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Мелітопольський державний педагогічний університет</w:t>
      </w: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імені Богдана Хмельницького</w:t>
      </w: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Філологічний факультет</w:t>
      </w: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Кафедра методики викладання германських мов</w:t>
      </w:r>
    </w:p>
    <w:p w:rsidR="00F778CE" w:rsidRPr="00F778CE" w:rsidRDefault="00F778CE" w:rsidP="00F778CE">
      <w:pPr>
        <w:shd w:val="clear" w:color="auto" w:fill="FFFFFF"/>
        <w:spacing w:line="360" w:lineRule="auto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 </w:t>
      </w:r>
    </w:p>
    <w:p w:rsidR="00F778CE" w:rsidRPr="00F778CE" w:rsidRDefault="00F778CE" w:rsidP="00F778CE">
      <w:pPr>
        <w:shd w:val="clear" w:color="auto" w:fill="FFFFFF"/>
        <w:spacing w:line="360" w:lineRule="auto"/>
        <w:rPr>
          <w:sz w:val="28"/>
          <w:szCs w:val="28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jc w:val="right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ЗАТВЕРДЖЕНО НА ЗАСІДАННІ КАФЕДРИ </w:t>
      </w:r>
    </w:p>
    <w:p w:rsidR="00F778CE" w:rsidRPr="00F778CE" w:rsidRDefault="00F778CE" w:rsidP="00F778CE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(МІЖКАФЕДРАЛЬНОМУ ЗАСІДАННІ)                                                                                                                                                                      Завідувач кафедри                                                                                   _______________ /_______________________                                                                                   (протокол №_______ від _____________ 20_ р.      </w:t>
      </w:r>
    </w:p>
    <w:p w:rsidR="00F778CE" w:rsidRPr="00F778CE" w:rsidRDefault="00F778CE" w:rsidP="00F778CE">
      <w:pPr>
        <w:shd w:val="clear" w:color="auto" w:fill="FFFFFF"/>
        <w:spacing w:line="360" w:lineRule="auto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 </w:t>
      </w:r>
    </w:p>
    <w:p w:rsidR="00F778CE" w:rsidRPr="00F778CE" w:rsidRDefault="00F778CE" w:rsidP="00F778CE">
      <w:pPr>
        <w:pStyle w:val="2"/>
        <w:shd w:val="clear" w:color="auto" w:fill="FFFFFF"/>
        <w:spacing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 w:rsidRPr="00F778CE"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F778CE">
        <w:rPr>
          <w:rFonts w:ascii="Times New Roman" w:hAnsi="Times New Roman"/>
          <w:i w:val="0"/>
          <w:iCs w:val="0"/>
        </w:rPr>
        <w:t xml:space="preserve">ПРОГРАМА </w:t>
      </w:r>
      <w:r w:rsidRPr="00F778CE">
        <w:rPr>
          <w:rFonts w:ascii="Times New Roman" w:hAnsi="Times New Roman"/>
          <w:i w:val="0"/>
          <w:iCs w:val="0"/>
          <w:lang w:val="uk-UA"/>
        </w:rPr>
        <w:t>НАВЧАЛЬНОЇ ДИСЦИПЛІНИ</w:t>
      </w:r>
    </w:p>
    <w:p w:rsidR="00F778CE" w:rsidRPr="00F778CE" w:rsidRDefault="00F778CE" w:rsidP="00F778CE">
      <w:pPr>
        <w:spacing w:line="360" w:lineRule="auto"/>
        <w:jc w:val="center"/>
        <w:rPr>
          <w:rFonts w:eastAsia="Arial"/>
          <w:b/>
          <w:color w:val="000000" w:themeColor="text1"/>
          <w:sz w:val="28"/>
          <w:szCs w:val="28"/>
          <w:u w:val="single"/>
          <w:shd w:val="clear" w:color="auto" w:fill="FFFFFF"/>
          <w:lang w:val="uk-UA"/>
        </w:rPr>
      </w:pPr>
      <w:r w:rsidRPr="00F778CE">
        <w:rPr>
          <w:rFonts w:eastAsia="Arial"/>
          <w:b/>
          <w:color w:val="000000" w:themeColor="text1"/>
          <w:sz w:val="28"/>
          <w:szCs w:val="28"/>
          <w:u w:val="single"/>
          <w:shd w:val="clear" w:color="auto" w:fill="FFFFFF"/>
          <w:lang w:val="uk-UA"/>
        </w:rPr>
        <w:t xml:space="preserve">МЕТОДИКА НАВЧАННЯ АНГЛІЙСЬКОЇ МОВИ НА СТАРШОМУ ЕТАПІ В ЗАКЛАДАХ СЕРЕДНЬОЇ ОСВІТИ </w:t>
      </w:r>
    </w:p>
    <w:p w:rsidR="00F778CE" w:rsidRPr="00F778CE" w:rsidRDefault="00F778CE" w:rsidP="00F778CE">
      <w:pPr>
        <w:jc w:val="center"/>
        <w:rPr>
          <w:b/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jc w:val="center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(повна назва навчальної дисципліни)</w:t>
      </w:r>
    </w:p>
    <w:p w:rsidR="00F778CE" w:rsidRPr="00F778CE" w:rsidRDefault="00F778CE" w:rsidP="00F778CE">
      <w:pPr>
        <w:spacing w:line="360" w:lineRule="auto"/>
        <w:jc w:val="center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для здобувачів вищої освіти</w:t>
      </w:r>
    </w:p>
    <w:p w:rsidR="00F778CE" w:rsidRPr="00F778CE" w:rsidRDefault="00F778CE" w:rsidP="00F778CE">
      <w:pPr>
        <w:spacing w:line="360" w:lineRule="auto"/>
        <w:rPr>
          <w:b/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Рівень вищої освіти: </w:t>
      </w:r>
      <w:r w:rsidRPr="00F778CE">
        <w:rPr>
          <w:b/>
          <w:sz w:val="28"/>
          <w:szCs w:val="28"/>
          <w:lang w:val="uk-UA"/>
        </w:rPr>
        <w:t>другий (магістерський)</w:t>
      </w:r>
    </w:p>
    <w:p w:rsidR="00F778CE" w:rsidRPr="00F778CE" w:rsidRDefault="00F778CE" w:rsidP="00F778C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Галузь знань: </w:t>
      </w:r>
      <w:r w:rsidRPr="00F778CE">
        <w:rPr>
          <w:b/>
          <w:bCs/>
          <w:sz w:val="28"/>
          <w:szCs w:val="28"/>
          <w:lang w:val="uk-UA"/>
        </w:rPr>
        <w:t xml:space="preserve">03 </w:t>
      </w:r>
      <w:r w:rsidRPr="00F778CE">
        <w:rPr>
          <w:b/>
          <w:sz w:val="28"/>
          <w:szCs w:val="28"/>
          <w:lang w:val="uk-UA"/>
        </w:rPr>
        <w:t>Гуманітарні науки</w:t>
      </w:r>
    </w:p>
    <w:p w:rsidR="00F778CE" w:rsidRPr="00F778CE" w:rsidRDefault="00F778CE" w:rsidP="00F778C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Спеціальність</w:t>
      </w:r>
      <w:r w:rsidRPr="00F778CE">
        <w:rPr>
          <w:b/>
          <w:sz w:val="28"/>
          <w:szCs w:val="28"/>
          <w:lang w:val="uk-UA"/>
        </w:rPr>
        <w:t xml:space="preserve">: </w:t>
      </w:r>
      <w:r w:rsidR="00ED07FE">
        <w:rPr>
          <w:b/>
          <w:sz w:val="28"/>
          <w:szCs w:val="28"/>
          <w:lang w:val="uk-UA"/>
        </w:rPr>
        <w:t>«</w:t>
      </w:r>
      <w:r w:rsidR="00ED07FE" w:rsidRPr="005170D3">
        <w:rPr>
          <w:b/>
          <w:sz w:val="28"/>
          <w:szCs w:val="28"/>
          <w:lang w:val="uk-UA"/>
        </w:rPr>
        <w:t>014.07 Середня освіта (Географія)</w:t>
      </w:r>
      <w:r w:rsidR="00ED07FE">
        <w:rPr>
          <w:b/>
          <w:bCs/>
          <w:sz w:val="28"/>
          <w:szCs w:val="28"/>
          <w:lang w:val="uk-UA"/>
        </w:rPr>
        <w:t>»</w:t>
      </w:r>
      <w:r w:rsidRPr="00F778CE">
        <w:rPr>
          <w:b/>
          <w:bCs/>
          <w:sz w:val="28"/>
          <w:szCs w:val="28"/>
          <w:lang w:val="uk-UA"/>
        </w:rPr>
        <w:tab/>
      </w:r>
    </w:p>
    <w:p w:rsidR="00F778CE" w:rsidRPr="00F778CE" w:rsidRDefault="00F778CE" w:rsidP="00F778CE">
      <w:pPr>
        <w:spacing w:line="360" w:lineRule="auto"/>
        <w:jc w:val="both"/>
        <w:rPr>
          <w:b/>
          <w:sz w:val="28"/>
          <w:szCs w:val="28"/>
          <w:u w:val="single"/>
          <w:lang w:val="uk-UA"/>
        </w:rPr>
      </w:pPr>
      <w:r w:rsidRPr="00ED07FE">
        <w:rPr>
          <w:sz w:val="28"/>
          <w:szCs w:val="28"/>
          <w:lang w:val="uk-UA"/>
        </w:rPr>
        <w:t xml:space="preserve">Освітня програма: </w:t>
      </w:r>
      <w:r w:rsidRPr="00ED07FE">
        <w:rPr>
          <w:b/>
          <w:sz w:val="28"/>
          <w:szCs w:val="28"/>
          <w:u w:val="single"/>
          <w:lang w:val="uk-UA"/>
        </w:rPr>
        <w:t>«</w:t>
      </w:r>
      <w:r w:rsidR="00ED07FE" w:rsidRPr="00ED07FE">
        <w:rPr>
          <w:b/>
          <w:sz w:val="28"/>
          <w:szCs w:val="28"/>
          <w:u w:val="single"/>
          <w:lang w:val="uk-UA"/>
        </w:rPr>
        <w:t>СЕРЕДНЯ ОСВІТА. ІНОЗЕМНА МОВА (АНГЛІЙСЬКА)</w:t>
      </w:r>
      <w:r w:rsidRPr="00ED07FE">
        <w:rPr>
          <w:b/>
          <w:sz w:val="28"/>
          <w:szCs w:val="28"/>
          <w:u w:val="single"/>
          <w:lang w:val="uk-UA"/>
        </w:rPr>
        <w:t>»</w:t>
      </w:r>
      <w:r w:rsidRPr="00F778CE">
        <w:rPr>
          <w:b/>
          <w:sz w:val="28"/>
          <w:szCs w:val="28"/>
          <w:u w:val="single"/>
          <w:lang w:val="uk-UA"/>
        </w:rPr>
        <w:t xml:space="preserve"> </w:t>
      </w:r>
    </w:p>
    <w:p w:rsidR="00F778CE" w:rsidRPr="00F778CE" w:rsidRDefault="00F778CE" w:rsidP="00F778CE">
      <w:pPr>
        <w:spacing w:line="360" w:lineRule="auto"/>
        <w:jc w:val="both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firstLine="284"/>
        <w:jc w:val="center"/>
        <w:rPr>
          <w:sz w:val="28"/>
          <w:szCs w:val="28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Мелітополь,</w:t>
      </w:r>
      <w:r w:rsidRPr="00F778CE">
        <w:rPr>
          <w:rStyle w:val="apple-converted-space"/>
          <w:sz w:val="28"/>
          <w:szCs w:val="28"/>
          <w:lang w:val="uk-UA"/>
        </w:rPr>
        <w:t> </w:t>
      </w:r>
      <w:r w:rsidRPr="00F778CE">
        <w:rPr>
          <w:sz w:val="28"/>
          <w:szCs w:val="28"/>
        </w:rPr>
        <w:t>20</w:t>
      </w:r>
      <w:proofErr w:type="spellStart"/>
      <w:r w:rsidRPr="00F778CE">
        <w:rPr>
          <w:sz w:val="28"/>
          <w:szCs w:val="28"/>
          <w:lang w:val="uk-UA"/>
        </w:rPr>
        <w:t>20</w:t>
      </w:r>
      <w:proofErr w:type="spellEnd"/>
    </w:p>
    <w:p w:rsidR="00F778CE" w:rsidRPr="00F778CE" w:rsidRDefault="00F778CE" w:rsidP="00F778CE">
      <w:pPr>
        <w:spacing w:before="240" w:line="360" w:lineRule="auto"/>
        <w:ind w:left="360"/>
        <w:rPr>
          <w:bCs/>
          <w:sz w:val="28"/>
          <w:szCs w:val="28"/>
          <w:lang w:val="uk-UA"/>
        </w:rPr>
      </w:pPr>
      <w:r w:rsidRPr="00F778CE">
        <w:rPr>
          <w:noProof/>
          <w:sz w:val="28"/>
          <w:szCs w:val="28"/>
        </w:rPr>
        <w:lastRenderedPageBreak/>
        <w:t>Розробники:</w:t>
      </w:r>
      <w:r w:rsidRPr="00F778CE">
        <w:rPr>
          <w:sz w:val="28"/>
          <w:szCs w:val="28"/>
        </w:rPr>
        <w:t xml:space="preserve"> </w:t>
      </w:r>
      <w:r w:rsidRPr="00F778CE">
        <w:rPr>
          <w:bCs/>
          <w:sz w:val="28"/>
          <w:szCs w:val="28"/>
          <w:lang w:val="uk-UA"/>
        </w:rPr>
        <w:t>Матюха Г.В., кандидат педагогічних наук, доцент</w:t>
      </w: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360"/>
        <w:rPr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spacing w:line="360" w:lineRule="auto"/>
        <w:rPr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ПОГОДЖЕНО: </w:t>
      </w:r>
    </w:p>
    <w:p w:rsidR="00F778CE" w:rsidRPr="00F778CE" w:rsidRDefault="00F778CE" w:rsidP="00F778CE">
      <w:pPr>
        <w:spacing w:line="360" w:lineRule="auto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Гарант освітньої програми                                                                   (підпис)                                </w:t>
      </w:r>
    </w:p>
    <w:p w:rsidR="00F778CE" w:rsidRPr="00F778CE" w:rsidRDefault="00F778CE" w:rsidP="00F778CE">
      <w:pPr>
        <w:spacing w:line="360" w:lineRule="auto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_________________________ПІБ                                                                               </w:t>
      </w:r>
    </w:p>
    <w:p w:rsidR="00F778CE" w:rsidRPr="00F778CE" w:rsidRDefault="00F778CE" w:rsidP="00F778CE">
      <w:pPr>
        <w:spacing w:line="360" w:lineRule="auto"/>
        <w:ind w:left="360"/>
        <w:jc w:val="right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 </w:t>
      </w:r>
    </w:p>
    <w:p w:rsidR="00F778CE" w:rsidRPr="00F778CE" w:rsidRDefault="00F778CE" w:rsidP="00F778CE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 </w:t>
      </w:r>
    </w:p>
    <w:p w:rsidR="00F778CE" w:rsidRPr="00F778CE" w:rsidRDefault="00F778CE" w:rsidP="00F778CE">
      <w:pPr>
        <w:pStyle w:val="a8"/>
        <w:spacing w:line="360" w:lineRule="auto"/>
        <w:jc w:val="both"/>
        <w:rPr>
          <w:szCs w:val="28"/>
          <w:lang w:val="uk-UA"/>
        </w:rPr>
      </w:pPr>
      <w:r w:rsidRPr="00F778CE">
        <w:rPr>
          <w:szCs w:val="28"/>
          <w:lang w:val="uk-UA"/>
        </w:rPr>
        <w:t xml:space="preserve"> </w:t>
      </w:r>
    </w:p>
    <w:p w:rsidR="00F778CE" w:rsidRPr="00F778CE" w:rsidRDefault="00F778CE" w:rsidP="00F778CE">
      <w:pPr>
        <w:pStyle w:val="a8"/>
        <w:shd w:val="clear" w:color="auto" w:fill="FFFFFF"/>
        <w:spacing w:line="360" w:lineRule="auto"/>
        <w:ind w:left="927"/>
        <w:rPr>
          <w:iCs/>
          <w:szCs w:val="28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i/>
          <w:iCs/>
          <w:szCs w:val="28"/>
          <w:u w:val="single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F778CE" w:rsidRPr="00F778CE" w:rsidRDefault="00F778CE" w:rsidP="00F778CE">
      <w:pPr>
        <w:shd w:val="clear" w:color="auto" w:fill="FFFFFF"/>
        <w:spacing w:line="360" w:lineRule="auto"/>
        <w:ind w:left="720"/>
        <w:jc w:val="right"/>
        <w:rPr>
          <w:i/>
          <w:iCs/>
          <w:sz w:val="28"/>
          <w:szCs w:val="28"/>
          <w:u w:val="single"/>
          <w:lang w:val="uk-UA"/>
        </w:rPr>
      </w:pPr>
    </w:p>
    <w:p w:rsidR="00F778CE" w:rsidRPr="00F778CE" w:rsidRDefault="00F778CE" w:rsidP="00F778CE">
      <w:pPr>
        <w:pStyle w:val="a8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szCs w:val="28"/>
          <w:lang w:val="uk-UA"/>
        </w:rPr>
      </w:pPr>
      <w:r w:rsidRPr="00F778CE">
        <w:rPr>
          <w:b/>
          <w:szCs w:val="28"/>
          <w:lang w:val="uk-UA"/>
        </w:rPr>
        <w:lastRenderedPageBreak/>
        <w:t>Опис навчальної дисципліни</w:t>
      </w:r>
    </w:p>
    <w:p w:rsidR="00F778CE" w:rsidRPr="00F778CE" w:rsidRDefault="00F778CE" w:rsidP="00F778CE">
      <w:pPr>
        <w:pStyle w:val="a8"/>
        <w:spacing w:line="360" w:lineRule="auto"/>
        <w:jc w:val="right"/>
        <w:rPr>
          <w:szCs w:val="28"/>
          <w:lang w:val="uk-UA"/>
        </w:rPr>
      </w:pPr>
    </w:p>
    <w:tbl>
      <w:tblPr>
        <w:tblW w:w="9588" w:type="dxa"/>
        <w:tblInd w:w="245" w:type="dxa"/>
        <w:tblLayout w:type="fixed"/>
        <w:tblLook w:val="0000"/>
      </w:tblPr>
      <w:tblGrid>
        <w:gridCol w:w="2896"/>
        <w:gridCol w:w="3262"/>
        <w:gridCol w:w="1620"/>
        <w:gridCol w:w="1810"/>
      </w:tblGrid>
      <w:tr w:rsidR="00F778CE" w:rsidRPr="00F778CE" w:rsidTr="00F778CE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Рівень вищої освіти, ступінь вищої освіти, галузь знань, спеціальність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F778CE" w:rsidRPr="00F778CE" w:rsidTr="00F778CE">
        <w:trPr>
          <w:trHeight w:val="54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CE" w:rsidRPr="00F778CE" w:rsidRDefault="00F778CE" w:rsidP="00F778CE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CE" w:rsidRPr="00F778CE" w:rsidRDefault="00F778CE" w:rsidP="00F778CE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F778CE" w:rsidRPr="00F778CE" w:rsidTr="00F778CE">
        <w:trPr>
          <w:trHeight w:val="409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 xml:space="preserve">Кількість кредитів: денна форма навчання – всього  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Рівень вищої освіти: перший (бакалаврський).</w:t>
            </w:r>
          </w:p>
          <w:p w:rsidR="00F778CE" w:rsidRPr="00F778CE" w:rsidRDefault="00F778CE" w:rsidP="00F778C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 xml:space="preserve">Обов’язкова </w:t>
            </w:r>
          </w:p>
          <w:p w:rsidR="00F778CE" w:rsidRPr="00F778CE" w:rsidRDefault="00F778CE" w:rsidP="00F778CE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40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Ступінь вищої освіти: бакалавр</w:t>
            </w:r>
          </w:p>
          <w:p w:rsidR="00F778CE" w:rsidRPr="00F778CE" w:rsidRDefault="00F778CE" w:rsidP="00F778C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17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shd w:val="clear" w:color="auto" w:fill="FFFF00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Блоків – 4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Галузь знань:</w:t>
            </w:r>
          </w:p>
          <w:p w:rsidR="00F778CE" w:rsidRPr="00F778CE" w:rsidRDefault="00F778CE" w:rsidP="00F778CE">
            <w:pPr>
              <w:jc w:val="center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01 освіта</w:t>
            </w:r>
          </w:p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F778CE" w:rsidRPr="00F778CE" w:rsidTr="00F778CE">
        <w:trPr>
          <w:trHeight w:val="20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5-й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232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F778CE" w:rsidRPr="00F778CE" w:rsidTr="00F778CE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Загальна кількість годин: денна форма навчання –120 год.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10-й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322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F778CE" w:rsidRPr="00F778CE" w:rsidTr="00F778CE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Тижневих годин для денної форми навчання: 3</w:t>
            </w:r>
          </w:p>
          <w:p w:rsidR="00F778CE" w:rsidRPr="00F778CE" w:rsidRDefault="00F778CE" w:rsidP="00F778C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color w:val="000000"/>
                <w:sz w:val="28"/>
                <w:szCs w:val="28"/>
                <w:lang w:val="uk-UA"/>
              </w:rPr>
              <w:t>Географія. Мова і література</w:t>
            </w:r>
            <w:r w:rsidRPr="00F778CE">
              <w:rPr>
                <w:sz w:val="28"/>
                <w:szCs w:val="28"/>
                <w:lang w:val="uk-UA"/>
              </w:rPr>
              <w:t xml:space="preserve"> </w:t>
            </w:r>
          </w:p>
          <w:p w:rsidR="00F778CE" w:rsidRPr="00F778CE" w:rsidRDefault="00F778CE" w:rsidP="00F778CE">
            <w:pPr>
              <w:ind w:left="2835"/>
              <w:jc w:val="both"/>
              <w:rPr>
                <w:sz w:val="28"/>
                <w:szCs w:val="28"/>
                <w:lang w:val="uk-UA"/>
              </w:rPr>
            </w:pPr>
          </w:p>
          <w:p w:rsidR="00F778CE" w:rsidRPr="00F778CE" w:rsidRDefault="00F778CE" w:rsidP="00F778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18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F778CE" w:rsidRPr="00F778CE" w:rsidTr="00F778CE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28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F778CE" w:rsidRPr="00F778CE" w:rsidTr="00F778C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color w:val="000000"/>
                <w:sz w:val="28"/>
                <w:szCs w:val="28"/>
                <w:lang w:val="uk-UA"/>
              </w:rPr>
              <w:t>74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8CE" w:rsidRPr="00F778CE" w:rsidRDefault="00F778CE" w:rsidP="00F778CE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F778CE">
              <w:rPr>
                <w:b/>
                <w:sz w:val="28"/>
                <w:szCs w:val="28"/>
                <w:lang w:val="uk-UA"/>
              </w:rPr>
              <w:t>Вид контролю:</w:t>
            </w:r>
            <w:r w:rsidRPr="00F778CE">
              <w:rPr>
                <w:sz w:val="28"/>
                <w:szCs w:val="28"/>
                <w:lang w:val="uk-UA"/>
              </w:rPr>
              <w:t xml:space="preserve"> екзамен</w:t>
            </w:r>
          </w:p>
        </w:tc>
      </w:tr>
    </w:tbl>
    <w:p w:rsidR="00F778CE" w:rsidRPr="00F778CE" w:rsidRDefault="00F778CE" w:rsidP="00F778CE">
      <w:pPr>
        <w:ind w:firstLine="709"/>
        <w:jc w:val="both"/>
        <w:rPr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shd w:val="clear" w:color="auto" w:fill="FFFFFF"/>
        <w:spacing w:line="360" w:lineRule="auto"/>
        <w:jc w:val="center"/>
        <w:rPr>
          <w:szCs w:val="28"/>
          <w:lang w:val="uk-UA"/>
        </w:rPr>
      </w:pPr>
    </w:p>
    <w:p w:rsidR="00F778CE" w:rsidRPr="00F778CE" w:rsidRDefault="00F778CE" w:rsidP="00F778CE">
      <w:pPr>
        <w:pStyle w:val="Default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>Мета навчальної дисципліни</w:t>
      </w:r>
    </w:p>
    <w:p w:rsidR="00F778CE" w:rsidRPr="00F778CE" w:rsidRDefault="00F778CE" w:rsidP="00F778CE">
      <w:pPr>
        <w:tabs>
          <w:tab w:val="left" w:pos="201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78CE">
        <w:rPr>
          <w:b/>
          <w:sz w:val="28"/>
          <w:szCs w:val="28"/>
          <w:lang w:val="uk-UA"/>
        </w:rPr>
        <w:t>Метою дисципліни є</w:t>
      </w:r>
      <w:r w:rsidRPr="00F778CE">
        <w:rPr>
          <w:sz w:val="28"/>
          <w:szCs w:val="28"/>
          <w:lang w:val="uk-UA"/>
        </w:rPr>
        <w:t xml:space="preserve"> </w:t>
      </w:r>
      <w:r w:rsidRPr="00F778CE">
        <w:rPr>
          <w:bCs/>
          <w:sz w:val="28"/>
          <w:szCs w:val="28"/>
          <w:lang w:val="uk-UA" w:eastAsia="uk-UA"/>
        </w:rPr>
        <w:t xml:space="preserve">готувати висококваліфікованих конкурентоспроможних креативних фахівців  </w:t>
      </w:r>
      <w:r w:rsidRPr="00F778CE">
        <w:rPr>
          <w:kern w:val="24"/>
          <w:sz w:val="28"/>
          <w:szCs w:val="28"/>
          <w:lang w:val="uk-UA"/>
        </w:rPr>
        <w:t xml:space="preserve">із широким доступом до працевлаштування у сфері викладання англійської мови в загальноосвітній школі та подальшого навчання. Формувати професійні знання з методики викладання іноземних мов, з основних процесів розвитку методики навчання мови як науки, </w:t>
      </w:r>
      <w:r w:rsidRPr="00F778CE">
        <w:rPr>
          <w:bCs/>
          <w:sz w:val="28"/>
          <w:szCs w:val="28"/>
          <w:lang w:val="uk-UA" w:eastAsia="uk-UA"/>
        </w:rPr>
        <w:t xml:space="preserve">з урахуванням сучасних вимог освіти, світового медіапростору, загальноєвропейських рекомендацій з мовної освіти. </w:t>
      </w:r>
      <w:r w:rsidRPr="00F778CE">
        <w:rPr>
          <w:bCs/>
          <w:sz w:val="28"/>
          <w:szCs w:val="28"/>
          <w:lang w:val="uk-UA"/>
        </w:rPr>
        <w:t xml:space="preserve">Формувати в здобувачів вищої освіти здатність вирішувати педагогічні проблеми, практично розв’язувати складні завдання іншомовної освіти; </w:t>
      </w:r>
      <w:r w:rsidRPr="00F778CE">
        <w:rPr>
          <w:bCs/>
          <w:sz w:val="28"/>
          <w:szCs w:val="28"/>
          <w:lang w:val="uk-UA"/>
        </w:rPr>
        <w:lastRenderedPageBreak/>
        <w:t xml:space="preserve">виявляти спроможність ефективно застосовувати на практиці засвоєні знання у галузі методики навчанні іноземної мови, враховуючи як традиційні, так й інноваційні підходи до вирішення проблем іншомовної філологічної освіти в закладах загальної середньої освіти; вчити здійснювати науково-дослідну роботу в галузі методики вивчення іноземної мови, аналізувати та систематизувати наукові факти, готувати публікації, узагальнюючи досвід інших вчителів і свій власний. Вчити </w:t>
      </w:r>
      <w:r w:rsidRPr="00F778CE">
        <w:rPr>
          <w:sz w:val="28"/>
          <w:szCs w:val="28"/>
          <w:lang w:val="uk-UA"/>
        </w:rPr>
        <w:t>розробляти плани-конспекти уроків з англійської мови та методичні рекомендації щодо їх проведення, бути обізнаним в організації освітнього процесу з іноземної мови для учнів з особливими освітніми потребами, використовуючи новітні техноогії інклюзивної освіти.</w:t>
      </w:r>
    </w:p>
    <w:p w:rsidR="00F778CE" w:rsidRPr="00F778CE" w:rsidRDefault="00F778CE" w:rsidP="00ED07FE">
      <w:pPr>
        <w:pStyle w:val="a8"/>
        <w:shd w:val="clear" w:color="auto" w:fill="FFFFFF"/>
        <w:tabs>
          <w:tab w:val="left" w:pos="309"/>
        </w:tabs>
        <w:ind w:left="927"/>
        <w:jc w:val="both"/>
        <w:rPr>
          <w:bCs/>
          <w:szCs w:val="28"/>
          <w:lang w:val="uk-UA"/>
        </w:rPr>
      </w:pPr>
    </w:p>
    <w:p w:rsidR="00F778CE" w:rsidRPr="00ED07FE" w:rsidRDefault="00F778CE" w:rsidP="00ED07FE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iCs/>
          <w:szCs w:val="28"/>
          <w:lang w:val="uk-UA"/>
        </w:rPr>
      </w:pPr>
      <w:r w:rsidRPr="00ED07FE">
        <w:rPr>
          <w:b/>
          <w:iCs/>
          <w:szCs w:val="28"/>
          <w:lang w:val="uk-UA"/>
        </w:rPr>
        <w:t>Перелік к</w:t>
      </w:r>
      <w:proofErr w:type="spellStart"/>
      <w:r w:rsidRPr="00ED07FE">
        <w:rPr>
          <w:b/>
          <w:iCs/>
          <w:szCs w:val="28"/>
        </w:rPr>
        <w:t>омпетентност</w:t>
      </w:r>
      <w:proofErr w:type="spellEnd"/>
      <w:r w:rsidRPr="00ED07FE">
        <w:rPr>
          <w:b/>
          <w:iCs/>
          <w:szCs w:val="28"/>
          <w:lang w:val="uk-UA"/>
        </w:rPr>
        <w:t>ей, які набуваються під час опанування дисципліною:</w:t>
      </w:r>
    </w:p>
    <w:p w:rsidR="00F778CE" w:rsidRPr="00ED07FE" w:rsidRDefault="00F778CE" w:rsidP="00ED07FE">
      <w:pPr>
        <w:spacing w:line="360" w:lineRule="auto"/>
        <w:ind w:firstLine="600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 xml:space="preserve"> </w:t>
      </w:r>
    </w:p>
    <w:p w:rsidR="00F778CE" w:rsidRPr="00ED07FE" w:rsidRDefault="00F778CE" w:rsidP="00ED07F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D07FE">
        <w:rPr>
          <w:b/>
          <w:bCs/>
          <w:sz w:val="28"/>
          <w:szCs w:val="28"/>
          <w:lang w:val="uk-UA"/>
        </w:rPr>
        <w:t>Інтегральна компетентність</w:t>
      </w:r>
    </w:p>
    <w:p w:rsidR="00F778CE" w:rsidRPr="00ED07FE" w:rsidRDefault="00F778CE" w:rsidP="00ED07FE">
      <w:pPr>
        <w:autoSpaceDE w:val="0"/>
        <w:autoSpaceDN w:val="0"/>
        <w:adjustRightInd w:val="0"/>
        <w:spacing w:line="360" w:lineRule="auto"/>
        <w:jc w:val="both"/>
        <w:rPr>
          <w:rStyle w:val="rvts0"/>
          <w:sz w:val="28"/>
          <w:szCs w:val="28"/>
          <w:lang w:val="uk-UA"/>
        </w:rPr>
      </w:pPr>
      <w:r w:rsidRPr="00ED07FE">
        <w:rPr>
          <w:rStyle w:val="rvts0"/>
          <w:sz w:val="28"/>
          <w:szCs w:val="28"/>
          <w:lang w:val="uk-UA"/>
        </w:rPr>
        <w:t>ІК1 Здатність розв’язувати складні задачі і проблеми у певній галузі професійної діяльності або у процесі навчання, що передбачає проведення досліджень та/або здійснення інновацій та характеризується невизначеністю умов і вимог.</w:t>
      </w:r>
    </w:p>
    <w:p w:rsidR="00F778CE" w:rsidRPr="00ED07FE" w:rsidRDefault="00F778CE" w:rsidP="00ED07F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07FE">
        <w:rPr>
          <w:b/>
          <w:bCs/>
          <w:sz w:val="28"/>
          <w:szCs w:val="28"/>
          <w:lang w:val="uk-UA"/>
        </w:rPr>
        <w:t>Загальні компетентності (ЗК)</w:t>
      </w:r>
    </w:p>
    <w:p w:rsidR="00F778CE" w:rsidRPr="00ED07FE" w:rsidRDefault="00F778CE" w:rsidP="00ED07FE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ED07FE">
        <w:rPr>
          <w:bCs/>
          <w:sz w:val="28"/>
          <w:szCs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F778CE" w:rsidRPr="00ED07FE" w:rsidRDefault="00F778CE" w:rsidP="00ED07FE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ED07FE">
        <w:rPr>
          <w:bCs/>
          <w:sz w:val="28"/>
          <w:szCs w:val="28"/>
          <w:lang w:val="uk-UA" w:eastAsia="uk-UA"/>
        </w:rPr>
        <w:t>ЗК 8. Здатність проводити дослідницьку роботу, дотримуючись академічної доброчесності, визначати цілі та завдання, обирати методи дослідження, аналізувати  результати.</w:t>
      </w:r>
    </w:p>
    <w:p w:rsidR="00F778CE" w:rsidRPr="00ED07FE" w:rsidRDefault="00F778CE" w:rsidP="00ED07FE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ED07FE">
        <w:rPr>
          <w:bCs/>
          <w:sz w:val="28"/>
          <w:szCs w:val="28"/>
          <w:lang w:val="uk-UA" w:eastAsia="uk-UA"/>
        </w:rPr>
        <w:t>ЗК 9. Здатність виявляти, ставити та вирішувати проблеми  з відповідною аргументацією, генерувати нові ідеї.</w:t>
      </w:r>
    </w:p>
    <w:p w:rsidR="00F778CE" w:rsidRPr="00ED07FE" w:rsidRDefault="00F778CE" w:rsidP="00ED07FE">
      <w:pPr>
        <w:tabs>
          <w:tab w:val="left" w:pos="241"/>
        </w:tabs>
        <w:spacing w:line="360" w:lineRule="auto"/>
        <w:jc w:val="both"/>
        <w:textAlignment w:val="baseline"/>
        <w:rPr>
          <w:bCs/>
          <w:sz w:val="28"/>
          <w:szCs w:val="28"/>
          <w:lang w:val="uk-UA" w:eastAsia="uk-UA"/>
        </w:rPr>
      </w:pPr>
      <w:r w:rsidRPr="00ED07FE">
        <w:rPr>
          <w:bCs/>
          <w:sz w:val="28"/>
          <w:szCs w:val="28"/>
          <w:lang w:val="uk-UA" w:eastAsia="uk-UA"/>
        </w:rPr>
        <w:lastRenderedPageBreak/>
        <w:t>ЗК 10. Здатність критично оцінювати й аналізувати власну освітню та професійну діяльність.</w:t>
      </w:r>
    </w:p>
    <w:p w:rsidR="00F778CE" w:rsidRPr="00ED07FE" w:rsidRDefault="00F778CE" w:rsidP="00ED07FE">
      <w:pPr>
        <w:spacing w:line="360" w:lineRule="auto"/>
        <w:jc w:val="both"/>
        <w:rPr>
          <w:bCs/>
          <w:sz w:val="28"/>
          <w:szCs w:val="28"/>
          <w:lang w:val="uk-UA" w:eastAsia="uk-UA"/>
        </w:rPr>
      </w:pPr>
      <w:r w:rsidRPr="00ED07FE">
        <w:rPr>
          <w:bCs/>
          <w:sz w:val="28"/>
          <w:szCs w:val="28"/>
          <w:lang w:val="uk-UA" w:eastAsia="uk-UA"/>
        </w:rPr>
        <w:t>ЗК 12. Здатність організувати освітній процес, використовуючи сучасні педагогічні технології інклюзивної освіти.</w:t>
      </w:r>
    </w:p>
    <w:p w:rsidR="00F778CE" w:rsidRPr="00ED07FE" w:rsidRDefault="00F778CE" w:rsidP="00ED07F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ED07FE">
        <w:rPr>
          <w:b/>
          <w:bCs/>
          <w:sz w:val="28"/>
          <w:szCs w:val="28"/>
          <w:lang w:val="uk-UA"/>
        </w:rPr>
        <w:t>Фахові компетентності спеціальності (ФК)</w:t>
      </w:r>
    </w:p>
    <w:p w:rsidR="00F778CE" w:rsidRPr="00ED07FE" w:rsidRDefault="00F778CE" w:rsidP="00ED07FE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ФК 3. Здатність реалізовувати сучасні підходи до організації та здійснення освітнього процесу згідно з вимогами педагогіки, психології, вікової фізіології й валеології, а також відповідно до норм безпеки життєдіяльності.</w:t>
      </w:r>
    </w:p>
    <w:p w:rsidR="00F778CE" w:rsidRPr="00ED07FE" w:rsidRDefault="00F778CE" w:rsidP="00ED07FE">
      <w:pPr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 xml:space="preserve">ФК 4. Здатність формувати в учнів предметні компетентності, застосовуючи сучасні підходи, методи й технології навчання іноземної мови. </w:t>
      </w:r>
    </w:p>
    <w:p w:rsidR="00F778CE" w:rsidRPr="00ED07FE" w:rsidRDefault="00F778CE" w:rsidP="00ED07FE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 xml:space="preserve">ФК 11. Здатність здійснювати об’єктивний контроль і оцінювання рівня навчальних досягнень учнів з англійської мови та світової літератури, другої іноземної мови.  </w:t>
      </w:r>
    </w:p>
    <w:p w:rsidR="00F778CE" w:rsidRPr="00ED07FE" w:rsidRDefault="00F778CE" w:rsidP="00ED07FE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ФК 12. Здатність до критичного аналізу, діагностики та корекції власної педагогічної діяльності з метою підвищення ефективності освітнього процесу.</w:t>
      </w:r>
    </w:p>
    <w:p w:rsidR="00F778CE" w:rsidRPr="00ED07FE" w:rsidRDefault="00F778CE" w:rsidP="00ED07FE">
      <w:pPr>
        <w:spacing w:before="4"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ФК13 Уміння обґрунтовувати управлінські рішення та спроможність забезпечувати їх правомочність.</w:t>
      </w:r>
    </w:p>
    <w:p w:rsidR="00F778CE" w:rsidRPr="00ED07FE" w:rsidRDefault="00F778CE" w:rsidP="00ED07FE">
      <w:pPr>
        <w:spacing w:line="36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ED07FE">
        <w:rPr>
          <w:sz w:val="28"/>
          <w:szCs w:val="28"/>
          <w:lang w:val="uk-UA"/>
        </w:rPr>
        <w:t>ФК14 Здатність цілевизначення, планування освітнього процесу та прогнозування його наслідків і результатів; уміння і здатність  до прийняття обґрунтованих рішень.</w:t>
      </w:r>
    </w:p>
    <w:p w:rsidR="00F778CE" w:rsidRPr="00ED07FE" w:rsidRDefault="00F778CE" w:rsidP="00ED07FE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right="-6" w:firstLine="709"/>
        <w:jc w:val="both"/>
        <w:rPr>
          <w:b/>
          <w:szCs w:val="28"/>
          <w:lang w:val="uk-UA"/>
        </w:rPr>
      </w:pPr>
      <w:r w:rsidRPr="00ED07FE">
        <w:rPr>
          <w:b/>
          <w:szCs w:val="28"/>
          <w:lang w:val="uk-UA"/>
        </w:rPr>
        <w:t>Результати навчання</w:t>
      </w:r>
    </w:p>
    <w:p w:rsidR="00F778CE" w:rsidRPr="00ED07FE" w:rsidRDefault="00F778CE" w:rsidP="00ED07FE">
      <w:pPr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ED07FE">
        <w:rPr>
          <w:b/>
          <w:bCs/>
          <w:sz w:val="28"/>
          <w:szCs w:val="28"/>
        </w:rPr>
        <w:t>Знання</w:t>
      </w:r>
      <w:proofErr w:type="spellEnd"/>
    </w:p>
    <w:p w:rsidR="00F778CE" w:rsidRPr="00ED07FE" w:rsidRDefault="00F778CE" w:rsidP="00ED07FE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 xml:space="preserve">ПРН 4 - теоретичних основ та основних тенденцій методики викладання англійської, німецької мов та зарубіжної літератури у закладах середньої освіти; </w:t>
      </w:r>
    </w:p>
    <w:p w:rsidR="00F778CE" w:rsidRPr="00ED07FE" w:rsidRDefault="00F778CE" w:rsidP="00ED07FE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7</w:t>
      </w:r>
      <w:r w:rsidRPr="00ED07FE">
        <w:rPr>
          <w:sz w:val="28"/>
          <w:szCs w:val="28"/>
        </w:rPr>
        <w:t xml:space="preserve"> </w:t>
      </w:r>
      <w:r w:rsidRPr="00ED07FE">
        <w:rPr>
          <w:sz w:val="28"/>
          <w:szCs w:val="28"/>
          <w:lang w:val="uk-UA"/>
        </w:rPr>
        <w:t>- основ загальнотеоретичних та професійних дисциплін в обсязі, необхідному для проведення науково-дослідної роботи; норм цитування при написанні наукових робіт;</w:t>
      </w:r>
    </w:p>
    <w:p w:rsidR="00F778CE" w:rsidRPr="00ED07FE" w:rsidRDefault="00F778CE" w:rsidP="00ED07FE">
      <w:pPr>
        <w:tabs>
          <w:tab w:val="left" w:pos="671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lastRenderedPageBreak/>
        <w:t>ПРН 8 - сучасних підходів до організації та здійснення освітнього процесу згідно з вимогами педагогіки, психології, вікової фізіології й валеології, екології</w:t>
      </w:r>
    </w:p>
    <w:p w:rsidR="00F778CE" w:rsidRPr="00ED07FE" w:rsidRDefault="00F778CE" w:rsidP="00ED07FE">
      <w:pPr>
        <w:shd w:val="clear" w:color="auto" w:fill="FFFFFF"/>
        <w:tabs>
          <w:tab w:val="left" w:pos="360"/>
          <w:tab w:val="left" w:pos="536"/>
        </w:tabs>
        <w:spacing w:line="360" w:lineRule="auto"/>
        <w:jc w:val="both"/>
        <w:rPr>
          <w:b/>
          <w:sz w:val="28"/>
          <w:szCs w:val="28"/>
          <w:lang w:val="uk-UA"/>
        </w:rPr>
      </w:pPr>
      <w:r w:rsidRPr="00ED07FE">
        <w:rPr>
          <w:b/>
          <w:bCs/>
          <w:sz w:val="28"/>
          <w:szCs w:val="28"/>
          <w:lang w:val="uk-UA"/>
        </w:rPr>
        <w:t>Уміння</w:t>
      </w:r>
    </w:p>
    <w:p w:rsidR="00F778CE" w:rsidRPr="00ED07FE" w:rsidRDefault="00F778CE" w:rsidP="00ED07FE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9 -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F778CE" w:rsidRPr="00ED07FE" w:rsidRDefault="00F778CE" w:rsidP="00ED07FE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12 - здатність та готовність  до охорони життя й здоров’я учнів в освітньому процесі та позаурочній діяльності;</w:t>
      </w:r>
    </w:p>
    <w:p w:rsidR="00F778CE" w:rsidRPr="00ED07FE" w:rsidRDefault="00F778CE" w:rsidP="00ED07FE">
      <w:pPr>
        <w:tabs>
          <w:tab w:val="left" w:pos="201"/>
          <w:tab w:val="left" w:pos="993"/>
        </w:tabs>
        <w:spacing w:line="360" w:lineRule="auto"/>
        <w:ind w:right="-37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13 – бути готовими і вміти організувати освітній процес, використовуючи педагогічні технології інклюзивної освіти;</w:t>
      </w:r>
    </w:p>
    <w:p w:rsidR="00F778CE" w:rsidRPr="00ED07FE" w:rsidRDefault="00F778CE" w:rsidP="00ED07FE">
      <w:pPr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15 - розробляти плани-конспекти уроків з англійської, німецької мов і зарубіжної літератури та методичні рекомендації щодо їх проведення.</w:t>
      </w:r>
    </w:p>
    <w:p w:rsidR="00F778CE" w:rsidRPr="00ED07FE" w:rsidRDefault="00F778CE" w:rsidP="00ED07FE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b/>
          <w:sz w:val="28"/>
          <w:szCs w:val="28"/>
          <w:lang w:val="uk-UA"/>
        </w:rPr>
      </w:pPr>
      <w:r w:rsidRPr="00ED07FE">
        <w:rPr>
          <w:b/>
          <w:bCs/>
          <w:sz w:val="28"/>
          <w:szCs w:val="28"/>
          <w:lang w:val="uk-UA"/>
        </w:rPr>
        <w:t>Комунікація</w:t>
      </w:r>
    </w:p>
    <w:p w:rsidR="00F778CE" w:rsidRPr="00ED07FE" w:rsidRDefault="00F778CE" w:rsidP="00ED07FE">
      <w:pPr>
        <w:tabs>
          <w:tab w:val="left" w:pos="226"/>
          <w:tab w:val="left" w:pos="768"/>
          <w:tab w:val="left" w:pos="993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16 - застосовувати отримані знання при вирішенні науково-методичних і навчально-виховних завдань з урахуванням вікових та індивідуально-типологічних, соціально-психологічних особливостей учнівських колективів і конкретних педагогічних ситуацій; при розв’язанні складних задач і проблем, що потребує оновлення та інтеграції знань, часто в умовах неповної/недостатньої інформації та суперечливих вимог;</w:t>
      </w:r>
    </w:p>
    <w:p w:rsidR="00F778CE" w:rsidRPr="00ED07FE" w:rsidRDefault="00F778CE" w:rsidP="00ED07F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ED07FE">
        <w:rPr>
          <w:b/>
          <w:bCs/>
          <w:sz w:val="28"/>
          <w:szCs w:val="28"/>
          <w:lang w:val="uk-UA"/>
        </w:rPr>
        <w:t>Автономія і відповідальність</w:t>
      </w:r>
    </w:p>
    <w:p w:rsidR="00F778CE" w:rsidRPr="00ED07FE" w:rsidRDefault="00F778CE" w:rsidP="00ED07FE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19 - володіти сучасними технологіями організації навчального процесу й оцінки досягнень учнів на різних етапах навчання;</w:t>
      </w:r>
    </w:p>
    <w:p w:rsidR="00F778CE" w:rsidRPr="00ED07FE" w:rsidRDefault="00F778CE" w:rsidP="00ED07FE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20 - систематично підвищувати рівень своєї професійної діяльності; зокрема, шляхом провадження дослідницької та/або інноваційної діяльності з урахуванням принципу самостійності з метою запобігання академічному плагіату;</w:t>
      </w:r>
    </w:p>
    <w:p w:rsidR="00F778CE" w:rsidRPr="00ED07FE" w:rsidRDefault="00F778CE" w:rsidP="00ED07FE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t>ПРН 21 - вміти здійснювати рефлексію, самоаналіз та самокорекцію здійснюваної професійної діяльності;</w:t>
      </w:r>
    </w:p>
    <w:p w:rsidR="00F778CE" w:rsidRPr="00F778CE" w:rsidRDefault="00F778CE" w:rsidP="00ED07FE">
      <w:pPr>
        <w:tabs>
          <w:tab w:val="left" w:pos="201"/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  <w:r w:rsidRPr="00ED07FE">
        <w:rPr>
          <w:sz w:val="28"/>
          <w:szCs w:val="28"/>
          <w:lang w:val="uk-UA"/>
        </w:rPr>
        <w:lastRenderedPageBreak/>
        <w:t>ПРН 23 - оцінювати педагогічні інновації щодо вивчення мов та літератури, навчальний матеріал, визначати  доцільність їх впровадження в освітньо-виховний процес навчального закладу.</w:t>
      </w:r>
    </w:p>
    <w:p w:rsidR="00F778CE" w:rsidRPr="00F778CE" w:rsidRDefault="00F778CE" w:rsidP="00F778CE">
      <w:pPr>
        <w:tabs>
          <w:tab w:val="left" w:pos="1134"/>
        </w:tabs>
        <w:spacing w:line="360" w:lineRule="auto"/>
        <w:ind w:right="-6"/>
        <w:rPr>
          <w:b/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b/>
          <w:bCs/>
          <w:szCs w:val="28"/>
          <w:lang w:val="uk-UA"/>
        </w:rPr>
      </w:pPr>
      <w:r w:rsidRPr="00F778CE">
        <w:rPr>
          <w:b/>
          <w:bCs/>
          <w:szCs w:val="28"/>
          <w:lang w:val="uk-UA"/>
        </w:rPr>
        <w:t>Програма навчальної дисципліни</w:t>
      </w:r>
    </w:p>
    <w:p w:rsidR="00F778CE" w:rsidRPr="00F778CE" w:rsidRDefault="00F778CE" w:rsidP="00F778CE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  <w:lang w:val="uk-UA"/>
        </w:rPr>
        <w:t>БЛОК</w:t>
      </w:r>
      <w:r w:rsidRPr="00F778CE">
        <w:rPr>
          <w:b/>
          <w:sz w:val="28"/>
          <w:szCs w:val="28"/>
        </w:rPr>
        <w:t xml:space="preserve"> </w:t>
      </w:r>
      <w:r w:rsidRPr="00F778CE">
        <w:rPr>
          <w:b/>
          <w:sz w:val="28"/>
          <w:szCs w:val="28"/>
          <w:lang w:val="uk-UA"/>
        </w:rPr>
        <w:t>І.</w:t>
      </w:r>
      <w:r w:rsidRPr="00F778CE">
        <w:rPr>
          <w:b/>
          <w:sz w:val="28"/>
          <w:szCs w:val="28"/>
        </w:rPr>
        <w:t xml:space="preserve">    Система </w:t>
      </w:r>
      <w:proofErr w:type="spellStart"/>
      <w:r w:rsidRPr="00F778CE">
        <w:rPr>
          <w:b/>
          <w:sz w:val="28"/>
          <w:szCs w:val="28"/>
        </w:rPr>
        <w:t>освіти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</w:t>
      </w:r>
      <w:proofErr w:type="spellEnd"/>
      <w:r w:rsidRPr="00F778CE">
        <w:rPr>
          <w:b/>
          <w:sz w:val="28"/>
          <w:szCs w:val="28"/>
        </w:rPr>
        <w:t xml:space="preserve"> система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1. Система </w:t>
      </w:r>
      <w:proofErr w:type="spellStart"/>
      <w:r w:rsidRPr="00F778CE">
        <w:rPr>
          <w:b/>
          <w:sz w:val="28"/>
          <w:szCs w:val="28"/>
        </w:rPr>
        <w:t>освіти</w:t>
      </w:r>
      <w:proofErr w:type="spellEnd"/>
      <w:r w:rsidRPr="00F778CE">
        <w:rPr>
          <w:b/>
          <w:sz w:val="28"/>
          <w:szCs w:val="28"/>
        </w:rPr>
        <w:t xml:space="preserve"> в </w:t>
      </w:r>
      <w:proofErr w:type="spellStart"/>
      <w:r w:rsidRPr="00F778CE">
        <w:rPr>
          <w:b/>
          <w:sz w:val="28"/>
          <w:szCs w:val="28"/>
        </w:rPr>
        <w:t>Україні</w:t>
      </w:r>
      <w:proofErr w:type="spellEnd"/>
      <w:r w:rsidRPr="00F778CE">
        <w:rPr>
          <w:b/>
          <w:sz w:val="28"/>
          <w:szCs w:val="28"/>
        </w:rPr>
        <w:t xml:space="preserve"> та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іноземних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Принципи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 xml:space="preserve"> в </w:t>
      </w:r>
      <w:proofErr w:type="spellStart"/>
      <w:r w:rsidRPr="00F778CE">
        <w:rPr>
          <w:sz w:val="28"/>
          <w:szCs w:val="28"/>
        </w:rPr>
        <w:t>Украї</w:t>
      </w:r>
      <w:proofErr w:type="gramStart"/>
      <w:r w:rsidRPr="00F778CE">
        <w:rPr>
          <w:sz w:val="28"/>
          <w:szCs w:val="28"/>
        </w:rPr>
        <w:t>н</w:t>
      </w:r>
      <w:proofErr w:type="gramEnd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в </w:t>
      </w:r>
      <w:proofErr w:type="spellStart"/>
      <w:r w:rsidRPr="00F778CE">
        <w:rPr>
          <w:sz w:val="28"/>
          <w:szCs w:val="28"/>
        </w:rPr>
        <w:t>системі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освіти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Ступені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 xml:space="preserve"> в межах </w:t>
      </w:r>
      <w:proofErr w:type="spellStart"/>
      <w:r w:rsidRPr="00F778CE">
        <w:rPr>
          <w:sz w:val="28"/>
          <w:szCs w:val="28"/>
        </w:rPr>
        <w:t>загальної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середньої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освіти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Державний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освітній</w:t>
      </w:r>
      <w:proofErr w:type="spellEnd"/>
      <w:r w:rsidRPr="00F778CE">
        <w:rPr>
          <w:sz w:val="28"/>
          <w:szCs w:val="28"/>
        </w:rPr>
        <w:t xml:space="preserve"> стандарт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кваліфікації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вчителя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згідно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сучасними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вимогами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суспільства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tabs>
          <w:tab w:val="left" w:pos="754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2. Методика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іноземних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</w:t>
      </w:r>
      <w:proofErr w:type="spellEnd"/>
      <w:r w:rsidRPr="00F778CE">
        <w:rPr>
          <w:b/>
          <w:sz w:val="28"/>
          <w:szCs w:val="28"/>
        </w:rPr>
        <w:t xml:space="preserve"> як наука.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Завдання</w:t>
      </w:r>
      <w:proofErr w:type="spellEnd"/>
      <w:r w:rsidRPr="00F778CE">
        <w:rPr>
          <w:sz w:val="28"/>
          <w:szCs w:val="28"/>
        </w:rPr>
        <w:t xml:space="preserve"> методики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Інструментарій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методологія</w:t>
      </w:r>
      <w:proofErr w:type="spellEnd"/>
      <w:r w:rsidRPr="00F778CE">
        <w:rPr>
          <w:sz w:val="28"/>
          <w:szCs w:val="28"/>
        </w:rPr>
        <w:t xml:space="preserve"> науки. </w:t>
      </w:r>
      <w:proofErr w:type="spellStart"/>
      <w:r w:rsidRPr="00F778CE">
        <w:rPr>
          <w:sz w:val="28"/>
          <w:szCs w:val="28"/>
        </w:rPr>
        <w:t>Міжпредметні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зв’язки</w:t>
      </w:r>
      <w:proofErr w:type="spellEnd"/>
      <w:r w:rsidRPr="00F778CE">
        <w:rPr>
          <w:sz w:val="28"/>
          <w:szCs w:val="28"/>
        </w:rPr>
        <w:t xml:space="preserve"> методики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3. Система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Змі</w:t>
      </w:r>
      <w:proofErr w:type="gramStart"/>
      <w:r w:rsidRPr="00F778CE">
        <w:rPr>
          <w:sz w:val="28"/>
          <w:szCs w:val="28"/>
        </w:rPr>
        <w:t>ст</w:t>
      </w:r>
      <w:proofErr w:type="spellEnd"/>
      <w:proofErr w:type="gram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поняття</w:t>
      </w:r>
      <w:proofErr w:type="spellEnd"/>
      <w:r w:rsidRPr="00F778CE">
        <w:rPr>
          <w:sz w:val="28"/>
          <w:szCs w:val="28"/>
        </w:rPr>
        <w:t xml:space="preserve"> «система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». </w:t>
      </w:r>
      <w:proofErr w:type="spellStart"/>
      <w:r w:rsidRPr="00F778CE">
        <w:rPr>
          <w:sz w:val="28"/>
          <w:szCs w:val="28"/>
        </w:rPr>
        <w:t>Сучасна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стратегія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proofErr w:type="gramStart"/>
      <w:r w:rsidRPr="00F778CE">
        <w:rPr>
          <w:sz w:val="28"/>
          <w:szCs w:val="28"/>
        </w:rPr>
        <w:t>Ц</w:t>
      </w:r>
      <w:proofErr w:type="gramEnd"/>
      <w:r w:rsidRPr="00F778CE">
        <w:rPr>
          <w:sz w:val="28"/>
          <w:szCs w:val="28"/>
        </w:rPr>
        <w:t>ілі</w:t>
      </w:r>
      <w:proofErr w:type="spellEnd"/>
      <w:r w:rsidRPr="00F778CE">
        <w:rPr>
          <w:sz w:val="28"/>
          <w:szCs w:val="28"/>
        </w:rPr>
        <w:t xml:space="preserve">, </w:t>
      </w:r>
      <w:proofErr w:type="spellStart"/>
      <w:r w:rsidRPr="00F778CE">
        <w:rPr>
          <w:sz w:val="28"/>
          <w:szCs w:val="28"/>
        </w:rPr>
        <w:t>зміст</w:t>
      </w:r>
      <w:proofErr w:type="spellEnd"/>
      <w:r w:rsidRPr="00F778CE">
        <w:rPr>
          <w:sz w:val="28"/>
          <w:szCs w:val="28"/>
        </w:rPr>
        <w:t xml:space="preserve">, </w:t>
      </w:r>
      <w:proofErr w:type="spellStart"/>
      <w:r w:rsidRPr="00F778CE">
        <w:rPr>
          <w:sz w:val="28"/>
          <w:szCs w:val="28"/>
        </w:rPr>
        <w:t>принципи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методи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Індивідуалізація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Інтенсивне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4. </w:t>
      </w:r>
      <w:proofErr w:type="spellStart"/>
      <w:r w:rsidRPr="00F778CE">
        <w:rPr>
          <w:b/>
          <w:sz w:val="28"/>
          <w:szCs w:val="28"/>
        </w:rPr>
        <w:t>Лінгвопсихологічні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основи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іноземних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мовленнєвої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діяльності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r w:rsidRPr="00F778CE">
        <w:rPr>
          <w:sz w:val="28"/>
          <w:szCs w:val="28"/>
        </w:rPr>
        <w:t>спілкування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позицій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психології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proofErr w:type="gramStart"/>
      <w:r w:rsidRPr="00F778CE">
        <w:rPr>
          <w:sz w:val="28"/>
          <w:szCs w:val="28"/>
        </w:rPr>
        <w:t>л</w:t>
      </w:r>
      <w:proofErr w:type="gramEnd"/>
      <w:r w:rsidRPr="00F778CE">
        <w:rPr>
          <w:sz w:val="28"/>
          <w:szCs w:val="28"/>
        </w:rPr>
        <w:t>інгвістики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Специфіка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визначення</w:t>
      </w:r>
      <w:proofErr w:type="spellEnd"/>
      <w:r w:rsidRPr="00F778CE">
        <w:rPr>
          <w:sz w:val="28"/>
          <w:szCs w:val="28"/>
        </w:rPr>
        <w:t xml:space="preserve"> понять «</w:t>
      </w:r>
      <w:proofErr w:type="spellStart"/>
      <w:r w:rsidRPr="00F778CE">
        <w:rPr>
          <w:sz w:val="28"/>
          <w:szCs w:val="28"/>
        </w:rPr>
        <w:t>навичка</w:t>
      </w:r>
      <w:proofErr w:type="spellEnd"/>
      <w:r w:rsidRPr="00F778CE">
        <w:rPr>
          <w:sz w:val="28"/>
          <w:szCs w:val="28"/>
        </w:rPr>
        <w:t>» та «</w:t>
      </w:r>
      <w:proofErr w:type="spellStart"/>
      <w:r w:rsidRPr="00F778CE">
        <w:rPr>
          <w:sz w:val="28"/>
          <w:szCs w:val="28"/>
        </w:rPr>
        <w:t>вміння</w:t>
      </w:r>
      <w:proofErr w:type="spellEnd"/>
      <w:r w:rsidRPr="00F778CE">
        <w:rPr>
          <w:sz w:val="28"/>
          <w:szCs w:val="28"/>
        </w:rPr>
        <w:t xml:space="preserve">» у </w:t>
      </w:r>
      <w:proofErr w:type="spellStart"/>
      <w:r w:rsidRPr="00F778CE">
        <w:rPr>
          <w:sz w:val="28"/>
          <w:szCs w:val="28"/>
        </w:rPr>
        <w:t>навчанні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 xml:space="preserve">. Система </w:t>
      </w:r>
      <w:proofErr w:type="spellStart"/>
      <w:r w:rsidRPr="00F778CE">
        <w:rPr>
          <w:sz w:val="28"/>
          <w:szCs w:val="28"/>
        </w:rPr>
        <w:t>вправ</w:t>
      </w:r>
      <w:proofErr w:type="spellEnd"/>
      <w:r w:rsidRPr="00F778CE">
        <w:rPr>
          <w:sz w:val="28"/>
          <w:szCs w:val="28"/>
        </w:rPr>
        <w:t xml:space="preserve"> для </w:t>
      </w:r>
      <w:proofErr w:type="spellStart"/>
      <w:r w:rsidRPr="00F778CE">
        <w:rPr>
          <w:sz w:val="28"/>
          <w:szCs w:val="28"/>
        </w:rPr>
        <w:t>формування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навичок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r w:rsidRPr="00F778CE">
        <w:rPr>
          <w:sz w:val="28"/>
          <w:szCs w:val="28"/>
        </w:rPr>
        <w:t>розвитку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вмінь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іншомовного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r w:rsidRPr="00F778CE">
        <w:rPr>
          <w:b/>
          <w:sz w:val="28"/>
          <w:szCs w:val="28"/>
          <w:lang w:val="uk-UA"/>
        </w:rPr>
        <w:t>БЛОК</w:t>
      </w:r>
      <w:r w:rsidRPr="00F778CE">
        <w:rPr>
          <w:b/>
          <w:sz w:val="28"/>
          <w:szCs w:val="28"/>
        </w:rPr>
        <w:t xml:space="preserve"> </w:t>
      </w:r>
      <w:r w:rsidRPr="00F778CE">
        <w:rPr>
          <w:b/>
          <w:sz w:val="28"/>
          <w:szCs w:val="28"/>
          <w:lang w:val="uk-UA"/>
        </w:rPr>
        <w:t>ІІ.</w:t>
      </w:r>
      <w:r w:rsidRPr="00F778CE">
        <w:rPr>
          <w:b/>
          <w:sz w:val="28"/>
          <w:szCs w:val="28"/>
        </w:rPr>
        <w:t xml:space="preserve">    </w:t>
      </w:r>
      <w:r w:rsidRPr="00F778CE">
        <w:rPr>
          <w:b/>
          <w:sz w:val="28"/>
          <w:szCs w:val="28"/>
          <w:lang w:val="uk-UA"/>
        </w:rPr>
        <w:t>Навчання іншомовного матеріалу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5. </w:t>
      </w:r>
      <w:proofErr w:type="spellStart"/>
      <w:r w:rsidRPr="00F778CE">
        <w:rPr>
          <w:b/>
          <w:sz w:val="28"/>
          <w:szCs w:val="28"/>
        </w:rPr>
        <w:t>Функції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особливості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організації</w:t>
      </w:r>
      <w:proofErr w:type="spellEnd"/>
      <w:r w:rsidRPr="00F778CE">
        <w:rPr>
          <w:b/>
          <w:sz w:val="28"/>
          <w:szCs w:val="28"/>
        </w:rPr>
        <w:t xml:space="preserve"> контролю у </w:t>
      </w:r>
      <w:proofErr w:type="spellStart"/>
      <w:r w:rsidRPr="00F778CE">
        <w:rPr>
          <w:b/>
          <w:sz w:val="28"/>
          <w:szCs w:val="28"/>
        </w:rPr>
        <w:t>процесі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Функції</w:t>
      </w:r>
      <w:proofErr w:type="spellEnd"/>
      <w:r w:rsidRPr="00F778CE">
        <w:rPr>
          <w:sz w:val="28"/>
          <w:szCs w:val="28"/>
        </w:rPr>
        <w:t xml:space="preserve"> контролю. </w:t>
      </w:r>
      <w:proofErr w:type="spellStart"/>
      <w:r w:rsidRPr="00F778CE">
        <w:rPr>
          <w:sz w:val="28"/>
          <w:szCs w:val="28"/>
        </w:rPr>
        <w:t>Види</w:t>
      </w:r>
      <w:proofErr w:type="spellEnd"/>
      <w:r w:rsidRPr="00F778CE">
        <w:rPr>
          <w:sz w:val="28"/>
          <w:szCs w:val="28"/>
        </w:rPr>
        <w:t xml:space="preserve"> контролю. </w:t>
      </w:r>
      <w:proofErr w:type="spellStart"/>
      <w:r w:rsidRPr="00F778CE">
        <w:rPr>
          <w:sz w:val="28"/>
          <w:szCs w:val="28"/>
        </w:rPr>
        <w:t>Форми</w:t>
      </w:r>
      <w:proofErr w:type="spellEnd"/>
      <w:r w:rsidRPr="00F778CE">
        <w:rPr>
          <w:sz w:val="28"/>
          <w:szCs w:val="28"/>
        </w:rPr>
        <w:t xml:space="preserve"> контролю. </w:t>
      </w:r>
      <w:proofErr w:type="spellStart"/>
      <w:r w:rsidRPr="00F778CE">
        <w:rPr>
          <w:sz w:val="28"/>
          <w:szCs w:val="28"/>
        </w:rPr>
        <w:t>Об’єкти</w:t>
      </w:r>
      <w:proofErr w:type="spellEnd"/>
      <w:r w:rsidRPr="00F778CE">
        <w:rPr>
          <w:sz w:val="28"/>
          <w:szCs w:val="28"/>
        </w:rPr>
        <w:t xml:space="preserve"> контролю.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організації</w:t>
      </w:r>
      <w:proofErr w:type="spellEnd"/>
      <w:r w:rsidRPr="00F778CE">
        <w:rPr>
          <w:sz w:val="28"/>
          <w:szCs w:val="28"/>
        </w:rPr>
        <w:t xml:space="preserve"> </w:t>
      </w:r>
      <w:proofErr w:type="gramStart"/>
      <w:r w:rsidRPr="00F778CE">
        <w:rPr>
          <w:sz w:val="28"/>
          <w:szCs w:val="28"/>
        </w:rPr>
        <w:t>тестового</w:t>
      </w:r>
      <w:proofErr w:type="gramEnd"/>
      <w:r w:rsidRPr="00F778CE">
        <w:rPr>
          <w:sz w:val="28"/>
          <w:szCs w:val="28"/>
        </w:rPr>
        <w:t xml:space="preserve"> контролю.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lastRenderedPageBreak/>
        <w:t xml:space="preserve">Тема 6.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фонетичного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матеріалу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Поняття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фонетичного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мінімуму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Вимоги</w:t>
      </w:r>
      <w:proofErr w:type="spellEnd"/>
      <w:r w:rsidRPr="00F778CE">
        <w:rPr>
          <w:sz w:val="28"/>
          <w:szCs w:val="28"/>
        </w:rPr>
        <w:t xml:space="preserve"> до </w:t>
      </w:r>
      <w:proofErr w:type="spellStart"/>
      <w:r w:rsidRPr="00F778CE">
        <w:rPr>
          <w:sz w:val="28"/>
          <w:szCs w:val="28"/>
        </w:rPr>
        <w:t>вимови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учнів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proofErr w:type="gramStart"/>
      <w:r w:rsidRPr="00F778CE">
        <w:rPr>
          <w:sz w:val="28"/>
          <w:szCs w:val="28"/>
        </w:rPr>
        <w:t>п</w:t>
      </w:r>
      <w:proofErr w:type="gramEnd"/>
      <w:r w:rsidRPr="00F778CE">
        <w:rPr>
          <w:sz w:val="28"/>
          <w:szCs w:val="28"/>
        </w:rPr>
        <w:t>ідходи</w:t>
      </w:r>
      <w:proofErr w:type="spellEnd"/>
      <w:r w:rsidRPr="00F778CE">
        <w:rPr>
          <w:sz w:val="28"/>
          <w:szCs w:val="28"/>
        </w:rPr>
        <w:t xml:space="preserve"> до </w:t>
      </w:r>
      <w:proofErr w:type="spellStart"/>
      <w:r w:rsidRPr="00F778CE">
        <w:rPr>
          <w:sz w:val="28"/>
          <w:szCs w:val="28"/>
        </w:rPr>
        <w:t>її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Формування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навичок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вимови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учнів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Формування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навичок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інтонаційного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оформлення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7.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лексичного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матеріалу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r w:rsidRPr="00F778CE">
        <w:rPr>
          <w:sz w:val="28"/>
          <w:szCs w:val="28"/>
        </w:rPr>
        <w:t xml:space="preserve">Мета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лексичного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матер</w:t>
      </w:r>
      <w:proofErr w:type="gramEnd"/>
      <w:r w:rsidRPr="00F778CE">
        <w:rPr>
          <w:sz w:val="28"/>
          <w:szCs w:val="28"/>
        </w:rPr>
        <w:t>іалу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proofErr w:type="gramStart"/>
      <w:r w:rsidRPr="00F778CE">
        <w:rPr>
          <w:sz w:val="28"/>
          <w:szCs w:val="28"/>
        </w:rPr>
        <w:t>Р</w:t>
      </w:r>
      <w:proofErr w:type="gramEnd"/>
      <w:r w:rsidRPr="00F778CE">
        <w:rPr>
          <w:sz w:val="28"/>
          <w:szCs w:val="28"/>
        </w:rPr>
        <w:t>ізновиди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словникового</w:t>
      </w:r>
      <w:proofErr w:type="spellEnd"/>
      <w:r w:rsidRPr="00F778CE">
        <w:rPr>
          <w:sz w:val="28"/>
          <w:szCs w:val="28"/>
        </w:rPr>
        <w:t xml:space="preserve"> запасу. </w:t>
      </w:r>
      <w:proofErr w:type="spellStart"/>
      <w:r w:rsidRPr="00F778CE">
        <w:rPr>
          <w:sz w:val="28"/>
          <w:szCs w:val="28"/>
        </w:rPr>
        <w:t>Введення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r w:rsidRPr="00F778CE">
        <w:rPr>
          <w:sz w:val="28"/>
          <w:szCs w:val="28"/>
        </w:rPr>
        <w:t>закріплення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лексичного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матер</w:t>
      </w:r>
      <w:proofErr w:type="gramEnd"/>
      <w:r w:rsidRPr="00F778CE">
        <w:rPr>
          <w:sz w:val="28"/>
          <w:szCs w:val="28"/>
        </w:rPr>
        <w:t>іалу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8.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граматичного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матеріалу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Поняття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r w:rsidRPr="00F778CE">
        <w:rPr>
          <w:sz w:val="28"/>
          <w:szCs w:val="28"/>
        </w:rPr>
        <w:t>види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граматичного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мінімуму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Іншомовні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граматичні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навички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введення</w:t>
      </w:r>
      <w:proofErr w:type="spellEnd"/>
      <w:r w:rsidRPr="00F778CE">
        <w:rPr>
          <w:sz w:val="28"/>
          <w:szCs w:val="28"/>
        </w:rPr>
        <w:t xml:space="preserve"> активного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пасивного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граматичних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мінімумів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  <w:lang w:val="uk-UA"/>
        </w:rPr>
        <w:t>БЛОК</w:t>
      </w:r>
      <w:r w:rsidRPr="00F778CE">
        <w:rPr>
          <w:b/>
          <w:sz w:val="28"/>
          <w:szCs w:val="28"/>
        </w:rPr>
        <w:t xml:space="preserve"> </w:t>
      </w:r>
      <w:r w:rsidRPr="00F778CE">
        <w:rPr>
          <w:b/>
          <w:sz w:val="28"/>
          <w:szCs w:val="28"/>
          <w:lang w:val="uk-UA"/>
        </w:rPr>
        <w:t>ІІІ.</w:t>
      </w:r>
      <w:r w:rsidRPr="00F778CE">
        <w:rPr>
          <w:b/>
          <w:sz w:val="28"/>
          <w:szCs w:val="28"/>
        </w:rPr>
        <w:t xml:space="preserve">    </w:t>
      </w:r>
      <w:r w:rsidRPr="00F778CE">
        <w:rPr>
          <w:b/>
          <w:sz w:val="28"/>
          <w:szCs w:val="28"/>
          <w:lang w:val="uk-UA"/>
        </w:rPr>
        <w:t>Навчання іншомовної мовленнєвої діяльності</w:t>
      </w:r>
      <w:r w:rsidRPr="00F778CE">
        <w:rPr>
          <w:b/>
          <w:sz w:val="28"/>
          <w:szCs w:val="28"/>
        </w:rPr>
        <w:t xml:space="preserve"> Тема 9.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proofErr w:type="gramStart"/>
      <w:r w:rsidRPr="00F778CE">
        <w:rPr>
          <w:b/>
          <w:sz w:val="28"/>
          <w:szCs w:val="28"/>
        </w:rPr>
        <w:t>ауд</w:t>
      </w:r>
      <w:proofErr w:type="gramEnd"/>
      <w:r w:rsidRPr="00F778CE">
        <w:rPr>
          <w:b/>
          <w:sz w:val="28"/>
          <w:szCs w:val="28"/>
        </w:rPr>
        <w:t>іювання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іншомовного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мовлення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 w:rsidRPr="00F778CE">
        <w:rPr>
          <w:sz w:val="28"/>
          <w:szCs w:val="28"/>
        </w:rPr>
        <w:t>Ауд</w:t>
      </w:r>
      <w:proofErr w:type="gramEnd"/>
      <w:r w:rsidRPr="00F778CE">
        <w:rPr>
          <w:sz w:val="28"/>
          <w:szCs w:val="28"/>
        </w:rPr>
        <w:t>іювання</w:t>
      </w:r>
      <w:proofErr w:type="spellEnd"/>
      <w:r w:rsidRPr="00F778CE">
        <w:rPr>
          <w:sz w:val="28"/>
          <w:szCs w:val="28"/>
        </w:rPr>
        <w:t xml:space="preserve"> як вид </w:t>
      </w:r>
      <w:proofErr w:type="spellStart"/>
      <w:r w:rsidRPr="00F778CE">
        <w:rPr>
          <w:sz w:val="28"/>
          <w:szCs w:val="28"/>
        </w:rPr>
        <w:t>мовленнєвої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діяльності</w:t>
      </w:r>
      <w:proofErr w:type="spellEnd"/>
      <w:r w:rsidRPr="00F778CE">
        <w:rPr>
          <w:sz w:val="28"/>
          <w:szCs w:val="28"/>
        </w:rPr>
        <w:t xml:space="preserve">. Комплекс </w:t>
      </w:r>
      <w:proofErr w:type="spellStart"/>
      <w:r w:rsidRPr="00F778CE">
        <w:rPr>
          <w:sz w:val="28"/>
          <w:szCs w:val="28"/>
        </w:rPr>
        <w:t>умінь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аудіювання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Етапи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ауд</w:t>
      </w:r>
      <w:proofErr w:type="gramEnd"/>
      <w:r w:rsidRPr="00F778CE">
        <w:rPr>
          <w:sz w:val="28"/>
          <w:szCs w:val="28"/>
        </w:rPr>
        <w:t>іювання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Труднощі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ауд</w:t>
      </w:r>
      <w:proofErr w:type="gramEnd"/>
      <w:r w:rsidRPr="00F778CE">
        <w:rPr>
          <w:sz w:val="28"/>
          <w:szCs w:val="28"/>
        </w:rPr>
        <w:t>іювання</w:t>
      </w:r>
      <w:proofErr w:type="spellEnd"/>
      <w:r w:rsidRPr="00F778CE">
        <w:rPr>
          <w:sz w:val="28"/>
          <w:szCs w:val="28"/>
        </w:rPr>
        <w:t xml:space="preserve">. Система </w:t>
      </w:r>
      <w:proofErr w:type="spellStart"/>
      <w:r w:rsidRPr="00F778CE">
        <w:rPr>
          <w:sz w:val="28"/>
          <w:szCs w:val="28"/>
        </w:rPr>
        <w:t>вправ</w:t>
      </w:r>
      <w:proofErr w:type="spellEnd"/>
      <w:r w:rsidRPr="00F778CE">
        <w:rPr>
          <w:sz w:val="28"/>
          <w:szCs w:val="28"/>
        </w:rPr>
        <w:t xml:space="preserve"> для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ауд</w:t>
      </w:r>
      <w:proofErr w:type="gramEnd"/>
      <w:r w:rsidRPr="00F778CE">
        <w:rPr>
          <w:sz w:val="28"/>
          <w:szCs w:val="28"/>
        </w:rPr>
        <w:t>іювання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10.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говоріння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іноземною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мовою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Говоріння</w:t>
      </w:r>
      <w:proofErr w:type="spellEnd"/>
      <w:r w:rsidRPr="00F778CE">
        <w:rPr>
          <w:sz w:val="28"/>
          <w:szCs w:val="28"/>
        </w:rPr>
        <w:t xml:space="preserve"> як вид </w:t>
      </w:r>
      <w:proofErr w:type="spellStart"/>
      <w:r w:rsidRPr="00F778CE">
        <w:rPr>
          <w:sz w:val="28"/>
          <w:szCs w:val="28"/>
        </w:rPr>
        <w:t>мовленнєвої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діяльності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діалогічного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монологічного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 xml:space="preserve">. Система </w:t>
      </w:r>
      <w:proofErr w:type="spellStart"/>
      <w:r w:rsidRPr="00F778CE">
        <w:rPr>
          <w:sz w:val="28"/>
          <w:szCs w:val="28"/>
        </w:rPr>
        <w:t>вправ</w:t>
      </w:r>
      <w:proofErr w:type="spellEnd"/>
      <w:r w:rsidRPr="00F778CE">
        <w:rPr>
          <w:sz w:val="28"/>
          <w:szCs w:val="28"/>
        </w:rPr>
        <w:t xml:space="preserve"> для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діалогічного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монологічного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11.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читання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іноземною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мовою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Психофізіологічні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механізми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читання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proofErr w:type="gramStart"/>
      <w:r w:rsidRPr="00F778CE">
        <w:rPr>
          <w:sz w:val="28"/>
          <w:szCs w:val="28"/>
        </w:rPr>
        <w:t>п</w:t>
      </w:r>
      <w:proofErr w:type="gramEnd"/>
      <w:r w:rsidRPr="00F778CE">
        <w:rPr>
          <w:sz w:val="28"/>
          <w:szCs w:val="28"/>
        </w:rPr>
        <w:t>ідбору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текстів</w:t>
      </w:r>
      <w:proofErr w:type="spellEnd"/>
      <w:r w:rsidRPr="00F778CE">
        <w:rPr>
          <w:sz w:val="28"/>
          <w:szCs w:val="28"/>
        </w:rPr>
        <w:t xml:space="preserve"> для </w:t>
      </w:r>
      <w:proofErr w:type="spellStart"/>
      <w:r w:rsidRPr="00F778CE">
        <w:rPr>
          <w:sz w:val="28"/>
          <w:szCs w:val="28"/>
        </w:rPr>
        <w:t>читання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техніки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читання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читання</w:t>
      </w:r>
      <w:proofErr w:type="spellEnd"/>
      <w:r w:rsidRPr="00F778CE">
        <w:rPr>
          <w:sz w:val="28"/>
          <w:szCs w:val="28"/>
        </w:rPr>
        <w:t xml:space="preserve"> як виду </w:t>
      </w:r>
      <w:proofErr w:type="spellStart"/>
      <w:r w:rsidRPr="00F778CE">
        <w:rPr>
          <w:sz w:val="28"/>
          <w:szCs w:val="28"/>
        </w:rPr>
        <w:t>мовленнєвої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діяльності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Труднощі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читання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12.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письма </w:t>
      </w:r>
      <w:proofErr w:type="spellStart"/>
      <w:r w:rsidRPr="00F778CE">
        <w:rPr>
          <w:b/>
          <w:sz w:val="28"/>
          <w:szCs w:val="28"/>
        </w:rPr>
        <w:t>іноземною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мовою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Поняття</w:t>
      </w:r>
      <w:proofErr w:type="spellEnd"/>
      <w:r w:rsidRPr="00F778CE">
        <w:rPr>
          <w:sz w:val="28"/>
          <w:szCs w:val="28"/>
        </w:rPr>
        <w:t xml:space="preserve"> письма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писемного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Психофізіологічні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механізми</w:t>
      </w:r>
      <w:proofErr w:type="spellEnd"/>
      <w:r w:rsidRPr="00F778CE">
        <w:rPr>
          <w:sz w:val="28"/>
          <w:szCs w:val="28"/>
        </w:rPr>
        <w:t xml:space="preserve"> письма. </w:t>
      </w:r>
      <w:proofErr w:type="spellStart"/>
      <w:r w:rsidRPr="00F778CE">
        <w:rPr>
          <w:sz w:val="28"/>
          <w:szCs w:val="28"/>
        </w:rPr>
        <w:t>Вимоги</w:t>
      </w:r>
      <w:proofErr w:type="spellEnd"/>
      <w:r w:rsidRPr="00F778CE">
        <w:rPr>
          <w:sz w:val="28"/>
          <w:szCs w:val="28"/>
        </w:rPr>
        <w:t xml:space="preserve"> до базового </w:t>
      </w:r>
      <w:proofErr w:type="spellStart"/>
      <w:proofErr w:type="gramStart"/>
      <w:r w:rsidRPr="00F778CE">
        <w:rPr>
          <w:sz w:val="28"/>
          <w:szCs w:val="28"/>
        </w:rPr>
        <w:t>р</w:t>
      </w:r>
      <w:proofErr w:type="gramEnd"/>
      <w:r w:rsidRPr="00F778CE">
        <w:rPr>
          <w:sz w:val="28"/>
          <w:szCs w:val="28"/>
        </w:rPr>
        <w:t>івня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володіння</w:t>
      </w:r>
      <w:proofErr w:type="spellEnd"/>
      <w:r w:rsidRPr="00F778CE">
        <w:rPr>
          <w:sz w:val="28"/>
          <w:szCs w:val="28"/>
        </w:rPr>
        <w:t xml:space="preserve"> письмом.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техніки</w:t>
      </w:r>
      <w:proofErr w:type="spellEnd"/>
      <w:r w:rsidRPr="00F778CE">
        <w:rPr>
          <w:sz w:val="28"/>
          <w:szCs w:val="28"/>
        </w:rPr>
        <w:t xml:space="preserve"> письма.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графі</w:t>
      </w:r>
      <w:proofErr w:type="gramStart"/>
      <w:r w:rsidRPr="00F778CE">
        <w:rPr>
          <w:sz w:val="28"/>
          <w:szCs w:val="28"/>
        </w:rPr>
        <w:t>ки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й</w:t>
      </w:r>
      <w:proofErr w:type="spellEnd"/>
      <w:proofErr w:type="gram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каліграфії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орфографії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писемного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мовлення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F778CE">
        <w:rPr>
          <w:b/>
          <w:sz w:val="28"/>
          <w:szCs w:val="28"/>
          <w:lang w:val="uk-UA"/>
        </w:rPr>
        <w:t>БЛОК</w:t>
      </w:r>
      <w:r w:rsidRPr="00F778CE">
        <w:rPr>
          <w:b/>
          <w:sz w:val="28"/>
          <w:szCs w:val="28"/>
        </w:rPr>
        <w:t xml:space="preserve"> </w:t>
      </w:r>
      <w:r w:rsidRPr="00F778CE">
        <w:rPr>
          <w:b/>
          <w:sz w:val="28"/>
          <w:szCs w:val="28"/>
          <w:lang w:val="uk-UA"/>
        </w:rPr>
        <w:t>І</w:t>
      </w:r>
      <w:r w:rsidRPr="00F778CE">
        <w:rPr>
          <w:b/>
          <w:sz w:val="28"/>
          <w:szCs w:val="28"/>
          <w:lang w:val="en-US"/>
        </w:rPr>
        <w:t>V</w:t>
      </w:r>
      <w:r w:rsidRPr="00F778CE">
        <w:rPr>
          <w:b/>
          <w:sz w:val="28"/>
          <w:szCs w:val="28"/>
          <w:lang w:val="uk-UA"/>
        </w:rPr>
        <w:t xml:space="preserve">. </w:t>
      </w:r>
      <w:r w:rsidRPr="00F778CE">
        <w:rPr>
          <w:sz w:val="28"/>
          <w:szCs w:val="28"/>
          <w:lang w:val="uk-UA"/>
        </w:rPr>
        <w:t xml:space="preserve">Організація і забезпечення процесу навчання іноземної мови 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lastRenderedPageBreak/>
        <w:t xml:space="preserve">Тема 13.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 xml:space="preserve"> на </w:t>
      </w:r>
      <w:proofErr w:type="spellStart"/>
      <w:proofErr w:type="gramStart"/>
      <w:r w:rsidRPr="00F778CE">
        <w:rPr>
          <w:b/>
          <w:sz w:val="28"/>
          <w:szCs w:val="28"/>
        </w:rPr>
        <w:t>р</w:t>
      </w:r>
      <w:proofErr w:type="gramEnd"/>
      <w:r w:rsidRPr="00F778CE">
        <w:rPr>
          <w:b/>
          <w:sz w:val="28"/>
          <w:szCs w:val="28"/>
        </w:rPr>
        <w:t>ізних</w:t>
      </w:r>
      <w:proofErr w:type="spellEnd"/>
      <w:r w:rsidRPr="00F778CE">
        <w:rPr>
          <w:b/>
          <w:sz w:val="28"/>
          <w:szCs w:val="28"/>
        </w:rPr>
        <w:t xml:space="preserve"> ступенях в </w:t>
      </w:r>
      <w:proofErr w:type="spellStart"/>
      <w:r w:rsidRPr="00F778CE">
        <w:rPr>
          <w:b/>
          <w:sz w:val="28"/>
          <w:szCs w:val="28"/>
        </w:rPr>
        <w:t>середніх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навчальних</w:t>
      </w:r>
      <w:proofErr w:type="spellEnd"/>
      <w:r w:rsidRPr="00F778CE">
        <w:rPr>
          <w:b/>
          <w:sz w:val="28"/>
          <w:szCs w:val="28"/>
        </w:rPr>
        <w:t xml:space="preserve"> закладах.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 на </w:t>
      </w:r>
      <w:proofErr w:type="spellStart"/>
      <w:r w:rsidRPr="00F778CE">
        <w:rPr>
          <w:sz w:val="28"/>
          <w:szCs w:val="28"/>
        </w:rPr>
        <w:t>початковому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ступеню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 на </w:t>
      </w:r>
      <w:proofErr w:type="spellStart"/>
      <w:r w:rsidRPr="00F778CE">
        <w:rPr>
          <w:sz w:val="28"/>
          <w:szCs w:val="28"/>
        </w:rPr>
        <w:t>середньому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ступеню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 </w:t>
      </w:r>
      <w:proofErr w:type="gramStart"/>
      <w:r w:rsidRPr="00F778CE">
        <w:rPr>
          <w:sz w:val="28"/>
          <w:szCs w:val="28"/>
        </w:rPr>
        <w:t>на</w:t>
      </w:r>
      <w:proofErr w:type="gramEnd"/>
      <w:r w:rsidRPr="00F778CE">
        <w:rPr>
          <w:sz w:val="28"/>
          <w:szCs w:val="28"/>
        </w:rPr>
        <w:t xml:space="preserve"> старшому </w:t>
      </w:r>
      <w:proofErr w:type="spellStart"/>
      <w:r w:rsidRPr="00F778CE">
        <w:rPr>
          <w:sz w:val="28"/>
          <w:szCs w:val="28"/>
        </w:rPr>
        <w:t>ступеню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14. Система </w:t>
      </w:r>
      <w:proofErr w:type="spellStart"/>
      <w:r w:rsidRPr="00F778CE">
        <w:rPr>
          <w:b/>
          <w:sz w:val="28"/>
          <w:szCs w:val="28"/>
        </w:rPr>
        <w:t>планування</w:t>
      </w:r>
      <w:proofErr w:type="spellEnd"/>
      <w:r w:rsidRPr="00F778CE">
        <w:rPr>
          <w:b/>
          <w:sz w:val="28"/>
          <w:szCs w:val="28"/>
        </w:rPr>
        <w:t xml:space="preserve"> та урок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Огляд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системи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планування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Сутність</w:t>
      </w:r>
      <w:proofErr w:type="spellEnd"/>
      <w:r w:rsidRPr="00F778CE">
        <w:rPr>
          <w:sz w:val="28"/>
          <w:szCs w:val="28"/>
        </w:rPr>
        <w:t xml:space="preserve"> уроку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 та </w:t>
      </w:r>
      <w:proofErr w:type="spellStart"/>
      <w:r w:rsidRPr="00F778CE">
        <w:rPr>
          <w:sz w:val="28"/>
          <w:szCs w:val="28"/>
        </w:rPr>
        <w:t>вимоги</w:t>
      </w:r>
      <w:proofErr w:type="spellEnd"/>
      <w:r w:rsidRPr="00F778CE">
        <w:rPr>
          <w:sz w:val="28"/>
          <w:szCs w:val="28"/>
        </w:rPr>
        <w:t xml:space="preserve"> до </w:t>
      </w:r>
      <w:proofErr w:type="spellStart"/>
      <w:r w:rsidRPr="00F778CE">
        <w:rPr>
          <w:sz w:val="28"/>
          <w:szCs w:val="28"/>
        </w:rPr>
        <w:t>його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проведення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Типи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</w:t>
      </w:r>
      <w:proofErr w:type="spellEnd"/>
      <w:r w:rsidRPr="00F778CE">
        <w:rPr>
          <w:sz w:val="28"/>
          <w:szCs w:val="28"/>
        </w:rPr>
        <w:t xml:space="preserve"> структура </w:t>
      </w:r>
      <w:proofErr w:type="spellStart"/>
      <w:r w:rsidRPr="00F778CE">
        <w:rPr>
          <w:sz w:val="28"/>
          <w:szCs w:val="28"/>
        </w:rPr>
        <w:t>уроків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Аналіз</w:t>
      </w:r>
      <w:proofErr w:type="spellEnd"/>
      <w:r w:rsidRPr="00F778CE">
        <w:rPr>
          <w:sz w:val="28"/>
          <w:szCs w:val="28"/>
        </w:rPr>
        <w:t xml:space="preserve"> уроку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15. </w:t>
      </w:r>
      <w:proofErr w:type="spellStart"/>
      <w:r w:rsidRPr="00F778CE">
        <w:rPr>
          <w:b/>
          <w:sz w:val="28"/>
          <w:szCs w:val="28"/>
        </w:rPr>
        <w:t>Організація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позакласної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роботи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з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іноземної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мови</w:t>
      </w:r>
      <w:proofErr w:type="spellEnd"/>
      <w:r w:rsidRPr="00F778CE">
        <w:rPr>
          <w:b/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r w:rsidRPr="00F778CE">
        <w:rPr>
          <w:sz w:val="28"/>
          <w:szCs w:val="28"/>
        </w:rPr>
        <w:t xml:space="preserve">Мета </w:t>
      </w:r>
      <w:proofErr w:type="spellStart"/>
      <w:r w:rsidRPr="00F778CE">
        <w:rPr>
          <w:sz w:val="28"/>
          <w:szCs w:val="28"/>
        </w:rPr>
        <w:t>позакласної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роботи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Особливості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проведення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позакласної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роботи</w:t>
      </w:r>
      <w:proofErr w:type="spellEnd"/>
      <w:r w:rsidRPr="00F778CE">
        <w:rPr>
          <w:sz w:val="28"/>
          <w:szCs w:val="28"/>
        </w:rPr>
        <w:t xml:space="preserve"> на </w:t>
      </w:r>
      <w:proofErr w:type="spellStart"/>
      <w:proofErr w:type="gramStart"/>
      <w:r w:rsidRPr="00F778CE">
        <w:rPr>
          <w:sz w:val="28"/>
          <w:szCs w:val="28"/>
        </w:rPr>
        <w:t>р</w:t>
      </w:r>
      <w:proofErr w:type="gramEnd"/>
      <w:r w:rsidRPr="00F778CE">
        <w:rPr>
          <w:sz w:val="28"/>
          <w:szCs w:val="28"/>
        </w:rPr>
        <w:t>ізних</w:t>
      </w:r>
      <w:proofErr w:type="spellEnd"/>
      <w:r w:rsidRPr="00F778CE">
        <w:rPr>
          <w:sz w:val="28"/>
          <w:szCs w:val="28"/>
        </w:rPr>
        <w:t xml:space="preserve"> ступенях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Принципи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організації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позакласної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роботи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Форми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позакласної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роботи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з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іноземної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мови</w:t>
      </w:r>
      <w:proofErr w:type="spell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778CE">
        <w:rPr>
          <w:b/>
          <w:sz w:val="28"/>
          <w:szCs w:val="28"/>
        </w:rPr>
        <w:t xml:space="preserve">Тема 16. </w:t>
      </w:r>
      <w:proofErr w:type="spellStart"/>
      <w:r w:rsidRPr="00F778CE">
        <w:rPr>
          <w:b/>
          <w:sz w:val="28"/>
          <w:szCs w:val="28"/>
        </w:rPr>
        <w:t>Методи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навчання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іноземних</w:t>
      </w:r>
      <w:proofErr w:type="spellEnd"/>
      <w:r w:rsidRPr="00F778CE">
        <w:rPr>
          <w:b/>
          <w:sz w:val="28"/>
          <w:szCs w:val="28"/>
        </w:rPr>
        <w:t xml:space="preserve"> </w:t>
      </w:r>
      <w:proofErr w:type="spellStart"/>
      <w:r w:rsidRPr="00F778CE">
        <w:rPr>
          <w:b/>
          <w:sz w:val="28"/>
          <w:szCs w:val="28"/>
        </w:rPr>
        <w:t>мов</w:t>
      </w:r>
      <w:proofErr w:type="spellEnd"/>
    </w:p>
    <w:p w:rsidR="00F778CE" w:rsidRPr="00F778CE" w:rsidRDefault="00F778CE" w:rsidP="00F778CE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Класифікація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методів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навчання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іноземних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мов</w:t>
      </w:r>
      <w:proofErr w:type="spellEnd"/>
      <w:r w:rsidRPr="00F778CE">
        <w:rPr>
          <w:sz w:val="28"/>
          <w:szCs w:val="28"/>
        </w:rPr>
        <w:t xml:space="preserve">. Короткий </w:t>
      </w:r>
      <w:proofErr w:type="spellStart"/>
      <w:r w:rsidRPr="00F778CE">
        <w:rPr>
          <w:sz w:val="28"/>
          <w:szCs w:val="28"/>
        </w:rPr>
        <w:t>огляд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найпоширеніших</w:t>
      </w:r>
      <w:proofErr w:type="spellEnd"/>
      <w:r w:rsidRPr="00F778CE">
        <w:rPr>
          <w:sz w:val="28"/>
          <w:szCs w:val="28"/>
        </w:rPr>
        <w:t xml:space="preserve"> </w:t>
      </w:r>
      <w:proofErr w:type="spellStart"/>
      <w:r w:rsidRPr="00F778CE">
        <w:rPr>
          <w:sz w:val="28"/>
          <w:szCs w:val="28"/>
        </w:rPr>
        <w:t>методі</w:t>
      </w:r>
      <w:proofErr w:type="gramStart"/>
      <w:r w:rsidRPr="00F778CE">
        <w:rPr>
          <w:sz w:val="28"/>
          <w:szCs w:val="28"/>
        </w:rPr>
        <w:t>в</w:t>
      </w:r>
      <w:proofErr w:type="spellEnd"/>
      <w:proofErr w:type="gramEnd"/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spacing w:line="360" w:lineRule="auto"/>
        <w:rPr>
          <w:b/>
          <w:bCs/>
          <w:color w:val="FF0000"/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b/>
          <w:bCs/>
          <w:szCs w:val="28"/>
          <w:lang w:val="uk-UA"/>
        </w:rPr>
      </w:pPr>
      <w:r w:rsidRPr="00F778CE">
        <w:rPr>
          <w:b/>
          <w:bCs/>
          <w:szCs w:val="28"/>
          <w:lang w:val="uk-UA"/>
        </w:rPr>
        <w:t>Структура навчальної дисципліни</w:t>
      </w:r>
    </w:p>
    <w:tbl>
      <w:tblPr>
        <w:tblW w:w="9330" w:type="dxa"/>
        <w:tblInd w:w="245" w:type="dxa"/>
        <w:tblLayout w:type="fixed"/>
        <w:tblLook w:val="04A0"/>
      </w:tblPr>
      <w:tblGrid>
        <w:gridCol w:w="2494"/>
        <w:gridCol w:w="749"/>
        <w:gridCol w:w="352"/>
        <w:gridCol w:w="362"/>
        <w:gridCol w:w="611"/>
        <w:gridCol w:w="576"/>
        <w:gridCol w:w="609"/>
        <w:gridCol w:w="931"/>
        <w:gridCol w:w="352"/>
        <w:gridCol w:w="56"/>
        <w:gridCol w:w="432"/>
        <w:gridCol w:w="611"/>
        <w:gridCol w:w="576"/>
        <w:gridCol w:w="619"/>
      </w:tblGrid>
      <w:tr w:rsidR="00F778CE" w:rsidRPr="00F778CE" w:rsidTr="00F778CE">
        <w:trPr>
          <w:cantSplit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F778CE" w:rsidRPr="00F778CE" w:rsidTr="00F778CE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8CE" w:rsidRPr="00F778CE" w:rsidRDefault="00F778CE" w:rsidP="00F778C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Заочна форма</w:t>
            </w:r>
          </w:p>
        </w:tc>
      </w:tr>
      <w:tr w:rsidR="00F778CE" w:rsidRPr="00F778CE" w:rsidTr="00F778CE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8CE" w:rsidRPr="00F778CE" w:rsidRDefault="00F778CE" w:rsidP="00F778C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 тому числі</w:t>
            </w:r>
          </w:p>
        </w:tc>
      </w:tr>
      <w:tr w:rsidR="00F778CE" w:rsidRPr="00F778CE" w:rsidTr="00F778CE">
        <w:trPr>
          <w:cantSplit/>
        </w:trPr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8CE" w:rsidRPr="00F778CE" w:rsidRDefault="00F778CE" w:rsidP="00F778C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8CE" w:rsidRPr="00F778CE" w:rsidRDefault="00F778CE" w:rsidP="00F778C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8CE" w:rsidRPr="00F778CE" w:rsidRDefault="00F778CE" w:rsidP="00F778C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інд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с.р.</w:t>
            </w: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13</w:t>
            </w:r>
          </w:p>
        </w:tc>
      </w:tr>
      <w:tr w:rsidR="00F778CE" w:rsidRPr="00F778CE" w:rsidTr="00F778CE">
        <w:trPr>
          <w:cantSplit/>
        </w:trPr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БЛОК І. </w:t>
            </w:r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Методика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вивчення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b/>
                <w:color w:val="000000" w:themeColor="text1"/>
                <w:sz w:val="28"/>
                <w:szCs w:val="28"/>
              </w:rPr>
              <w:t>англ</w:t>
            </w:r>
            <w:proofErr w:type="spellEnd"/>
            <w:proofErr w:type="gramEnd"/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і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йсько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ї</w:t>
            </w:r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</w:p>
        </w:tc>
      </w:tr>
      <w:tr w:rsidR="00F778CE" w:rsidRPr="00F778CE" w:rsidTr="00F778CE">
        <w:trPr>
          <w:cantSplit/>
        </w:trPr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Модуль 1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Система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система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Тема 1. </w:t>
            </w:r>
          </w:p>
          <w:p w:rsidR="00F778CE" w:rsidRPr="00F778CE" w:rsidRDefault="008D1335" w:rsidP="00F778CE">
            <w:pPr>
              <w:pStyle w:val="10"/>
            </w:pPr>
            <w:hyperlink r:id="rId5" w:anchor="_Toc168927544" w:history="1">
              <w:r w:rsidR="00F778CE" w:rsidRPr="00F778CE">
                <w:rPr>
                  <w:rStyle w:val="a3"/>
                  <w:color w:val="000000" w:themeColor="text1"/>
                </w:rPr>
                <w:t xml:space="preserve">Теоретичні основи навчання іноземних мов у </w:t>
              </w:r>
              <w:r w:rsidR="00F778CE" w:rsidRPr="00F778CE">
                <w:rPr>
                  <w:rStyle w:val="a3"/>
                  <w:color w:val="000000" w:themeColor="text1"/>
                </w:rPr>
                <w:lastRenderedPageBreak/>
                <w:t>старшій школі</w:t>
              </w:r>
            </w:hyperlink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Тема 2.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778CE" w:rsidRPr="00F778CE" w:rsidRDefault="00F778CE" w:rsidP="00F778CE">
            <w:pPr>
              <w:tabs>
                <w:tab w:val="left" w:pos="7540"/>
              </w:tabs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Сучасна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стратегія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Профільна освіта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Тема 3.</w:t>
            </w:r>
          </w:p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Система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викладачів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Україні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та за кордоном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концептуальні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засади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Разом за БЛОКОМ 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Модуль 2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 Навчання мовного матеріалу</w:t>
            </w: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лексичного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Разом за БЛОКОМ 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Модуль 3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 Навчання видів  мовленнєвої діяльності</w:t>
            </w: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ауд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іювання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освіти.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lastRenderedPageBreak/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говоріння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ійською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 xml:space="preserve">Тема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9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письма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Разом за БЛОКОМ ІІІ.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54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14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32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93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pacing w:line="256" w:lineRule="auto"/>
              <w:ind w:firstLine="56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Змістовий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модуль 4.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Форми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методи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b/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на старшому етапі в закладах середньої освіти.</w:t>
            </w: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</w:rPr>
              <w:t>Тема 1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0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Аналіз сучасних м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етод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ів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англійської мови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 старшому етапі в закладах середньої освіти.</w:t>
            </w:r>
          </w:p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Разом за БЛОКОМ І</w:t>
            </w:r>
            <w:r w:rsidRPr="00F778CE">
              <w:rPr>
                <w:bCs/>
                <w:color w:val="000000" w:themeColor="text1"/>
                <w:sz w:val="28"/>
                <w:szCs w:val="28"/>
                <w:lang w:val="en-US"/>
              </w:rPr>
              <w:t>V</w:t>
            </w:r>
            <w:r w:rsidRPr="00F778CE">
              <w:rPr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F778CE" w:rsidRPr="00F778CE" w:rsidTr="00F778CE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pStyle w:val="4"/>
              <w:numPr>
                <w:ilvl w:val="3"/>
                <w:numId w:val="15"/>
              </w:numPr>
              <w:suppressAutoHyphens/>
              <w:snapToGrid w:val="0"/>
              <w:spacing w:before="0" w:after="0" w:line="256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F778CE">
              <w:rPr>
                <w:rFonts w:ascii="Times New Roman" w:hAnsi="Times New Roman"/>
                <w:color w:val="000000" w:themeColor="text1"/>
              </w:rPr>
              <w:t>Усього</w:t>
            </w:r>
            <w:proofErr w:type="spellEnd"/>
            <w:r w:rsidRPr="00F778CE">
              <w:rPr>
                <w:rFonts w:ascii="Times New Roman" w:hAnsi="Times New Roman"/>
                <w:color w:val="000000" w:themeColor="text1"/>
              </w:rPr>
              <w:t xml:space="preserve"> годин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120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28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74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F778CE" w:rsidRPr="00F778CE" w:rsidRDefault="00F778CE" w:rsidP="00F778CE">
      <w:pPr>
        <w:jc w:val="both"/>
        <w:rPr>
          <w:sz w:val="28"/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firstLine="567"/>
        <w:jc w:val="right"/>
        <w:rPr>
          <w:sz w:val="28"/>
          <w:szCs w:val="28"/>
          <w:lang w:val="uk-UA"/>
        </w:rPr>
      </w:pPr>
    </w:p>
    <w:p w:rsidR="00F778CE" w:rsidRPr="00F778CE" w:rsidRDefault="00F778CE" w:rsidP="00F778CE">
      <w:pPr>
        <w:tabs>
          <w:tab w:val="left" w:pos="1276"/>
        </w:tabs>
        <w:spacing w:line="360" w:lineRule="auto"/>
        <w:ind w:firstLine="709"/>
        <w:rPr>
          <w:b/>
          <w:sz w:val="28"/>
          <w:szCs w:val="28"/>
          <w:lang w:val="uk-UA"/>
        </w:rPr>
      </w:pPr>
      <w:r w:rsidRPr="00F778CE">
        <w:rPr>
          <w:b/>
          <w:sz w:val="28"/>
          <w:szCs w:val="28"/>
          <w:lang w:val="uk-UA"/>
        </w:rPr>
        <w:t>7. Теми лекцій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7119"/>
        <w:gridCol w:w="1884"/>
      </w:tblGrid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Кількість</w:t>
            </w:r>
          </w:p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годин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pStyle w:val="a8"/>
              <w:ind w:left="0"/>
              <w:jc w:val="both"/>
              <w:rPr>
                <w:color w:val="000000" w:themeColor="text1"/>
                <w:szCs w:val="28"/>
                <w:lang w:val="uk-UA"/>
              </w:rPr>
            </w:pPr>
            <w:r w:rsidRPr="00F778CE">
              <w:rPr>
                <w:szCs w:val="28"/>
                <w:lang w:val="uk-UA"/>
              </w:rPr>
              <w:t xml:space="preserve">Теоретичні основи навчання англійської мови на старшому етапі в ЗСО. </w:t>
            </w:r>
            <w:hyperlink r:id="rId6" w:anchor="n9" w:history="1"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Державний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стандарт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базової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повної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загальної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середньої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освіти</w:t>
              </w:r>
              <w:proofErr w:type="spellEnd"/>
            </w:hyperlink>
            <w:r w:rsidRPr="00F778CE">
              <w:rPr>
                <w:color w:val="000000" w:themeColor="text1"/>
                <w:szCs w:val="28"/>
                <w:bdr w:val="none" w:sz="0" w:space="0" w:color="auto" w:frame="1"/>
                <w:lang w:val="uk-UA"/>
              </w:rPr>
              <w:t>: компетентності,</w:t>
            </w:r>
            <w:r w:rsidRPr="00F778CE">
              <w:rPr>
                <w:i/>
                <w:color w:val="000000" w:themeColor="text1"/>
                <w:szCs w:val="28"/>
                <w:lang w:val="uk-UA"/>
              </w:rPr>
              <w:t xml:space="preserve"> </w:t>
            </w:r>
            <w:r w:rsidRPr="00F778CE">
              <w:rPr>
                <w:color w:val="000000" w:themeColor="text1"/>
                <w:szCs w:val="28"/>
                <w:lang w:val="uk-UA"/>
              </w:rPr>
              <w:t xml:space="preserve">особистісно зорієнтований, компетентнісний і </w:t>
            </w:r>
            <w:r w:rsidRPr="00F778CE">
              <w:rPr>
                <w:color w:val="000000" w:themeColor="text1"/>
                <w:szCs w:val="28"/>
                <w:lang w:val="uk-UA"/>
              </w:rPr>
              <w:lastRenderedPageBreak/>
              <w:t xml:space="preserve">діяльнісний </w:t>
            </w:r>
            <w:proofErr w:type="gramStart"/>
            <w:r w:rsidRPr="00F778CE">
              <w:rPr>
                <w:color w:val="000000" w:themeColor="text1"/>
                <w:szCs w:val="28"/>
                <w:lang w:val="uk-UA"/>
              </w:rPr>
              <w:t>п</w:t>
            </w:r>
            <w:proofErr w:type="gramEnd"/>
            <w:r w:rsidRPr="00F778CE">
              <w:rPr>
                <w:color w:val="000000" w:themeColor="text1"/>
                <w:szCs w:val="28"/>
                <w:lang w:val="uk-UA"/>
              </w:rPr>
              <w:t>ідходи,</w:t>
            </w:r>
            <w:r w:rsidRPr="00F778CE">
              <w:rPr>
                <w:b/>
                <w:color w:val="000000" w:themeColor="text1"/>
                <w:szCs w:val="28"/>
                <w:lang w:val="uk-UA"/>
              </w:rPr>
              <w:t xml:space="preserve"> </w:t>
            </w:r>
            <w:r w:rsidRPr="00F778CE">
              <w:rPr>
                <w:color w:val="000000" w:themeColor="text1"/>
                <w:szCs w:val="28"/>
                <w:lang w:val="uk-UA"/>
              </w:rPr>
              <w:t>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Сучасна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стратегія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Сучасне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Ц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ілі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зміст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принципи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англійської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.</w:t>
            </w:r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Завдання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спілкування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ійською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на старшому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ступені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Профілізація старшої школи — один з пріоритетів модернізації освіти. Особистісно орієнтоване навчання іноземних мов.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tabs>
                <w:tab w:val="left" w:pos="754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С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истема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викладачів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в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країні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та за кордоном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концептуальні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засади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 Розгалужена, багатогранна та розмаїтна система професійної освіти в Німеччині.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Характеристика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професійної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вчителя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старшої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школи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Організація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методичної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майбутнього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вчителя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старшої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школи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лексичного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Аналіз сучасних досліджень з навчання учнів старшої школи самостійного розширення словникового запасу для реалізації англомовного спілкування. Форми, методи та прийоми самостійного вивчення англомовної лексики.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Поняття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мінімуму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навички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старшокласників, вимоги до їх сформованості на старшому етапі навчання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введення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активного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пасивного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мінімумів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ауд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іювання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Аудіювання як вид мовленнєвої діяльності. Комплекс умінь аудіювання. Етапи навчання старшокласників  аудіювання. Труднощі навчання аудіювання.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говоріння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мовою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Говоріння</w:t>
            </w:r>
            <w:proofErr w:type="spellEnd"/>
            <w:r w:rsidRPr="00F778CE">
              <w:rPr>
                <w:sz w:val="28"/>
                <w:szCs w:val="28"/>
              </w:rPr>
              <w:t xml:space="preserve"> як вид </w:t>
            </w:r>
            <w:proofErr w:type="spellStart"/>
            <w:r w:rsidRPr="00F778CE">
              <w:rPr>
                <w:sz w:val="28"/>
                <w:szCs w:val="28"/>
              </w:rPr>
              <w:t>мовленнєвої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діяльності</w:t>
            </w:r>
            <w:proofErr w:type="spellEnd"/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діалогічного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монологічного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середньої освіти</w:t>
            </w:r>
            <w:r w:rsidRPr="00F778CE">
              <w:rPr>
                <w:sz w:val="28"/>
                <w:szCs w:val="28"/>
              </w:rPr>
              <w:t>. Систем</w:t>
            </w:r>
            <w:r w:rsidRPr="00F778CE">
              <w:rPr>
                <w:sz w:val="28"/>
                <w:szCs w:val="28"/>
                <w:lang w:val="uk-UA"/>
              </w:rPr>
              <w:t>и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вправ</w:t>
            </w:r>
            <w:proofErr w:type="spellEnd"/>
            <w:r w:rsidRPr="00F778CE">
              <w:rPr>
                <w:sz w:val="28"/>
                <w:szCs w:val="28"/>
              </w:rPr>
              <w:t xml:space="preserve"> для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діалогічного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монологічного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</w:t>
            </w:r>
            <w:r w:rsidRPr="00F778CE">
              <w:rPr>
                <w:sz w:val="28"/>
                <w:szCs w:val="28"/>
                <w:lang w:val="uk-UA"/>
              </w:rPr>
              <w:lastRenderedPageBreak/>
              <w:t>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sz w:val="28"/>
                <w:szCs w:val="28"/>
              </w:rPr>
              <w:t>п</w:t>
            </w:r>
            <w:proofErr w:type="gramEnd"/>
            <w:r w:rsidRPr="00F778CE">
              <w:rPr>
                <w:sz w:val="28"/>
                <w:szCs w:val="28"/>
              </w:rPr>
              <w:t>ідбору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текстів</w:t>
            </w:r>
            <w:proofErr w:type="spellEnd"/>
            <w:r w:rsidRPr="00F778CE">
              <w:rPr>
                <w:sz w:val="28"/>
                <w:szCs w:val="28"/>
              </w:rPr>
              <w:t xml:space="preserve"> для </w:t>
            </w:r>
            <w:proofErr w:type="spellStart"/>
            <w:r w:rsidRPr="00F778CE">
              <w:rPr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hyperlink r:id="rId7" w:anchor="_Toc168927601" w:history="1"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Організація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вправ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у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читанні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про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себе</w:t>
              </w:r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письма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Вимоги</w:t>
            </w:r>
            <w:proofErr w:type="spellEnd"/>
            <w:r w:rsidRPr="00F778CE">
              <w:rPr>
                <w:sz w:val="28"/>
                <w:szCs w:val="28"/>
              </w:rPr>
              <w:t xml:space="preserve"> до базового </w:t>
            </w:r>
            <w:proofErr w:type="spellStart"/>
            <w:proofErr w:type="gramStart"/>
            <w:r w:rsidRPr="00F778CE">
              <w:rPr>
                <w:sz w:val="28"/>
                <w:szCs w:val="28"/>
              </w:rPr>
              <w:t>р</w:t>
            </w:r>
            <w:proofErr w:type="gramEnd"/>
            <w:r w:rsidRPr="00F778CE">
              <w:rPr>
                <w:sz w:val="28"/>
                <w:szCs w:val="28"/>
              </w:rPr>
              <w:t>івня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володіння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письмом</w:t>
            </w:r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hyperlink r:id="rId8" w:anchor="_Toc168927604" w:history="1"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Ц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ілі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письма в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старшій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школі</w:t>
              </w:r>
              <w:proofErr w:type="spellEnd"/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  <w:r w:rsidRPr="00F77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3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pStyle w:val="10"/>
              <w:spacing w:line="240" w:lineRule="auto"/>
            </w:pPr>
            <w:r w:rsidRPr="00F778CE">
              <w:t xml:space="preserve">Аналіз сучасних методів навчання англійської мови на старшому етапі в закладах середньої освіти. Класифікація методів навчання іноземних мов. Короткий огляд найпоширеніших сучасних методів. </w:t>
            </w:r>
            <w:hyperlink r:id="rId9" w:anchor="_Toc168927631" w:history="1">
              <w:r w:rsidRPr="00F778CE">
                <w:rPr>
                  <w:rStyle w:val="a3"/>
                  <w:color w:val="000000" w:themeColor="text1"/>
                </w:rPr>
                <w:t>Сучасні тенденції навчання іноземних мов в Україні</w:t>
              </w:r>
              <w:r w:rsidRPr="00F778CE">
                <w:rPr>
                  <w:rStyle w:val="a3"/>
                  <w:webHidden/>
                  <w:color w:val="000000" w:themeColor="text1"/>
                </w:rPr>
                <w:t>.</w:t>
              </w:r>
            </w:hyperlink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</w:tr>
      <w:tr w:rsidR="00F778CE" w:rsidTr="00F778CE">
        <w:tc>
          <w:tcPr>
            <w:tcW w:w="4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</w:tr>
    </w:tbl>
    <w:p w:rsidR="00F778CE" w:rsidRPr="00F778CE" w:rsidRDefault="00F778CE" w:rsidP="00F778CE">
      <w:pPr>
        <w:jc w:val="center"/>
        <w:rPr>
          <w:b/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rPr>
          <w:szCs w:val="28"/>
          <w:lang w:val="uk-UA"/>
        </w:rPr>
      </w:pPr>
      <w:r w:rsidRPr="00F778CE">
        <w:rPr>
          <w:b/>
          <w:szCs w:val="28"/>
          <w:lang w:val="uk-UA"/>
        </w:rPr>
        <w:t>Теми семінарських (практичних, лабораторних) занять</w:t>
      </w:r>
    </w:p>
    <w:tbl>
      <w:tblPr>
        <w:tblW w:w="9360" w:type="dxa"/>
        <w:tblInd w:w="245" w:type="dxa"/>
        <w:tblLayout w:type="fixed"/>
        <w:tblLook w:val="04A0"/>
      </w:tblPr>
      <w:tblGrid>
        <w:gridCol w:w="709"/>
        <w:gridCol w:w="5107"/>
        <w:gridCol w:w="992"/>
        <w:gridCol w:w="2552"/>
      </w:tblGrid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Кіль-кість</w:t>
            </w:r>
          </w:p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Види контролю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pStyle w:val="a8"/>
              <w:ind w:left="0"/>
              <w:jc w:val="both"/>
              <w:rPr>
                <w:color w:val="000000" w:themeColor="text1"/>
                <w:szCs w:val="28"/>
                <w:lang w:val="uk-UA"/>
              </w:rPr>
            </w:pPr>
            <w:r w:rsidRPr="00F778CE">
              <w:rPr>
                <w:szCs w:val="28"/>
                <w:lang w:val="uk-UA"/>
              </w:rPr>
              <w:t xml:space="preserve">Теоретичні основи навчання англійської мови на старшому етапі в ЗСО. </w:t>
            </w:r>
            <w:hyperlink r:id="rId10" w:anchor="n9" w:history="1"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Державний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стандарт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базової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повної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загальної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середньої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Cs w:val="28"/>
                  <w:bdr w:val="none" w:sz="0" w:space="0" w:color="auto" w:frame="1"/>
                </w:rPr>
                <w:t>освіти</w:t>
              </w:r>
              <w:proofErr w:type="spellEnd"/>
            </w:hyperlink>
            <w:r w:rsidRPr="00F778CE">
              <w:rPr>
                <w:color w:val="000000" w:themeColor="text1"/>
                <w:szCs w:val="28"/>
                <w:bdr w:val="none" w:sz="0" w:space="0" w:color="auto" w:frame="1"/>
                <w:lang w:val="uk-UA"/>
              </w:rPr>
              <w:t>: компетентності,</w:t>
            </w:r>
            <w:r w:rsidRPr="00F778CE">
              <w:rPr>
                <w:i/>
                <w:color w:val="000000" w:themeColor="text1"/>
                <w:szCs w:val="28"/>
                <w:lang w:val="uk-UA"/>
              </w:rPr>
              <w:t xml:space="preserve"> </w:t>
            </w:r>
            <w:r w:rsidRPr="00F778CE">
              <w:rPr>
                <w:color w:val="000000" w:themeColor="text1"/>
                <w:szCs w:val="28"/>
                <w:lang w:val="uk-UA"/>
              </w:rPr>
              <w:t xml:space="preserve">особистісно зорієнтований, компетентнісний і діяльнісний </w:t>
            </w:r>
            <w:proofErr w:type="gramStart"/>
            <w:r w:rsidRPr="00F778CE">
              <w:rPr>
                <w:color w:val="000000" w:themeColor="text1"/>
                <w:szCs w:val="28"/>
                <w:lang w:val="uk-UA"/>
              </w:rPr>
              <w:t>п</w:t>
            </w:r>
            <w:proofErr w:type="gramEnd"/>
            <w:r w:rsidRPr="00F778CE">
              <w:rPr>
                <w:color w:val="000000" w:themeColor="text1"/>
                <w:szCs w:val="28"/>
                <w:lang w:val="uk-UA"/>
              </w:rPr>
              <w:t>ідходи,</w:t>
            </w:r>
            <w:r w:rsidRPr="00F778CE">
              <w:rPr>
                <w:b/>
                <w:color w:val="000000" w:themeColor="text1"/>
                <w:szCs w:val="28"/>
                <w:lang w:val="uk-UA"/>
              </w:rPr>
              <w:t xml:space="preserve"> </w:t>
            </w:r>
            <w:r w:rsidRPr="00F778CE">
              <w:rPr>
                <w:color w:val="000000" w:themeColor="text1"/>
                <w:szCs w:val="28"/>
                <w:lang w:val="uk-UA"/>
              </w:rPr>
              <w:t>особливості кваліфікації вчителя іноземної мови згідно з сучасними вимогами суспільства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Усне опитування, презентації, опорні конспекти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Сучасна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стратегія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Сучасне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Ц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ілі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зміст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принципи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англійської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.</w:t>
            </w:r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Завдання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спілкування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ійською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на старшому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ступені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Профілізація старшої школи — один з пріоритетів модернізації освіти. Особистісно орієнтоване навчання іноземних мов.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Усне опитування, презентації</w:t>
            </w:r>
          </w:p>
        </w:tc>
      </w:tr>
      <w:tr w:rsidR="00F778CE" w:rsidTr="00F778CE">
        <w:trPr>
          <w:trHeight w:val="3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tabs>
                <w:tab w:val="left" w:pos="754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С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истема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викладачів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в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країні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та за кордоном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концептуальні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засади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 Розгалужена, багатогранна та розмаїтна система професійної освіти в Німеччині.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Характеристика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професійної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вчителя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старшої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школи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Організація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методичної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ідготовки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майбутнього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вчителя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старшої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школи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Тест, аналіз вправ підручника, розробка та захист фрагменту уроку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лексичного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Аналіз сучасних досліджень з навчання учнів старшої школи самостійного розширення словникового запасу для реалізації англомовного спілкування. Форми, методи та прийоми самостійного вивчення англомовної лексики.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Тест, аналіз вправ підручника, розробка та захист фрагменту уроку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матер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іалу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Поняття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мінімуму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навички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старшокласників, вимоги до їх сформованості на старшому етапі навчання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введення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активного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пасивного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мінімумів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Тест, розробка та захист фрагменту уроку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ауд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іювання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 Аудіювання як вид мовленнєвої діяльності. Комплекс умінь аудіювання. Етапи навчання старшокласників  аудіювання. Труднощі навчання аудіювання.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Тест, розробка та захист фрагменту уроку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говоріння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мовою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Говоріння</w:t>
            </w:r>
            <w:proofErr w:type="spellEnd"/>
            <w:r w:rsidRPr="00F778CE">
              <w:rPr>
                <w:sz w:val="28"/>
                <w:szCs w:val="28"/>
              </w:rPr>
              <w:t xml:space="preserve"> як вид </w:t>
            </w:r>
            <w:proofErr w:type="spellStart"/>
            <w:r w:rsidRPr="00F778CE">
              <w:rPr>
                <w:sz w:val="28"/>
                <w:szCs w:val="28"/>
              </w:rPr>
              <w:t>мовленнєвої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діяльності</w:t>
            </w:r>
            <w:proofErr w:type="spellEnd"/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діалогічного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монологічного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lastRenderedPageBreak/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середньої освіти</w:t>
            </w:r>
            <w:r w:rsidRPr="00F778CE">
              <w:rPr>
                <w:sz w:val="28"/>
                <w:szCs w:val="28"/>
              </w:rPr>
              <w:t>. Систем</w:t>
            </w:r>
            <w:r w:rsidRPr="00F778CE">
              <w:rPr>
                <w:sz w:val="28"/>
                <w:szCs w:val="28"/>
                <w:lang w:val="uk-UA"/>
              </w:rPr>
              <w:t>и</w:t>
            </w:r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вправ</w:t>
            </w:r>
            <w:proofErr w:type="spellEnd"/>
            <w:r w:rsidRPr="00F778CE">
              <w:rPr>
                <w:sz w:val="28"/>
                <w:szCs w:val="28"/>
              </w:rPr>
              <w:t xml:space="preserve"> для </w:t>
            </w: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діалогічного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монологічного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Тест, розробка та захист фрагменту уроку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sz w:val="28"/>
                <w:szCs w:val="28"/>
              </w:rPr>
              <w:t>п</w:t>
            </w:r>
            <w:proofErr w:type="gramEnd"/>
            <w:r w:rsidRPr="00F778CE">
              <w:rPr>
                <w:sz w:val="28"/>
                <w:szCs w:val="28"/>
              </w:rPr>
              <w:t>ідбору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текстів</w:t>
            </w:r>
            <w:proofErr w:type="spellEnd"/>
            <w:r w:rsidRPr="00F778CE">
              <w:rPr>
                <w:sz w:val="28"/>
                <w:szCs w:val="28"/>
              </w:rPr>
              <w:t xml:space="preserve"> для </w:t>
            </w:r>
            <w:proofErr w:type="spellStart"/>
            <w:r w:rsidRPr="00F778CE">
              <w:rPr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hyperlink r:id="rId11" w:anchor="_Toc168927601" w:history="1"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Організація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вправ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у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читанні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про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себе</w:t>
              </w:r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Підготовка доповідей, презентацій, розробка фрагментів уроків за інноваційними методами навчання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письма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Вимоги</w:t>
            </w:r>
            <w:proofErr w:type="spellEnd"/>
            <w:r w:rsidRPr="00F778CE">
              <w:rPr>
                <w:sz w:val="28"/>
                <w:szCs w:val="28"/>
              </w:rPr>
              <w:t xml:space="preserve"> до базового </w:t>
            </w:r>
            <w:proofErr w:type="spellStart"/>
            <w:proofErr w:type="gramStart"/>
            <w:r w:rsidRPr="00F778CE">
              <w:rPr>
                <w:sz w:val="28"/>
                <w:szCs w:val="28"/>
              </w:rPr>
              <w:t>р</w:t>
            </w:r>
            <w:proofErr w:type="gramEnd"/>
            <w:r w:rsidRPr="00F778CE">
              <w:rPr>
                <w:sz w:val="28"/>
                <w:szCs w:val="28"/>
              </w:rPr>
              <w:t>івня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володіння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письмом</w:t>
            </w:r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hyperlink r:id="rId12" w:anchor="_Toc168927604" w:history="1"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Ц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ілі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письма в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старшій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школі</w:t>
              </w:r>
              <w:proofErr w:type="spellEnd"/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  <w:r w:rsidRPr="00F77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Підготовка доповідей, презентацій, розробка фрагментів уроків за інноваційними методами навчання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778CE">
              <w:rPr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письма </w:t>
            </w:r>
            <w:proofErr w:type="gramStart"/>
            <w:r w:rsidRPr="00F778CE">
              <w:rPr>
                <w:sz w:val="28"/>
                <w:szCs w:val="28"/>
                <w:lang w:val="uk-UA"/>
              </w:rPr>
              <w:t>англ</w:t>
            </w:r>
            <w:proofErr w:type="gramEnd"/>
            <w:r w:rsidRPr="00F778CE">
              <w:rPr>
                <w:sz w:val="28"/>
                <w:szCs w:val="28"/>
                <w:lang w:val="uk-UA"/>
              </w:rPr>
              <w:t>ійською мовою</w:t>
            </w:r>
            <w:r w:rsidRPr="00F778CE">
              <w:rPr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sz w:val="28"/>
                <w:szCs w:val="28"/>
              </w:rPr>
              <w:t>Вимоги</w:t>
            </w:r>
            <w:proofErr w:type="spellEnd"/>
            <w:r w:rsidRPr="00F778CE">
              <w:rPr>
                <w:sz w:val="28"/>
                <w:szCs w:val="28"/>
              </w:rPr>
              <w:t xml:space="preserve"> до базового </w:t>
            </w:r>
            <w:proofErr w:type="spellStart"/>
            <w:proofErr w:type="gramStart"/>
            <w:r w:rsidRPr="00F778CE">
              <w:rPr>
                <w:sz w:val="28"/>
                <w:szCs w:val="28"/>
              </w:rPr>
              <w:t>р</w:t>
            </w:r>
            <w:proofErr w:type="gramEnd"/>
            <w:r w:rsidRPr="00F778CE">
              <w:rPr>
                <w:sz w:val="28"/>
                <w:szCs w:val="28"/>
              </w:rPr>
              <w:t>івня</w:t>
            </w:r>
            <w:proofErr w:type="spellEnd"/>
            <w:r w:rsidRPr="00F778CE">
              <w:rPr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sz w:val="28"/>
                <w:szCs w:val="28"/>
              </w:rPr>
              <w:t>володіння</w:t>
            </w:r>
            <w:proofErr w:type="spellEnd"/>
            <w:r w:rsidRPr="00F778CE">
              <w:rPr>
                <w:sz w:val="28"/>
                <w:szCs w:val="28"/>
              </w:rPr>
              <w:t xml:space="preserve"> письмом</w:t>
            </w:r>
            <w:r w:rsidRPr="00F778CE">
              <w:rPr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sz w:val="28"/>
                <w:szCs w:val="28"/>
              </w:rPr>
              <w:t xml:space="preserve"> </w:t>
            </w:r>
            <w:hyperlink r:id="rId13" w:anchor="_Toc168927604" w:history="1"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Ц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ілі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письма в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старшій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школі</w:t>
              </w:r>
              <w:proofErr w:type="spellEnd"/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  <w:r w:rsidRPr="00F778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Усне опитування, презентації, опорні конспекти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8CE" w:rsidRPr="00F778CE" w:rsidRDefault="00F778CE" w:rsidP="00F778CE">
            <w:pPr>
              <w:snapToGrid w:val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F778CE" w:rsidRPr="00F778CE" w:rsidRDefault="00F778CE" w:rsidP="00F778CE">
      <w:pPr>
        <w:pStyle w:val="a8"/>
        <w:tabs>
          <w:tab w:val="left" w:pos="993"/>
          <w:tab w:val="left" w:pos="1134"/>
        </w:tabs>
        <w:spacing w:line="360" w:lineRule="auto"/>
        <w:ind w:left="927"/>
        <w:rPr>
          <w:szCs w:val="28"/>
          <w:lang w:val="uk-UA"/>
        </w:rPr>
      </w:pPr>
    </w:p>
    <w:p w:rsidR="00F778CE" w:rsidRPr="00F778CE" w:rsidRDefault="00F778CE" w:rsidP="00F778CE">
      <w:pPr>
        <w:spacing w:line="360" w:lineRule="auto"/>
        <w:ind w:left="7513" w:hanging="6946"/>
        <w:rPr>
          <w:b/>
          <w:sz w:val="28"/>
          <w:szCs w:val="28"/>
          <w:lang w:val="uk-UA"/>
        </w:rPr>
      </w:pPr>
      <w:r w:rsidRPr="00F778CE">
        <w:rPr>
          <w:b/>
          <w:sz w:val="28"/>
          <w:szCs w:val="28"/>
          <w:lang w:val="uk-UA"/>
        </w:rPr>
        <w:t>9. Самостійна робота</w:t>
      </w:r>
    </w:p>
    <w:tbl>
      <w:tblPr>
        <w:tblW w:w="9360" w:type="dxa"/>
        <w:tblInd w:w="245" w:type="dxa"/>
        <w:tblLayout w:type="fixed"/>
        <w:tblLook w:val="04A0"/>
      </w:tblPr>
      <w:tblGrid>
        <w:gridCol w:w="709"/>
        <w:gridCol w:w="8651"/>
      </w:tblGrid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Назва теми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pStyle w:val="33"/>
              <w:rPr>
                <w:sz w:val="28"/>
                <w:szCs w:val="28"/>
                <w:lang w:val="uk-UA"/>
              </w:rPr>
            </w:pPr>
            <w:r w:rsidRPr="00F778CE">
              <w:rPr>
                <w:sz w:val="28"/>
                <w:szCs w:val="28"/>
                <w:lang w:val="uk-UA"/>
              </w:rPr>
              <w:t>Специфіка предмету «Англійська мова».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Ц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ілі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зміст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принципи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англійської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</w:t>
            </w:r>
            <w:r w:rsidRPr="00F778CE">
              <w:rPr>
                <w:b/>
                <w:color w:val="000000" w:themeColor="text1"/>
                <w:sz w:val="28"/>
                <w:szCs w:val="28"/>
                <w:lang w:val="uk-UA"/>
              </w:rPr>
              <w:t>.</w:t>
            </w:r>
            <w:r w:rsidRPr="00F778C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Завдання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спілкування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англ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ійською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на старшому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ступені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рофесійн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підготовк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вчителя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старшої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школи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у країнах Європи та у США.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Аналіз чинних підручників з англійської мови для старших класів щодо завдань, спрямованих на самостійний розвиток школярами словникового запасу.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Поняття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види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мінімуму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на</w:t>
            </w:r>
            <w:proofErr w:type="gram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старшому етапі в закладах середньої освіти.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Іншомовні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граматичні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навички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старшокласників, вимоги до їх сформованості на старшому етапі навчання</w:t>
            </w:r>
            <w:r w:rsidRPr="00F778C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Види аудиотекстів та методика навчання сприйняття і розуміння їх на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слух.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Система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вправ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ауд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іювання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Контроль розуміння прослуханого.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8D1335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4" w:anchor="_Toc168927594" w:history="1"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Мовленнєва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ситуація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.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Основні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види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мовленнєвих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ситуацій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при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навчанні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іноземної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="00F778CE"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мови</w:t>
              </w:r>
              <w:proofErr w:type="spellEnd"/>
              <w:r w:rsidR="00F778CE"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Психофізіологічні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механізми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Особливості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ідбору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текстів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читання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Поняття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письма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писемного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мовлення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Психофізіологічні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механізми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письма.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Вимоги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до базового </w:t>
            </w:r>
            <w:proofErr w:type="spellStart"/>
            <w:proofErr w:type="gramStart"/>
            <w:r w:rsidRPr="00F778CE">
              <w:rPr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F778CE">
              <w:rPr>
                <w:color w:val="000000" w:themeColor="text1"/>
                <w:sz w:val="28"/>
                <w:szCs w:val="28"/>
              </w:rPr>
              <w:t>івня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володіння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письмом</w:t>
            </w: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 xml:space="preserve"> на старшому етапі в закладах середньої освіти.</w:t>
            </w:r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5" w:anchor="_Toc168927604" w:history="1"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Значення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письма у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іноземних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мов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. </w:t>
              </w:r>
              <w:proofErr w:type="spellStart"/>
              <w:proofErr w:type="gram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Ц</w:t>
              </w:r>
              <w:proofErr w:type="gram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ілі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навчання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письма в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старшій</w:t>
              </w:r>
              <w:proofErr w:type="spellEnd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 xml:space="preserve"> </w:t>
              </w:r>
              <w:proofErr w:type="spellStart"/>
              <w:r w:rsidRPr="00F778CE">
                <w:rPr>
                  <w:rStyle w:val="a3"/>
                  <w:rFonts w:eastAsiaTheme="majorEastAsia"/>
                  <w:color w:val="000000" w:themeColor="text1"/>
                  <w:sz w:val="28"/>
                  <w:szCs w:val="28"/>
                </w:rPr>
                <w:t>школі</w:t>
              </w:r>
              <w:proofErr w:type="spellEnd"/>
              <w:r w:rsidRPr="00F778CE">
                <w:rPr>
                  <w:rStyle w:val="a3"/>
                  <w:rFonts w:eastAsiaTheme="majorEastAsia"/>
                  <w:webHidden/>
                  <w:color w:val="000000" w:themeColor="text1"/>
                  <w:sz w:val="28"/>
                  <w:szCs w:val="28"/>
                </w:rPr>
                <w:t>.</w:t>
              </w:r>
            </w:hyperlink>
          </w:p>
        </w:tc>
      </w:tr>
      <w:tr w:rsidR="00F778CE" w:rsidTr="00F778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78CE"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8CE" w:rsidRPr="00F778CE" w:rsidRDefault="00F778CE" w:rsidP="00F778CE">
            <w:pPr>
              <w:snapToGrid w:val="0"/>
              <w:spacing w:line="256" w:lineRule="auto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Класифікація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іноземних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мов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. Короткий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огляд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найпоширеніших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сучасних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778CE">
              <w:rPr>
                <w:color w:val="000000" w:themeColor="text1"/>
                <w:sz w:val="28"/>
                <w:szCs w:val="28"/>
              </w:rPr>
              <w:t>методів</w:t>
            </w:r>
            <w:proofErr w:type="spellEnd"/>
            <w:r w:rsidRPr="00F778CE">
              <w:rPr>
                <w:color w:val="000000" w:themeColor="text1"/>
                <w:sz w:val="28"/>
                <w:szCs w:val="28"/>
              </w:rPr>
              <w:t>.</w:t>
            </w:r>
            <w:r w:rsidRPr="00F778CE">
              <w:rPr>
                <w:noProof/>
                <w:color w:val="000000" w:themeColor="text1"/>
                <w:sz w:val="28"/>
                <w:szCs w:val="28"/>
              </w:rPr>
              <w:t xml:space="preserve"> </w:t>
            </w:r>
            <w:hyperlink r:id="rId16" w:anchor="_Toc168927629" w:history="1">
              <w:r w:rsidRPr="00F778CE">
                <w:rPr>
                  <w:rStyle w:val="a3"/>
                  <w:rFonts w:eastAsiaTheme="majorEastAsia"/>
                  <w:noProof/>
                  <w:color w:val="000000" w:themeColor="text1"/>
                  <w:sz w:val="28"/>
                  <w:szCs w:val="28"/>
                  <w:u w:val="none"/>
                </w:rPr>
                <w:t xml:space="preserve"> Основні етапи розвитку методики навчання іноземних мов</w:t>
              </w:r>
              <w:r w:rsidRPr="00F778CE">
                <w:rPr>
                  <w:rStyle w:val="a3"/>
                  <w:rFonts w:eastAsiaTheme="majorEastAsia"/>
                  <w:noProof/>
                  <w:webHidden/>
                  <w:color w:val="000000" w:themeColor="text1"/>
                  <w:sz w:val="28"/>
                  <w:szCs w:val="28"/>
                  <w:u w:val="none"/>
                </w:rPr>
                <w:t>.</w:t>
              </w:r>
            </w:hyperlink>
          </w:p>
        </w:tc>
      </w:tr>
    </w:tbl>
    <w:p w:rsidR="00F778CE" w:rsidRPr="00F778CE" w:rsidRDefault="00F778CE" w:rsidP="00F778CE">
      <w:pPr>
        <w:tabs>
          <w:tab w:val="left" w:pos="0"/>
        </w:tabs>
        <w:spacing w:line="360" w:lineRule="auto"/>
        <w:jc w:val="right"/>
        <w:rPr>
          <w:sz w:val="28"/>
          <w:szCs w:val="28"/>
          <w:lang w:val="uk-UA"/>
        </w:rPr>
      </w:pPr>
    </w:p>
    <w:p w:rsidR="00F778CE" w:rsidRPr="00F778CE" w:rsidRDefault="00F778CE" w:rsidP="00F778CE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Методи навчання </w:t>
      </w:r>
    </w:p>
    <w:p w:rsidR="00F778CE" w:rsidRPr="00F778CE" w:rsidRDefault="00F778CE" w:rsidP="00F778CE">
      <w:pPr>
        <w:pStyle w:val="3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1. З пояснення й усвідомлення матеріалу здобувачами: пояснювально-ілюстративний;   репродуктивний; проблемний; частково-пошуковий (евристичний); дослідницький.  </w:t>
      </w:r>
    </w:p>
    <w:p w:rsidR="00F778CE" w:rsidRPr="00F778CE" w:rsidRDefault="00F778CE" w:rsidP="00F778CE">
      <w:pPr>
        <w:pStyle w:val="31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За характером подачі (викладення) навчального матеріалу: словесні;  наочні; практичні, інтерактивні.  </w:t>
      </w:r>
    </w:p>
    <w:p w:rsidR="00F778CE" w:rsidRPr="00F778CE" w:rsidRDefault="00F778CE" w:rsidP="00F778CE">
      <w:pPr>
        <w:pStyle w:val="3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3. Методи організації навчання: організації та здійснення навчально-пізнавальної діяльності; стимулювання і мотивації навчально-пізнавальної діяльності; контролю та самоконтролю в навчанні; інноваційні методи навчання. </w:t>
      </w:r>
    </w:p>
    <w:p w:rsidR="00F778CE" w:rsidRPr="00F778CE" w:rsidRDefault="00F778CE" w:rsidP="00F778CE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b/>
          <w:sz w:val="28"/>
          <w:szCs w:val="28"/>
          <w:lang w:val="uk-UA"/>
        </w:rPr>
        <w:t>11. Форми і методи контролю</w:t>
      </w:r>
    </w:p>
    <w:p w:rsidR="00F778CE" w:rsidRPr="00F778CE" w:rsidRDefault="00F778CE" w:rsidP="00F778CE">
      <w:pPr>
        <w:pStyle w:val="3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Усний, письмовий, тестовий контроль, практична перевірка під час практичних занять – </w:t>
      </w:r>
      <w:r w:rsidRPr="00F778CE">
        <w:rPr>
          <w:rFonts w:ascii="Times New Roman" w:hAnsi="Times New Roman" w:cs="Times New Roman"/>
          <w:i/>
          <w:sz w:val="28"/>
          <w:szCs w:val="28"/>
          <w:lang w:val="uk-UA"/>
        </w:rPr>
        <w:t>поточний контроль</w:t>
      </w: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, контроль виконання завдань </w:t>
      </w:r>
      <w:r w:rsidRPr="00F778CE">
        <w:rPr>
          <w:rFonts w:ascii="Times New Roman" w:hAnsi="Times New Roman" w:cs="Times New Roman"/>
          <w:i/>
          <w:sz w:val="28"/>
          <w:szCs w:val="28"/>
          <w:lang w:val="uk-UA"/>
        </w:rPr>
        <w:t>самостійної роботи</w:t>
      </w: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 – презентації, творчі проекти, </w:t>
      </w:r>
      <w:r w:rsidRPr="00F778CE">
        <w:rPr>
          <w:rFonts w:ascii="Times New Roman" w:hAnsi="Times New Roman" w:cs="Times New Roman"/>
          <w:i/>
          <w:sz w:val="28"/>
          <w:szCs w:val="28"/>
          <w:lang w:val="uk-UA"/>
        </w:rPr>
        <w:t>періодичний контроль</w:t>
      </w: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 – (перша ті друга контрольні точки), оцінювання навчальної практики, </w:t>
      </w:r>
      <w:r w:rsidRPr="00F778CE">
        <w:rPr>
          <w:rFonts w:ascii="Times New Roman" w:hAnsi="Times New Roman" w:cs="Times New Roman"/>
          <w:i/>
          <w:sz w:val="28"/>
          <w:szCs w:val="28"/>
          <w:lang w:val="uk-UA"/>
        </w:rPr>
        <w:t>підсумковий контроль</w:t>
      </w:r>
      <w:r w:rsidRPr="00F778CE">
        <w:rPr>
          <w:rFonts w:ascii="Times New Roman" w:hAnsi="Times New Roman" w:cs="Times New Roman"/>
          <w:sz w:val="28"/>
          <w:szCs w:val="28"/>
          <w:lang w:val="uk-UA"/>
        </w:rPr>
        <w:t xml:space="preserve"> – іспит.</w:t>
      </w:r>
    </w:p>
    <w:p w:rsidR="00F778CE" w:rsidRPr="00F778CE" w:rsidRDefault="00F778CE" w:rsidP="00F778CE">
      <w:pPr>
        <w:pStyle w:val="3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8CE" w:rsidRPr="00F778CE" w:rsidRDefault="00F778CE" w:rsidP="00F778CE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відповідно до видів контролю </w:t>
      </w:r>
    </w:p>
    <w:p w:rsidR="00F778CE" w:rsidRPr="00F778CE" w:rsidRDefault="00F778CE" w:rsidP="00F778CE">
      <w:pPr>
        <w:pStyle w:val="31"/>
        <w:spacing w:after="0" w:line="360" w:lineRule="auto"/>
        <w:ind w:left="8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4521"/>
        <w:gridCol w:w="5050"/>
      </w:tblGrid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Методи контролю результатів навчання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Максимальна кількість балів та критерії до їх зарахування</w:t>
            </w:r>
          </w:p>
        </w:tc>
      </w:tr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Усна відповідь на семінарському занятті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5 балів (2 бали – стисле викладення основних понять з теми; 3 бали – за неповне викладення навчального матеріалу з наведенням прикладів; 4 бали – за повну відповідь із наведенням прикладів; 5 балів – за повну, розгорнуту відповідь із наведенням прикладів та використанням додаткового матеріалу)</w:t>
            </w:r>
          </w:p>
        </w:tc>
      </w:tr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Активна участь у лекції (відповіді на запитання, конспектування, розробка схем)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Розглядається як зацікавленість студента у навчальному процесі</w:t>
            </w:r>
          </w:p>
        </w:tc>
      </w:tr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Публікація тез з теми дослідження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10 балів </w:t>
            </w:r>
          </w:p>
        </w:tc>
      </w:tr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Доповідь на конференції з теми дослідження з методики вивчення англійської мови на старшому етапі в загальноосвітніх навчальних закладах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5 балів </w:t>
            </w:r>
          </w:p>
        </w:tc>
      </w:tr>
      <w:tr w:rsidR="000B3E3A" w:rsidRPr="000B3E3A" w:rsidTr="00600D6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>Екзамен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100 балів за виконання двох модулів (50балів * 2): </w:t>
            </w:r>
          </w:p>
          <w:p w:rsidR="000B3E3A" w:rsidRPr="000B3E3A" w:rsidRDefault="000B3E3A" w:rsidP="00600D60">
            <w:pPr>
              <w:ind w:right="-6"/>
              <w:jc w:val="both"/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Розподіл балів модульного завдання(30 балів*2) :</w:t>
            </w:r>
          </w:p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20 балів – письмові відповіді на 2 теоретичних питання; </w:t>
            </w:r>
          </w:p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10 балів – відповіді на 10 тестових завдань. </w:t>
            </w:r>
          </w:p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Письмові відповіді:</w:t>
            </w: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9-10 балів – за повну, розгорнуту відповідь із наведенням прикладів та використанням додаткового матеріалу, 7-8 – за повну, розгорнуту відповідь із наведенням прикладів, при якій допущені неточності, 5-6 – за неповну, відповідь із наведенням прикладів, 3-4 – за неповну відповідь без наведення прикладів; 1-2 – тезисне викладення матеріалу.</w:t>
            </w:r>
          </w:p>
          <w:p w:rsidR="000B3E3A" w:rsidRPr="000B3E3A" w:rsidRDefault="000B3E3A" w:rsidP="00600D60">
            <w:pPr>
              <w:ind w:right="-6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Тестові завдання: 1 бал – завдання виконано, 0 балів –  завдання не </w:t>
            </w:r>
            <w:r w:rsidRPr="000B3E3A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виконано.</w:t>
            </w:r>
          </w:p>
        </w:tc>
      </w:tr>
    </w:tbl>
    <w:p w:rsidR="000B3E3A" w:rsidRPr="000B3E3A" w:rsidRDefault="000B3E3A" w:rsidP="000B3E3A">
      <w:pPr>
        <w:pStyle w:val="a8"/>
        <w:rPr>
          <w:b/>
          <w:bCs/>
          <w:color w:val="000000" w:themeColor="text1"/>
          <w:szCs w:val="28"/>
          <w:lang w:val="uk-UA"/>
        </w:rPr>
      </w:pPr>
    </w:p>
    <w:p w:rsidR="000B3E3A" w:rsidRPr="000B3E3A" w:rsidRDefault="000B3E3A" w:rsidP="000B3E3A">
      <w:pPr>
        <w:pStyle w:val="a8"/>
        <w:numPr>
          <w:ilvl w:val="0"/>
          <w:numId w:val="16"/>
        </w:numPr>
        <w:suppressAutoHyphens/>
        <w:rPr>
          <w:b/>
          <w:bCs/>
          <w:color w:val="000000" w:themeColor="text1"/>
          <w:szCs w:val="28"/>
          <w:lang w:val="uk-UA"/>
        </w:rPr>
      </w:pPr>
      <w:bookmarkStart w:id="0" w:name="_GoBack"/>
      <w:bookmarkEnd w:id="0"/>
      <w:r w:rsidRPr="000B3E3A">
        <w:rPr>
          <w:b/>
          <w:bCs/>
          <w:color w:val="000000" w:themeColor="text1"/>
          <w:szCs w:val="28"/>
          <w:lang w:val="uk-UA"/>
        </w:rPr>
        <w:t>Шкала оцінювання: національна та ECTS</w:t>
      </w:r>
    </w:p>
    <w:p w:rsidR="000B3E3A" w:rsidRPr="000B3E3A" w:rsidRDefault="000B3E3A" w:rsidP="000B3E3A">
      <w:pPr>
        <w:pStyle w:val="a8"/>
        <w:rPr>
          <w:b/>
          <w:bCs/>
          <w:color w:val="000000" w:themeColor="text1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0B3E3A" w:rsidRPr="000B3E3A" w:rsidTr="00600D60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Оцінка</w:t>
            </w: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0B3E3A" w:rsidRPr="000B3E3A" w:rsidTr="00600D60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right="-144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для заліку</w:t>
            </w:r>
          </w:p>
        </w:tc>
      </w:tr>
      <w:tr w:rsidR="000B3E3A" w:rsidRPr="000B3E3A" w:rsidTr="00600D60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зараховано</w:t>
            </w:r>
          </w:p>
        </w:tc>
      </w:tr>
      <w:tr w:rsidR="000B3E3A" w:rsidRPr="000B3E3A" w:rsidTr="00600D60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B3E3A" w:rsidRPr="000B3E3A" w:rsidTr="00600D60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B3E3A" w:rsidRPr="000B3E3A" w:rsidTr="00600D60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B3E3A" w:rsidRPr="000B3E3A" w:rsidTr="00600D60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B3E3A" w:rsidRPr="000B3E3A" w:rsidTr="00600D60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0B3E3A" w:rsidRPr="000B3E3A" w:rsidTr="00600D60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ind w:left="18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b/>
                <w:color w:val="000000" w:themeColor="text1"/>
                <w:sz w:val="28"/>
                <w:szCs w:val="28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3A" w:rsidRPr="000B3E3A" w:rsidRDefault="000B3E3A" w:rsidP="00600D60">
            <w:pPr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B3E3A">
              <w:rPr>
                <w:color w:val="000000" w:themeColor="text1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F778CE" w:rsidRPr="00F778CE" w:rsidRDefault="00F778CE" w:rsidP="00F778CE">
      <w:pPr>
        <w:jc w:val="center"/>
        <w:rPr>
          <w:b/>
          <w:bCs/>
          <w:color w:val="333333"/>
          <w:sz w:val="28"/>
          <w:szCs w:val="28"/>
          <w:lang w:val="uk-UA"/>
        </w:rPr>
      </w:pPr>
    </w:p>
    <w:p w:rsidR="00F778CE" w:rsidRPr="00F778CE" w:rsidRDefault="00F778CE" w:rsidP="00F778CE">
      <w:pPr>
        <w:pStyle w:val="a8"/>
        <w:numPr>
          <w:ilvl w:val="0"/>
          <w:numId w:val="8"/>
        </w:numPr>
        <w:shd w:val="clear" w:color="auto" w:fill="FFFFFF"/>
        <w:jc w:val="center"/>
        <w:rPr>
          <w:b/>
          <w:szCs w:val="28"/>
          <w:lang w:val="uk-UA"/>
        </w:rPr>
      </w:pPr>
      <w:r w:rsidRPr="00F778CE">
        <w:rPr>
          <w:b/>
          <w:szCs w:val="28"/>
          <w:lang w:val="uk-UA"/>
        </w:rPr>
        <w:t xml:space="preserve">Рекомендована література </w:t>
      </w:r>
    </w:p>
    <w:p w:rsidR="00F778CE" w:rsidRPr="00F778CE" w:rsidRDefault="00F778CE" w:rsidP="00F778C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F778CE">
        <w:rPr>
          <w:b/>
          <w:bCs/>
          <w:sz w:val="28"/>
          <w:szCs w:val="28"/>
          <w:lang w:val="uk-UA"/>
        </w:rPr>
        <w:t>Основна</w:t>
      </w:r>
    </w:p>
    <w:p w:rsidR="00F778CE" w:rsidRPr="00F778CE" w:rsidRDefault="00F778CE" w:rsidP="00F778CE">
      <w:pPr>
        <w:pStyle w:val="FR2"/>
        <w:numPr>
          <w:ilvl w:val="0"/>
          <w:numId w:val="10"/>
        </w:numPr>
        <w:autoSpaceDE/>
        <w:autoSpaceDN w:val="0"/>
        <w:snapToGrid w:val="0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8CE">
        <w:rPr>
          <w:rFonts w:ascii="Times New Roman" w:hAnsi="Times New Roman" w:cs="Times New Roman"/>
          <w:sz w:val="28"/>
          <w:szCs w:val="28"/>
        </w:rPr>
        <w:t>Бех П.О., Биркун Л.В. Концепція викладання іноземних мов в Україні // Іноземні мови, 2001. – №2. – С.3-8.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Закон України “Про освіту” // Освіта. – К., 1996.—№43-44 (21 серпня). – С.6-11.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Зимняя И.А. Психология обучения иностранным языкам в средней школе. – М.: Просвещение, 1991. – 220 с.</w:t>
      </w:r>
    </w:p>
    <w:p w:rsidR="00F778CE" w:rsidRPr="00F778CE" w:rsidRDefault="00F778CE" w:rsidP="00F778CE">
      <w:pPr>
        <w:pStyle w:val="a6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Cs w:val="28"/>
        </w:rPr>
      </w:pPr>
      <w:r w:rsidRPr="00F778CE">
        <w:rPr>
          <w:szCs w:val="28"/>
        </w:rPr>
        <w:t>Ливингстоун К. Ролевые игры в обучении иностранному языку. – М.: Высш. шк., 1988 – 126 с.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Методика навчання іноземних мов у середніх навчальних закладах: Підручник / кол. </w:t>
      </w:r>
      <w:proofErr w:type="gramStart"/>
      <w:r w:rsidRPr="00F778CE">
        <w:rPr>
          <w:sz w:val="28"/>
          <w:szCs w:val="28"/>
          <w:lang w:val="en-US"/>
        </w:rPr>
        <w:t>f</w:t>
      </w:r>
      <w:r w:rsidRPr="00F778CE">
        <w:rPr>
          <w:sz w:val="28"/>
          <w:szCs w:val="28"/>
          <w:lang w:val="uk-UA"/>
        </w:rPr>
        <w:t>вторів</w:t>
      </w:r>
      <w:proofErr w:type="gramEnd"/>
      <w:r w:rsidRPr="00F778CE">
        <w:rPr>
          <w:sz w:val="28"/>
          <w:szCs w:val="28"/>
          <w:lang w:val="uk-UA"/>
        </w:rPr>
        <w:t xml:space="preserve"> під керівн. С.Ю. Ніколаєвої. – К.: Ленвіт, 1999. – 320 с.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lastRenderedPageBreak/>
        <w:t>Настольная книга преподавателя иностранного языка: Справочное пособие/ Е.А. </w:t>
      </w:r>
      <w:proofErr w:type="spellStart"/>
      <w:r w:rsidRPr="00F778CE">
        <w:rPr>
          <w:sz w:val="28"/>
          <w:szCs w:val="28"/>
        </w:rPr>
        <w:t>Маслыко</w:t>
      </w:r>
      <w:proofErr w:type="spellEnd"/>
      <w:r w:rsidRPr="00F778CE">
        <w:rPr>
          <w:sz w:val="28"/>
          <w:szCs w:val="28"/>
        </w:rPr>
        <w:t>, П.К. </w:t>
      </w:r>
      <w:proofErr w:type="spellStart"/>
      <w:r w:rsidRPr="00F778CE">
        <w:rPr>
          <w:sz w:val="28"/>
          <w:szCs w:val="28"/>
        </w:rPr>
        <w:t>Бабинская</w:t>
      </w:r>
      <w:proofErr w:type="spellEnd"/>
      <w:r w:rsidRPr="00F778CE">
        <w:rPr>
          <w:sz w:val="28"/>
          <w:szCs w:val="28"/>
        </w:rPr>
        <w:t xml:space="preserve">, А.Ф. Будько, С.И. Петрова. – Мн.: </w:t>
      </w:r>
      <w:proofErr w:type="spellStart"/>
      <w:r w:rsidRPr="00F778CE">
        <w:rPr>
          <w:sz w:val="28"/>
          <w:szCs w:val="28"/>
        </w:rPr>
        <w:t>Выш</w:t>
      </w:r>
      <w:proofErr w:type="spellEnd"/>
      <w:r w:rsidRPr="00F778CE">
        <w:rPr>
          <w:sz w:val="28"/>
          <w:szCs w:val="28"/>
        </w:rPr>
        <w:t xml:space="preserve">. </w:t>
      </w:r>
      <w:proofErr w:type="spellStart"/>
      <w:r w:rsidRPr="00F778CE">
        <w:rPr>
          <w:sz w:val="28"/>
          <w:szCs w:val="28"/>
        </w:rPr>
        <w:t>шк</w:t>
      </w:r>
      <w:proofErr w:type="spellEnd"/>
      <w:r w:rsidRPr="00F778CE">
        <w:rPr>
          <w:sz w:val="28"/>
          <w:szCs w:val="28"/>
        </w:rPr>
        <w:t>., 1997. – 522 с.</w:t>
      </w:r>
    </w:p>
    <w:p w:rsidR="00F778CE" w:rsidRPr="00F778CE" w:rsidRDefault="00F778CE" w:rsidP="00F778CE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>Національна Доктрина розвитку освіти в Україні в ХХ</w:t>
      </w:r>
      <w:r w:rsidRPr="00F778CE">
        <w:rPr>
          <w:sz w:val="28"/>
          <w:szCs w:val="28"/>
          <w:lang w:val="en-US"/>
        </w:rPr>
        <w:t>I</w:t>
      </w:r>
      <w:r w:rsidRPr="00F778CE">
        <w:rPr>
          <w:sz w:val="28"/>
          <w:szCs w:val="28"/>
          <w:lang w:val="uk-UA"/>
        </w:rPr>
        <w:t xml:space="preserve"> столітті. –</w:t>
      </w:r>
      <w:r w:rsidRPr="00F778CE">
        <w:rPr>
          <w:sz w:val="28"/>
          <w:szCs w:val="28"/>
        </w:rPr>
        <w:t xml:space="preserve"> К., 2001. – 23 с.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Пассов Е.И. Коммуникативный метод обучения иноязычному говорению.—2-е изд.—М.: Просвещение, 1991.—223 с.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Програми для середніх загальноосвітніх шкіл. Іноземні мови. </w:t>
      </w:r>
      <w:r w:rsidRPr="00F778CE">
        <w:rPr>
          <w:sz w:val="28"/>
          <w:szCs w:val="28"/>
        </w:rPr>
        <w:t>2</w:t>
      </w:r>
      <w:r w:rsidRPr="00F778CE">
        <w:rPr>
          <w:sz w:val="28"/>
          <w:szCs w:val="28"/>
          <w:lang w:val="uk-UA"/>
        </w:rPr>
        <w:t>-11 класи. – К.: Перун, 1996. – 32 с.</w:t>
      </w:r>
    </w:p>
    <w:p w:rsidR="00F778CE" w:rsidRPr="00F778CE" w:rsidRDefault="00F778CE" w:rsidP="00F778C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Рогова Г.В., Рабинович Ф.М., Сахарова Т.Е. Методика обучения иностранным языкам в средней школе. – М.: Просвещение, 1991. – 288 с.</w:t>
      </w:r>
    </w:p>
    <w:p w:rsidR="00F778CE" w:rsidRPr="00F778CE" w:rsidRDefault="00F778CE" w:rsidP="00F778CE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  <w:lang w:val="uk-UA"/>
        </w:rPr>
      </w:pPr>
      <w:r w:rsidRPr="00F778CE">
        <w:rPr>
          <w:position w:val="2"/>
          <w:sz w:val="28"/>
          <w:szCs w:val="28"/>
          <w:lang w:val="uk-UA"/>
        </w:rPr>
        <w:t>Селевко Г.К. Современные образовательные технологии: Уч</w:t>
      </w:r>
      <w:proofErr w:type="spellStart"/>
      <w:r w:rsidRPr="00F778CE">
        <w:rPr>
          <w:position w:val="2"/>
          <w:sz w:val="28"/>
          <w:szCs w:val="28"/>
        </w:rPr>
        <w:t>еб</w:t>
      </w:r>
      <w:proofErr w:type="spellEnd"/>
      <w:r w:rsidRPr="00F778CE">
        <w:rPr>
          <w:position w:val="2"/>
          <w:sz w:val="28"/>
          <w:szCs w:val="28"/>
        </w:rPr>
        <w:t>.</w:t>
      </w:r>
      <w:r w:rsidRPr="00F778CE">
        <w:rPr>
          <w:position w:val="2"/>
          <w:sz w:val="28"/>
          <w:szCs w:val="28"/>
          <w:lang w:val="uk-UA"/>
        </w:rPr>
        <w:t xml:space="preserve"> пособие.—М.: Народное образование, 1998.—255с.</w:t>
      </w:r>
    </w:p>
    <w:p w:rsidR="00F778CE" w:rsidRPr="00F778CE" w:rsidRDefault="00F778CE" w:rsidP="00F778C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F778CE">
        <w:rPr>
          <w:b/>
          <w:bCs/>
          <w:sz w:val="28"/>
          <w:szCs w:val="28"/>
          <w:lang w:val="uk-UA"/>
        </w:rPr>
        <w:t>Допоміжна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F778CE">
        <w:rPr>
          <w:sz w:val="28"/>
          <w:szCs w:val="28"/>
        </w:rPr>
        <w:t>Ветохов</w:t>
      </w:r>
      <w:proofErr w:type="spellEnd"/>
      <w:r w:rsidRPr="00F778CE">
        <w:rPr>
          <w:sz w:val="28"/>
          <w:szCs w:val="28"/>
        </w:rPr>
        <w:t xml:space="preserve"> А.М. Условия успешного обучения иностранному языку </w:t>
      </w:r>
      <w:r w:rsidRPr="00F778CE">
        <w:rPr>
          <w:sz w:val="28"/>
          <w:szCs w:val="28"/>
          <w:lang w:val="uk-UA"/>
        </w:rPr>
        <w:t>// Іноземні мови. – 2000. – № 4. – С. 8-10.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Гальскова Н.Д. О взаимодействии учителя и учащихся на уроке иностранного языка // Иностранные языки в школе. – 1991. – № 1. – С. 17-22.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Камаева</w:t>
      </w:r>
      <w:proofErr w:type="spellEnd"/>
      <w:r w:rsidRPr="00F778CE">
        <w:rPr>
          <w:sz w:val="28"/>
          <w:szCs w:val="28"/>
        </w:rPr>
        <w:t xml:space="preserve"> Т.П. Функции учителя в осуществлении речевого взаимодействия с учащимися при обучении иностранному языку // Иностранные языки в школе. – 1991. – № 4. – С. 21-26.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Колкер</w:t>
      </w:r>
      <w:proofErr w:type="spellEnd"/>
      <w:r w:rsidRPr="00F778CE">
        <w:rPr>
          <w:sz w:val="28"/>
          <w:szCs w:val="28"/>
        </w:rPr>
        <w:t xml:space="preserve"> Я.М., Устинова Е.С. Как достигается сотрудничество преподавателя и обучаемого? // Иностранные языки в школе. – 2000. – № 1. – С. 28-33.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Настольная книга преподавателя иностранного языка / Е.А. </w:t>
      </w:r>
      <w:proofErr w:type="spellStart"/>
      <w:r w:rsidRPr="00F778CE">
        <w:rPr>
          <w:sz w:val="28"/>
          <w:szCs w:val="28"/>
        </w:rPr>
        <w:t>Маслыко</w:t>
      </w:r>
      <w:proofErr w:type="spellEnd"/>
      <w:r w:rsidRPr="00F778CE">
        <w:rPr>
          <w:sz w:val="28"/>
          <w:szCs w:val="28"/>
        </w:rPr>
        <w:t>, П.К. </w:t>
      </w:r>
      <w:proofErr w:type="spellStart"/>
      <w:r w:rsidRPr="00F778CE">
        <w:rPr>
          <w:sz w:val="28"/>
          <w:szCs w:val="28"/>
        </w:rPr>
        <w:t>Бабинская</w:t>
      </w:r>
      <w:proofErr w:type="spellEnd"/>
      <w:r w:rsidRPr="00F778CE">
        <w:rPr>
          <w:sz w:val="28"/>
          <w:szCs w:val="28"/>
        </w:rPr>
        <w:t xml:space="preserve">, А.Ф. Будько и др. – Минск: </w:t>
      </w:r>
      <w:proofErr w:type="spellStart"/>
      <w:r w:rsidRPr="00F778CE">
        <w:rPr>
          <w:sz w:val="28"/>
          <w:szCs w:val="28"/>
        </w:rPr>
        <w:t>Вышэйшая</w:t>
      </w:r>
      <w:proofErr w:type="spellEnd"/>
      <w:r w:rsidRPr="00F778CE">
        <w:rPr>
          <w:sz w:val="28"/>
          <w:szCs w:val="28"/>
        </w:rPr>
        <w:t xml:space="preserve"> школа, 2001. С. 331-369.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Цетлин</w:t>
      </w:r>
      <w:proofErr w:type="spellEnd"/>
      <w:r w:rsidRPr="00F778CE">
        <w:rPr>
          <w:sz w:val="28"/>
          <w:szCs w:val="28"/>
        </w:rPr>
        <w:t xml:space="preserve"> В.</w:t>
      </w:r>
      <w:proofErr w:type="gramStart"/>
      <w:r w:rsidRPr="00F778CE">
        <w:rPr>
          <w:sz w:val="28"/>
          <w:szCs w:val="28"/>
        </w:rPr>
        <w:t>С.</w:t>
      </w:r>
      <w:proofErr w:type="gramEnd"/>
      <w:r w:rsidRPr="00F778CE">
        <w:rPr>
          <w:sz w:val="28"/>
          <w:szCs w:val="28"/>
        </w:rPr>
        <w:t xml:space="preserve"> Какими профессиональными качествами должен обладать учитель иностранного языка // Иностранные языки в школе. – 1996. – № 3. – С. 28-29.</w:t>
      </w:r>
    </w:p>
    <w:p w:rsidR="00F778CE" w:rsidRPr="00F778CE" w:rsidRDefault="00F778CE" w:rsidP="00F778CE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position w:val="2"/>
          <w:sz w:val="28"/>
          <w:szCs w:val="28"/>
        </w:rPr>
      </w:pPr>
      <w:r w:rsidRPr="00F778CE">
        <w:rPr>
          <w:position w:val="2"/>
          <w:sz w:val="28"/>
          <w:szCs w:val="28"/>
        </w:rPr>
        <w:lastRenderedPageBreak/>
        <w:t>Князев М.Н. Проблемы технологии обучения иностранному языку на современном этапе в западноевропейской методике // Иностранные языки в школе. – 2001. – № 4. – С. 105–109.</w:t>
      </w:r>
    </w:p>
    <w:p w:rsidR="00F778CE" w:rsidRPr="00F778CE" w:rsidRDefault="00F778CE" w:rsidP="00F778CE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Комунікативні методи та матеріали для викладання англійської мови / Перекл. та адаптація Л.В. Биркун. – Oxford: Oxford University Press, 1998. – 48 с.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Европейский языковой портфель для старших классов общеобразовательных учреждений</w:t>
      </w:r>
      <w:proofErr w:type="gramStart"/>
      <w:r w:rsidRPr="00F778CE">
        <w:rPr>
          <w:sz w:val="28"/>
          <w:szCs w:val="28"/>
        </w:rPr>
        <w:t xml:space="preserve"> / С</w:t>
      </w:r>
      <w:proofErr w:type="gramEnd"/>
      <w:r w:rsidRPr="00F778CE">
        <w:rPr>
          <w:sz w:val="28"/>
          <w:szCs w:val="28"/>
        </w:rPr>
        <w:t>ост. Н.Д. Гальскова, К.М. </w:t>
      </w:r>
      <w:proofErr w:type="spellStart"/>
      <w:r w:rsidRPr="00F778CE">
        <w:rPr>
          <w:sz w:val="28"/>
          <w:szCs w:val="28"/>
        </w:rPr>
        <w:t>Ирисханова</w:t>
      </w:r>
      <w:proofErr w:type="spellEnd"/>
      <w:r w:rsidRPr="00F778CE">
        <w:rPr>
          <w:sz w:val="28"/>
          <w:szCs w:val="28"/>
        </w:rPr>
        <w:t>, Г.В.Стрелкова. – М.-СПб:</w:t>
      </w:r>
      <w:r w:rsidRPr="00F778CE">
        <w:rPr>
          <w:sz w:val="28"/>
          <w:szCs w:val="28"/>
          <w:lang w:val="uk-UA"/>
        </w:rPr>
        <w:t xml:space="preserve"> </w:t>
      </w:r>
      <w:r w:rsidRPr="00F778CE">
        <w:rPr>
          <w:sz w:val="28"/>
          <w:szCs w:val="28"/>
        </w:rPr>
        <w:t>МГЛУ-Златоуст, 2001. – 64 с.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Настольная книга преподавателя иностранного языка / Е.А. </w:t>
      </w:r>
      <w:proofErr w:type="spellStart"/>
      <w:r w:rsidRPr="00F778CE">
        <w:rPr>
          <w:sz w:val="28"/>
          <w:szCs w:val="28"/>
        </w:rPr>
        <w:t>Маслыко</w:t>
      </w:r>
      <w:proofErr w:type="spellEnd"/>
      <w:r w:rsidRPr="00F778CE">
        <w:rPr>
          <w:sz w:val="28"/>
          <w:szCs w:val="28"/>
        </w:rPr>
        <w:t>, П.К. </w:t>
      </w:r>
      <w:proofErr w:type="spellStart"/>
      <w:r w:rsidRPr="00F778CE">
        <w:rPr>
          <w:sz w:val="28"/>
          <w:szCs w:val="28"/>
        </w:rPr>
        <w:t>Бабинская</w:t>
      </w:r>
      <w:proofErr w:type="spellEnd"/>
      <w:r w:rsidRPr="00F778CE">
        <w:rPr>
          <w:sz w:val="28"/>
          <w:szCs w:val="28"/>
        </w:rPr>
        <w:t xml:space="preserve">, А.Ф. Будько и др. – М.: </w:t>
      </w:r>
      <w:proofErr w:type="spellStart"/>
      <w:r w:rsidRPr="00F778CE">
        <w:rPr>
          <w:sz w:val="28"/>
          <w:szCs w:val="28"/>
        </w:rPr>
        <w:t>Вышэйшая</w:t>
      </w:r>
      <w:proofErr w:type="spellEnd"/>
      <w:r w:rsidRPr="00F778CE">
        <w:rPr>
          <w:sz w:val="28"/>
          <w:szCs w:val="28"/>
        </w:rPr>
        <w:t xml:space="preserve"> школа, 2001. – С. 331-369.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  <w:lang w:val="en-US"/>
        </w:rPr>
        <w:t>A Common European Framework of Reference for Modern Languages: Learning, Teaching, Assessment. – Cambridge Univ. Press</w:t>
      </w:r>
      <w:r w:rsidRPr="00F778CE">
        <w:rPr>
          <w:sz w:val="28"/>
          <w:szCs w:val="28"/>
        </w:rPr>
        <w:t xml:space="preserve">, 2001. – 260 </w:t>
      </w:r>
      <w:r w:rsidRPr="00F778CE">
        <w:rPr>
          <w:sz w:val="28"/>
          <w:szCs w:val="28"/>
          <w:lang w:val="en-US"/>
        </w:rPr>
        <w:t>p</w:t>
      </w:r>
      <w:r w:rsidRPr="00F778CE">
        <w:rPr>
          <w:sz w:val="28"/>
          <w:szCs w:val="28"/>
        </w:rPr>
        <w:t>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F778CE">
        <w:rPr>
          <w:sz w:val="28"/>
          <w:szCs w:val="28"/>
        </w:rPr>
        <w:t>Ветохов</w:t>
      </w:r>
      <w:proofErr w:type="spellEnd"/>
      <w:r w:rsidRPr="00F778CE">
        <w:rPr>
          <w:sz w:val="28"/>
          <w:szCs w:val="28"/>
        </w:rPr>
        <w:t xml:space="preserve"> А.М. Причина забывания лексико-грамматического материала в средних и старших классах // </w:t>
      </w:r>
      <w:r w:rsidRPr="00F778CE">
        <w:rPr>
          <w:sz w:val="28"/>
          <w:szCs w:val="28"/>
          <w:lang w:val="uk-UA"/>
        </w:rPr>
        <w:t>Іноземні мови. – 2000. – № 3. – С. 9-10.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</w:rPr>
        <w:t xml:space="preserve">Киреева Н.А. Обучение употреблению грамматических структур в </w:t>
      </w:r>
      <w:r w:rsidRPr="00F778CE">
        <w:rPr>
          <w:sz w:val="28"/>
          <w:szCs w:val="28"/>
          <w:lang w:val="en-US"/>
        </w:rPr>
        <w:t>Present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en-US"/>
        </w:rPr>
        <w:t>Progressive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en-US"/>
        </w:rPr>
        <w:t>Tense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uk-UA"/>
        </w:rPr>
        <w:t xml:space="preserve">в </w:t>
      </w:r>
      <w:r w:rsidRPr="00F778CE">
        <w:rPr>
          <w:sz w:val="28"/>
          <w:szCs w:val="28"/>
        </w:rPr>
        <w:t>устной</w:t>
      </w:r>
      <w:r w:rsidRPr="00F778CE">
        <w:rPr>
          <w:sz w:val="28"/>
          <w:szCs w:val="28"/>
          <w:lang w:val="uk-UA"/>
        </w:rPr>
        <w:t xml:space="preserve"> речи // Іноземні мови. – 2001. – № 1. – С. 12-13.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  <w:lang w:val="uk-UA"/>
        </w:rPr>
        <w:t xml:space="preserve">Колкер Я.М., Устинова Е.С., Еналиева Т.М. </w:t>
      </w:r>
      <w:r w:rsidRPr="00F778CE">
        <w:rPr>
          <w:sz w:val="28"/>
          <w:szCs w:val="28"/>
        </w:rPr>
        <w:t>Практическая</w:t>
      </w:r>
      <w:r w:rsidRPr="00F778CE">
        <w:rPr>
          <w:sz w:val="28"/>
          <w:szCs w:val="28"/>
          <w:lang w:val="uk-UA"/>
        </w:rPr>
        <w:t xml:space="preserve"> методика </w:t>
      </w:r>
      <w:r w:rsidRPr="00F778CE">
        <w:rPr>
          <w:sz w:val="28"/>
          <w:szCs w:val="28"/>
        </w:rPr>
        <w:t>обучения иностранному языку. – М.: Академия, 2000. – С. 156-159.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Общая методика обучения иностранным языкам: Хрестоматия</w:t>
      </w:r>
      <w:proofErr w:type="gramStart"/>
      <w:r w:rsidRPr="00F778CE">
        <w:rPr>
          <w:sz w:val="28"/>
          <w:szCs w:val="28"/>
        </w:rPr>
        <w:t>/ С</w:t>
      </w:r>
      <w:proofErr w:type="gramEnd"/>
      <w:r w:rsidRPr="00F778CE">
        <w:rPr>
          <w:sz w:val="28"/>
          <w:szCs w:val="28"/>
        </w:rPr>
        <w:t>ост. А.А. Леонтьев. – М.: Рус</w:t>
      </w:r>
      <w:proofErr w:type="gramStart"/>
      <w:r w:rsidRPr="00F778CE">
        <w:rPr>
          <w:sz w:val="28"/>
          <w:szCs w:val="28"/>
        </w:rPr>
        <w:t>.</w:t>
      </w:r>
      <w:proofErr w:type="gramEnd"/>
      <w:r w:rsidRPr="00F778CE">
        <w:rPr>
          <w:sz w:val="28"/>
          <w:szCs w:val="28"/>
        </w:rPr>
        <w:t xml:space="preserve"> </w:t>
      </w:r>
      <w:proofErr w:type="gramStart"/>
      <w:r w:rsidRPr="00F778CE">
        <w:rPr>
          <w:sz w:val="28"/>
          <w:szCs w:val="28"/>
        </w:rPr>
        <w:t>я</w:t>
      </w:r>
      <w:proofErr w:type="gramEnd"/>
      <w:r w:rsidRPr="00F778CE">
        <w:rPr>
          <w:sz w:val="28"/>
          <w:szCs w:val="28"/>
        </w:rPr>
        <w:t>зык, 1991. – 360 с.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Поспелова М.Д. Обучение условным предложениям на уроках английского языка в старших классах // Иностранные языки в школе. – 2001. – № 1. – С. 16-20.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Скляренко Н.К. Методична розробка з навчання видо-часової форми </w:t>
      </w:r>
      <w:r w:rsidRPr="00F778CE">
        <w:rPr>
          <w:sz w:val="28"/>
          <w:szCs w:val="28"/>
          <w:lang w:val="en-US"/>
        </w:rPr>
        <w:t>Present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en-US"/>
        </w:rPr>
        <w:t>Perfect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en-US"/>
        </w:rPr>
        <w:t>Continuous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uk-UA"/>
        </w:rPr>
        <w:t>// Іноземні мови. – 2000. – № 2. – С. 48-50.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F778CE">
        <w:rPr>
          <w:sz w:val="28"/>
          <w:szCs w:val="28"/>
        </w:rPr>
        <w:lastRenderedPageBreak/>
        <w:t>Ветохов</w:t>
      </w:r>
      <w:proofErr w:type="spellEnd"/>
      <w:r w:rsidRPr="00F778CE">
        <w:rPr>
          <w:sz w:val="28"/>
          <w:szCs w:val="28"/>
        </w:rPr>
        <w:t xml:space="preserve"> А.М. Причина забывания лексико-грамматического материала в средних и старших классах // </w:t>
      </w:r>
      <w:r w:rsidRPr="00F778CE">
        <w:rPr>
          <w:sz w:val="28"/>
          <w:szCs w:val="28"/>
          <w:lang w:val="uk-UA"/>
        </w:rPr>
        <w:t>Іноземні мови. – 2000. – № 3. – С. 9-10.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Практическая методика обучения иностранным языкам: Учеб</w:t>
      </w:r>
      <w:proofErr w:type="gramStart"/>
      <w:r w:rsidRPr="00F778CE">
        <w:rPr>
          <w:sz w:val="28"/>
          <w:szCs w:val="28"/>
        </w:rPr>
        <w:t>.</w:t>
      </w:r>
      <w:proofErr w:type="gramEnd"/>
      <w:r w:rsidRPr="00F778CE">
        <w:rPr>
          <w:sz w:val="28"/>
          <w:szCs w:val="28"/>
        </w:rPr>
        <w:t xml:space="preserve"> </w:t>
      </w:r>
      <w:proofErr w:type="gramStart"/>
      <w:r w:rsidRPr="00F778CE">
        <w:rPr>
          <w:sz w:val="28"/>
          <w:szCs w:val="28"/>
        </w:rPr>
        <w:t>п</w:t>
      </w:r>
      <w:proofErr w:type="gramEnd"/>
      <w:r w:rsidRPr="00F778CE">
        <w:rPr>
          <w:sz w:val="28"/>
          <w:szCs w:val="28"/>
        </w:rPr>
        <w:t>особие/ Я.М. </w:t>
      </w:r>
      <w:proofErr w:type="spellStart"/>
      <w:r w:rsidRPr="00F778CE">
        <w:rPr>
          <w:sz w:val="28"/>
          <w:szCs w:val="28"/>
        </w:rPr>
        <w:t>Колкер</w:t>
      </w:r>
      <w:proofErr w:type="spellEnd"/>
      <w:r w:rsidRPr="00F778CE">
        <w:rPr>
          <w:sz w:val="28"/>
          <w:szCs w:val="28"/>
        </w:rPr>
        <w:t>, Е.С. Устинова, Т.М. </w:t>
      </w:r>
      <w:proofErr w:type="spellStart"/>
      <w:r w:rsidRPr="00F778CE">
        <w:rPr>
          <w:sz w:val="28"/>
          <w:szCs w:val="28"/>
        </w:rPr>
        <w:t>Еналиева</w:t>
      </w:r>
      <w:proofErr w:type="spellEnd"/>
      <w:r w:rsidRPr="00F778CE">
        <w:rPr>
          <w:sz w:val="28"/>
          <w:szCs w:val="28"/>
        </w:rPr>
        <w:t>. – М, 2000. – 264 с.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 xml:space="preserve">Чернявская М.В. </w:t>
      </w:r>
      <w:r w:rsidRPr="00F778CE">
        <w:rPr>
          <w:sz w:val="28"/>
          <w:szCs w:val="28"/>
        </w:rPr>
        <w:t>Начальный курс английского языка для младших школьников</w:t>
      </w:r>
      <w:r w:rsidRPr="00F778CE">
        <w:rPr>
          <w:sz w:val="28"/>
          <w:szCs w:val="28"/>
          <w:lang w:val="uk-UA"/>
        </w:rPr>
        <w:t xml:space="preserve"> // Іноземні мови. – 1996. – № 2.– С. 38-43.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Шостак Т.Г. Вірші та римування на уроці англійської мови // Іноземні мови. – 2000. – № 2. – С. 12-14.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Верисокин</w:t>
      </w:r>
      <w:proofErr w:type="spellEnd"/>
      <w:r w:rsidRPr="00F778CE">
        <w:rPr>
          <w:sz w:val="28"/>
          <w:szCs w:val="28"/>
        </w:rPr>
        <w:t xml:space="preserve"> Ю.И. Учебное кино на уроках английского языка // Иностранные языки в школе. – 2000. – № 5. – С. 34</w:t>
      </w:r>
      <w:r w:rsidRPr="00F778CE">
        <w:rPr>
          <w:sz w:val="28"/>
          <w:szCs w:val="28"/>
          <w:lang w:val="uk-UA"/>
        </w:rPr>
        <w:t>-</w:t>
      </w:r>
      <w:r w:rsidRPr="00F778CE">
        <w:rPr>
          <w:sz w:val="28"/>
          <w:szCs w:val="28"/>
        </w:rPr>
        <w:t>36.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Гапонова С.В. Вправи для навчання аудіювання англомовних текстів за темою “</w:t>
      </w:r>
      <w:r w:rsidRPr="00F778CE">
        <w:rPr>
          <w:sz w:val="28"/>
          <w:szCs w:val="28"/>
          <w:lang w:val="en-US"/>
        </w:rPr>
        <w:t>Canada</w:t>
      </w:r>
      <w:r w:rsidRPr="00F778CE">
        <w:rPr>
          <w:sz w:val="28"/>
          <w:szCs w:val="28"/>
          <w:lang w:val="uk-UA"/>
        </w:rPr>
        <w:t>” учнів старших класів середньої школи // Іноземні мови. – 1999. – № 1. – С. 9-13.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778CE">
        <w:rPr>
          <w:sz w:val="28"/>
          <w:szCs w:val="28"/>
        </w:rPr>
        <w:t>Сигал</w:t>
      </w:r>
      <w:proofErr w:type="gramEnd"/>
      <w:r w:rsidRPr="00F778CE">
        <w:rPr>
          <w:sz w:val="28"/>
          <w:szCs w:val="28"/>
        </w:rPr>
        <w:t xml:space="preserve"> Т.К. Тестовый контроль </w:t>
      </w:r>
      <w:proofErr w:type="spellStart"/>
      <w:r w:rsidRPr="00F778CE">
        <w:rPr>
          <w:sz w:val="28"/>
          <w:szCs w:val="28"/>
        </w:rPr>
        <w:t>аудирования</w:t>
      </w:r>
      <w:proofErr w:type="spellEnd"/>
      <w:r w:rsidRPr="00F778CE">
        <w:rPr>
          <w:sz w:val="28"/>
          <w:szCs w:val="28"/>
        </w:rPr>
        <w:t xml:space="preserve"> на уроках английского языка в 5-6 классах // Иностранные языки в школе. – 1997. – № 5. – С. 30</w:t>
      </w:r>
      <w:r w:rsidRPr="00F778CE">
        <w:rPr>
          <w:sz w:val="28"/>
          <w:szCs w:val="28"/>
          <w:lang w:val="uk-UA"/>
        </w:rPr>
        <w:t>-</w:t>
      </w:r>
      <w:r w:rsidRPr="00F778CE">
        <w:rPr>
          <w:sz w:val="28"/>
          <w:szCs w:val="28"/>
        </w:rPr>
        <w:t>36.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Черниш В.В. Методика роботи з аудіо книжкою // Іноземні мови. – 2002. – № 3. – С. 3-9.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Борисова Р.Г. О некоторых приемах обучения диалогической речи // Иностранные языки в школе. – 2001. – № 3. – С. 51-54.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Вайсбурд</w:t>
      </w:r>
      <w:proofErr w:type="spellEnd"/>
      <w:r w:rsidRPr="00F778CE">
        <w:rPr>
          <w:sz w:val="28"/>
          <w:szCs w:val="28"/>
        </w:rPr>
        <w:t xml:space="preserve"> М.Л., Кузьмина Е.В. Роль индивидуальных особенностей учащихся при обучении иноязычному </w:t>
      </w:r>
      <w:proofErr w:type="spellStart"/>
      <w:r w:rsidRPr="00F778CE">
        <w:rPr>
          <w:sz w:val="28"/>
          <w:szCs w:val="28"/>
        </w:rPr>
        <w:t>устноречевому</w:t>
      </w:r>
      <w:proofErr w:type="spellEnd"/>
      <w:r w:rsidRPr="00F778CE">
        <w:rPr>
          <w:sz w:val="28"/>
          <w:szCs w:val="28"/>
        </w:rPr>
        <w:t xml:space="preserve"> общению // Иностранные языки в школе. – 1999. – № 1. – С. 5-11.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Вайсбурд</w:t>
      </w:r>
      <w:proofErr w:type="spellEnd"/>
      <w:r w:rsidRPr="00F778CE">
        <w:rPr>
          <w:sz w:val="28"/>
          <w:szCs w:val="28"/>
        </w:rPr>
        <w:t xml:space="preserve"> М.Л., Кузьмина Е.В. Роль индивидуальных особенностей учащихся при обучении иноязычному </w:t>
      </w:r>
      <w:proofErr w:type="spellStart"/>
      <w:r w:rsidRPr="00F778CE">
        <w:rPr>
          <w:sz w:val="28"/>
          <w:szCs w:val="28"/>
        </w:rPr>
        <w:t>устноречевому</w:t>
      </w:r>
      <w:proofErr w:type="spellEnd"/>
      <w:r w:rsidRPr="00F778CE">
        <w:rPr>
          <w:sz w:val="28"/>
          <w:szCs w:val="28"/>
        </w:rPr>
        <w:t xml:space="preserve"> общению // Иностранные языки в школе. – 1999. – № 2. – С. 3-6.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</w:rPr>
        <w:t xml:space="preserve">Калинина Л.В., </w:t>
      </w:r>
      <w:proofErr w:type="spellStart"/>
      <w:r w:rsidRPr="00F778CE">
        <w:rPr>
          <w:sz w:val="28"/>
          <w:szCs w:val="28"/>
        </w:rPr>
        <w:t>Самойлюкевич</w:t>
      </w:r>
      <w:proofErr w:type="spellEnd"/>
      <w:r w:rsidRPr="00F778CE">
        <w:rPr>
          <w:sz w:val="28"/>
          <w:szCs w:val="28"/>
        </w:rPr>
        <w:t xml:space="preserve"> И.В. Использование </w:t>
      </w:r>
      <w:proofErr w:type="spellStart"/>
      <w:r w:rsidRPr="00F778CE">
        <w:rPr>
          <w:sz w:val="28"/>
          <w:szCs w:val="28"/>
        </w:rPr>
        <w:t>видеокурса</w:t>
      </w:r>
      <w:proofErr w:type="spellEnd"/>
      <w:r w:rsidRPr="00F778CE">
        <w:rPr>
          <w:sz w:val="28"/>
          <w:szCs w:val="28"/>
        </w:rPr>
        <w:t xml:space="preserve"> “</w:t>
      </w:r>
      <w:r w:rsidRPr="00F778CE">
        <w:rPr>
          <w:sz w:val="28"/>
          <w:szCs w:val="28"/>
          <w:lang w:val="en-US"/>
        </w:rPr>
        <w:t>Family</w:t>
      </w:r>
      <w:r w:rsidRPr="00ED07FE">
        <w:rPr>
          <w:sz w:val="28"/>
          <w:szCs w:val="28"/>
        </w:rPr>
        <w:t xml:space="preserve"> </w:t>
      </w:r>
      <w:r w:rsidRPr="00F778CE">
        <w:rPr>
          <w:sz w:val="28"/>
          <w:szCs w:val="28"/>
          <w:lang w:val="en-US"/>
        </w:rPr>
        <w:t>Album</w:t>
      </w:r>
      <w:r w:rsidRPr="00F778CE">
        <w:rPr>
          <w:sz w:val="28"/>
          <w:szCs w:val="28"/>
        </w:rPr>
        <w:t xml:space="preserve">, </w:t>
      </w:r>
      <w:r w:rsidRPr="00F778CE">
        <w:rPr>
          <w:sz w:val="28"/>
          <w:szCs w:val="28"/>
          <w:lang w:val="en-US"/>
        </w:rPr>
        <w:t>USA</w:t>
      </w:r>
      <w:r w:rsidRPr="00F778CE">
        <w:rPr>
          <w:sz w:val="28"/>
          <w:szCs w:val="28"/>
        </w:rPr>
        <w:t xml:space="preserve">”при формировании диалогических умений учащихся </w:t>
      </w:r>
      <w:r w:rsidRPr="00F778CE">
        <w:rPr>
          <w:sz w:val="28"/>
          <w:szCs w:val="28"/>
        </w:rPr>
        <w:lastRenderedPageBreak/>
        <w:t xml:space="preserve">средней общеобразовательной школы // </w:t>
      </w:r>
      <w:r w:rsidRPr="00F778CE">
        <w:rPr>
          <w:sz w:val="28"/>
          <w:szCs w:val="28"/>
          <w:lang w:val="uk-UA"/>
        </w:rPr>
        <w:t>Іноземні мови. – 1999. – № 2. – С. 9-10.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Мильруд</w:t>
      </w:r>
      <w:proofErr w:type="spellEnd"/>
      <w:r w:rsidRPr="00F778CE">
        <w:rPr>
          <w:sz w:val="28"/>
          <w:szCs w:val="28"/>
        </w:rPr>
        <w:t xml:space="preserve"> Р.П. Навыки и умения в обучении иноязычному говорению // Иностранные языки в школе. – 1999. – № 1. – С. 26-35.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</w:rPr>
        <w:t xml:space="preserve">Хоменко Е.Г., </w:t>
      </w:r>
      <w:proofErr w:type="spellStart"/>
      <w:r w:rsidRPr="00F778CE">
        <w:rPr>
          <w:sz w:val="28"/>
          <w:szCs w:val="28"/>
        </w:rPr>
        <w:t>Дембновецька</w:t>
      </w:r>
      <w:proofErr w:type="spellEnd"/>
      <w:r w:rsidRPr="00F778CE">
        <w:rPr>
          <w:sz w:val="28"/>
          <w:szCs w:val="28"/>
        </w:rPr>
        <w:t xml:space="preserve"> К.В. </w:t>
      </w:r>
      <w:r w:rsidRPr="00F778CE">
        <w:rPr>
          <w:sz w:val="28"/>
          <w:szCs w:val="28"/>
          <w:lang w:val="uk-UA"/>
        </w:rPr>
        <w:t xml:space="preserve">Навчання монологічного мовлення учнів старшої загальноосвітньої школи </w:t>
      </w:r>
      <w:proofErr w:type="gramStart"/>
      <w:r w:rsidRPr="00F778CE">
        <w:rPr>
          <w:sz w:val="28"/>
          <w:szCs w:val="28"/>
          <w:lang w:val="uk-UA"/>
        </w:rPr>
        <w:t>на</w:t>
      </w:r>
      <w:proofErr w:type="gramEnd"/>
      <w:r w:rsidRPr="00F778CE">
        <w:rPr>
          <w:sz w:val="28"/>
          <w:szCs w:val="28"/>
          <w:lang w:val="uk-UA"/>
        </w:rPr>
        <w:t xml:space="preserve"> </w:t>
      </w:r>
      <w:proofErr w:type="gramStart"/>
      <w:r w:rsidRPr="00F778CE">
        <w:rPr>
          <w:sz w:val="28"/>
          <w:szCs w:val="28"/>
          <w:lang w:val="uk-UA"/>
        </w:rPr>
        <w:t>основ</w:t>
      </w:r>
      <w:proofErr w:type="gramEnd"/>
      <w:r w:rsidRPr="00F778CE">
        <w:rPr>
          <w:sz w:val="28"/>
          <w:szCs w:val="28"/>
          <w:lang w:val="uk-UA"/>
        </w:rPr>
        <w:t>і автентичних текстів країнознавчого характеру // Іноземні мови. – 2002. – № 2. – С. 8-17.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Бабенко К.П. Деякі особливості активізації творчої уяви школярів у процесі контролю домашнього читання з англійської мови // Іноземні мови. – 2000. – № 1. – С. 18-20.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Ніколаєва С.Ю., Шерстюк О.М. Рівні володіння іншомовним мовленням // Іноземні мови. – 2000. – № 2. – С. 69-72.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78CE">
        <w:rPr>
          <w:sz w:val="28"/>
          <w:szCs w:val="28"/>
          <w:lang w:val="uk-UA"/>
        </w:rPr>
        <w:t>Шостак Т.Г. Газета на уроках англійської мови // Іноземні мови. – 2001. – № 1. – С. 16-18.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778CE">
        <w:rPr>
          <w:sz w:val="28"/>
          <w:szCs w:val="28"/>
        </w:rPr>
        <w:t>Перкас</w:t>
      </w:r>
      <w:proofErr w:type="spellEnd"/>
      <w:r w:rsidRPr="00F778CE">
        <w:rPr>
          <w:sz w:val="28"/>
          <w:szCs w:val="28"/>
        </w:rPr>
        <w:t xml:space="preserve"> С.В. Ведение дневниковых записей на английском языке // Иностранные языки в школе. – 2001. – № 2. – С. 68-70.</w:t>
      </w:r>
    </w:p>
    <w:p w:rsidR="00F778CE" w:rsidRPr="00F778CE" w:rsidRDefault="00F778CE" w:rsidP="00F778C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778CE">
        <w:rPr>
          <w:sz w:val="28"/>
          <w:szCs w:val="28"/>
        </w:rPr>
        <w:t>Рогова Г.В., Верещагина И.Н. Методика обучения английскому языку на начальном этапе в общеобразовательных учреждениях. – М.: Просвещение, 2000. – С. 193-210.</w:t>
      </w:r>
    </w:p>
    <w:p w:rsidR="00F778CE" w:rsidRPr="00F778CE" w:rsidRDefault="00F778CE" w:rsidP="00F778CE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F778CE" w:rsidRPr="00F778CE" w:rsidRDefault="00F778CE" w:rsidP="00F778CE">
      <w:pPr>
        <w:pStyle w:val="1"/>
        <w:numPr>
          <w:ilvl w:val="0"/>
          <w:numId w:val="8"/>
        </w:numPr>
        <w:tabs>
          <w:tab w:val="left" w:pos="1276"/>
        </w:tabs>
        <w:suppressAutoHyphens w:val="0"/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8CE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 Інтернеті</w:t>
      </w:r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7" w:history="1">
        <w:r w:rsidR="00F778CE" w:rsidRPr="00F778CE">
          <w:rPr>
            <w:rStyle w:val="a3"/>
            <w:sz w:val="28"/>
            <w:szCs w:val="28"/>
          </w:rPr>
          <w:t>http://www.tesol.net/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18" w:history="1">
        <w:r w:rsidR="00F778CE" w:rsidRPr="00F778CE">
          <w:rPr>
            <w:rStyle w:val="a3"/>
            <w:sz w:val="28"/>
            <w:szCs w:val="28"/>
          </w:rPr>
          <w:t>http://www.freeenglish.net/english/index.html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en-US"/>
        </w:rPr>
      </w:pPr>
      <w:hyperlink r:id="rId19" w:history="1">
        <w:r w:rsidR="00F778CE" w:rsidRPr="00F778CE">
          <w:rPr>
            <w:rStyle w:val="a3"/>
            <w:sz w:val="28"/>
            <w:szCs w:val="28"/>
            <w:lang w:val="en-US"/>
          </w:rPr>
          <w:t>http://www.freeyellow.com/members/barteldes/page 1.html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0" w:history="1">
        <w:r w:rsidR="00F778CE" w:rsidRPr="00F778CE">
          <w:rPr>
            <w:rStyle w:val="a3"/>
            <w:sz w:val="28"/>
            <w:szCs w:val="28"/>
          </w:rPr>
          <w:t>http://www.eslcafe.com/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1" w:history="1">
        <w:r w:rsidR="00F778CE" w:rsidRPr="00F778CE">
          <w:rPr>
            <w:rStyle w:val="a3"/>
            <w:sz w:val="28"/>
            <w:szCs w:val="28"/>
          </w:rPr>
          <w:t>http://www.west.net/~jbailey/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2" w:history="1">
        <w:r w:rsidR="00F778CE" w:rsidRPr="00F778CE">
          <w:rPr>
            <w:rStyle w:val="a3"/>
            <w:sz w:val="28"/>
            <w:szCs w:val="28"/>
          </w:rPr>
          <w:t>http://www.englishclub.net/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3" w:history="1">
        <w:r w:rsidR="00F778CE" w:rsidRPr="00F778CE">
          <w:rPr>
            <w:rStyle w:val="a3"/>
            <w:sz w:val="28"/>
            <w:szCs w:val="28"/>
          </w:rPr>
          <w:t>http://www.mofetsrv.mofet.macam98.ac.il/~ett/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4" w:history="1">
        <w:r w:rsidR="00F778CE" w:rsidRPr="00F778CE">
          <w:rPr>
            <w:rStyle w:val="a3"/>
            <w:sz w:val="28"/>
            <w:szCs w:val="28"/>
          </w:rPr>
          <w:t>http://www.bangkokpost.net/education/home.htm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5" w:history="1">
        <w:r w:rsidR="00F778CE" w:rsidRPr="00F778CE">
          <w:rPr>
            <w:rStyle w:val="a3"/>
            <w:sz w:val="28"/>
            <w:szCs w:val="28"/>
          </w:rPr>
          <w:t>http://www.netcolony.com/members/jorgehv/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6" w:history="1">
        <w:r w:rsidR="00F778CE" w:rsidRPr="00F778CE">
          <w:rPr>
            <w:rStyle w:val="a3"/>
            <w:sz w:val="28"/>
            <w:szCs w:val="28"/>
          </w:rPr>
          <w:t>http://www.rice.edu/projects/topics/Electronic/main.html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7" w:history="1">
        <w:r w:rsidR="00F778CE" w:rsidRPr="00F778CE">
          <w:rPr>
            <w:rStyle w:val="a3"/>
            <w:sz w:val="28"/>
            <w:szCs w:val="28"/>
          </w:rPr>
          <w:t>http://www.dir.yahoo.com/Reference/Dictionaries/English/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8" w:history="1">
        <w:r w:rsidR="00F778CE" w:rsidRPr="00F778CE">
          <w:rPr>
            <w:rStyle w:val="a3"/>
            <w:sz w:val="28"/>
            <w:szCs w:val="28"/>
          </w:rPr>
          <w:t>http://www.cltr.uq.oz.au:8000/~richardc/pubsoft.html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29" w:history="1">
        <w:r w:rsidR="00F778CE" w:rsidRPr="00F778CE">
          <w:rPr>
            <w:rStyle w:val="a3"/>
            <w:sz w:val="28"/>
            <w:szCs w:val="28"/>
          </w:rPr>
          <w:t>http://eslsv001.esl.sakuragaoka.ac.jp/teachers/BR/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0" w:history="1">
        <w:r w:rsidR="00F778CE" w:rsidRPr="00F778CE">
          <w:rPr>
            <w:rStyle w:val="a3"/>
            <w:sz w:val="28"/>
            <w:szCs w:val="28"/>
          </w:rPr>
          <w:t>http://thecity.sfsu.edu/~funweb/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1" w:history="1">
        <w:r w:rsidR="00F778CE" w:rsidRPr="00F778CE">
          <w:rPr>
            <w:rStyle w:val="a3"/>
            <w:sz w:val="28"/>
            <w:szCs w:val="28"/>
          </w:rPr>
          <w:t>http://www.lingolex.com/jstefl.htm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2" w:history="1">
        <w:r w:rsidR="00F778CE" w:rsidRPr="00F778CE">
          <w:rPr>
            <w:rStyle w:val="a3"/>
            <w:sz w:val="28"/>
            <w:szCs w:val="28"/>
          </w:rPr>
          <w:t>http://www.miyazaki-mic.ac.jp/faculty/jreinhar/surf.html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3" w:history="1">
        <w:r w:rsidR="00F778CE" w:rsidRPr="00F778CE">
          <w:rPr>
            <w:rStyle w:val="a3"/>
            <w:sz w:val="28"/>
            <w:szCs w:val="28"/>
          </w:rPr>
          <w:t>http://www.cambridge-efl.org.uk/support/index.htm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4" w:history="1">
        <w:r w:rsidR="00F778CE" w:rsidRPr="00F778CE">
          <w:rPr>
            <w:rStyle w:val="a3"/>
            <w:sz w:val="28"/>
            <w:szCs w:val="28"/>
          </w:rPr>
          <w:t>http://www.iatefl.org/index.htm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5" w:history="1">
        <w:r w:rsidR="00F778CE" w:rsidRPr="00F778CE">
          <w:rPr>
            <w:rStyle w:val="a3"/>
            <w:sz w:val="28"/>
            <w:szCs w:val="28"/>
          </w:rPr>
          <w:t>http://www.ling.lancs.ac.uk/staff/visitors/kenji/onlin.htm</w:t>
        </w:r>
      </w:hyperlink>
    </w:p>
    <w:p w:rsidR="00F778CE" w:rsidRPr="00F778CE" w:rsidRDefault="008D1335" w:rsidP="00F778C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</w:rPr>
      </w:pPr>
      <w:hyperlink r:id="rId36" w:history="1">
        <w:r w:rsidR="00F778CE" w:rsidRPr="00F778CE">
          <w:rPr>
            <w:rStyle w:val="a3"/>
            <w:sz w:val="28"/>
            <w:szCs w:val="28"/>
          </w:rPr>
          <w:t>http://www.surrey.ac.uk/ELI/external.html</w:t>
        </w:r>
      </w:hyperlink>
    </w:p>
    <w:p w:rsidR="00F778CE" w:rsidRPr="00ED07FE" w:rsidRDefault="008D1335" w:rsidP="00ED07FE">
      <w:pPr>
        <w:numPr>
          <w:ilvl w:val="0"/>
          <w:numId w:val="14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hyperlink r:id="rId37" w:history="1">
        <w:r w:rsidR="00F778CE" w:rsidRPr="00F778CE">
          <w:rPr>
            <w:rStyle w:val="a3"/>
            <w:sz w:val="28"/>
            <w:szCs w:val="28"/>
          </w:rPr>
          <w:t>http://www.surrey.ac.uk/ELI/ltr.html</w:t>
        </w:r>
      </w:hyperlink>
    </w:p>
    <w:sectPr w:rsidR="00F778CE" w:rsidRPr="00ED07FE" w:rsidSect="008D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3419CC"/>
    <w:multiLevelType w:val="hybridMultilevel"/>
    <w:tmpl w:val="50C06AD8"/>
    <w:lvl w:ilvl="0" w:tplc="89447ED0">
      <w:start w:val="8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785C1D"/>
    <w:multiLevelType w:val="hybridMultilevel"/>
    <w:tmpl w:val="387C52C6"/>
    <w:lvl w:ilvl="0" w:tplc="14AA1D62">
      <w:start w:val="12"/>
      <w:numFmt w:val="decimal"/>
      <w:lvlText w:val="%1."/>
      <w:lvlJc w:val="left"/>
      <w:pPr>
        <w:ind w:left="801" w:hanging="375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606B4"/>
    <w:multiLevelType w:val="hybridMultilevel"/>
    <w:tmpl w:val="61CA05FC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07D57"/>
    <w:rsid w:val="000B3E3A"/>
    <w:rsid w:val="000E0517"/>
    <w:rsid w:val="0058230A"/>
    <w:rsid w:val="008D1335"/>
    <w:rsid w:val="009E68F0"/>
    <w:rsid w:val="00BD2B9B"/>
    <w:rsid w:val="00C14411"/>
    <w:rsid w:val="00C60F07"/>
    <w:rsid w:val="00CB0B3E"/>
    <w:rsid w:val="00D568C4"/>
    <w:rsid w:val="00D73DDF"/>
    <w:rsid w:val="00E4579A"/>
    <w:rsid w:val="00EB4D37"/>
    <w:rsid w:val="00ED07FE"/>
    <w:rsid w:val="00F07D57"/>
    <w:rsid w:val="00F7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C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78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778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nhideWhenUsed/>
    <w:qFormat/>
    <w:rsid w:val="00F778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8CE"/>
    <w:pPr>
      <w:keepNext/>
      <w:keepLines/>
      <w:suppressAutoHyphen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78CE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778CE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F778CE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styleId="a3">
    <w:name w:val="Hyperlink"/>
    <w:semiHidden/>
    <w:unhideWhenUsed/>
    <w:rsid w:val="00F778CE"/>
    <w:rPr>
      <w:color w:val="0000FF"/>
      <w:u w:val="single"/>
    </w:rPr>
  </w:style>
  <w:style w:type="paragraph" w:styleId="a4">
    <w:name w:val="Body Text"/>
    <w:basedOn w:val="a"/>
    <w:link w:val="a5"/>
    <w:unhideWhenUsed/>
    <w:rsid w:val="00F778CE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F778CE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F778CE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778CE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778CE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778CE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F778CE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F778CE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F778C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rsid w:val="00F778CE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rsid w:val="00F778CE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F778CE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F778CE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F778CE"/>
    <w:rPr>
      <w:rFonts w:ascii="Times New Roman" w:hAnsi="Times New Roman" w:cs="Times New Roman" w:hint="default"/>
    </w:rPr>
  </w:style>
  <w:style w:type="character" w:customStyle="1" w:styleId="rvts0">
    <w:name w:val="rvts0"/>
    <w:rsid w:val="00F778CE"/>
    <w:rPr>
      <w:rFonts w:ascii="Times New Roman" w:hAnsi="Times New Roman" w:cs="Times New Roman" w:hint="default"/>
    </w:rPr>
  </w:style>
  <w:style w:type="paragraph" w:styleId="10">
    <w:name w:val="toc 1"/>
    <w:basedOn w:val="a"/>
    <w:next w:val="a"/>
    <w:autoRedefine/>
    <w:unhideWhenUsed/>
    <w:rsid w:val="00F778CE"/>
    <w:pPr>
      <w:widowControl w:val="0"/>
      <w:shd w:val="clear" w:color="auto" w:fill="FFFFFF" w:themeFill="background1"/>
      <w:tabs>
        <w:tab w:val="right" w:leader="dot" w:pos="9061"/>
      </w:tabs>
      <w:spacing w:line="256" w:lineRule="auto"/>
      <w:jc w:val="both"/>
    </w:pPr>
    <w:rPr>
      <w:rFonts w:eastAsiaTheme="majorEastAsia"/>
      <w:noProof/>
      <w:color w:val="000000" w:themeColor="text1"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778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semiHidden/>
    <w:unhideWhenUsed/>
    <w:rsid w:val="00F778CE"/>
    <w:pPr>
      <w:spacing w:after="100"/>
      <w:ind w:left="480"/>
    </w:pPr>
  </w:style>
  <w:style w:type="table" w:styleId="a9">
    <w:name w:val="Table Grid"/>
    <w:basedOn w:val="a1"/>
    <w:uiPriority w:val="59"/>
    <w:rsid w:val="00F778CE"/>
    <w:pPr>
      <w:spacing w:after="0" w:line="240" w:lineRule="auto"/>
    </w:pPr>
    <w:rPr>
      <w:rFonts w:eastAsia="Times New Roman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C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78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778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nhideWhenUsed/>
    <w:qFormat/>
    <w:rsid w:val="00F778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8CE"/>
    <w:pPr>
      <w:keepNext/>
      <w:keepLines/>
      <w:suppressAutoHyphen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78CE"/>
    <w:rPr>
      <w:rFonts w:ascii="Cambria" w:eastAsia="Times New Roman" w:hAnsi="Cambria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778CE"/>
    <w:rPr>
      <w:rFonts w:ascii="Cambria" w:eastAsia="Times New Roman" w:hAnsi="Cambria"/>
      <w:b/>
      <w:bCs/>
      <w:color w:val="auto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F778CE"/>
    <w:rPr>
      <w:rFonts w:ascii="Calibri" w:eastAsia="Times New Roman" w:hAnsi="Calibri"/>
      <w:b/>
      <w:bCs/>
      <w:color w:val="auto"/>
      <w:sz w:val="28"/>
      <w:szCs w:val="28"/>
      <w:lang w:eastAsia="ru-RU"/>
    </w:rPr>
  </w:style>
  <w:style w:type="character" w:styleId="a3">
    <w:name w:val="Hyperlink"/>
    <w:semiHidden/>
    <w:unhideWhenUsed/>
    <w:rsid w:val="00F778CE"/>
    <w:rPr>
      <w:color w:val="0000FF"/>
      <w:u w:val="single"/>
    </w:rPr>
  </w:style>
  <w:style w:type="paragraph" w:styleId="a4">
    <w:name w:val="Body Text"/>
    <w:basedOn w:val="a"/>
    <w:link w:val="a5"/>
    <w:unhideWhenUsed/>
    <w:rsid w:val="00F778CE"/>
    <w:pPr>
      <w:suppressAutoHyphens/>
      <w:spacing w:after="120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F778CE"/>
    <w:rPr>
      <w:rFonts w:eastAsia="Times New Roman"/>
      <w:color w:val="auto"/>
      <w:sz w:val="28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F778CE"/>
    <w:pPr>
      <w:ind w:firstLine="900"/>
      <w:jc w:val="center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778CE"/>
    <w:rPr>
      <w:rFonts w:eastAsia="Times New Roman"/>
      <w:color w:val="auto"/>
      <w:sz w:val="28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778CE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778CE"/>
    <w:rPr>
      <w:rFonts w:ascii="Calibri" w:eastAsia="Times New Roman" w:hAnsi="Calibri" w:cs="Calibri"/>
      <w:color w:val="auto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F778CE"/>
    <w:pPr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F778CE"/>
    <w:pPr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paragraph" w:customStyle="1" w:styleId="1">
    <w:name w:val="Абзац списка1"/>
    <w:basedOn w:val="a"/>
    <w:uiPriority w:val="99"/>
    <w:rsid w:val="00F778C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23">
    <w:name w:val="Основной текст с отступом 23"/>
    <w:basedOn w:val="a"/>
    <w:rsid w:val="00F778CE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24">
    <w:name w:val="Основной текст с отступом 24"/>
    <w:basedOn w:val="a"/>
    <w:rsid w:val="00F778CE"/>
    <w:pPr>
      <w:overflowPunct w:val="0"/>
      <w:autoSpaceDE w:val="0"/>
      <w:autoSpaceDN w:val="0"/>
      <w:adjustRightInd w:val="0"/>
      <w:ind w:left="720"/>
      <w:jc w:val="both"/>
    </w:pPr>
    <w:rPr>
      <w:sz w:val="28"/>
      <w:szCs w:val="20"/>
      <w:lang w:val="uk-UA"/>
    </w:rPr>
  </w:style>
  <w:style w:type="paragraph" w:customStyle="1" w:styleId="FR2">
    <w:name w:val="FR2"/>
    <w:rsid w:val="00F778CE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color w:val="auto"/>
      <w:sz w:val="18"/>
      <w:szCs w:val="18"/>
      <w:lang w:val="uk-UA" w:eastAsia="ar-SA"/>
    </w:rPr>
  </w:style>
  <w:style w:type="paragraph" w:customStyle="1" w:styleId="WW-">
    <w:name w:val="WW-Базовый"/>
    <w:rsid w:val="00F778CE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auto"/>
      <w:lang w:eastAsia="ar-SA"/>
    </w:rPr>
  </w:style>
  <w:style w:type="character" w:customStyle="1" w:styleId="apple-converted-space">
    <w:name w:val="apple-converted-space"/>
    <w:basedOn w:val="a0"/>
    <w:uiPriority w:val="99"/>
    <w:rsid w:val="00F778CE"/>
    <w:rPr>
      <w:rFonts w:ascii="Times New Roman" w:hAnsi="Times New Roman" w:cs="Times New Roman" w:hint="default"/>
    </w:rPr>
  </w:style>
  <w:style w:type="character" w:customStyle="1" w:styleId="rvts0">
    <w:name w:val="rvts0"/>
    <w:rsid w:val="00F778CE"/>
    <w:rPr>
      <w:rFonts w:ascii="Times New Roman" w:hAnsi="Times New Roman" w:cs="Times New Roman" w:hint="default"/>
    </w:rPr>
  </w:style>
  <w:style w:type="paragraph" w:styleId="10">
    <w:name w:val="toc 1"/>
    <w:basedOn w:val="a"/>
    <w:next w:val="a"/>
    <w:autoRedefine/>
    <w:unhideWhenUsed/>
    <w:rsid w:val="00F778CE"/>
    <w:pPr>
      <w:widowControl w:val="0"/>
      <w:shd w:val="clear" w:color="auto" w:fill="FFFFFF" w:themeFill="background1"/>
      <w:tabs>
        <w:tab w:val="right" w:leader="dot" w:pos="9061"/>
      </w:tabs>
      <w:spacing w:line="256" w:lineRule="auto"/>
      <w:jc w:val="both"/>
    </w:pPr>
    <w:rPr>
      <w:rFonts w:eastAsiaTheme="majorEastAsia"/>
      <w:noProof/>
      <w:color w:val="000000" w:themeColor="text1"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778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semiHidden/>
    <w:unhideWhenUsed/>
    <w:rsid w:val="00F778CE"/>
    <w:pPr>
      <w:spacing w:after="100"/>
      <w:ind w:left="480"/>
    </w:pPr>
  </w:style>
  <w:style w:type="table" w:styleId="a9">
    <w:name w:val="Table Grid"/>
    <w:basedOn w:val="a1"/>
    <w:uiPriority w:val="59"/>
    <w:rsid w:val="00F778CE"/>
    <w:pPr>
      <w:spacing w:after="0" w:line="240" w:lineRule="auto"/>
    </w:pPr>
    <w:rPr>
      <w:rFonts w:eastAsia="Times New Roman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3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8" Type="http://schemas.openxmlformats.org/officeDocument/2006/relationships/hyperlink" Target="http://www.freeenglish.net/english/index.html" TargetMode="External"/><Relationship Id="rId26" Type="http://schemas.openxmlformats.org/officeDocument/2006/relationships/hyperlink" Target="http://www.rice.edu/projects/topics/Electronic/main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west.net/~jbailey/" TargetMode="External"/><Relationship Id="rId34" Type="http://schemas.openxmlformats.org/officeDocument/2006/relationships/hyperlink" Target="http://www.iatefl.org/index.htm" TargetMode="External"/><Relationship Id="rId7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2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7" Type="http://schemas.openxmlformats.org/officeDocument/2006/relationships/hyperlink" Target="http://www.tesol.net/" TargetMode="External"/><Relationship Id="rId25" Type="http://schemas.openxmlformats.org/officeDocument/2006/relationships/hyperlink" Target="http://www.netcolony.com/members/jorgehv/" TargetMode="External"/><Relationship Id="rId33" Type="http://schemas.openxmlformats.org/officeDocument/2006/relationships/hyperlink" Target="http://www.cambridge-efl.org.uk/support/index.ht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20" Type="http://schemas.openxmlformats.org/officeDocument/2006/relationships/hyperlink" Target="http://www.eslcafe.com/" TargetMode="External"/><Relationship Id="rId29" Type="http://schemas.openxmlformats.org/officeDocument/2006/relationships/hyperlink" Target="http://eslsv001.esl.sakuragaoka.ac.jp/teachers/B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392-2011-%D0%BF" TargetMode="External"/><Relationship Id="rId11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24" Type="http://schemas.openxmlformats.org/officeDocument/2006/relationships/hyperlink" Target="http://www.bangkokpost.net/education/home.htm" TargetMode="External"/><Relationship Id="rId32" Type="http://schemas.openxmlformats.org/officeDocument/2006/relationships/hyperlink" Target="http://www.miyazaki-mic.ac.jp/faculty/jreinhar/surf.html" TargetMode="External"/><Relationship Id="rId37" Type="http://schemas.openxmlformats.org/officeDocument/2006/relationships/hyperlink" Target="http://www.surrey.ac.uk/ELI/ltr.html" TargetMode="External"/><Relationship Id="rId40" Type="http://schemas.microsoft.com/office/2007/relationships/stylesWithEffects" Target="stylesWithEffects.xml"/><Relationship Id="rId5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5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23" Type="http://schemas.openxmlformats.org/officeDocument/2006/relationships/hyperlink" Target="http://www.mofetsrv.mofet.macam98.ac.il/~ett/" TargetMode="External"/><Relationship Id="rId28" Type="http://schemas.openxmlformats.org/officeDocument/2006/relationships/hyperlink" Target="http://www.cltr.uq.oz.au:8000/~richardc/pubsoft.html" TargetMode="External"/><Relationship Id="rId36" Type="http://schemas.openxmlformats.org/officeDocument/2006/relationships/hyperlink" Target="http://www.surrey.ac.uk/ELI/external.html" TargetMode="External"/><Relationship Id="rId10" Type="http://schemas.openxmlformats.org/officeDocument/2006/relationships/hyperlink" Target="http://zakon3.rada.gov.ua/laws/show/1392-2011-%D0%BF" TargetMode="External"/><Relationship Id="rId19" Type="http://schemas.openxmlformats.org/officeDocument/2006/relationships/hyperlink" Target="http://www.freeyellow.com/members/barteldes/page%201.html" TargetMode="External"/><Relationship Id="rId31" Type="http://schemas.openxmlformats.org/officeDocument/2006/relationships/hyperlink" Target="http://www.lingolex.com/jstef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14" Type="http://schemas.openxmlformats.org/officeDocument/2006/relationships/hyperlink" Target="file:///C:\Users\&#1043;&#1072;&#1083;&#1080;&#1085;&#1072;\Desktop\&#1055;&#1083;&#1072;&#1085;%20&#1085;&#1072;%20&#1091;&#1095;.2018-2019%20&#1075;&#1086;&#1076;\&#1087;&#1088;&#1086;&#1075;&#1088;&#1072;&#1084;&#1084;&#1080;%20%20&#1076;&#1080;&#1089;&#1094;&#1080;&#1087;&#1083;&#1110;&#1085;%20&#1085;&#1086;&#1074;&#1110;\&#1056;&#1086;&#1073;.&#1087;&#1088;.%20&#1084;&#1072;&#1075;&#1110;&#1089;&#1090;&#1088;%20&#1072;&#1085;&#1075;&#1083;%20.&#1085;&#1110;&#1084;&#1094;&#1110;%20&#1089;&#1090;%20&#1096;&#1082;&#1054;&#1073;&#1085;&#1086;&#1074;&#1080;&#1083;&#1072;.docx" TargetMode="External"/><Relationship Id="rId22" Type="http://schemas.openxmlformats.org/officeDocument/2006/relationships/hyperlink" Target="http://www.englishclub.net/" TargetMode="External"/><Relationship Id="rId27" Type="http://schemas.openxmlformats.org/officeDocument/2006/relationships/hyperlink" Target="http://www.dir.yahoo.com/Reference/Dictionaries/English/" TargetMode="External"/><Relationship Id="rId30" Type="http://schemas.openxmlformats.org/officeDocument/2006/relationships/hyperlink" Target="http://thecity.sfsu.edu/~funweb/" TargetMode="External"/><Relationship Id="rId35" Type="http://schemas.openxmlformats.org/officeDocument/2006/relationships/hyperlink" Target="http://www.ling.lancs.ac.uk/staff/visitors/kenji/onli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22195</Words>
  <Characters>12652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3</cp:revision>
  <dcterms:created xsi:type="dcterms:W3CDTF">2020-10-10T16:15:00Z</dcterms:created>
  <dcterms:modified xsi:type="dcterms:W3CDTF">2020-10-20T13:56:00Z</dcterms:modified>
</cp:coreProperties>
</file>