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5837" w:rsidRDefault="00F05837" w:rsidP="00F05837">
      <w:pPr>
        <w:jc w:val="right"/>
        <w:rPr>
          <w:rFonts w:ascii="Times New Roman" w:hAnsi="Times New Roman" w:cs="Times New Roman"/>
          <w:b/>
          <w:caps/>
          <w:sz w:val="24"/>
          <w:szCs w:val="24"/>
        </w:rPr>
      </w:pPr>
    </w:p>
    <w:p w:rsidR="00D05164" w:rsidRPr="003F5F43" w:rsidRDefault="00D05164" w:rsidP="00F05837">
      <w:pPr>
        <w:ind w:left="2832" w:firstLine="708"/>
        <w:rPr>
          <w:rFonts w:ascii="Times New Roman" w:hAnsi="Times New Roman" w:cs="Times New Roman"/>
          <w:b/>
          <w:caps/>
          <w:sz w:val="24"/>
          <w:szCs w:val="24"/>
        </w:rPr>
      </w:pPr>
      <w:r w:rsidRPr="003F5F43">
        <w:rPr>
          <w:rFonts w:ascii="Times New Roman" w:hAnsi="Times New Roman" w:cs="Times New Roman"/>
          <w:b/>
          <w:caps/>
          <w:sz w:val="24"/>
          <w:szCs w:val="24"/>
        </w:rPr>
        <w:t xml:space="preserve">Мелітопольський державний педагогічний університет </w:t>
      </w:r>
    </w:p>
    <w:p w:rsidR="00D05164" w:rsidRPr="003F5F43" w:rsidRDefault="00D05164" w:rsidP="00443A93">
      <w:pPr>
        <w:jc w:val="center"/>
        <w:rPr>
          <w:rFonts w:ascii="Times New Roman" w:hAnsi="Times New Roman" w:cs="Times New Roman"/>
          <w:b/>
          <w:caps/>
          <w:color w:val="000000"/>
          <w:sz w:val="24"/>
          <w:szCs w:val="24"/>
        </w:rPr>
      </w:pPr>
      <w:r w:rsidRPr="003F5F43">
        <w:rPr>
          <w:rFonts w:ascii="Times New Roman" w:hAnsi="Times New Roman" w:cs="Times New Roman"/>
          <w:b/>
          <w:caps/>
          <w:sz w:val="24"/>
          <w:szCs w:val="24"/>
        </w:rPr>
        <w:t>імені Богдана Хмельницького</w:t>
      </w:r>
      <w:r w:rsidRPr="003F5F43">
        <w:rPr>
          <w:rFonts w:ascii="Times New Roman" w:hAnsi="Times New Roman" w:cs="Times New Roman"/>
          <w:b/>
          <w:caps/>
          <w:color w:val="000000"/>
          <w:sz w:val="24"/>
          <w:szCs w:val="24"/>
        </w:rPr>
        <w:t xml:space="preserve"> </w:t>
      </w:r>
    </w:p>
    <w:p w:rsidR="00477F82" w:rsidRPr="003F5F43" w:rsidRDefault="00477F82" w:rsidP="00443A93">
      <w:pPr>
        <w:jc w:val="center"/>
        <w:rPr>
          <w:rFonts w:ascii="Times New Roman" w:hAnsi="Times New Roman" w:cs="Times New Roman"/>
          <w:b/>
          <w:caps/>
          <w:sz w:val="24"/>
          <w:szCs w:val="24"/>
        </w:rPr>
      </w:pPr>
    </w:p>
    <w:p w:rsidR="00D05164" w:rsidRPr="003F5F43" w:rsidRDefault="00924828" w:rsidP="00443A93">
      <w:pPr>
        <w:jc w:val="center"/>
        <w:rPr>
          <w:rFonts w:ascii="Times New Roman" w:hAnsi="Times New Roman" w:cs="Times New Roman"/>
          <w:b/>
          <w:caps/>
          <w:sz w:val="24"/>
          <w:szCs w:val="24"/>
        </w:rPr>
      </w:pPr>
      <w:r w:rsidRPr="003F5F43">
        <w:rPr>
          <w:rFonts w:ascii="Times New Roman" w:hAnsi="Times New Roman" w:cs="Times New Roman"/>
          <w:b/>
          <w:caps/>
          <w:sz w:val="24"/>
          <w:szCs w:val="24"/>
        </w:rPr>
        <w:t>ФІЛОЛОГІЧНИЙ</w:t>
      </w:r>
      <w:r w:rsidR="00D05164" w:rsidRPr="003F5F43">
        <w:rPr>
          <w:rFonts w:ascii="Times New Roman" w:hAnsi="Times New Roman" w:cs="Times New Roman"/>
          <w:b/>
          <w:caps/>
          <w:sz w:val="24"/>
          <w:szCs w:val="24"/>
        </w:rPr>
        <w:t xml:space="preserve"> факультет</w:t>
      </w:r>
    </w:p>
    <w:p w:rsidR="00477F82" w:rsidRPr="00A004FE" w:rsidRDefault="00477F82" w:rsidP="00443A93">
      <w:pPr>
        <w:jc w:val="center"/>
        <w:rPr>
          <w:rFonts w:ascii="Times New Roman" w:hAnsi="Times New Roman" w:cs="Times New Roman"/>
          <w:b/>
          <w:caps/>
          <w:sz w:val="24"/>
          <w:szCs w:val="24"/>
          <w:highlight w:val="magenta"/>
        </w:rPr>
      </w:pPr>
    </w:p>
    <w:p w:rsidR="00D05164" w:rsidRPr="009A196F" w:rsidRDefault="00D05164" w:rsidP="00443A93">
      <w:pPr>
        <w:jc w:val="center"/>
        <w:rPr>
          <w:rFonts w:ascii="Times New Roman" w:hAnsi="Times New Roman" w:cs="Times New Roman"/>
          <w:b/>
          <w:caps/>
          <w:sz w:val="24"/>
          <w:szCs w:val="24"/>
        </w:rPr>
      </w:pPr>
      <w:r w:rsidRPr="009A196F">
        <w:rPr>
          <w:rFonts w:ascii="Times New Roman" w:hAnsi="Times New Roman" w:cs="Times New Roman"/>
          <w:b/>
          <w:caps/>
          <w:sz w:val="24"/>
          <w:szCs w:val="24"/>
        </w:rPr>
        <w:t xml:space="preserve">Кафедра </w:t>
      </w:r>
      <w:r w:rsidR="0085459E">
        <w:rPr>
          <w:rFonts w:ascii="Times New Roman" w:hAnsi="Times New Roman" w:cs="Times New Roman"/>
          <w:b/>
          <w:caps/>
          <w:sz w:val="24"/>
          <w:szCs w:val="24"/>
        </w:rPr>
        <w:t>УКРАЇНСЬКОЇ МОВИ</w:t>
      </w:r>
    </w:p>
    <w:p w:rsidR="00D05164" w:rsidRPr="009A196F" w:rsidRDefault="00D05164" w:rsidP="00443A93">
      <w:pPr>
        <w:jc w:val="center"/>
        <w:rPr>
          <w:rFonts w:ascii="Times New Roman" w:hAnsi="Times New Roman" w:cs="Times New Roman"/>
          <w:b/>
          <w:caps/>
          <w:color w:val="000000"/>
          <w:sz w:val="24"/>
          <w:szCs w:val="24"/>
        </w:rPr>
      </w:pPr>
    </w:p>
    <w:tbl>
      <w:tblPr>
        <w:tblW w:w="14520" w:type="dxa"/>
        <w:tblLayout w:type="fixed"/>
        <w:tblCellMar>
          <w:top w:w="15" w:type="dxa"/>
          <w:left w:w="15" w:type="dxa"/>
          <w:bottom w:w="15" w:type="dxa"/>
          <w:right w:w="15" w:type="dxa"/>
        </w:tblCellMar>
        <w:tblLook w:val="0000" w:firstRow="0" w:lastRow="0" w:firstColumn="0" w:lastColumn="0" w:noHBand="0" w:noVBand="0"/>
      </w:tblPr>
      <w:tblGrid>
        <w:gridCol w:w="3360"/>
        <w:gridCol w:w="11160"/>
      </w:tblGrid>
      <w:tr w:rsidR="00D05164" w:rsidRPr="003D658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Default="00D05164" w:rsidP="00443A93">
            <w:pPr>
              <w:rPr>
                <w:rFonts w:ascii="Times New Roman" w:hAnsi="Times New Roman" w:cs="Times New Roman"/>
                <w:b/>
                <w:color w:val="000000"/>
                <w:sz w:val="24"/>
                <w:szCs w:val="24"/>
              </w:rPr>
            </w:pPr>
            <w:r w:rsidRPr="003D6582">
              <w:rPr>
                <w:rFonts w:ascii="Times New Roman" w:hAnsi="Times New Roman" w:cs="Times New Roman"/>
                <w:b/>
                <w:color w:val="000000"/>
                <w:sz w:val="24"/>
                <w:szCs w:val="24"/>
              </w:rPr>
              <w:t>Назва курсу</w:t>
            </w:r>
          </w:p>
          <w:p w:rsidR="00405857" w:rsidRPr="003D6582" w:rsidRDefault="00405857" w:rsidP="00443A93">
            <w:pPr>
              <w:rPr>
                <w:rFonts w:ascii="Times New Roman" w:hAnsi="Times New Roman" w:cs="Times New Roman"/>
                <w:color w:val="000000"/>
                <w:sz w:val="24"/>
                <w:szCs w:val="24"/>
              </w:rPr>
            </w:pPr>
            <w:r w:rsidRPr="005E44FD">
              <w:rPr>
                <w:i/>
                <w:color w:val="000000"/>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Default="0085459E" w:rsidP="003A3FBF">
            <w:pPr>
              <w:tabs>
                <w:tab w:val="left" w:pos="9623"/>
              </w:tabs>
              <w:jc w:val="both"/>
              <w:rPr>
                <w:rFonts w:ascii="Times New Roman" w:hAnsi="Times New Roman" w:cs="Times New Roman"/>
                <w:sz w:val="24"/>
                <w:szCs w:val="24"/>
              </w:rPr>
            </w:pPr>
            <w:r>
              <w:rPr>
                <w:rFonts w:ascii="Times New Roman" w:hAnsi="Times New Roman" w:cs="Times New Roman"/>
                <w:sz w:val="24"/>
                <w:szCs w:val="24"/>
              </w:rPr>
              <w:t>Сучасна українська літературна мова з курсовою роботою</w:t>
            </w:r>
          </w:p>
          <w:p w:rsidR="00405857" w:rsidRPr="003D6582" w:rsidRDefault="00405857" w:rsidP="003A3FBF">
            <w:pPr>
              <w:tabs>
                <w:tab w:val="left" w:pos="9623"/>
              </w:tabs>
              <w:jc w:val="both"/>
              <w:rPr>
                <w:rFonts w:ascii="Times New Roman" w:hAnsi="Times New Roman" w:cs="Times New Roman"/>
                <w:color w:val="000000"/>
                <w:sz w:val="24"/>
                <w:szCs w:val="24"/>
              </w:rPr>
            </w:pPr>
            <w:r>
              <w:rPr>
                <w:rFonts w:ascii="Times New Roman" w:hAnsi="Times New Roman" w:cs="Times New Roman"/>
                <w:sz w:val="24"/>
                <w:szCs w:val="24"/>
              </w:rPr>
              <w:t>нормативний</w:t>
            </w:r>
          </w:p>
        </w:tc>
      </w:tr>
      <w:tr w:rsidR="00405857" w:rsidRPr="003D658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405857" w:rsidRDefault="00405857" w:rsidP="00405857">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 xml:space="preserve">Ступінь освіти Бакалавр/магістр/доктор філософії </w:t>
            </w:r>
          </w:p>
          <w:p w:rsidR="00405857" w:rsidRPr="003D6582" w:rsidRDefault="00405857" w:rsidP="00405857">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Default="00405857" w:rsidP="003A3FBF">
            <w:pPr>
              <w:tabs>
                <w:tab w:val="left" w:pos="9623"/>
              </w:tabs>
              <w:jc w:val="both"/>
              <w:rPr>
                <w:rFonts w:ascii="Times New Roman" w:hAnsi="Times New Roman" w:cs="Times New Roman"/>
                <w:sz w:val="24"/>
                <w:szCs w:val="24"/>
              </w:rPr>
            </w:pPr>
            <w:r>
              <w:rPr>
                <w:rFonts w:ascii="Times New Roman" w:hAnsi="Times New Roman" w:cs="Times New Roman"/>
                <w:sz w:val="24"/>
                <w:szCs w:val="24"/>
              </w:rPr>
              <w:t>Бакалавр</w:t>
            </w:r>
          </w:p>
          <w:p w:rsidR="00405857" w:rsidRDefault="00405857" w:rsidP="003A3FBF">
            <w:pPr>
              <w:tabs>
                <w:tab w:val="left" w:pos="9623"/>
              </w:tabs>
              <w:jc w:val="both"/>
              <w:rPr>
                <w:rFonts w:ascii="Times New Roman" w:hAnsi="Times New Roman" w:cs="Times New Roman"/>
                <w:sz w:val="24"/>
                <w:szCs w:val="24"/>
              </w:rPr>
            </w:pPr>
          </w:p>
          <w:p w:rsidR="00405857" w:rsidRDefault="00405857" w:rsidP="003A3FBF">
            <w:pPr>
              <w:tabs>
                <w:tab w:val="left" w:pos="9623"/>
              </w:tabs>
              <w:jc w:val="both"/>
              <w:rPr>
                <w:rFonts w:ascii="Times New Roman" w:hAnsi="Times New Roman" w:cs="Times New Roman"/>
                <w:sz w:val="24"/>
                <w:szCs w:val="24"/>
              </w:rPr>
            </w:pPr>
          </w:p>
          <w:p w:rsidR="00405857" w:rsidRPr="00405857" w:rsidRDefault="00405857" w:rsidP="00405857">
            <w:pPr>
              <w:tabs>
                <w:tab w:val="left" w:pos="9623"/>
              </w:tabs>
              <w:jc w:val="both"/>
              <w:rPr>
                <w:rFonts w:ascii="Times New Roman" w:hAnsi="Times New Roman" w:cs="Times New Roman"/>
                <w:sz w:val="24"/>
                <w:szCs w:val="24"/>
              </w:rPr>
            </w:pPr>
            <w:r w:rsidRPr="00405857">
              <w:rPr>
                <w:rFonts w:ascii="Times New Roman" w:hAnsi="Times New Roman" w:cs="Times New Roman"/>
                <w:sz w:val="24"/>
                <w:szCs w:val="24"/>
              </w:rPr>
              <w:t>014</w:t>
            </w:r>
            <w:r w:rsidR="0085459E">
              <w:rPr>
                <w:rFonts w:ascii="Times New Roman" w:hAnsi="Times New Roman" w:cs="Times New Roman"/>
                <w:sz w:val="24"/>
                <w:szCs w:val="24"/>
              </w:rPr>
              <w:t>,01</w:t>
            </w:r>
            <w:r w:rsidRPr="00405857">
              <w:rPr>
                <w:rFonts w:ascii="Times New Roman" w:hAnsi="Times New Roman" w:cs="Times New Roman"/>
                <w:sz w:val="24"/>
                <w:szCs w:val="24"/>
              </w:rPr>
              <w:t xml:space="preserve"> Середня освіта</w:t>
            </w:r>
            <w:r w:rsidR="00206922">
              <w:rPr>
                <w:rFonts w:ascii="Times New Roman" w:hAnsi="Times New Roman" w:cs="Times New Roman"/>
                <w:sz w:val="24"/>
                <w:szCs w:val="24"/>
              </w:rPr>
              <w:t xml:space="preserve"> Українська мова і література</w:t>
            </w:r>
          </w:p>
          <w:p w:rsidR="00405857" w:rsidRPr="00405857" w:rsidRDefault="00405857" w:rsidP="00405857">
            <w:pPr>
              <w:tabs>
                <w:tab w:val="left" w:pos="9623"/>
              </w:tabs>
              <w:jc w:val="both"/>
              <w:rPr>
                <w:rFonts w:ascii="Times New Roman" w:hAnsi="Times New Roman" w:cs="Times New Roman"/>
                <w:sz w:val="24"/>
                <w:szCs w:val="24"/>
              </w:rPr>
            </w:pPr>
            <w:r w:rsidRPr="00405857">
              <w:rPr>
                <w:rFonts w:ascii="Times New Roman" w:hAnsi="Times New Roman" w:cs="Times New Roman"/>
                <w:sz w:val="24"/>
                <w:szCs w:val="24"/>
              </w:rPr>
              <w:t>014</w:t>
            </w:r>
            <w:r w:rsidR="0085459E">
              <w:rPr>
                <w:rFonts w:ascii="Times New Roman" w:hAnsi="Times New Roman" w:cs="Times New Roman"/>
                <w:sz w:val="24"/>
                <w:szCs w:val="24"/>
              </w:rPr>
              <w:t>.01</w:t>
            </w:r>
            <w:r w:rsidRPr="00405857">
              <w:rPr>
                <w:rFonts w:ascii="Times New Roman" w:hAnsi="Times New Roman" w:cs="Times New Roman"/>
                <w:sz w:val="24"/>
                <w:szCs w:val="24"/>
              </w:rPr>
              <w:t xml:space="preserve"> Середня осві</w:t>
            </w:r>
            <w:r w:rsidR="0085459E">
              <w:rPr>
                <w:rFonts w:ascii="Times New Roman" w:hAnsi="Times New Roman" w:cs="Times New Roman"/>
                <w:sz w:val="24"/>
                <w:szCs w:val="24"/>
              </w:rPr>
              <w:t>та. Українська мова і література та мова і література (англійська)</w:t>
            </w:r>
          </w:p>
          <w:p w:rsidR="00405857" w:rsidRPr="003D6582" w:rsidRDefault="00C965C2" w:rsidP="00405857">
            <w:pPr>
              <w:tabs>
                <w:tab w:val="left" w:pos="9623"/>
              </w:tabs>
              <w:jc w:val="both"/>
              <w:rPr>
                <w:rFonts w:ascii="Times New Roman" w:hAnsi="Times New Roman" w:cs="Times New Roman"/>
                <w:sz w:val="24"/>
                <w:szCs w:val="24"/>
              </w:rPr>
            </w:pPr>
            <w:r>
              <w:rPr>
                <w:rFonts w:ascii="Times New Roman" w:hAnsi="Times New Roman" w:cs="Times New Roman"/>
                <w:sz w:val="24"/>
                <w:szCs w:val="24"/>
              </w:rPr>
              <w:t>035.01</w:t>
            </w:r>
            <w:r w:rsidR="00D704E6">
              <w:rPr>
                <w:rFonts w:ascii="Times New Roman" w:hAnsi="Times New Roman" w:cs="Times New Roman"/>
                <w:sz w:val="24"/>
                <w:szCs w:val="24"/>
              </w:rPr>
              <w:t>Філологія. Українська мова та</w:t>
            </w:r>
            <w:r w:rsidR="0085459E">
              <w:rPr>
                <w:rFonts w:ascii="Times New Roman" w:hAnsi="Times New Roman" w:cs="Times New Roman"/>
                <w:sz w:val="24"/>
                <w:szCs w:val="24"/>
              </w:rPr>
              <w:t xml:space="preserve"> література</w:t>
            </w:r>
          </w:p>
        </w:tc>
      </w:tr>
      <w:tr w:rsidR="00405857" w:rsidRPr="003D658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405857" w:rsidRDefault="00405857" w:rsidP="00405857">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Default="00405857" w:rsidP="00405857">
            <w:pPr>
              <w:tabs>
                <w:tab w:val="left" w:pos="9623"/>
              </w:tabs>
              <w:jc w:val="both"/>
              <w:rPr>
                <w:i/>
              </w:rPr>
            </w:pPr>
            <w:r w:rsidRPr="005E44FD">
              <w:rPr>
                <w:i/>
              </w:rPr>
              <w:t xml:space="preserve">2020-2021/ </w:t>
            </w:r>
            <w:r>
              <w:rPr>
                <w:i/>
              </w:rPr>
              <w:t xml:space="preserve">І </w:t>
            </w:r>
            <w:r w:rsidRPr="005E44FD">
              <w:rPr>
                <w:i/>
              </w:rPr>
              <w:t xml:space="preserve">семестр / </w:t>
            </w:r>
            <w:r>
              <w:rPr>
                <w:i/>
              </w:rPr>
              <w:t>1</w:t>
            </w:r>
            <w:r w:rsidRPr="005E44FD">
              <w:rPr>
                <w:i/>
              </w:rPr>
              <w:t xml:space="preserve"> курс</w:t>
            </w:r>
          </w:p>
          <w:p w:rsidR="00BF7A05" w:rsidRDefault="00BF7A05" w:rsidP="00405857">
            <w:pPr>
              <w:tabs>
                <w:tab w:val="left" w:pos="9623"/>
              </w:tabs>
              <w:jc w:val="both"/>
              <w:rPr>
                <w:i/>
              </w:rPr>
            </w:pPr>
            <w:r>
              <w:rPr>
                <w:i/>
              </w:rPr>
              <w:t>2020-2021/ 2 семестр / 1 курс</w:t>
            </w:r>
          </w:p>
          <w:p w:rsidR="00BF7A05" w:rsidRDefault="00BF7A05" w:rsidP="00405857">
            <w:pPr>
              <w:tabs>
                <w:tab w:val="left" w:pos="9623"/>
              </w:tabs>
              <w:jc w:val="both"/>
              <w:rPr>
                <w:rFonts w:ascii="Times New Roman" w:hAnsi="Times New Roman" w:cs="Times New Roman"/>
                <w:sz w:val="24"/>
                <w:szCs w:val="24"/>
              </w:rPr>
            </w:pPr>
            <w:r>
              <w:rPr>
                <w:i/>
              </w:rPr>
              <w:t>2021-2022/3 семестр/ 2 курс</w:t>
            </w:r>
          </w:p>
        </w:tc>
      </w:tr>
      <w:tr w:rsidR="00D05164" w:rsidRPr="003D6582"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Default="00405857" w:rsidP="00443A93">
            <w:pPr>
              <w:rPr>
                <w:rFonts w:ascii="Times New Roman" w:hAnsi="Times New Roman" w:cs="Times New Roman"/>
                <w:b/>
                <w:color w:val="000000"/>
                <w:sz w:val="24"/>
                <w:szCs w:val="24"/>
              </w:rPr>
            </w:pPr>
          </w:p>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3D6582" w:rsidRDefault="0085459E" w:rsidP="003A3FBF">
            <w:pPr>
              <w:jc w:val="both"/>
              <w:rPr>
                <w:rFonts w:ascii="Times New Roman" w:hAnsi="Times New Roman" w:cs="Times New Roman"/>
                <w:color w:val="000000"/>
                <w:sz w:val="24"/>
                <w:szCs w:val="24"/>
              </w:rPr>
            </w:pPr>
            <w:r>
              <w:rPr>
                <w:rFonts w:ascii="Times New Roman" w:hAnsi="Times New Roman" w:cs="Times New Roman"/>
                <w:color w:val="000000"/>
                <w:sz w:val="24"/>
                <w:szCs w:val="24"/>
              </w:rPr>
              <w:t>Єрмоленко С.І</w:t>
            </w:r>
            <w:r w:rsidR="00405857">
              <w:rPr>
                <w:rFonts w:ascii="Times New Roman" w:hAnsi="Times New Roman" w:cs="Times New Roman"/>
                <w:color w:val="000000"/>
                <w:sz w:val="24"/>
                <w:szCs w:val="24"/>
              </w:rPr>
              <w:t>.</w:t>
            </w:r>
          </w:p>
        </w:tc>
      </w:tr>
      <w:tr w:rsidR="00D05164" w:rsidRPr="003D6582"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proofErr w:type="spellStart"/>
            <w:r w:rsidRPr="003D6582">
              <w:rPr>
                <w:rFonts w:ascii="Times New Roman" w:hAnsi="Times New Roman" w:cs="Times New Roman"/>
                <w:b/>
                <w:color w:val="000000"/>
                <w:sz w:val="24"/>
                <w:szCs w:val="24"/>
              </w:rPr>
              <w:t>Профайл</w:t>
            </w:r>
            <w:proofErr w:type="spellEnd"/>
            <w:r w:rsidRPr="003D6582">
              <w:rPr>
                <w:rFonts w:ascii="Times New Roman" w:hAnsi="Times New Roman" w:cs="Times New Roman"/>
                <w:b/>
                <w:color w:val="000000"/>
                <w:sz w:val="24"/>
                <w:szCs w:val="24"/>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3D6582" w:rsidRDefault="0085459E" w:rsidP="00194746">
            <w:pPr>
              <w:ind w:left="290"/>
              <w:jc w:val="both"/>
              <w:rPr>
                <w:rFonts w:ascii="Times New Roman" w:hAnsi="Times New Roman" w:cs="Times New Roman"/>
                <w:sz w:val="24"/>
                <w:szCs w:val="24"/>
              </w:rPr>
            </w:pPr>
            <w:r w:rsidRPr="0085459E">
              <w:rPr>
                <w:rFonts w:ascii="Times New Roman" w:hAnsi="Times New Roman" w:cs="Times New Roman"/>
                <w:sz w:val="24"/>
                <w:szCs w:val="24"/>
              </w:rPr>
              <w:t>http://filolog.mdpu.org.ua/sklad-dekanatu-filologichnogo-fakul/kafedra-ukrayinskoyi-movi/sklad-kafedri-ukrayinskoyi-movi/yermolenko-svitlana-ivanivna/</w:t>
            </w:r>
          </w:p>
        </w:tc>
      </w:tr>
      <w:tr w:rsidR="00D05164" w:rsidRPr="003D6582"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3D6582" w:rsidRDefault="0085459E" w:rsidP="003A3FBF">
            <w:pPr>
              <w:jc w:val="both"/>
              <w:rPr>
                <w:rFonts w:ascii="Times New Roman" w:hAnsi="Times New Roman" w:cs="Times New Roman"/>
                <w:sz w:val="24"/>
                <w:szCs w:val="24"/>
              </w:rPr>
            </w:pPr>
            <w:r>
              <w:rPr>
                <w:rFonts w:ascii="Times New Roman" w:hAnsi="Times New Roman" w:cs="Times New Roman"/>
                <w:sz w:val="24"/>
                <w:szCs w:val="24"/>
                <w:shd w:val="clear" w:color="auto" w:fill="FFFFFF"/>
              </w:rPr>
              <w:t>098 7386458</w:t>
            </w:r>
          </w:p>
        </w:tc>
      </w:tr>
      <w:tr w:rsidR="00D05164" w:rsidRPr="003D6582"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E-</w:t>
            </w:r>
            <w:proofErr w:type="spellStart"/>
            <w:r w:rsidRPr="003D6582">
              <w:rPr>
                <w:rFonts w:ascii="Times New Roman" w:hAnsi="Times New Roman" w:cs="Times New Roman"/>
                <w:b/>
                <w:color w:val="000000"/>
                <w:sz w:val="24"/>
                <w:szCs w:val="24"/>
              </w:rPr>
              <w:t>mail</w:t>
            </w:r>
            <w:proofErr w:type="spellEnd"/>
            <w:r w:rsidRPr="003D6582">
              <w:rPr>
                <w:rFonts w:ascii="Times New Roman" w:hAnsi="Times New Roman" w:cs="Times New Roman"/>
                <w:b/>
                <w:color w:val="000000"/>
                <w:sz w:val="24"/>
                <w:szCs w:val="24"/>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B6DF7" w:rsidRPr="0085459E" w:rsidRDefault="0085459E" w:rsidP="003A3FBF">
            <w:pPr>
              <w:jc w:val="both"/>
              <w:rPr>
                <w:rFonts w:ascii="Times New Roman" w:hAnsi="Times New Roman" w:cs="Times New Roman"/>
                <w:sz w:val="24"/>
                <w:szCs w:val="24"/>
                <w:lang w:val="ru-RU"/>
              </w:rPr>
            </w:pPr>
            <w:proofErr w:type="spellStart"/>
            <w:r>
              <w:rPr>
                <w:rFonts w:ascii="Times New Roman" w:hAnsi="Times New Roman" w:cs="Times New Roman"/>
                <w:color w:val="000000"/>
                <w:sz w:val="24"/>
                <w:szCs w:val="24"/>
                <w:lang w:val="en-US"/>
              </w:rPr>
              <w:t>cvitlana</w:t>
            </w:r>
            <w:proofErr w:type="spellEnd"/>
            <w:r w:rsidRPr="0085459E">
              <w:rPr>
                <w:rFonts w:ascii="Times New Roman" w:hAnsi="Times New Roman" w:cs="Times New Roman"/>
                <w:color w:val="000000"/>
                <w:sz w:val="24"/>
                <w:szCs w:val="24"/>
                <w:lang w:val="ru-RU"/>
              </w:rPr>
              <w:t>.</w:t>
            </w:r>
            <w:r>
              <w:rPr>
                <w:rFonts w:ascii="Times New Roman" w:hAnsi="Times New Roman" w:cs="Times New Roman"/>
                <w:color w:val="000000"/>
                <w:sz w:val="24"/>
                <w:szCs w:val="24"/>
                <w:lang w:val="en-US"/>
              </w:rPr>
              <w:t>lana1</w:t>
            </w:r>
            <w:r w:rsidR="003A3FBF" w:rsidRPr="0085459E">
              <w:rPr>
                <w:rFonts w:ascii="Times New Roman" w:hAnsi="Times New Roman" w:cs="Times New Roman"/>
                <w:color w:val="000000"/>
                <w:sz w:val="24"/>
                <w:szCs w:val="24"/>
                <w:lang w:val="ru-RU"/>
              </w:rPr>
              <w:t>@</w:t>
            </w:r>
            <w:proofErr w:type="spellStart"/>
            <w:r w:rsidR="003A3FBF" w:rsidRPr="003D6582">
              <w:rPr>
                <w:rFonts w:ascii="Times New Roman" w:hAnsi="Times New Roman" w:cs="Times New Roman"/>
                <w:color w:val="000000"/>
                <w:sz w:val="24"/>
                <w:szCs w:val="24"/>
                <w:lang w:val="en-US"/>
              </w:rPr>
              <w:t>ukr</w:t>
            </w:r>
            <w:proofErr w:type="spellEnd"/>
            <w:r w:rsidR="003A3FBF" w:rsidRPr="0085459E">
              <w:rPr>
                <w:rFonts w:ascii="Times New Roman" w:hAnsi="Times New Roman" w:cs="Times New Roman"/>
                <w:color w:val="000000"/>
                <w:sz w:val="24"/>
                <w:szCs w:val="24"/>
                <w:lang w:val="ru-RU"/>
              </w:rPr>
              <w:t>.</w:t>
            </w:r>
            <w:r w:rsidR="003A3FBF" w:rsidRPr="003D6582">
              <w:rPr>
                <w:rFonts w:ascii="Times New Roman" w:hAnsi="Times New Roman" w:cs="Times New Roman"/>
                <w:color w:val="000000"/>
                <w:sz w:val="24"/>
                <w:szCs w:val="24"/>
                <w:lang w:val="en-US"/>
              </w:rPr>
              <w:t>net</w:t>
            </w:r>
          </w:p>
        </w:tc>
      </w:tr>
      <w:tr w:rsidR="00D05164" w:rsidRPr="003D6582"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 xml:space="preserve">Сторінка курсу в </w:t>
            </w:r>
            <w:r w:rsidR="00531215" w:rsidRPr="003D6582">
              <w:rPr>
                <w:rFonts w:ascii="Times New Roman" w:hAnsi="Times New Roman" w:cs="Times New Roman"/>
                <w:b/>
                <w:color w:val="000000"/>
                <w:sz w:val="24"/>
                <w:szCs w:val="24"/>
              </w:rPr>
              <w:t>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3D6582" w:rsidRDefault="00DC551A" w:rsidP="00194746">
            <w:pPr>
              <w:ind w:left="290"/>
              <w:jc w:val="both"/>
              <w:rPr>
                <w:rFonts w:ascii="Times New Roman" w:hAnsi="Times New Roman" w:cs="Times New Roman"/>
                <w:color w:val="000000"/>
                <w:sz w:val="24"/>
                <w:szCs w:val="24"/>
              </w:rPr>
            </w:pPr>
            <w:r w:rsidRPr="00DC551A">
              <w:rPr>
                <w:rFonts w:ascii="Times New Roman" w:hAnsi="Times New Roman" w:cs="Times New Roman"/>
                <w:color w:val="000000"/>
                <w:sz w:val="24"/>
                <w:szCs w:val="24"/>
              </w:rPr>
              <w:t>http://www.dfn.mdpu.org.ua/course/view.php?id=2025</w:t>
            </w:r>
          </w:p>
        </w:tc>
      </w:tr>
      <w:tr w:rsidR="00D05164" w:rsidRPr="003D6582"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lastRenderedPageBreak/>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31215" w:rsidRPr="003D6582" w:rsidRDefault="00531215" w:rsidP="00194746">
            <w:pPr>
              <w:pStyle w:val="10"/>
              <w:widowControl w:val="0"/>
              <w:spacing w:line="240" w:lineRule="auto"/>
              <w:ind w:left="290"/>
              <w:jc w:val="both"/>
              <w:rPr>
                <w:rFonts w:ascii="Times New Roman" w:hAnsi="Times New Roman" w:cs="Times New Roman"/>
                <w:i/>
                <w:sz w:val="24"/>
                <w:szCs w:val="24"/>
                <w:lang w:val="uk-UA"/>
              </w:rPr>
            </w:pPr>
            <w:r w:rsidRPr="003D6582">
              <w:rPr>
                <w:rFonts w:ascii="Times New Roman" w:hAnsi="Times New Roman" w:cs="Times New Roman"/>
                <w:i/>
                <w:sz w:val="24"/>
                <w:szCs w:val="24"/>
                <w:lang w:val="uk-UA"/>
              </w:rPr>
              <w:t xml:space="preserve">Очні консультації: </w:t>
            </w:r>
          </w:p>
          <w:p w:rsidR="00531215" w:rsidRPr="00405857" w:rsidRDefault="00A01C4C" w:rsidP="00194746">
            <w:pPr>
              <w:pStyle w:val="10"/>
              <w:widowControl w:val="0"/>
              <w:spacing w:line="240" w:lineRule="auto"/>
              <w:ind w:left="290"/>
              <w:jc w:val="both"/>
              <w:rPr>
                <w:rFonts w:ascii="Times New Roman" w:hAnsi="Times New Roman" w:cs="Times New Roman"/>
                <w:sz w:val="24"/>
                <w:szCs w:val="24"/>
                <w:lang w:val="uk-UA"/>
              </w:rPr>
            </w:pPr>
            <w:r w:rsidRPr="00405857">
              <w:rPr>
                <w:rFonts w:ascii="Times New Roman" w:hAnsi="Times New Roman" w:cs="Times New Roman"/>
                <w:sz w:val="24"/>
                <w:szCs w:val="24"/>
                <w:lang w:val="uk-UA"/>
              </w:rPr>
              <w:t>щ</w:t>
            </w:r>
            <w:r w:rsidR="00BF7A05">
              <w:rPr>
                <w:rFonts w:ascii="Times New Roman" w:hAnsi="Times New Roman" w:cs="Times New Roman"/>
                <w:sz w:val="24"/>
                <w:szCs w:val="24"/>
                <w:lang w:val="uk-UA"/>
              </w:rPr>
              <w:t>осереди</w:t>
            </w:r>
            <w:r w:rsidRPr="00405857">
              <w:rPr>
                <w:rFonts w:ascii="Times New Roman" w:hAnsi="Times New Roman" w:cs="Times New Roman"/>
                <w:sz w:val="24"/>
                <w:szCs w:val="24"/>
                <w:lang w:val="uk-UA"/>
              </w:rPr>
              <w:t xml:space="preserve">, згідно графіку роботи кафедри </w:t>
            </w:r>
            <w:r w:rsidR="00BF7A05">
              <w:rPr>
                <w:rFonts w:ascii="Times New Roman" w:hAnsi="Times New Roman" w:cs="Times New Roman"/>
                <w:sz w:val="24"/>
                <w:szCs w:val="24"/>
                <w:lang w:val="uk-UA"/>
              </w:rPr>
              <w:t>української мови</w:t>
            </w:r>
          </w:p>
          <w:p w:rsidR="00094A05" w:rsidRPr="003D6582" w:rsidRDefault="00094A05" w:rsidP="00194746">
            <w:pPr>
              <w:pStyle w:val="10"/>
              <w:widowControl w:val="0"/>
              <w:spacing w:line="240" w:lineRule="auto"/>
              <w:ind w:left="290"/>
              <w:jc w:val="both"/>
              <w:rPr>
                <w:rFonts w:ascii="Times New Roman" w:hAnsi="Times New Roman" w:cs="Times New Roman"/>
                <w:i/>
                <w:sz w:val="24"/>
                <w:szCs w:val="24"/>
                <w:lang w:val="uk-UA"/>
              </w:rPr>
            </w:pPr>
            <w:r w:rsidRPr="003D6582">
              <w:rPr>
                <w:rFonts w:ascii="Times New Roman" w:hAnsi="Times New Roman" w:cs="Times New Roman"/>
                <w:i/>
                <w:sz w:val="24"/>
                <w:szCs w:val="24"/>
                <w:lang w:val="uk-UA"/>
              </w:rPr>
              <w:t>Онлайн-консультації:</w:t>
            </w:r>
          </w:p>
          <w:p w:rsidR="00D05164" w:rsidRPr="003D6582" w:rsidRDefault="00094A05" w:rsidP="00194746">
            <w:pPr>
              <w:ind w:left="290"/>
              <w:jc w:val="both"/>
              <w:rPr>
                <w:rFonts w:ascii="Times New Roman" w:hAnsi="Times New Roman" w:cs="Times New Roman"/>
                <w:color w:val="000000"/>
                <w:sz w:val="24"/>
                <w:szCs w:val="24"/>
              </w:rPr>
            </w:pPr>
            <w:r w:rsidRPr="003D6582">
              <w:rPr>
                <w:rFonts w:ascii="Times New Roman" w:hAnsi="Times New Roman" w:cs="Times New Roman"/>
                <w:sz w:val="24"/>
                <w:szCs w:val="24"/>
              </w:rPr>
              <w:t xml:space="preserve">через систему </w:t>
            </w:r>
            <w:r w:rsidRPr="003D6582">
              <w:rPr>
                <w:rFonts w:ascii="Times New Roman" w:hAnsi="Times New Roman" w:cs="Times New Roman"/>
                <w:color w:val="000000"/>
                <w:sz w:val="24"/>
                <w:szCs w:val="24"/>
              </w:rPr>
              <w:t>ЦОДТ МДПУ ім. Б.Хмельницького.</w:t>
            </w:r>
          </w:p>
        </w:tc>
      </w:tr>
    </w:tbl>
    <w:p w:rsidR="00477F82" w:rsidRPr="003F5F43" w:rsidRDefault="00477F82" w:rsidP="00443A93">
      <w:pPr>
        <w:ind w:left="360"/>
        <w:contextualSpacing/>
        <w:jc w:val="center"/>
        <w:rPr>
          <w:rFonts w:ascii="Times New Roman" w:hAnsi="Times New Roman" w:cs="Times New Roman"/>
          <w:b/>
          <w:caps/>
          <w:color w:val="000000"/>
          <w:sz w:val="24"/>
          <w:szCs w:val="24"/>
        </w:rPr>
      </w:pPr>
    </w:p>
    <w:p w:rsidR="00405857" w:rsidRDefault="00405857" w:rsidP="00443A93">
      <w:pPr>
        <w:ind w:left="360"/>
        <w:contextualSpacing/>
        <w:jc w:val="center"/>
        <w:rPr>
          <w:rFonts w:ascii="Times New Roman" w:hAnsi="Times New Roman" w:cs="Times New Roman"/>
          <w:b/>
          <w:caps/>
          <w:color w:val="000000"/>
          <w:sz w:val="24"/>
          <w:szCs w:val="24"/>
        </w:rPr>
      </w:pPr>
    </w:p>
    <w:p w:rsidR="00D05164" w:rsidRPr="003F5F43" w:rsidRDefault="00477F82" w:rsidP="00443A93">
      <w:pPr>
        <w:ind w:left="36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t xml:space="preserve">1. </w:t>
      </w:r>
      <w:r w:rsidR="001750D2">
        <w:rPr>
          <w:rFonts w:ascii="Times New Roman" w:hAnsi="Times New Roman" w:cs="Times New Roman"/>
          <w:b/>
          <w:caps/>
          <w:color w:val="000000"/>
          <w:sz w:val="24"/>
          <w:szCs w:val="24"/>
        </w:rPr>
        <w:t>Анотація</w:t>
      </w:r>
    </w:p>
    <w:p w:rsidR="00477F82" w:rsidRPr="003F5F43" w:rsidRDefault="00477F82" w:rsidP="00443A93">
      <w:pPr>
        <w:ind w:left="360"/>
        <w:contextualSpacing/>
        <w:jc w:val="center"/>
        <w:rPr>
          <w:rFonts w:ascii="Times New Roman" w:hAnsi="Times New Roman" w:cs="Times New Roman"/>
          <w:caps/>
          <w:color w:val="000000"/>
          <w:sz w:val="24"/>
          <w:szCs w:val="24"/>
        </w:rPr>
      </w:pPr>
    </w:p>
    <w:p w:rsidR="00F05837" w:rsidRDefault="00045108" w:rsidP="00B852D0">
      <w:pPr>
        <w:ind w:firstLine="540"/>
        <w:jc w:val="both"/>
        <w:rPr>
          <w:rFonts w:ascii="Times New Roman" w:hAnsi="Times New Roman" w:cs="Times New Roman"/>
          <w:sz w:val="24"/>
          <w:szCs w:val="24"/>
        </w:rPr>
      </w:pPr>
      <w:r>
        <w:rPr>
          <w:rFonts w:ascii="Times New Roman" w:hAnsi="Times New Roman" w:cs="Times New Roman"/>
          <w:sz w:val="24"/>
          <w:szCs w:val="24"/>
        </w:rPr>
        <w:t>Освітні компонент</w:t>
      </w:r>
      <w:r w:rsidR="00CF3BD3" w:rsidRPr="00B852D0">
        <w:rPr>
          <w:rFonts w:ascii="Times New Roman" w:hAnsi="Times New Roman" w:cs="Times New Roman"/>
          <w:sz w:val="24"/>
          <w:szCs w:val="24"/>
        </w:rPr>
        <w:t xml:space="preserve"> </w:t>
      </w:r>
      <w:r w:rsidR="00B66D78" w:rsidRPr="00B852D0">
        <w:rPr>
          <w:rFonts w:ascii="Times New Roman" w:hAnsi="Times New Roman" w:cs="Times New Roman"/>
          <w:sz w:val="24"/>
          <w:szCs w:val="24"/>
        </w:rPr>
        <w:t>«</w:t>
      </w:r>
      <w:r w:rsidR="00B7050E">
        <w:rPr>
          <w:rFonts w:ascii="Times New Roman" w:hAnsi="Times New Roman" w:cs="Times New Roman"/>
          <w:sz w:val="24"/>
          <w:szCs w:val="24"/>
        </w:rPr>
        <w:t>Сучасна українська літературна мова з курсовою роботою</w:t>
      </w:r>
      <w:r w:rsidR="00B66D78" w:rsidRPr="00B852D0">
        <w:rPr>
          <w:rFonts w:ascii="Times New Roman" w:hAnsi="Times New Roman" w:cs="Times New Roman"/>
          <w:sz w:val="24"/>
          <w:szCs w:val="24"/>
        </w:rPr>
        <w:t>»</w:t>
      </w:r>
      <w:r w:rsidR="008A136E" w:rsidRPr="00B852D0">
        <w:rPr>
          <w:rFonts w:ascii="Times New Roman" w:hAnsi="Times New Roman" w:cs="Times New Roman"/>
          <w:sz w:val="24"/>
          <w:szCs w:val="24"/>
        </w:rPr>
        <w:t xml:space="preserve"> є невід’ємним складником</w:t>
      </w:r>
      <w:r w:rsidR="003A3FBF" w:rsidRPr="00B852D0">
        <w:rPr>
          <w:rFonts w:ascii="Times New Roman" w:hAnsi="Times New Roman" w:cs="Times New Roman"/>
          <w:sz w:val="24"/>
          <w:szCs w:val="24"/>
        </w:rPr>
        <w:t xml:space="preserve"> с</w:t>
      </w:r>
      <w:r w:rsidR="00B7050E">
        <w:rPr>
          <w:rFonts w:ascii="Times New Roman" w:hAnsi="Times New Roman" w:cs="Times New Roman"/>
          <w:sz w:val="24"/>
          <w:szCs w:val="24"/>
        </w:rPr>
        <w:t xml:space="preserve">истеми підготовки учителів закладів середньої освіти та викладачів </w:t>
      </w:r>
      <w:r w:rsidR="008A136E" w:rsidRPr="00B852D0">
        <w:rPr>
          <w:rFonts w:ascii="Times New Roman" w:hAnsi="Times New Roman" w:cs="Times New Roman"/>
          <w:sz w:val="24"/>
          <w:szCs w:val="24"/>
        </w:rPr>
        <w:t>за освітньо-кваліфікаційним рівнем “бакалавр”</w:t>
      </w:r>
      <w:r w:rsidR="00B852D0" w:rsidRPr="00B852D0">
        <w:rPr>
          <w:rFonts w:ascii="Times New Roman" w:hAnsi="Times New Roman" w:cs="Times New Roman"/>
          <w:sz w:val="24"/>
          <w:szCs w:val="24"/>
        </w:rPr>
        <w:t xml:space="preserve"> і є необхідною складовою вивчення таких філологічних дисциплін, як вступ до мовознавства, лексикології, теоретичної граматики та стилістики</w:t>
      </w:r>
      <w:r>
        <w:rPr>
          <w:rFonts w:ascii="Times New Roman" w:hAnsi="Times New Roman" w:cs="Times New Roman"/>
          <w:sz w:val="24"/>
          <w:szCs w:val="24"/>
        </w:rPr>
        <w:t>. Навчальна програма освітнього компонента</w:t>
      </w:r>
      <w:r w:rsidR="008A136E" w:rsidRPr="00B852D0">
        <w:rPr>
          <w:rFonts w:ascii="Times New Roman" w:hAnsi="Times New Roman" w:cs="Times New Roman"/>
          <w:sz w:val="24"/>
          <w:szCs w:val="24"/>
        </w:rPr>
        <w:t xml:space="preserve"> передбачає вивчення</w:t>
      </w:r>
      <w:r w:rsidR="00B7050E">
        <w:rPr>
          <w:rFonts w:ascii="Times New Roman" w:hAnsi="Times New Roman" w:cs="Times New Roman"/>
          <w:sz w:val="24"/>
          <w:szCs w:val="24"/>
        </w:rPr>
        <w:t xml:space="preserve"> фонетики, фонології, орфоепії, графіки, </w:t>
      </w:r>
      <w:r w:rsidR="0052175D">
        <w:rPr>
          <w:rFonts w:ascii="Times New Roman" w:hAnsi="Times New Roman" w:cs="Times New Roman"/>
          <w:sz w:val="24"/>
          <w:szCs w:val="24"/>
        </w:rPr>
        <w:t xml:space="preserve">орфографії, </w:t>
      </w:r>
      <w:r w:rsidR="00B7050E">
        <w:rPr>
          <w:rFonts w:ascii="Times New Roman" w:hAnsi="Times New Roman" w:cs="Times New Roman"/>
          <w:sz w:val="24"/>
          <w:szCs w:val="24"/>
        </w:rPr>
        <w:t>лексикології, фразеології, лексикографії сучасної української мови</w:t>
      </w:r>
      <w:r w:rsidR="00B852D0" w:rsidRPr="00B852D0">
        <w:rPr>
          <w:rFonts w:ascii="Times New Roman" w:hAnsi="Times New Roman" w:cs="Times New Roman"/>
          <w:sz w:val="24"/>
          <w:szCs w:val="24"/>
        </w:rPr>
        <w:t>, а також загальних закономірностей й т</w:t>
      </w:r>
      <w:r w:rsidR="00B7050E">
        <w:rPr>
          <w:rFonts w:ascii="Times New Roman" w:hAnsi="Times New Roman" w:cs="Times New Roman"/>
          <w:sz w:val="24"/>
          <w:szCs w:val="24"/>
        </w:rPr>
        <w:t>енденції її розвитку.</w:t>
      </w:r>
    </w:p>
    <w:p w:rsidR="00D51592" w:rsidRPr="00B852D0" w:rsidRDefault="00B852D0" w:rsidP="00B852D0">
      <w:pPr>
        <w:ind w:firstLine="540"/>
        <w:jc w:val="both"/>
        <w:rPr>
          <w:rFonts w:ascii="Times New Roman" w:hAnsi="Times New Roman" w:cs="Times New Roman"/>
          <w:sz w:val="24"/>
          <w:szCs w:val="24"/>
        </w:rPr>
      </w:pPr>
      <w:r w:rsidRPr="00B852D0">
        <w:rPr>
          <w:rFonts w:ascii="Times New Roman" w:hAnsi="Times New Roman" w:cs="Times New Roman"/>
          <w:sz w:val="24"/>
          <w:szCs w:val="24"/>
        </w:rPr>
        <w:t xml:space="preserve">При аналізі конкретних мовних явищ </w:t>
      </w:r>
      <w:r w:rsidR="0052175D" w:rsidRPr="00B852D0">
        <w:rPr>
          <w:rFonts w:ascii="Times New Roman" w:hAnsi="Times New Roman" w:cs="Times New Roman"/>
          <w:sz w:val="24"/>
          <w:szCs w:val="24"/>
        </w:rPr>
        <w:t xml:space="preserve">і процесів </w:t>
      </w:r>
      <w:r w:rsidR="0052175D">
        <w:rPr>
          <w:rFonts w:ascii="Times New Roman" w:hAnsi="Times New Roman" w:cs="Times New Roman"/>
          <w:sz w:val="24"/>
          <w:szCs w:val="24"/>
        </w:rPr>
        <w:t xml:space="preserve">сучасна українська літературна </w:t>
      </w:r>
      <w:r w:rsidRPr="00B852D0">
        <w:rPr>
          <w:rFonts w:ascii="Times New Roman" w:hAnsi="Times New Roman" w:cs="Times New Roman"/>
          <w:sz w:val="24"/>
          <w:szCs w:val="24"/>
        </w:rPr>
        <w:t>спирається на закони загального мовознавства і постійно взаємодіє з такими лінгв</w:t>
      </w:r>
      <w:r w:rsidR="0052175D">
        <w:rPr>
          <w:rFonts w:ascii="Times New Roman" w:hAnsi="Times New Roman" w:cs="Times New Roman"/>
          <w:sz w:val="24"/>
          <w:szCs w:val="24"/>
        </w:rPr>
        <w:t>істичними дисциплінами, як історія української мови</w:t>
      </w:r>
      <w:r w:rsidRPr="00B852D0">
        <w:rPr>
          <w:rFonts w:ascii="Times New Roman" w:hAnsi="Times New Roman" w:cs="Times New Roman"/>
          <w:sz w:val="24"/>
          <w:szCs w:val="24"/>
        </w:rPr>
        <w:t>, діалектологія</w:t>
      </w:r>
      <w:r w:rsidR="0052175D">
        <w:rPr>
          <w:rFonts w:ascii="Times New Roman" w:hAnsi="Times New Roman" w:cs="Times New Roman"/>
          <w:sz w:val="24"/>
          <w:szCs w:val="24"/>
        </w:rPr>
        <w:t>, стилістика, соціолінгвістика, етнолінгвістика, нейролінгвістика</w:t>
      </w:r>
      <w:r w:rsidRPr="00B852D0">
        <w:rPr>
          <w:rFonts w:ascii="Times New Roman" w:hAnsi="Times New Roman" w:cs="Times New Roman"/>
          <w:sz w:val="24"/>
          <w:szCs w:val="24"/>
        </w:rPr>
        <w:t xml:space="preserve"> тощо. Крім цього, </w:t>
      </w:r>
      <w:r w:rsidR="0052175D">
        <w:rPr>
          <w:rFonts w:ascii="Times New Roman" w:hAnsi="Times New Roman" w:cs="Times New Roman"/>
          <w:sz w:val="24"/>
          <w:szCs w:val="24"/>
        </w:rPr>
        <w:t xml:space="preserve">сучасна українська літературна мова </w:t>
      </w:r>
      <w:r w:rsidRPr="00B852D0">
        <w:rPr>
          <w:rFonts w:ascii="Times New Roman" w:hAnsi="Times New Roman" w:cs="Times New Roman"/>
          <w:sz w:val="24"/>
          <w:szCs w:val="24"/>
        </w:rPr>
        <w:t xml:space="preserve">широко використовує надбання різних суміжних наук, зокрема історії, етнографії, археології, фольклористики, культурології, мистецтво- й літературознавства. </w:t>
      </w:r>
    </w:p>
    <w:p w:rsidR="00D51592" w:rsidRPr="003F5F43" w:rsidRDefault="00D51592" w:rsidP="00CF3BD3">
      <w:pPr>
        <w:ind w:firstLine="540"/>
        <w:jc w:val="both"/>
        <w:rPr>
          <w:rFonts w:ascii="Times New Roman" w:hAnsi="Times New Roman" w:cs="Times New Roman"/>
          <w:sz w:val="24"/>
          <w:szCs w:val="24"/>
        </w:rPr>
      </w:pPr>
    </w:p>
    <w:p w:rsidR="00D05164" w:rsidRPr="003F5F43" w:rsidRDefault="00477F82" w:rsidP="00443A93">
      <w:pPr>
        <w:ind w:firstLine="54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t xml:space="preserve">2. </w:t>
      </w:r>
      <w:r w:rsidR="00D05164" w:rsidRPr="003F5F43">
        <w:rPr>
          <w:rFonts w:ascii="Times New Roman" w:hAnsi="Times New Roman" w:cs="Times New Roman"/>
          <w:b/>
          <w:caps/>
          <w:color w:val="000000"/>
          <w:sz w:val="24"/>
          <w:szCs w:val="24"/>
        </w:rPr>
        <w:t xml:space="preserve">Мета та </w:t>
      </w:r>
      <w:r w:rsidR="00405857">
        <w:rPr>
          <w:rFonts w:ascii="Times New Roman" w:hAnsi="Times New Roman" w:cs="Times New Roman"/>
          <w:b/>
          <w:caps/>
          <w:color w:val="000000"/>
          <w:sz w:val="24"/>
          <w:szCs w:val="24"/>
        </w:rPr>
        <w:t>ЗАВДАННЯ</w:t>
      </w:r>
      <w:r w:rsidR="001750D2">
        <w:rPr>
          <w:rFonts w:ascii="Times New Roman" w:hAnsi="Times New Roman" w:cs="Times New Roman"/>
          <w:b/>
          <w:caps/>
          <w:color w:val="000000"/>
          <w:sz w:val="24"/>
          <w:szCs w:val="24"/>
        </w:rPr>
        <w:t xml:space="preserve"> ОСВІТНЬОГО КОМПОНЕНТА</w:t>
      </w:r>
    </w:p>
    <w:p w:rsidR="00477F82" w:rsidRPr="003F5F43" w:rsidRDefault="00477F82" w:rsidP="00443A93">
      <w:pPr>
        <w:ind w:firstLine="540"/>
        <w:contextualSpacing/>
        <w:jc w:val="center"/>
        <w:rPr>
          <w:rFonts w:ascii="Times New Roman" w:hAnsi="Times New Roman" w:cs="Times New Roman"/>
          <w:caps/>
          <w:color w:val="000000"/>
          <w:sz w:val="24"/>
          <w:szCs w:val="24"/>
        </w:rPr>
      </w:pPr>
    </w:p>
    <w:p w:rsidR="00B852D0" w:rsidRPr="00B852D0" w:rsidRDefault="00B852D0" w:rsidP="00B852D0">
      <w:pPr>
        <w:pStyle w:val="ab"/>
        <w:spacing w:after="0"/>
        <w:ind w:left="0" w:firstLine="540"/>
        <w:jc w:val="both"/>
        <w:rPr>
          <w:sz w:val="24"/>
          <w:lang w:val="uk-UA"/>
        </w:rPr>
      </w:pPr>
      <w:r w:rsidRPr="00B852D0">
        <w:rPr>
          <w:sz w:val="24"/>
          <w:lang w:val="uk-UA"/>
        </w:rPr>
        <w:t xml:space="preserve">Метою викладання </w:t>
      </w:r>
      <w:r w:rsidR="00045108">
        <w:rPr>
          <w:sz w:val="24"/>
          <w:lang w:val="uk-UA"/>
        </w:rPr>
        <w:t xml:space="preserve">освітнього </w:t>
      </w:r>
      <w:proofErr w:type="spellStart"/>
      <w:r w:rsidR="00045108">
        <w:rPr>
          <w:sz w:val="24"/>
          <w:lang w:val="uk-UA"/>
        </w:rPr>
        <w:t>компонента</w:t>
      </w:r>
      <w:r w:rsidR="008C6817">
        <w:rPr>
          <w:sz w:val="24"/>
          <w:lang w:val="uk-UA"/>
        </w:rPr>
        <w:t>“Сучасна</w:t>
      </w:r>
      <w:proofErr w:type="spellEnd"/>
      <w:r w:rsidR="008C6817">
        <w:rPr>
          <w:sz w:val="24"/>
          <w:lang w:val="uk-UA"/>
        </w:rPr>
        <w:t xml:space="preserve"> українська літературна мова з курсовою роботою</w:t>
      </w:r>
      <w:r w:rsidRPr="00B852D0">
        <w:rPr>
          <w:sz w:val="24"/>
          <w:lang w:val="uk-UA"/>
        </w:rPr>
        <w:t xml:space="preserve">” є формування у студентів навичок наочно і обґрунтовано інтерпретувати важливі лінгвістичні процеси різних періодів, які обумовили </w:t>
      </w:r>
      <w:r w:rsidR="008C6817">
        <w:rPr>
          <w:sz w:val="24"/>
          <w:lang w:val="uk-UA"/>
        </w:rPr>
        <w:t xml:space="preserve">специфічну структуру української </w:t>
      </w:r>
      <w:r w:rsidRPr="00B852D0">
        <w:rPr>
          <w:sz w:val="24"/>
          <w:lang w:val="uk-UA"/>
        </w:rPr>
        <w:t>мови, визначати у них «історичні шари» різних епох в їх сучасній синхронічній значимості.</w:t>
      </w:r>
    </w:p>
    <w:p w:rsidR="00B852D0" w:rsidRPr="00B852D0" w:rsidRDefault="00B852D0" w:rsidP="00B852D0">
      <w:pPr>
        <w:tabs>
          <w:tab w:val="left" w:pos="284"/>
          <w:tab w:val="left" w:pos="567"/>
        </w:tabs>
        <w:ind w:firstLine="27"/>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B852D0">
        <w:rPr>
          <w:rFonts w:ascii="Times New Roman" w:hAnsi="Times New Roman" w:cs="Times New Roman"/>
          <w:sz w:val="24"/>
          <w:szCs w:val="24"/>
        </w:rPr>
        <w:t>Завдання</w:t>
      </w:r>
      <w:r>
        <w:rPr>
          <w:rFonts w:ascii="Times New Roman" w:hAnsi="Times New Roman" w:cs="Times New Roman"/>
          <w:sz w:val="24"/>
          <w:szCs w:val="24"/>
        </w:rPr>
        <w:t>ми курсу</w:t>
      </w:r>
      <w:r w:rsidRPr="00B852D0">
        <w:rPr>
          <w:rFonts w:ascii="Times New Roman" w:hAnsi="Times New Roman" w:cs="Times New Roman"/>
          <w:sz w:val="24"/>
          <w:szCs w:val="24"/>
        </w:rPr>
        <w:t xml:space="preserve"> є дослідити утворення фонологічної, лексичної системи</w:t>
      </w:r>
      <w:r w:rsidR="008C6817">
        <w:rPr>
          <w:rFonts w:ascii="Times New Roman" w:hAnsi="Times New Roman" w:cs="Times New Roman"/>
          <w:sz w:val="24"/>
          <w:szCs w:val="24"/>
        </w:rPr>
        <w:t xml:space="preserve"> сучасної української літературної мови</w:t>
      </w:r>
      <w:r w:rsidRPr="00B852D0">
        <w:rPr>
          <w:rFonts w:ascii="Times New Roman" w:hAnsi="Times New Roman" w:cs="Times New Roman"/>
          <w:sz w:val="24"/>
          <w:szCs w:val="24"/>
        </w:rPr>
        <w:t>; ознайомитися з основами фонетики</w:t>
      </w:r>
      <w:r w:rsidR="008C6817">
        <w:rPr>
          <w:rFonts w:ascii="Times New Roman" w:hAnsi="Times New Roman" w:cs="Times New Roman"/>
          <w:sz w:val="24"/>
          <w:szCs w:val="24"/>
        </w:rPr>
        <w:t>, фонології й лексики</w:t>
      </w:r>
      <w:r w:rsidRPr="00B852D0">
        <w:rPr>
          <w:rFonts w:ascii="Times New Roman" w:hAnsi="Times New Roman" w:cs="Times New Roman"/>
          <w:sz w:val="24"/>
          <w:szCs w:val="24"/>
        </w:rPr>
        <w:t xml:space="preserve"> та основними питаннями </w:t>
      </w:r>
      <w:r w:rsidR="008C6817">
        <w:rPr>
          <w:rFonts w:ascii="Times New Roman" w:hAnsi="Times New Roman" w:cs="Times New Roman"/>
          <w:sz w:val="24"/>
          <w:szCs w:val="24"/>
        </w:rPr>
        <w:t>орфоепії, графіки, орфографії, лексикографії та фразеології.</w:t>
      </w:r>
    </w:p>
    <w:p w:rsidR="00824DF7" w:rsidRPr="003F5F43" w:rsidRDefault="00824DF7" w:rsidP="00824DF7">
      <w:pPr>
        <w:jc w:val="center"/>
        <w:rPr>
          <w:rFonts w:ascii="Times New Roman" w:hAnsi="Times New Roman" w:cs="Times New Roman"/>
          <w:b/>
          <w:caps/>
          <w:color w:val="000000"/>
          <w:sz w:val="24"/>
          <w:szCs w:val="24"/>
        </w:rPr>
      </w:pPr>
    </w:p>
    <w:p w:rsidR="005538BE" w:rsidRPr="003F5F43" w:rsidRDefault="005538BE" w:rsidP="00443A93">
      <w:pPr>
        <w:shd w:val="clear" w:color="auto" w:fill="FFFFFF"/>
        <w:ind w:left="360"/>
        <w:jc w:val="center"/>
        <w:rPr>
          <w:rFonts w:ascii="Times New Roman" w:hAnsi="Times New Roman" w:cs="Times New Roman"/>
          <w:b/>
          <w:color w:val="000000"/>
          <w:sz w:val="24"/>
          <w:szCs w:val="24"/>
        </w:rPr>
      </w:pPr>
    </w:p>
    <w:p w:rsidR="00477F82" w:rsidRPr="003F5F43" w:rsidRDefault="00405857" w:rsidP="00443A93">
      <w:pPr>
        <w:shd w:val="clear" w:color="auto" w:fill="FFFFFF"/>
        <w:ind w:left="360"/>
        <w:jc w:val="center"/>
        <w:rPr>
          <w:rFonts w:ascii="Times New Roman" w:hAnsi="Times New Roman" w:cs="Times New Roman"/>
          <w:b/>
          <w:caps/>
          <w:sz w:val="24"/>
          <w:szCs w:val="24"/>
        </w:rPr>
      </w:pPr>
      <w:r>
        <w:rPr>
          <w:rFonts w:ascii="Times New Roman" w:hAnsi="Times New Roman" w:cs="Times New Roman"/>
          <w:b/>
          <w:caps/>
          <w:sz w:val="24"/>
          <w:szCs w:val="24"/>
        </w:rPr>
        <w:t>3</w:t>
      </w:r>
      <w:r w:rsidR="005538BE" w:rsidRPr="003F5F43">
        <w:rPr>
          <w:rFonts w:ascii="Times New Roman" w:hAnsi="Times New Roman" w:cs="Times New Roman"/>
          <w:b/>
          <w:caps/>
          <w:sz w:val="24"/>
          <w:szCs w:val="24"/>
        </w:rPr>
        <w:t xml:space="preserve">. </w:t>
      </w:r>
      <w:r w:rsidRPr="00405857">
        <w:rPr>
          <w:rFonts w:ascii="Times New Roman" w:hAnsi="Times New Roman" w:cs="Times New Roman"/>
          <w:b/>
          <w:caps/>
          <w:sz w:val="24"/>
          <w:szCs w:val="24"/>
        </w:rPr>
        <w:t>ПЕРЕЛІК КОМПЕТЕНТНОСТЕЙ, ЯКІ НАБУВАЮТЬСЯ ПІД ЧАС ОПАНУВАННЯ ОСВІТНІМ КОМПОНЕНТОМ</w:t>
      </w:r>
    </w:p>
    <w:p w:rsidR="004B67D8" w:rsidRDefault="004B67D8" w:rsidP="004B67D8">
      <w:pPr>
        <w:numPr>
          <w:ilvl w:val="0"/>
          <w:numId w:val="29"/>
        </w:numPr>
        <w:suppressAutoHyphens/>
        <w:autoSpaceDE w:val="0"/>
        <w:autoSpaceDN w:val="0"/>
        <w:adjustRightInd w:val="0"/>
        <w:jc w:val="both"/>
        <w:rPr>
          <w:rFonts w:ascii="Times New Roman" w:hAnsi="Times New Roman" w:cs="Times New Roman"/>
          <w:sz w:val="24"/>
          <w:szCs w:val="24"/>
        </w:rPr>
      </w:pPr>
      <w:r w:rsidRPr="004B67D8">
        <w:rPr>
          <w:rFonts w:ascii="Times New Roman" w:hAnsi="Times New Roman" w:cs="Times New Roman"/>
          <w:sz w:val="24"/>
          <w:szCs w:val="24"/>
        </w:rPr>
        <w:t>Інтегральна компетентність:</w:t>
      </w:r>
    </w:p>
    <w:p w:rsidR="00C965C2" w:rsidRPr="0017685E" w:rsidRDefault="0017685E" w:rsidP="0017685E">
      <w:pPr>
        <w:pStyle w:val="ad"/>
        <w:numPr>
          <w:ilvl w:val="0"/>
          <w:numId w:val="39"/>
        </w:numPr>
        <w:suppressAutoHyphens/>
        <w:autoSpaceDE w:val="0"/>
        <w:autoSpaceDN w:val="0"/>
        <w:adjustRightInd w:val="0"/>
        <w:jc w:val="both"/>
        <w:rPr>
          <w:rFonts w:ascii="Times New Roman" w:hAnsi="Times New Roman" w:cs="Times New Roman"/>
          <w:sz w:val="24"/>
          <w:szCs w:val="24"/>
        </w:rPr>
      </w:pPr>
      <w:r w:rsidRPr="0017685E">
        <w:rPr>
          <w:rFonts w:ascii="Times New Roman" w:eastAsia="Calibri" w:hAnsi="Times New Roman" w:cs="Times New Roman"/>
          <w:sz w:val="24"/>
          <w:szCs w:val="24"/>
        </w:rPr>
        <w:t>здатність розв’язувати складні задачі і практичні проблеми у галузі філологічної освіти, що передбачає застосування певних теорій та методів мовознавчої та літературознавчої, а також педагогічної наук і характеризується комплексністю та невизначеністю умов.</w:t>
      </w:r>
    </w:p>
    <w:p w:rsidR="004B67D8" w:rsidRDefault="004B67D8" w:rsidP="004B67D8">
      <w:pPr>
        <w:numPr>
          <w:ilvl w:val="0"/>
          <w:numId w:val="29"/>
        </w:numPr>
        <w:autoSpaceDE w:val="0"/>
        <w:autoSpaceDN w:val="0"/>
        <w:adjustRightInd w:val="0"/>
        <w:jc w:val="both"/>
        <w:rPr>
          <w:rFonts w:ascii="Times New Roman" w:hAnsi="Times New Roman" w:cs="Times New Roman"/>
          <w:sz w:val="24"/>
          <w:szCs w:val="24"/>
          <w:lang w:eastAsia="ru-RU"/>
        </w:rPr>
      </w:pPr>
      <w:r w:rsidRPr="004B67D8">
        <w:rPr>
          <w:rFonts w:ascii="Times New Roman" w:hAnsi="Times New Roman" w:cs="Times New Roman"/>
          <w:sz w:val="24"/>
          <w:szCs w:val="24"/>
          <w:lang w:eastAsia="ru-RU"/>
        </w:rPr>
        <w:t>Загальні компетентності:</w:t>
      </w:r>
    </w:p>
    <w:p w:rsidR="0017685E" w:rsidRPr="0017685E" w:rsidRDefault="0017685E" w:rsidP="0017685E">
      <w:pPr>
        <w:pStyle w:val="ad"/>
        <w:numPr>
          <w:ilvl w:val="0"/>
          <w:numId w:val="39"/>
        </w:numPr>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Pr="0017685E">
        <w:rPr>
          <w:rFonts w:ascii="Times New Roman" w:eastAsia="Calibri" w:hAnsi="Times New Roman" w:cs="Times New Roman"/>
          <w:sz w:val="24"/>
          <w:szCs w:val="24"/>
        </w:rPr>
        <w:t>датність вчитися і оволодівати сучасними знаннями.</w:t>
      </w:r>
    </w:p>
    <w:p w:rsidR="0017685E" w:rsidRPr="0017685E" w:rsidRDefault="0017685E" w:rsidP="0017685E">
      <w:pPr>
        <w:pStyle w:val="ad"/>
        <w:numPr>
          <w:ilvl w:val="0"/>
          <w:numId w:val="39"/>
        </w:numPr>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Pr="0017685E">
        <w:rPr>
          <w:rFonts w:ascii="Times New Roman" w:eastAsia="Calibri" w:hAnsi="Times New Roman" w:cs="Times New Roman"/>
          <w:sz w:val="24"/>
          <w:szCs w:val="24"/>
        </w:rPr>
        <w:t>датність розробляти та управляти проектами.</w:t>
      </w:r>
    </w:p>
    <w:p w:rsidR="0017685E" w:rsidRPr="0017685E" w:rsidRDefault="0017685E" w:rsidP="0017685E">
      <w:pPr>
        <w:pStyle w:val="ad"/>
        <w:numPr>
          <w:ilvl w:val="0"/>
          <w:numId w:val="39"/>
        </w:numPr>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Pr="0017685E">
        <w:rPr>
          <w:rFonts w:ascii="Times New Roman" w:eastAsia="Calibri" w:hAnsi="Times New Roman" w:cs="Times New Roman"/>
          <w:sz w:val="24"/>
          <w:szCs w:val="24"/>
        </w:rPr>
        <w:t>датність до пошуку, оброблення та аналізу інформації з різних джерел.</w:t>
      </w:r>
    </w:p>
    <w:p w:rsidR="004B67D8" w:rsidRDefault="004B67D8" w:rsidP="004B67D8">
      <w:pPr>
        <w:numPr>
          <w:ilvl w:val="0"/>
          <w:numId w:val="29"/>
        </w:numPr>
        <w:autoSpaceDE w:val="0"/>
        <w:autoSpaceDN w:val="0"/>
        <w:adjustRightInd w:val="0"/>
        <w:jc w:val="both"/>
        <w:rPr>
          <w:rFonts w:ascii="Times New Roman" w:hAnsi="Times New Roman" w:cs="Times New Roman"/>
          <w:sz w:val="24"/>
          <w:szCs w:val="24"/>
          <w:lang w:eastAsia="ru-RU"/>
        </w:rPr>
      </w:pPr>
      <w:r w:rsidRPr="004B67D8">
        <w:rPr>
          <w:rFonts w:ascii="Times New Roman" w:hAnsi="Times New Roman" w:cs="Times New Roman"/>
          <w:sz w:val="24"/>
          <w:szCs w:val="24"/>
          <w:lang w:eastAsia="ru-RU"/>
        </w:rPr>
        <w:lastRenderedPageBreak/>
        <w:t>Фахові компетентності:</w:t>
      </w:r>
    </w:p>
    <w:p w:rsidR="00712854" w:rsidRPr="007503E5" w:rsidRDefault="007503E5" w:rsidP="007503E5">
      <w:pPr>
        <w:pStyle w:val="ad"/>
        <w:numPr>
          <w:ilvl w:val="0"/>
          <w:numId w:val="40"/>
        </w:numPr>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712854" w:rsidRPr="007503E5">
        <w:rPr>
          <w:rFonts w:ascii="Times New Roman" w:eastAsia="Calibri" w:hAnsi="Times New Roman" w:cs="Times New Roman"/>
          <w:sz w:val="24"/>
          <w:szCs w:val="24"/>
        </w:rPr>
        <w:t>датність володіти методологічними і теоретичними основами філологічних наук, методик навчання української мови і літератури, базовими знаннями з української мови, теорії та історії української літератури, методик викладання української мови та літератури.</w:t>
      </w:r>
    </w:p>
    <w:p w:rsidR="00712854" w:rsidRPr="007503E5" w:rsidRDefault="007503E5" w:rsidP="007503E5">
      <w:pPr>
        <w:pStyle w:val="ad"/>
        <w:numPr>
          <w:ilvl w:val="0"/>
          <w:numId w:val="40"/>
        </w:numPr>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712854" w:rsidRPr="007503E5">
        <w:rPr>
          <w:rFonts w:ascii="Times New Roman" w:eastAsia="Calibri" w:hAnsi="Times New Roman" w:cs="Times New Roman"/>
          <w:sz w:val="24"/>
          <w:szCs w:val="24"/>
        </w:rPr>
        <w:t>датність використовувати науковий апарат для засвоєння теоретичних основ української мови та літератури, методик викладання української мови та літератури.</w:t>
      </w:r>
    </w:p>
    <w:p w:rsidR="00712854" w:rsidRPr="007503E5" w:rsidRDefault="007503E5" w:rsidP="007503E5">
      <w:pPr>
        <w:pStyle w:val="ad"/>
        <w:numPr>
          <w:ilvl w:val="0"/>
          <w:numId w:val="40"/>
        </w:numPr>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712854" w:rsidRPr="007503E5">
        <w:rPr>
          <w:rFonts w:ascii="Times New Roman" w:eastAsia="Calibri" w:hAnsi="Times New Roman" w:cs="Times New Roman"/>
          <w:sz w:val="24"/>
          <w:szCs w:val="24"/>
        </w:rPr>
        <w:t>датність знаходити, використовувати навчальну й наукову інформацію, у тому числі іншомовну, в галузі філології та методики викладання на паперових та електронних носіях.</w:t>
      </w:r>
    </w:p>
    <w:p w:rsidR="00712854" w:rsidRPr="007503E5" w:rsidRDefault="007503E5" w:rsidP="007503E5">
      <w:pPr>
        <w:pStyle w:val="ad"/>
        <w:numPr>
          <w:ilvl w:val="0"/>
          <w:numId w:val="40"/>
        </w:numPr>
        <w:jc w:val="both"/>
        <w:rPr>
          <w:rFonts w:ascii="Times New Roman" w:eastAsia="Calibri" w:hAnsi="Times New Roman" w:cs="Times New Roman"/>
          <w:b/>
          <w:sz w:val="24"/>
          <w:szCs w:val="24"/>
        </w:rPr>
      </w:pPr>
      <w:r>
        <w:rPr>
          <w:rFonts w:ascii="Times New Roman" w:eastAsia="Calibri" w:hAnsi="Times New Roman" w:cs="Times New Roman"/>
          <w:sz w:val="24"/>
          <w:szCs w:val="24"/>
        </w:rPr>
        <w:t>з</w:t>
      </w:r>
      <w:r w:rsidR="00712854" w:rsidRPr="007503E5">
        <w:rPr>
          <w:rFonts w:ascii="Times New Roman" w:eastAsia="Calibri" w:hAnsi="Times New Roman" w:cs="Times New Roman"/>
          <w:sz w:val="24"/>
          <w:szCs w:val="24"/>
        </w:rPr>
        <w:t>датність вільно володіти українською мовою, адекватно використовувати мовні ресурси, демонструвати сформовану мовну й мовленнєву компетенції в процесі фахової і міжособистісної комунікації, володіти різними засобами мовної поведінки в різних комунікативних контекстах.</w:t>
      </w:r>
    </w:p>
    <w:p w:rsidR="00405857" w:rsidRPr="003F5F43" w:rsidRDefault="00405857" w:rsidP="000A7B43">
      <w:pPr>
        <w:shd w:val="clear" w:color="auto" w:fill="FFFFFF"/>
        <w:rPr>
          <w:rFonts w:ascii="Times New Roman" w:hAnsi="Times New Roman" w:cs="Times New Roman"/>
          <w:b/>
          <w:color w:val="000000"/>
          <w:sz w:val="24"/>
          <w:szCs w:val="24"/>
        </w:rPr>
      </w:pPr>
    </w:p>
    <w:p w:rsidR="00D05164" w:rsidRPr="003F5F43" w:rsidRDefault="00405857" w:rsidP="00443A93">
      <w:pPr>
        <w:shd w:val="clear" w:color="auto" w:fill="FFFFFF"/>
        <w:ind w:left="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4</w:t>
      </w:r>
      <w:r w:rsidR="00D05164" w:rsidRPr="003F5F43">
        <w:rPr>
          <w:rFonts w:ascii="Times New Roman" w:hAnsi="Times New Roman" w:cs="Times New Roman"/>
          <w:b/>
          <w:caps/>
          <w:color w:val="000000"/>
          <w:sz w:val="24"/>
          <w:szCs w:val="24"/>
        </w:rPr>
        <w:t>. Результати навчання</w:t>
      </w:r>
    </w:p>
    <w:p w:rsidR="007A3655" w:rsidRPr="003F5F43" w:rsidRDefault="007A3655" w:rsidP="00443A93">
      <w:pPr>
        <w:shd w:val="clear" w:color="auto" w:fill="FFFFFF"/>
        <w:ind w:left="360"/>
        <w:jc w:val="center"/>
        <w:rPr>
          <w:rFonts w:ascii="Times New Roman" w:hAnsi="Times New Roman" w:cs="Times New Roman"/>
          <w:b/>
          <w:caps/>
          <w:color w:val="000000"/>
          <w:sz w:val="24"/>
          <w:szCs w:val="24"/>
        </w:rPr>
      </w:pPr>
    </w:p>
    <w:p w:rsidR="00477F82" w:rsidRPr="003F5F43" w:rsidRDefault="00F71416" w:rsidP="00A55D6A">
      <w:pPr>
        <w:shd w:val="clear" w:color="auto" w:fill="FFFFFF"/>
        <w:ind w:left="360"/>
        <w:jc w:val="both"/>
        <w:rPr>
          <w:rFonts w:ascii="Times New Roman" w:hAnsi="Times New Roman" w:cs="Times New Roman"/>
          <w:b/>
          <w:sz w:val="24"/>
          <w:szCs w:val="24"/>
        </w:rPr>
      </w:pPr>
      <w:r w:rsidRPr="003F5F43">
        <w:rPr>
          <w:rFonts w:ascii="Times New Roman" w:hAnsi="Times New Roman" w:cs="Times New Roman"/>
          <w:b/>
          <w:sz w:val="24"/>
          <w:szCs w:val="24"/>
        </w:rPr>
        <w:t>Програмні результати навчання (ПРН)</w:t>
      </w:r>
    </w:p>
    <w:p w:rsidR="00251EA8" w:rsidRPr="009A08B3" w:rsidRDefault="00D30656" w:rsidP="009A08B3">
      <w:pPr>
        <w:pStyle w:val="ad"/>
        <w:numPr>
          <w:ilvl w:val="0"/>
          <w:numId w:val="41"/>
        </w:numPr>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251EA8" w:rsidRPr="009A08B3">
        <w:rPr>
          <w:rFonts w:ascii="Times New Roman" w:eastAsia="Calibri" w:hAnsi="Times New Roman" w:cs="Times New Roman"/>
          <w:sz w:val="24"/>
          <w:szCs w:val="24"/>
        </w:rPr>
        <w:t>нати сучасні філологічні й дидактичні засади навчання української мови і літератури.</w:t>
      </w:r>
    </w:p>
    <w:p w:rsidR="00251EA8" w:rsidRPr="009A08B3" w:rsidRDefault="00D30656" w:rsidP="009A08B3">
      <w:pPr>
        <w:pStyle w:val="ad"/>
        <w:numPr>
          <w:ilvl w:val="0"/>
          <w:numId w:val="41"/>
        </w:numPr>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251EA8" w:rsidRPr="009A08B3">
        <w:rPr>
          <w:rFonts w:ascii="Times New Roman" w:eastAsia="Calibri" w:hAnsi="Times New Roman" w:cs="Times New Roman"/>
          <w:sz w:val="24"/>
          <w:szCs w:val="24"/>
        </w:rPr>
        <w:t>нати основні функції й закони розвитку мови як суспільного явища, різнорівневу (системну) організацію української мови та її норми, особливості використання мовних одиниць у певному контексті, мовний дискурс художньої літератури й сучасності.</w:t>
      </w:r>
    </w:p>
    <w:p w:rsidR="00251EA8" w:rsidRPr="009A08B3" w:rsidRDefault="00D30656" w:rsidP="009A08B3">
      <w:pPr>
        <w:pStyle w:val="ad"/>
        <w:numPr>
          <w:ilvl w:val="0"/>
          <w:numId w:val="41"/>
        </w:numPr>
        <w:jc w:val="both"/>
        <w:rPr>
          <w:rFonts w:ascii="Times New Roman" w:eastAsia="Calibri" w:hAnsi="Times New Roman" w:cs="Times New Roman"/>
          <w:sz w:val="24"/>
          <w:szCs w:val="24"/>
        </w:rPr>
      </w:pPr>
      <w:r>
        <w:rPr>
          <w:rFonts w:ascii="Times New Roman" w:eastAsia="Calibri" w:hAnsi="Times New Roman" w:cs="Times New Roman"/>
          <w:sz w:val="24"/>
          <w:szCs w:val="24"/>
        </w:rPr>
        <w:t>о</w:t>
      </w:r>
      <w:r w:rsidR="00251EA8" w:rsidRPr="009A08B3">
        <w:rPr>
          <w:rFonts w:ascii="Times New Roman" w:eastAsia="Calibri" w:hAnsi="Times New Roman" w:cs="Times New Roman"/>
          <w:sz w:val="24"/>
          <w:szCs w:val="24"/>
        </w:rPr>
        <w:t>рієнтуватися в актуальних проблемах вивчення мови й літератури, інноваціях в освітньому процесі.</w:t>
      </w:r>
    </w:p>
    <w:p w:rsidR="00251EA8" w:rsidRPr="009A08B3" w:rsidRDefault="00D30656" w:rsidP="009A08B3">
      <w:pPr>
        <w:pStyle w:val="ad"/>
        <w:numPr>
          <w:ilvl w:val="0"/>
          <w:numId w:val="41"/>
        </w:numPr>
        <w:jc w:val="both"/>
        <w:rPr>
          <w:rFonts w:ascii="Times New Roman" w:eastAsia="Calibri" w:hAnsi="Times New Roman" w:cs="Times New Roman"/>
          <w:sz w:val="24"/>
          <w:szCs w:val="24"/>
        </w:rPr>
      </w:pPr>
      <w:r>
        <w:rPr>
          <w:rFonts w:ascii="Times New Roman" w:eastAsia="Calibri" w:hAnsi="Times New Roman" w:cs="Times New Roman"/>
          <w:sz w:val="24"/>
          <w:szCs w:val="24"/>
        </w:rPr>
        <w:t>у</w:t>
      </w:r>
      <w:r w:rsidR="00251EA8" w:rsidRPr="009A08B3">
        <w:rPr>
          <w:rFonts w:ascii="Times New Roman" w:eastAsia="Calibri" w:hAnsi="Times New Roman" w:cs="Times New Roman"/>
          <w:sz w:val="24"/>
          <w:szCs w:val="24"/>
        </w:rPr>
        <w:t>міти організовувати працювати з теоретичними та науково-методичними джерелами (зокрема цифровими), знаходити, обробляти, систематизувати й застосовувати в освітній діяльності сучасну наукову інформацію, бібліографію, комп’ютерні технології.</w:t>
      </w:r>
    </w:p>
    <w:p w:rsidR="007872B4" w:rsidRPr="007872B4" w:rsidRDefault="00D30656" w:rsidP="00F52C19">
      <w:pPr>
        <w:pStyle w:val="ad"/>
        <w:numPr>
          <w:ilvl w:val="0"/>
          <w:numId w:val="41"/>
        </w:numPr>
        <w:jc w:val="both"/>
        <w:rPr>
          <w:rFonts w:ascii="Times New Roman" w:hAnsi="Times New Roman" w:cs="Times New Roman"/>
          <w:b/>
          <w:caps/>
          <w:color w:val="000000"/>
          <w:sz w:val="24"/>
          <w:szCs w:val="24"/>
        </w:rPr>
      </w:pPr>
      <w:r>
        <w:rPr>
          <w:rFonts w:ascii="Times New Roman" w:eastAsia="Calibri" w:hAnsi="Times New Roman" w:cs="Times New Roman"/>
          <w:sz w:val="24"/>
          <w:szCs w:val="24"/>
        </w:rPr>
        <w:t>ф</w:t>
      </w:r>
      <w:r w:rsidR="00251EA8" w:rsidRPr="009A08B3">
        <w:rPr>
          <w:rFonts w:ascii="Times New Roman" w:eastAsia="Calibri" w:hAnsi="Times New Roman" w:cs="Times New Roman"/>
          <w:sz w:val="24"/>
          <w:szCs w:val="24"/>
        </w:rPr>
        <w:t>ормувати комунікаційну стратегію з колегами, соціальними партнерами, учнями (ви</w:t>
      </w:r>
      <w:r w:rsidR="007872B4">
        <w:rPr>
          <w:rFonts w:ascii="Times New Roman" w:eastAsia="Calibri" w:hAnsi="Times New Roman" w:cs="Times New Roman"/>
          <w:sz w:val="24"/>
          <w:szCs w:val="24"/>
        </w:rPr>
        <w:t>хованцями) та їхніми батьками.</w:t>
      </w:r>
    </w:p>
    <w:p w:rsidR="007872B4" w:rsidRPr="007872B4" w:rsidRDefault="007872B4" w:rsidP="007872B4">
      <w:pPr>
        <w:pStyle w:val="ad"/>
        <w:jc w:val="both"/>
        <w:rPr>
          <w:rFonts w:ascii="Times New Roman" w:hAnsi="Times New Roman" w:cs="Times New Roman"/>
          <w:b/>
          <w:caps/>
          <w:color w:val="000000"/>
          <w:sz w:val="24"/>
          <w:szCs w:val="24"/>
        </w:rPr>
      </w:pPr>
    </w:p>
    <w:p w:rsidR="00D05164" w:rsidRPr="007872B4" w:rsidRDefault="00405857" w:rsidP="007872B4">
      <w:pPr>
        <w:pStyle w:val="ad"/>
        <w:jc w:val="both"/>
        <w:rPr>
          <w:rFonts w:ascii="Times New Roman" w:hAnsi="Times New Roman" w:cs="Times New Roman"/>
          <w:b/>
          <w:caps/>
          <w:color w:val="000000"/>
          <w:sz w:val="24"/>
          <w:szCs w:val="24"/>
        </w:rPr>
      </w:pPr>
      <w:r>
        <w:rPr>
          <w:rFonts w:ascii="Times New Roman" w:hAnsi="Times New Roman" w:cs="Times New Roman"/>
          <w:b/>
          <w:caps/>
          <w:color w:val="000000"/>
          <w:sz w:val="24"/>
          <w:szCs w:val="24"/>
        </w:rPr>
        <w:t>5</w:t>
      </w:r>
      <w:r w:rsidR="00D05164" w:rsidRPr="003F5F43">
        <w:rPr>
          <w:rFonts w:ascii="Times New Roman" w:hAnsi="Times New Roman" w:cs="Times New Roman"/>
          <w:b/>
          <w:caps/>
          <w:color w:val="000000"/>
          <w:sz w:val="24"/>
          <w:szCs w:val="24"/>
        </w:rPr>
        <w:t xml:space="preserve">. </w:t>
      </w:r>
      <w:r w:rsidR="00D05164" w:rsidRPr="007872B4">
        <w:rPr>
          <w:rFonts w:ascii="Times New Roman" w:hAnsi="Times New Roman" w:cs="Times New Roman"/>
          <w:b/>
          <w:caps/>
          <w:color w:val="000000"/>
          <w:sz w:val="24"/>
          <w:szCs w:val="24"/>
        </w:rPr>
        <w:t>Обсяг курсу</w:t>
      </w:r>
    </w:p>
    <w:p w:rsidR="00477F82" w:rsidRPr="00A004FE" w:rsidRDefault="00477F82" w:rsidP="00443A93">
      <w:pPr>
        <w:ind w:left="360" w:hanging="360"/>
        <w:jc w:val="center"/>
        <w:rPr>
          <w:rFonts w:ascii="Times New Roman" w:hAnsi="Times New Roman" w:cs="Times New Roman"/>
          <w:caps/>
          <w:color w:val="000000"/>
          <w:sz w:val="24"/>
          <w:szCs w:val="24"/>
          <w:highlight w:val="magenta"/>
        </w:rPr>
      </w:pPr>
    </w:p>
    <w:tbl>
      <w:tblPr>
        <w:tblW w:w="14040" w:type="dxa"/>
        <w:tblInd w:w="460" w:type="dxa"/>
        <w:tblLayout w:type="fixed"/>
        <w:tblCellMar>
          <w:top w:w="15" w:type="dxa"/>
          <w:left w:w="15" w:type="dxa"/>
          <w:bottom w:w="15" w:type="dxa"/>
          <w:right w:w="15" w:type="dxa"/>
        </w:tblCellMar>
        <w:tblLook w:val="0000" w:firstRow="0" w:lastRow="0" w:firstColumn="0" w:lastColumn="0" w:noHBand="0" w:noVBand="0"/>
      </w:tblPr>
      <w:tblGrid>
        <w:gridCol w:w="3510"/>
        <w:gridCol w:w="3510"/>
        <w:gridCol w:w="3510"/>
        <w:gridCol w:w="3510"/>
      </w:tblGrid>
      <w:tr w:rsidR="00D05164" w:rsidRPr="00A004FE"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A004FE" w:rsidRDefault="00D05164" w:rsidP="00443A93">
            <w:pPr>
              <w:rPr>
                <w:rFonts w:ascii="Times New Roman" w:hAnsi="Times New Roman" w:cs="Times New Roman"/>
                <w:color w:val="000000"/>
                <w:sz w:val="24"/>
                <w:szCs w:val="24"/>
              </w:rPr>
            </w:pPr>
            <w:r w:rsidRPr="00A004FE">
              <w:rPr>
                <w:rFonts w:ascii="Times New Roman" w:hAnsi="Times New Roman" w:cs="Times New Roman"/>
                <w:b/>
                <w:color w:val="000000"/>
                <w:sz w:val="24"/>
                <w:szCs w:val="24"/>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D05164" w:rsidRPr="00A004FE" w:rsidRDefault="00D05164" w:rsidP="00443A93">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D05164" w:rsidRPr="00A004FE" w:rsidRDefault="00607626" w:rsidP="00443A93">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практичні</w:t>
            </w:r>
            <w:r w:rsidR="00477F82" w:rsidRPr="00A004FE">
              <w:rPr>
                <w:rFonts w:ascii="Times New Roman" w:hAnsi="Times New Roman" w:cs="Times New Roman"/>
                <w:b/>
                <w:color w:val="000000"/>
                <w:sz w:val="24"/>
                <w:szCs w:val="24"/>
              </w:rPr>
              <w:t xml:space="preserve"> </w:t>
            </w:r>
            <w:r w:rsidR="00D05164" w:rsidRPr="00A004FE">
              <w:rPr>
                <w:rFonts w:ascii="Times New Roman" w:hAnsi="Times New Roman" w:cs="Times New Roman"/>
                <w:b/>
                <w:color w:val="000000"/>
                <w:sz w:val="24"/>
                <w:szCs w:val="24"/>
              </w:rPr>
              <w:t>заняття</w:t>
            </w:r>
          </w:p>
        </w:tc>
        <w:tc>
          <w:tcPr>
            <w:tcW w:w="3510" w:type="dxa"/>
            <w:tcBorders>
              <w:top w:val="single" w:sz="8" w:space="0" w:color="000000"/>
              <w:left w:val="single" w:sz="4" w:space="0" w:color="000000"/>
              <w:bottom w:val="single" w:sz="8" w:space="0" w:color="000000"/>
              <w:right w:val="single" w:sz="8" w:space="0" w:color="000000"/>
            </w:tcBorders>
          </w:tcPr>
          <w:p w:rsidR="00D05164" w:rsidRPr="00A004FE" w:rsidRDefault="00D05164" w:rsidP="00443A93">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самостійна робота</w:t>
            </w:r>
            <w:r w:rsidR="006B580D" w:rsidRPr="00A004FE">
              <w:rPr>
                <w:rFonts w:ascii="Times New Roman" w:hAnsi="Times New Roman" w:cs="Times New Roman"/>
                <w:b/>
                <w:color w:val="000000"/>
                <w:sz w:val="24"/>
                <w:szCs w:val="24"/>
              </w:rPr>
              <w:t xml:space="preserve"> </w:t>
            </w:r>
          </w:p>
        </w:tc>
      </w:tr>
      <w:tr w:rsidR="00D05164" w:rsidRPr="00A004FE"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9A196F" w:rsidRDefault="00D05164" w:rsidP="00443A93">
            <w:pPr>
              <w:rPr>
                <w:rFonts w:ascii="Times New Roman" w:hAnsi="Times New Roman" w:cs="Times New Roman"/>
                <w:b/>
                <w:color w:val="000000"/>
                <w:sz w:val="24"/>
                <w:szCs w:val="24"/>
              </w:rPr>
            </w:pPr>
            <w:r w:rsidRPr="009A196F">
              <w:rPr>
                <w:rFonts w:ascii="Times New Roman" w:hAnsi="Times New Roman" w:cs="Times New Roman"/>
                <w:b/>
                <w:color w:val="000000"/>
                <w:sz w:val="24"/>
                <w:szCs w:val="24"/>
              </w:rPr>
              <w:t>К</w:t>
            </w:r>
            <w:r w:rsidR="00477F82" w:rsidRPr="009A196F">
              <w:rPr>
                <w:rFonts w:ascii="Times New Roman" w:hAnsi="Times New Roman" w:cs="Times New Roman"/>
                <w:b/>
                <w:color w:val="000000"/>
                <w:sz w:val="24"/>
                <w:szCs w:val="24"/>
              </w:rPr>
              <w:t xml:space="preserve">ількість </w:t>
            </w:r>
            <w:r w:rsidRPr="009A196F">
              <w:rPr>
                <w:rFonts w:ascii="Times New Roman" w:hAnsi="Times New Roman" w:cs="Times New Roman"/>
                <w:b/>
                <w:color w:val="000000"/>
                <w:sz w:val="24"/>
                <w:szCs w:val="24"/>
              </w:rPr>
              <w:t>годин</w:t>
            </w:r>
          </w:p>
        </w:tc>
        <w:tc>
          <w:tcPr>
            <w:tcW w:w="3510" w:type="dxa"/>
            <w:tcBorders>
              <w:top w:val="single" w:sz="8" w:space="0" w:color="000000"/>
              <w:left w:val="single" w:sz="8" w:space="0" w:color="000000"/>
              <w:bottom w:val="single" w:sz="8" w:space="0" w:color="000000"/>
              <w:right w:val="single" w:sz="4" w:space="0" w:color="000000"/>
            </w:tcBorders>
          </w:tcPr>
          <w:p w:rsidR="00D05164" w:rsidRPr="008978AA" w:rsidRDefault="008978AA" w:rsidP="009F7E07">
            <w:pPr>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30</w:t>
            </w:r>
          </w:p>
        </w:tc>
        <w:tc>
          <w:tcPr>
            <w:tcW w:w="3510" w:type="dxa"/>
            <w:tcBorders>
              <w:top w:val="single" w:sz="8" w:space="0" w:color="000000"/>
              <w:left w:val="single" w:sz="4" w:space="0" w:color="000000"/>
              <w:bottom w:val="single" w:sz="8" w:space="0" w:color="000000"/>
              <w:right w:val="single" w:sz="4" w:space="0" w:color="000000"/>
            </w:tcBorders>
          </w:tcPr>
          <w:p w:rsidR="00D05164" w:rsidRPr="008978AA" w:rsidRDefault="008978AA" w:rsidP="00443A93">
            <w:pPr>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30</w:t>
            </w:r>
          </w:p>
        </w:tc>
        <w:tc>
          <w:tcPr>
            <w:tcW w:w="3510" w:type="dxa"/>
            <w:tcBorders>
              <w:top w:val="single" w:sz="8" w:space="0" w:color="000000"/>
              <w:left w:val="single" w:sz="4" w:space="0" w:color="000000"/>
              <w:bottom w:val="single" w:sz="8" w:space="0" w:color="000000"/>
              <w:right w:val="single" w:sz="8" w:space="0" w:color="000000"/>
            </w:tcBorders>
          </w:tcPr>
          <w:p w:rsidR="00D05164" w:rsidRPr="008978AA" w:rsidRDefault="008978AA" w:rsidP="00443A93">
            <w:pPr>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60</w:t>
            </w:r>
          </w:p>
        </w:tc>
      </w:tr>
      <w:tr w:rsidR="00147A41" w:rsidRPr="00A004FE"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47A41" w:rsidRPr="009A196F" w:rsidRDefault="00147A41" w:rsidP="00443A93">
            <w:pPr>
              <w:rPr>
                <w:rFonts w:ascii="Times New Roman" w:hAnsi="Times New Roman" w:cs="Times New Roman"/>
                <w:b/>
                <w:color w:val="000000"/>
                <w:sz w:val="24"/>
                <w:szCs w:val="24"/>
              </w:rPr>
            </w:pPr>
            <w:r>
              <w:rPr>
                <w:rFonts w:ascii="Times New Roman" w:hAnsi="Times New Roman" w:cs="Times New Roman"/>
                <w:b/>
                <w:color w:val="000000"/>
                <w:sz w:val="24"/>
                <w:szCs w:val="24"/>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147A41" w:rsidRPr="008978AA" w:rsidRDefault="008978AA" w:rsidP="009F7E07">
            <w:pPr>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30</w:t>
            </w:r>
          </w:p>
        </w:tc>
        <w:tc>
          <w:tcPr>
            <w:tcW w:w="3510" w:type="dxa"/>
            <w:tcBorders>
              <w:top w:val="single" w:sz="8" w:space="0" w:color="000000"/>
              <w:left w:val="single" w:sz="4" w:space="0" w:color="000000"/>
              <w:bottom w:val="single" w:sz="8" w:space="0" w:color="000000"/>
              <w:right w:val="single" w:sz="4" w:space="0" w:color="000000"/>
            </w:tcBorders>
          </w:tcPr>
          <w:p w:rsidR="00147A41" w:rsidRPr="008978AA" w:rsidRDefault="008978AA" w:rsidP="00443A93">
            <w:pPr>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30</w:t>
            </w:r>
          </w:p>
        </w:tc>
        <w:tc>
          <w:tcPr>
            <w:tcW w:w="3510" w:type="dxa"/>
            <w:tcBorders>
              <w:top w:val="single" w:sz="8" w:space="0" w:color="000000"/>
              <w:left w:val="single" w:sz="4" w:space="0" w:color="000000"/>
              <w:bottom w:val="single" w:sz="8" w:space="0" w:color="000000"/>
              <w:right w:val="single" w:sz="8" w:space="0" w:color="000000"/>
            </w:tcBorders>
          </w:tcPr>
          <w:p w:rsidR="00147A41" w:rsidRPr="008978AA" w:rsidRDefault="008978AA" w:rsidP="00443A93">
            <w:pPr>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60</w:t>
            </w:r>
          </w:p>
        </w:tc>
      </w:tr>
      <w:tr w:rsidR="00147A41" w:rsidRPr="00A004FE"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47A41" w:rsidRPr="009A196F" w:rsidRDefault="00147A41" w:rsidP="00443A93">
            <w:pPr>
              <w:rPr>
                <w:rFonts w:ascii="Times New Roman" w:hAnsi="Times New Roman" w:cs="Times New Roman"/>
                <w:b/>
                <w:color w:val="000000"/>
                <w:sz w:val="24"/>
                <w:szCs w:val="24"/>
              </w:rPr>
            </w:pPr>
            <w:r>
              <w:rPr>
                <w:rFonts w:ascii="Times New Roman" w:hAnsi="Times New Roman" w:cs="Times New Roman"/>
                <w:b/>
                <w:color w:val="000000"/>
                <w:sz w:val="24"/>
                <w:szCs w:val="24"/>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147A41" w:rsidRPr="008978AA" w:rsidRDefault="008978AA" w:rsidP="009F7E07">
            <w:pPr>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30</w:t>
            </w:r>
          </w:p>
        </w:tc>
        <w:tc>
          <w:tcPr>
            <w:tcW w:w="3510" w:type="dxa"/>
            <w:tcBorders>
              <w:top w:val="single" w:sz="8" w:space="0" w:color="000000"/>
              <w:left w:val="single" w:sz="4" w:space="0" w:color="000000"/>
              <w:bottom w:val="single" w:sz="8" w:space="0" w:color="000000"/>
              <w:right w:val="single" w:sz="4" w:space="0" w:color="000000"/>
            </w:tcBorders>
          </w:tcPr>
          <w:p w:rsidR="00147A41" w:rsidRPr="008978AA" w:rsidRDefault="008978AA" w:rsidP="00443A93">
            <w:pPr>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30</w:t>
            </w:r>
          </w:p>
        </w:tc>
        <w:tc>
          <w:tcPr>
            <w:tcW w:w="3510" w:type="dxa"/>
            <w:tcBorders>
              <w:top w:val="single" w:sz="8" w:space="0" w:color="000000"/>
              <w:left w:val="single" w:sz="4" w:space="0" w:color="000000"/>
              <w:bottom w:val="single" w:sz="8" w:space="0" w:color="000000"/>
              <w:right w:val="single" w:sz="8" w:space="0" w:color="000000"/>
            </w:tcBorders>
          </w:tcPr>
          <w:p w:rsidR="00147A41" w:rsidRPr="008978AA" w:rsidRDefault="008978AA" w:rsidP="00443A93">
            <w:pPr>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60</w:t>
            </w:r>
          </w:p>
        </w:tc>
      </w:tr>
    </w:tbl>
    <w:p w:rsidR="003D6582" w:rsidRDefault="003D6582" w:rsidP="00F05837">
      <w:pPr>
        <w:rPr>
          <w:rFonts w:ascii="Times New Roman" w:hAnsi="Times New Roman" w:cs="Times New Roman"/>
          <w:color w:val="FF0000"/>
          <w:sz w:val="24"/>
          <w:szCs w:val="24"/>
        </w:rPr>
      </w:pPr>
    </w:p>
    <w:p w:rsidR="00D05164" w:rsidRPr="003F5F43" w:rsidRDefault="00F05837" w:rsidP="00443A93">
      <w:pPr>
        <w:ind w:left="360"/>
        <w:jc w:val="center"/>
        <w:rPr>
          <w:rFonts w:ascii="Times New Roman" w:hAnsi="Times New Roman" w:cs="Times New Roman"/>
          <w:caps/>
          <w:color w:val="000000"/>
          <w:sz w:val="24"/>
          <w:szCs w:val="24"/>
        </w:rPr>
      </w:pPr>
      <w:r>
        <w:rPr>
          <w:rFonts w:ascii="Times New Roman" w:hAnsi="Times New Roman" w:cs="Times New Roman"/>
          <w:b/>
          <w:caps/>
          <w:color w:val="000000"/>
          <w:sz w:val="24"/>
          <w:szCs w:val="24"/>
        </w:rPr>
        <w:t>6</w:t>
      </w:r>
      <w:r w:rsidR="00715FA2" w:rsidRPr="003F5F43">
        <w:rPr>
          <w:rFonts w:ascii="Times New Roman" w:hAnsi="Times New Roman" w:cs="Times New Roman"/>
          <w:b/>
          <w:caps/>
          <w:color w:val="000000"/>
          <w:sz w:val="24"/>
          <w:szCs w:val="24"/>
        </w:rPr>
        <w:t xml:space="preserve">. </w:t>
      </w:r>
      <w:r w:rsidR="00D05164" w:rsidRPr="003F5F43">
        <w:rPr>
          <w:rFonts w:ascii="Times New Roman" w:hAnsi="Times New Roman" w:cs="Times New Roman"/>
          <w:b/>
          <w:caps/>
          <w:color w:val="000000"/>
          <w:sz w:val="24"/>
          <w:szCs w:val="24"/>
        </w:rPr>
        <w:t>Політики курсу</w:t>
      </w:r>
    </w:p>
    <w:p w:rsidR="00715FA2" w:rsidRPr="003F5F43" w:rsidRDefault="005776B8" w:rsidP="009A196F">
      <w:p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Політика академічної поведінки та етики:</w:t>
      </w:r>
    </w:p>
    <w:p w:rsidR="005776B8" w:rsidRPr="003F5F43" w:rsidRDefault="005776B8" w:rsidP="009A196F">
      <w:pPr>
        <w:numPr>
          <w:ilvl w:val="0"/>
          <w:numId w:val="17"/>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Не пропускати та не запізнюватися на заняття за розкладом;</w:t>
      </w:r>
    </w:p>
    <w:p w:rsidR="005776B8" w:rsidRPr="003F5F43" w:rsidRDefault="005776B8" w:rsidP="009A196F">
      <w:pPr>
        <w:numPr>
          <w:ilvl w:val="0"/>
          <w:numId w:val="17"/>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Вчасно виконувати завдання семінарів та питань самостійної роботи;</w:t>
      </w:r>
    </w:p>
    <w:p w:rsidR="005776B8" w:rsidRPr="003F5F43" w:rsidRDefault="005776B8" w:rsidP="009A196F">
      <w:pPr>
        <w:numPr>
          <w:ilvl w:val="0"/>
          <w:numId w:val="17"/>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lastRenderedPageBreak/>
        <w:t xml:space="preserve">Вчасно та самостійно виконувати контрольно-модульні завдання </w:t>
      </w:r>
    </w:p>
    <w:p w:rsidR="00F05837" w:rsidRPr="003F5F43" w:rsidRDefault="00F05837" w:rsidP="00345AE0">
      <w:pPr>
        <w:rPr>
          <w:rFonts w:ascii="Times New Roman" w:hAnsi="Times New Roman" w:cs="Times New Roman"/>
          <w:b/>
          <w:caps/>
          <w:color w:val="000000"/>
          <w:sz w:val="24"/>
          <w:szCs w:val="24"/>
        </w:rPr>
      </w:pPr>
    </w:p>
    <w:p w:rsidR="00F05837" w:rsidRPr="00F05837" w:rsidRDefault="00F05837" w:rsidP="00F05837">
      <w:pPr>
        <w:ind w:left="180"/>
        <w:jc w:val="center"/>
        <w:rPr>
          <w:rFonts w:ascii="Times New Roman" w:hAnsi="Times New Roman" w:cs="Times New Roman"/>
          <w:b/>
          <w:caps/>
          <w:color w:val="000000"/>
          <w:sz w:val="24"/>
          <w:szCs w:val="24"/>
        </w:rPr>
      </w:pPr>
      <w:r w:rsidRPr="00F05837">
        <w:rPr>
          <w:rFonts w:ascii="Times New Roman" w:hAnsi="Times New Roman" w:cs="Times New Roman"/>
          <w:b/>
          <w:caps/>
          <w:color w:val="000000"/>
          <w:sz w:val="24"/>
          <w:szCs w:val="24"/>
        </w:rPr>
        <w:t xml:space="preserve">7. СТРУКТУРА КУРСУ </w:t>
      </w:r>
    </w:p>
    <w:p w:rsidR="00A8357F" w:rsidRDefault="00F05837" w:rsidP="00F05837">
      <w:pPr>
        <w:ind w:left="180"/>
        <w:jc w:val="center"/>
        <w:rPr>
          <w:rFonts w:ascii="Times New Roman" w:hAnsi="Times New Roman" w:cs="Times New Roman"/>
          <w:b/>
          <w:caps/>
          <w:color w:val="000000"/>
          <w:sz w:val="24"/>
          <w:szCs w:val="24"/>
        </w:rPr>
      </w:pPr>
      <w:r w:rsidRPr="00F05837">
        <w:rPr>
          <w:rFonts w:ascii="Times New Roman" w:hAnsi="Times New Roman" w:cs="Times New Roman"/>
          <w:b/>
          <w:caps/>
          <w:color w:val="000000"/>
          <w:sz w:val="24"/>
          <w:szCs w:val="24"/>
        </w:rPr>
        <w:t xml:space="preserve"> 7.1 СТРУКТУРА КУРСУ (ЗАГАЛЬНА)</w:t>
      </w:r>
    </w:p>
    <w:p w:rsidR="00F05837" w:rsidRPr="003F5F43" w:rsidRDefault="00F05837" w:rsidP="00F05837">
      <w:pPr>
        <w:ind w:left="180"/>
        <w:jc w:val="center"/>
        <w:rPr>
          <w:rFonts w:ascii="Times New Roman" w:hAnsi="Times New Roman" w:cs="Times New Roman"/>
          <w:caps/>
          <w:color w:val="000000"/>
          <w:sz w:val="24"/>
          <w:szCs w:val="24"/>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1260"/>
        <w:gridCol w:w="3960"/>
        <w:gridCol w:w="3240"/>
        <w:gridCol w:w="1440"/>
        <w:gridCol w:w="1440"/>
        <w:gridCol w:w="1260"/>
        <w:gridCol w:w="2355"/>
      </w:tblGrid>
      <w:tr w:rsidR="00A8357F" w:rsidRPr="003F5F43" w:rsidTr="00B5581C">
        <w:trPr>
          <w:trHeight w:val="559"/>
        </w:trPr>
        <w:tc>
          <w:tcPr>
            <w:tcW w:w="1260" w:type="dxa"/>
            <w:shd w:val="clear" w:color="auto" w:fill="C6D9F1"/>
            <w:tcMar>
              <w:top w:w="100" w:type="dxa"/>
              <w:left w:w="100" w:type="dxa"/>
              <w:bottom w:w="100" w:type="dxa"/>
              <w:right w:w="100" w:type="dxa"/>
            </w:tcMar>
          </w:tcPr>
          <w:p w:rsidR="00A8357F" w:rsidRPr="003F5F43" w:rsidRDefault="00F276E6"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A8357F" w:rsidRPr="003F5F43" w:rsidRDefault="00A8357F" w:rsidP="00443A93">
            <w:pPr>
              <w:pStyle w:val="10"/>
              <w:widowControl w:val="0"/>
              <w:spacing w:line="240" w:lineRule="auto"/>
              <w:jc w:val="center"/>
              <w:rPr>
                <w:rFonts w:ascii="Times New Roman" w:hAnsi="Times New Roman" w:cs="Times New Roman"/>
                <w:b/>
                <w:i/>
                <w:sz w:val="24"/>
                <w:szCs w:val="24"/>
                <w:shd w:val="clear" w:color="auto" w:fill="C6D9F1"/>
                <w:lang w:val="uk-UA"/>
              </w:rPr>
            </w:pPr>
            <w:r w:rsidRPr="003F5F43">
              <w:rPr>
                <w:rFonts w:ascii="Times New Roman" w:hAnsi="Times New Roman" w:cs="Times New Roman"/>
                <w:b/>
                <w:sz w:val="24"/>
                <w:szCs w:val="24"/>
                <w:lang w:val="uk-UA"/>
              </w:rPr>
              <w:t>Тема</w:t>
            </w:r>
          </w:p>
        </w:tc>
        <w:tc>
          <w:tcPr>
            <w:tcW w:w="3240" w:type="dxa"/>
            <w:shd w:val="clear" w:color="auto" w:fill="C6D9F1"/>
          </w:tcPr>
          <w:p w:rsidR="00A8357F" w:rsidRPr="003F5F43" w:rsidRDefault="00A8357F" w:rsidP="00443A93">
            <w:pPr>
              <w:pStyle w:val="10"/>
              <w:spacing w:line="240" w:lineRule="auto"/>
              <w:jc w:val="center"/>
              <w:rPr>
                <w:rFonts w:ascii="Times New Roman" w:hAnsi="Times New Roman" w:cs="Times New Roman"/>
                <w:b/>
                <w:color w:val="454545"/>
                <w:sz w:val="24"/>
                <w:szCs w:val="24"/>
                <w:lang w:val="uk-UA"/>
              </w:rPr>
            </w:pPr>
            <w:r w:rsidRPr="003F5F43">
              <w:rPr>
                <w:rFonts w:ascii="Times New Roman" w:hAnsi="Times New Roman" w:cs="Times New Roman"/>
                <w:b/>
                <w:sz w:val="24"/>
                <w:szCs w:val="24"/>
                <w:shd w:val="clear" w:color="auto" w:fill="C6D9F1"/>
                <w:lang w:val="uk-UA"/>
              </w:rPr>
              <w:t>Форма діяльності (заняття</w:t>
            </w:r>
            <w:r w:rsidR="00F006E3" w:rsidRPr="003F5F43">
              <w:rPr>
                <w:rFonts w:ascii="Times New Roman" w:hAnsi="Times New Roman" w:cs="Times New Roman"/>
                <w:b/>
                <w:sz w:val="24"/>
                <w:szCs w:val="24"/>
                <w:shd w:val="clear" w:color="auto" w:fill="C6D9F1"/>
                <w:lang w:val="uk-UA"/>
              </w:rPr>
              <w:t>, кількість годин</w:t>
            </w:r>
            <w:r w:rsidRPr="003F5F43">
              <w:rPr>
                <w:rFonts w:ascii="Times New Roman" w:hAnsi="Times New Roman" w:cs="Times New Roman"/>
                <w:b/>
                <w:sz w:val="24"/>
                <w:szCs w:val="24"/>
                <w:shd w:val="clear" w:color="auto" w:fill="C6D9F1"/>
                <w:lang w:val="uk-UA"/>
              </w:rPr>
              <w:t>)</w:t>
            </w:r>
          </w:p>
        </w:tc>
        <w:tc>
          <w:tcPr>
            <w:tcW w:w="1440"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Завдання</w:t>
            </w:r>
          </w:p>
        </w:tc>
        <w:tc>
          <w:tcPr>
            <w:tcW w:w="1260"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Термін виконання</w:t>
            </w:r>
          </w:p>
        </w:tc>
      </w:tr>
      <w:tr w:rsidR="00A8357F" w:rsidRPr="003F5F43" w:rsidTr="00527196">
        <w:trPr>
          <w:trHeight w:val="343"/>
        </w:trPr>
        <w:tc>
          <w:tcPr>
            <w:tcW w:w="14955" w:type="dxa"/>
            <w:gridSpan w:val="7"/>
            <w:shd w:val="clear" w:color="auto" w:fill="00CCFF"/>
            <w:tcMar>
              <w:top w:w="100" w:type="dxa"/>
              <w:left w:w="100" w:type="dxa"/>
              <w:bottom w:w="100" w:type="dxa"/>
              <w:right w:w="100" w:type="dxa"/>
            </w:tcMar>
          </w:tcPr>
          <w:p w:rsidR="007A3655" w:rsidRPr="003F5F43" w:rsidRDefault="007A3655" w:rsidP="00975998">
            <w:pPr>
              <w:jc w:val="center"/>
              <w:rPr>
                <w:rFonts w:ascii="Times New Roman" w:hAnsi="Times New Roman" w:cs="Times New Roman"/>
                <w:b/>
                <w:caps/>
                <w:sz w:val="26"/>
                <w:szCs w:val="26"/>
              </w:rPr>
            </w:pPr>
            <w:r w:rsidRPr="003F5F43">
              <w:rPr>
                <w:rFonts w:ascii="Times New Roman" w:hAnsi="Times New Roman" w:cs="Times New Roman"/>
                <w:b/>
                <w:caps/>
                <w:sz w:val="26"/>
                <w:szCs w:val="26"/>
              </w:rPr>
              <w:t>БЛОК 1.</w:t>
            </w:r>
            <w:r w:rsidR="0009674C">
              <w:rPr>
                <w:rFonts w:ascii="Times New Roman" w:hAnsi="Times New Roman" w:cs="Times New Roman"/>
                <w:b/>
                <w:caps/>
                <w:sz w:val="26"/>
                <w:szCs w:val="26"/>
              </w:rPr>
              <w:t xml:space="preserve"> ФОНЕТИКА</w:t>
            </w:r>
          </w:p>
          <w:p w:rsidR="00A8357F" w:rsidRPr="00EA6BE2" w:rsidRDefault="00A8357F" w:rsidP="00975998">
            <w:pPr>
              <w:jc w:val="center"/>
              <w:rPr>
                <w:rFonts w:ascii="Times New Roman" w:hAnsi="Times New Roman" w:cs="Times New Roman"/>
                <w:b/>
                <w:caps/>
                <w:sz w:val="24"/>
                <w:szCs w:val="24"/>
                <w:shd w:val="clear" w:color="auto" w:fill="C6D9F1"/>
              </w:rPr>
            </w:pPr>
          </w:p>
        </w:tc>
      </w:tr>
      <w:tr w:rsidR="008A4B7E" w:rsidRPr="003F5F43" w:rsidTr="00B5581C">
        <w:trPr>
          <w:trHeight w:val="608"/>
        </w:trPr>
        <w:tc>
          <w:tcPr>
            <w:tcW w:w="1260" w:type="dxa"/>
            <w:tcMar>
              <w:top w:w="100" w:type="dxa"/>
              <w:left w:w="100" w:type="dxa"/>
              <w:bottom w:w="100" w:type="dxa"/>
              <w:right w:w="100" w:type="dxa"/>
            </w:tcMar>
            <w:vAlign w:val="center"/>
          </w:tcPr>
          <w:p w:rsidR="008A4B7E" w:rsidRPr="003F5F43" w:rsidRDefault="00C61B1D"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8A4B7E" w:rsidRPr="00505247" w:rsidRDefault="00505247" w:rsidP="008978AA">
            <w:pPr>
              <w:pStyle w:val="10"/>
              <w:spacing w:line="240" w:lineRule="auto"/>
              <w:jc w:val="both"/>
              <w:rPr>
                <w:rFonts w:ascii="Times New Roman" w:hAnsi="Times New Roman" w:cs="Times New Roman"/>
                <w:b/>
                <w:sz w:val="24"/>
                <w:szCs w:val="24"/>
                <w:lang w:val="uk-UA"/>
              </w:rPr>
            </w:pPr>
            <w:r w:rsidRPr="00505247">
              <w:rPr>
                <w:rFonts w:ascii="Times New Roman" w:hAnsi="Times New Roman" w:cs="Times New Roman"/>
                <w:bCs/>
                <w:color w:val="333333"/>
                <w:sz w:val="24"/>
                <w:szCs w:val="24"/>
                <w:lang w:val="uk-UA"/>
              </w:rPr>
              <w:t xml:space="preserve">Тема 1. </w:t>
            </w:r>
            <w:r w:rsidR="007E01DE" w:rsidRPr="007E01DE">
              <w:rPr>
                <w:rFonts w:ascii="Times New Roman" w:eastAsia="Calibri" w:hAnsi="Times New Roman" w:cs="Times New Roman"/>
                <w:sz w:val="24"/>
                <w:szCs w:val="24"/>
                <w:lang w:val="uk-UA" w:eastAsia="en-US"/>
              </w:rPr>
              <w:t>Фонетика як галузь знань про звукову будову мови</w:t>
            </w:r>
            <w:r w:rsidR="007E01DE">
              <w:rPr>
                <w:rFonts w:ascii="Times New Roman" w:eastAsia="Calibri" w:hAnsi="Times New Roman" w:cs="Times New Roman"/>
                <w:sz w:val="24"/>
                <w:szCs w:val="24"/>
                <w:lang w:val="uk-UA" w:eastAsia="en-US"/>
              </w:rPr>
              <w:t>.</w:t>
            </w:r>
          </w:p>
        </w:tc>
        <w:tc>
          <w:tcPr>
            <w:tcW w:w="3240" w:type="dxa"/>
            <w:vAlign w:val="center"/>
          </w:tcPr>
          <w:p w:rsidR="00505247" w:rsidRDefault="00833F7E" w:rsidP="00505247">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(4</w:t>
            </w:r>
            <w:r w:rsidR="00505247">
              <w:rPr>
                <w:rFonts w:ascii="Times New Roman" w:hAnsi="Times New Roman" w:cs="Times New Roman"/>
                <w:color w:val="000000"/>
                <w:sz w:val="24"/>
                <w:szCs w:val="24"/>
                <w:lang w:val="uk-UA"/>
              </w:rPr>
              <w:t xml:space="preserve"> год.)</w:t>
            </w:r>
          </w:p>
          <w:p w:rsidR="00C61B1D" w:rsidRPr="00C61B1D" w:rsidRDefault="00833F7E" w:rsidP="00505247">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(4</w:t>
            </w:r>
            <w:r w:rsidR="00C61B1D">
              <w:rPr>
                <w:rFonts w:ascii="Times New Roman" w:hAnsi="Times New Roman" w:cs="Times New Roman"/>
                <w:color w:val="000000"/>
                <w:sz w:val="24"/>
                <w:szCs w:val="24"/>
                <w:lang w:val="uk-UA"/>
              </w:rPr>
              <w:t xml:space="preserve"> год.)</w:t>
            </w:r>
          </w:p>
          <w:p w:rsidR="00B5581C" w:rsidRPr="003F5F43" w:rsidRDefault="00B5581C" w:rsidP="00505247">
            <w:pPr>
              <w:pStyle w:val="10"/>
              <w:spacing w:line="240" w:lineRule="auto"/>
              <w:rPr>
                <w:rFonts w:ascii="Times New Roman" w:hAnsi="Times New Roman" w:cs="Times New Roman"/>
                <w:sz w:val="24"/>
                <w:szCs w:val="24"/>
                <w:lang w:val="uk-UA"/>
              </w:rPr>
            </w:pPr>
            <w:r w:rsidRPr="003F5F43">
              <w:rPr>
                <w:rFonts w:ascii="Times New Roman" w:hAnsi="Times New Roman" w:cs="Times New Roman"/>
                <w:color w:val="000000"/>
                <w:sz w:val="24"/>
                <w:szCs w:val="24"/>
                <w:lang w:val="uk-UA"/>
              </w:rPr>
              <w:t>Самостійна робота (</w:t>
            </w:r>
            <w:r w:rsidR="00833F7E">
              <w:rPr>
                <w:rFonts w:ascii="Times New Roman" w:hAnsi="Times New Roman" w:cs="Times New Roman"/>
                <w:color w:val="000000"/>
                <w:sz w:val="24"/>
                <w:szCs w:val="24"/>
                <w:lang w:val="uk-UA"/>
              </w:rPr>
              <w:t>8</w:t>
            </w:r>
            <w:r w:rsidRPr="003F5F43">
              <w:rPr>
                <w:rFonts w:ascii="Times New Roman" w:hAnsi="Times New Roman" w:cs="Times New Roman"/>
                <w:color w:val="000000"/>
                <w:sz w:val="24"/>
                <w:szCs w:val="24"/>
                <w:lang w:val="uk-UA"/>
              </w:rPr>
              <w:t> год.)</w:t>
            </w:r>
          </w:p>
        </w:tc>
        <w:tc>
          <w:tcPr>
            <w:tcW w:w="1440" w:type="dxa"/>
            <w:vAlign w:val="center"/>
          </w:tcPr>
          <w:p w:rsidR="008A4B7E" w:rsidRPr="003F5F43" w:rsidRDefault="00AF4E04"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4-11</w:t>
            </w:r>
          </w:p>
        </w:tc>
        <w:tc>
          <w:tcPr>
            <w:tcW w:w="1440" w:type="dxa"/>
            <w:vAlign w:val="center"/>
          </w:tcPr>
          <w:p w:rsidR="008A4B7E" w:rsidRPr="003F5F43" w:rsidRDefault="008A4B7E"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8A4B7E" w:rsidRPr="003F5F43" w:rsidRDefault="008A4B7E"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7A3655" w:rsidRPr="003F5F43" w:rsidRDefault="008021C6"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sidR="00505247">
              <w:rPr>
                <w:rFonts w:ascii="Times New Roman" w:hAnsi="Times New Roman" w:cs="Times New Roman"/>
                <w:sz w:val="24"/>
                <w:szCs w:val="24"/>
                <w:lang w:val="uk-UA"/>
              </w:rPr>
              <w:t>першого</w:t>
            </w:r>
            <w:r w:rsidR="007A3655" w:rsidRPr="003F5F43">
              <w:rPr>
                <w:rFonts w:ascii="Times New Roman" w:hAnsi="Times New Roman" w:cs="Times New Roman"/>
                <w:sz w:val="24"/>
                <w:szCs w:val="24"/>
                <w:lang w:val="uk-UA"/>
              </w:rPr>
              <w:t xml:space="preserve"> </w:t>
            </w:r>
            <w:r w:rsidRPr="003F5F43">
              <w:rPr>
                <w:rFonts w:ascii="Times New Roman" w:hAnsi="Times New Roman" w:cs="Times New Roman"/>
                <w:sz w:val="24"/>
                <w:szCs w:val="24"/>
                <w:lang w:val="uk-UA"/>
              </w:rPr>
              <w:t>навчального семестру</w:t>
            </w:r>
            <w:r w:rsidR="00831271" w:rsidRPr="003F5F43">
              <w:rPr>
                <w:rFonts w:ascii="Times New Roman" w:hAnsi="Times New Roman" w:cs="Times New Roman"/>
                <w:sz w:val="24"/>
                <w:szCs w:val="24"/>
                <w:lang w:val="uk-UA"/>
              </w:rPr>
              <w:t xml:space="preserve"> </w:t>
            </w:r>
            <w:r w:rsidR="007A3655" w:rsidRPr="003F5F43">
              <w:rPr>
                <w:rFonts w:ascii="Times New Roman" w:hAnsi="Times New Roman" w:cs="Times New Roman"/>
                <w:sz w:val="24"/>
                <w:szCs w:val="24"/>
                <w:lang w:val="uk-UA"/>
              </w:rPr>
              <w:t>(перший періодичний контроль)</w:t>
            </w:r>
          </w:p>
        </w:tc>
      </w:tr>
      <w:tr w:rsidR="002318CB" w:rsidRPr="003F5F43" w:rsidTr="00B5581C">
        <w:trPr>
          <w:trHeight w:val="608"/>
        </w:trPr>
        <w:tc>
          <w:tcPr>
            <w:tcW w:w="1260" w:type="dxa"/>
            <w:tcMar>
              <w:top w:w="100" w:type="dxa"/>
              <w:left w:w="100" w:type="dxa"/>
              <w:bottom w:w="100" w:type="dxa"/>
              <w:right w:w="100" w:type="dxa"/>
            </w:tcMar>
            <w:vAlign w:val="center"/>
          </w:tcPr>
          <w:p w:rsidR="002318CB" w:rsidRPr="003F5F43" w:rsidRDefault="00C61B1D"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505247" w:rsidRPr="00505247" w:rsidRDefault="00505247" w:rsidP="00505247">
            <w:pPr>
              <w:pStyle w:val="a3"/>
              <w:snapToGrid w:val="0"/>
              <w:spacing w:before="0" w:beforeAutospacing="0" w:after="0" w:afterAutospacing="0"/>
              <w:jc w:val="both"/>
              <w:rPr>
                <w:color w:val="333333"/>
                <w:lang w:val="uk-UA"/>
              </w:rPr>
            </w:pPr>
            <w:r w:rsidRPr="00505247">
              <w:rPr>
                <w:bCs/>
                <w:color w:val="333333"/>
                <w:lang w:val="uk-UA"/>
              </w:rPr>
              <w:t>Тема 2</w:t>
            </w:r>
            <w:r w:rsidRPr="007E01DE">
              <w:rPr>
                <w:bCs/>
                <w:color w:val="333333"/>
                <w:lang w:val="uk-UA"/>
              </w:rPr>
              <w:t>.</w:t>
            </w:r>
            <w:r w:rsidRPr="007E01DE">
              <w:rPr>
                <w:color w:val="333333"/>
                <w:lang w:val="uk-UA"/>
              </w:rPr>
              <w:t xml:space="preserve"> </w:t>
            </w:r>
            <w:r w:rsidR="007E01DE" w:rsidRPr="007E01DE">
              <w:rPr>
                <w:rFonts w:eastAsia="Calibri"/>
                <w:lang w:val="uk-UA" w:eastAsia="en-US"/>
              </w:rPr>
              <w:t>Анатомо-фізіологічні передумови творення мовних звуків</w:t>
            </w:r>
            <w:r w:rsidR="007E01DE">
              <w:rPr>
                <w:rFonts w:eastAsia="Calibri"/>
                <w:lang w:val="uk-UA" w:eastAsia="en-US"/>
              </w:rPr>
              <w:t>.</w:t>
            </w:r>
          </w:p>
          <w:p w:rsidR="002318CB" w:rsidRPr="00505247" w:rsidRDefault="002318CB" w:rsidP="00505247">
            <w:pPr>
              <w:pStyle w:val="10"/>
              <w:spacing w:line="240" w:lineRule="auto"/>
              <w:jc w:val="both"/>
              <w:rPr>
                <w:rFonts w:ascii="Times New Roman" w:hAnsi="Times New Roman" w:cs="Times New Roman"/>
                <w:sz w:val="24"/>
                <w:szCs w:val="24"/>
                <w:lang w:val="uk-UA"/>
              </w:rPr>
            </w:pPr>
          </w:p>
        </w:tc>
        <w:tc>
          <w:tcPr>
            <w:tcW w:w="3240" w:type="dxa"/>
            <w:vAlign w:val="center"/>
          </w:tcPr>
          <w:p w:rsidR="00505247" w:rsidRDefault="00833F7E" w:rsidP="00505247">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(4</w:t>
            </w:r>
            <w:r w:rsidR="00505247">
              <w:rPr>
                <w:rFonts w:ascii="Times New Roman" w:hAnsi="Times New Roman" w:cs="Times New Roman"/>
                <w:color w:val="000000"/>
                <w:sz w:val="24"/>
                <w:szCs w:val="24"/>
                <w:lang w:val="uk-UA"/>
              </w:rPr>
              <w:t xml:space="preserve"> год.)</w:t>
            </w:r>
          </w:p>
          <w:p w:rsidR="0083587A" w:rsidRPr="003F5F43" w:rsidRDefault="00833F7E" w:rsidP="00505247">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(4</w:t>
            </w:r>
            <w:r w:rsidR="0083587A" w:rsidRPr="003F5F43">
              <w:rPr>
                <w:rFonts w:ascii="Times New Roman" w:hAnsi="Times New Roman" w:cs="Times New Roman"/>
                <w:color w:val="000000"/>
                <w:sz w:val="24"/>
                <w:szCs w:val="24"/>
                <w:lang w:val="uk-UA"/>
              </w:rPr>
              <w:t> год.)</w:t>
            </w:r>
          </w:p>
          <w:p w:rsidR="002318CB" w:rsidRPr="003F5F43" w:rsidRDefault="00C40F01" w:rsidP="00C40F01">
            <w:pPr>
              <w:pStyle w:val="10"/>
              <w:spacing w:line="240" w:lineRule="auto"/>
              <w:jc w:val="center"/>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sidR="00833F7E">
              <w:rPr>
                <w:rFonts w:ascii="Times New Roman" w:hAnsi="Times New Roman" w:cs="Times New Roman"/>
                <w:color w:val="000000"/>
                <w:sz w:val="24"/>
                <w:szCs w:val="24"/>
                <w:lang w:val="uk-UA"/>
              </w:rPr>
              <w:t>8</w:t>
            </w:r>
            <w:r w:rsidRPr="003F5F43">
              <w:rPr>
                <w:rFonts w:ascii="Times New Roman" w:hAnsi="Times New Roman" w:cs="Times New Roman"/>
                <w:color w:val="000000"/>
                <w:sz w:val="24"/>
                <w:szCs w:val="24"/>
                <w:lang w:val="uk-UA"/>
              </w:rPr>
              <w:t> год.)</w:t>
            </w:r>
          </w:p>
        </w:tc>
        <w:tc>
          <w:tcPr>
            <w:tcW w:w="1440" w:type="dxa"/>
            <w:vAlign w:val="center"/>
          </w:tcPr>
          <w:p w:rsidR="002318CB" w:rsidRPr="003F5F43" w:rsidRDefault="00AF4E04"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4-11</w:t>
            </w:r>
          </w:p>
        </w:tc>
        <w:tc>
          <w:tcPr>
            <w:tcW w:w="144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2318CB" w:rsidRPr="003F5F43" w:rsidRDefault="00505247" w:rsidP="007F3C73">
            <w:pPr>
              <w:pStyle w:val="10"/>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впродовж першого</w:t>
            </w:r>
            <w:r w:rsidR="00785FEA" w:rsidRPr="003F5F43">
              <w:rPr>
                <w:rFonts w:ascii="Times New Roman" w:hAnsi="Times New Roman" w:cs="Times New Roman"/>
                <w:sz w:val="24"/>
                <w:szCs w:val="24"/>
                <w:lang w:val="uk-UA"/>
              </w:rPr>
              <w:t xml:space="preserve"> навчального семестру (перший періодичний контроль)</w:t>
            </w:r>
          </w:p>
        </w:tc>
      </w:tr>
      <w:tr w:rsidR="002318CB" w:rsidRPr="003F5F43" w:rsidTr="00B5581C">
        <w:trPr>
          <w:trHeight w:val="608"/>
        </w:trPr>
        <w:tc>
          <w:tcPr>
            <w:tcW w:w="1260" w:type="dxa"/>
            <w:tcMar>
              <w:top w:w="100" w:type="dxa"/>
              <w:left w:w="100" w:type="dxa"/>
              <w:bottom w:w="100" w:type="dxa"/>
              <w:right w:w="100" w:type="dxa"/>
            </w:tcMar>
            <w:vAlign w:val="center"/>
          </w:tcPr>
          <w:p w:rsidR="002318CB" w:rsidRPr="003F5F43" w:rsidRDefault="00C61B1D"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2318CB" w:rsidRPr="00A364DE" w:rsidRDefault="00505247" w:rsidP="008978AA">
            <w:pPr>
              <w:pStyle w:val="a3"/>
              <w:snapToGrid w:val="0"/>
              <w:spacing w:before="0" w:beforeAutospacing="0" w:after="0" w:afterAutospacing="0"/>
              <w:jc w:val="both"/>
              <w:rPr>
                <w:color w:val="333333"/>
                <w:lang w:val="uk-UA"/>
              </w:rPr>
            </w:pPr>
            <w:r w:rsidRPr="00505247">
              <w:rPr>
                <w:bCs/>
                <w:color w:val="333333"/>
                <w:lang w:val="uk-UA"/>
              </w:rPr>
              <w:t>Тема</w:t>
            </w:r>
            <w:r w:rsidRPr="00505247">
              <w:rPr>
                <w:color w:val="333333"/>
                <w:lang w:val="uk-UA"/>
              </w:rPr>
              <w:t xml:space="preserve"> 3. </w:t>
            </w:r>
            <w:r w:rsidR="007E01DE" w:rsidRPr="007E01DE">
              <w:rPr>
                <w:rFonts w:eastAsia="Calibri"/>
                <w:lang w:val="uk-UA" w:eastAsia="en-US"/>
              </w:rPr>
              <w:t>Класифікація звуків мови</w:t>
            </w:r>
            <w:r w:rsidR="007E01DE">
              <w:rPr>
                <w:rFonts w:eastAsia="Calibri"/>
                <w:lang w:val="uk-UA" w:eastAsia="en-US"/>
              </w:rPr>
              <w:t>.</w:t>
            </w:r>
          </w:p>
        </w:tc>
        <w:tc>
          <w:tcPr>
            <w:tcW w:w="3240" w:type="dxa"/>
            <w:vAlign w:val="center"/>
          </w:tcPr>
          <w:p w:rsidR="00505247" w:rsidRDefault="00833F7E" w:rsidP="00505247">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(4</w:t>
            </w:r>
            <w:r w:rsidR="00505247">
              <w:rPr>
                <w:rFonts w:ascii="Times New Roman" w:hAnsi="Times New Roman" w:cs="Times New Roman"/>
                <w:color w:val="000000"/>
                <w:sz w:val="24"/>
                <w:szCs w:val="24"/>
                <w:lang w:val="uk-UA"/>
              </w:rPr>
              <w:t xml:space="preserve"> год.)</w:t>
            </w:r>
          </w:p>
          <w:p w:rsidR="00C61B1D" w:rsidRDefault="00833F7E" w:rsidP="00505247">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(4</w:t>
            </w:r>
            <w:r w:rsidR="00C61B1D">
              <w:rPr>
                <w:rFonts w:ascii="Times New Roman" w:hAnsi="Times New Roman" w:cs="Times New Roman"/>
                <w:color w:val="000000"/>
                <w:sz w:val="24"/>
                <w:szCs w:val="24"/>
                <w:lang w:val="uk-UA"/>
              </w:rPr>
              <w:t xml:space="preserve"> год.)</w:t>
            </w:r>
          </w:p>
          <w:p w:rsidR="002318CB" w:rsidRPr="003F5F43" w:rsidRDefault="0083587A" w:rsidP="00505247">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sidR="00833F7E">
              <w:rPr>
                <w:rFonts w:ascii="Times New Roman" w:hAnsi="Times New Roman" w:cs="Times New Roman"/>
                <w:color w:val="000000"/>
                <w:sz w:val="24"/>
                <w:szCs w:val="24"/>
                <w:lang w:val="uk-UA"/>
              </w:rPr>
              <w:t>8</w:t>
            </w:r>
            <w:r w:rsidRPr="003F5F43">
              <w:rPr>
                <w:rFonts w:ascii="Times New Roman" w:hAnsi="Times New Roman" w:cs="Times New Roman"/>
                <w:color w:val="000000"/>
                <w:sz w:val="24"/>
                <w:szCs w:val="24"/>
                <w:lang w:val="uk-UA"/>
              </w:rPr>
              <w:t> год.)</w:t>
            </w:r>
          </w:p>
        </w:tc>
        <w:tc>
          <w:tcPr>
            <w:tcW w:w="1440" w:type="dxa"/>
            <w:vAlign w:val="center"/>
          </w:tcPr>
          <w:p w:rsidR="002318CB" w:rsidRPr="003F5F43" w:rsidRDefault="00AF4E04"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4-11</w:t>
            </w:r>
          </w:p>
        </w:tc>
        <w:tc>
          <w:tcPr>
            <w:tcW w:w="144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2318CB" w:rsidRPr="003F5F43" w:rsidRDefault="00505247" w:rsidP="007F3C73">
            <w:pPr>
              <w:pStyle w:val="10"/>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впродовж першого</w:t>
            </w:r>
            <w:r w:rsidR="00785FEA" w:rsidRPr="003F5F43">
              <w:rPr>
                <w:rFonts w:ascii="Times New Roman" w:hAnsi="Times New Roman" w:cs="Times New Roman"/>
                <w:sz w:val="24"/>
                <w:szCs w:val="24"/>
                <w:lang w:val="uk-UA"/>
              </w:rPr>
              <w:t xml:space="preserve"> навчального семестру (перший періодичний контроль)</w:t>
            </w:r>
          </w:p>
        </w:tc>
      </w:tr>
      <w:tr w:rsidR="007A3655" w:rsidRPr="003F5F43" w:rsidTr="007A3655">
        <w:trPr>
          <w:trHeight w:val="684"/>
        </w:trPr>
        <w:tc>
          <w:tcPr>
            <w:tcW w:w="1260" w:type="dxa"/>
            <w:tcMar>
              <w:top w:w="100" w:type="dxa"/>
              <w:left w:w="100" w:type="dxa"/>
              <w:bottom w:w="100" w:type="dxa"/>
              <w:right w:w="100" w:type="dxa"/>
            </w:tcMar>
            <w:vAlign w:val="center"/>
          </w:tcPr>
          <w:p w:rsidR="007A3655" w:rsidRPr="003F5F43" w:rsidRDefault="00C61B1D"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7A3655" w:rsidRPr="00A364DE" w:rsidRDefault="00505247" w:rsidP="008978AA">
            <w:pPr>
              <w:pStyle w:val="a3"/>
              <w:snapToGrid w:val="0"/>
              <w:spacing w:before="0" w:beforeAutospacing="0" w:after="0" w:afterAutospacing="0"/>
              <w:jc w:val="both"/>
              <w:rPr>
                <w:bCs/>
                <w:color w:val="333333"/>
                <w:lang w:val="uk-UA"/>
              </w:rPr>
            </w:pPr>
            <w:r w:rsidRPr="00505247">
              <w:rPr>
                <w:bCs/>
                <w:color w:val="333333"/>
                <w:lang w:val="uk-UA"/>
              </w:rPr>
              <w:t>Тема 4.</w:t>
            </w:r>
            <w:r w:rsidR="007E01DE">
              <w:rPr>
                <w:bCs/>
                <w:color w:val="333333"/>
                <w:lang w:val="uk-UA"/>
              </w:rPr>
              <w:t xml:space="preserve"> </w:t>
            </w:r>
            <w:r w:rsidR="007E01DE" w:rsidRPr="007E01DE">
              <w:rPr>
                <w:rFonts w:eastAsia="Calibri"/>
                <w:lang w:val="uk-UA" w:eastAsia="en-US"/>
              </w:rPr>
              <w:t>Акустичний бік звуків</w:t>
            </w:r>
            <w:r w:rsidR="007E01DE">
              <w:rPr>
                <w:rFonts w:eastAsia="Calibri"/>
                <w:lang w:val="uk-UA" w:eastAsia="en-US"/>
              </w:rPr>
              <w:t>.</w:t>
            </w:r>
          </w:p>
        </w:tc>
        <w:tc>
          <w:tcPr>
            <w:tcW w:w="3240" w:type="dxa"/>
            <w:vAlign w:val="center"/>
          </w:tcPr>
          <w:p w:rsidR="00505247" w:rsidRDefault="00833F7E" w:rsidP="00505247">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(4</w:t>
            </w:r>
            <w:r w:rsidR="00505247">
              <w:rPr>
                <w:rFonts w:ascii="Times New Roman" w:hAnsi="Times New Roman" w:cs="Times New Roman"/>
                <w:color w:val="000000"/>
                <w:sz w:val="24"/>
                <w:szCs w:val="24"/>
                <w:lang w:val="uk-UA"/>
              </w:rPr>
              <w:t xml:space="preserve"> год.)</w:t>
            </w:r>
          </w:p>
          <w:p w:rsidR="0083587A" w:rsidRPr="003F5F43" w:rsidRDefault="0083587A" w:rsidP="00505247">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Практичне заняття (</w:t>
            </w:r>
            <w:r w:rsidR="00833F7E">
              <w:rPr>
                <w:rFonts w:ascii="Times New Roman" w:hAnsi="Times New Roman" w:cs="Times New Roman"/>
                <w:color w:val="000000"/>
                <w:sz w:val="24"/>
                <w:szCs w:val="24"/>
                <w:lang w:val="uk-UA"/>
              </w:rPr>
              <w:t>4</w:t>
            </w:r>
            <w:r w:rsidRPr="003F5F43">
              <w:rPr>
                <w:rFonts w:ascii="Times New Roman" w:hAnsi="Times New Roman" w:cs="Times New Roman"/>
                <w:color w:val="000000"/>
                <w:sz w:val="24"/>
                <w:szCs w:val="24"/>
                <w:lang w:val="uk-UA"/>
              </w:rPr>
              <w:t> год.)</w:t>
            </w:r>
          </w:p>
          <w:p w:rsidR="008C6DD0" w:rsidRPr="003F5F43" w:rsidRDefault="0083587A" w:rsidP="00505247">
            <w:pPr>
              <w:pStyle w:val="10"/>
              <w:spacing w:line="240" w:lineRule="auto"/>
              <w:rPr>
                <w:rFonts w:ascii="Times New Roman" w:hAnsi="Times New Roman" w:cs="Times New Roman"/>
                <w:sz w:val="24"/>
                <w:szCs w:val="24"/>
                <w:lang w:val="uk-UA"/>
              </w:rPr>
            </w:pPr>
            <w:r w:rsidRPr="003F5F43">
              <w:rPr>
                <w:rFonts w:ascii="Times New Roman" w:hAnsi="Times New Roman" w:cs="Times New Roman"/>
                <w:color w:val="000000"/>
                <w:sz w:val="24"/>
                <w:szCs w:val="24"/>
                <w:lang w:val="uk-UA"/>
              </w:rPr>
              <w:t>Самостійна робота (</w:t>
            </w:r>
            <w:r w:rsidR="00833F7E">
              <w:rPr>
                <w:rFonts w:ascii="Times New Roman" w:hAnsi="Times New Roman" w:cs="Times New Roman"/>
                <w:color w:val="000000"/>
                <w:sz w:val="24"/>
                <w:szCs w:val="24"/>
                <w:lang w:val="uk-UA"/>
              </w:rPr>
              <w:t>8</w:t>
            </w:r>
            <w:r w:rsidRPr="003F5F43">
              <w:rPr>
                <w:rFonts w:ascii="Times New Roman" w:hAnsi="Times New Roman" w:cs="Times New Roman"/>
                <w:color w:val="000000"/>
                <w:sz w:val="24"/>
                <w:szCs w:val="24"/>
                <w:lang w:val="uk-UA"/>
              </w:rPr>
              <w:t> год.)</w:t>
            </w:r>
          </w:p>
        </w:tc>
        <w:tc>
          <w:tcPr>
            <w:tcW w:w="1440" w:type="dxa"/>
            <w:vAlign w:val="center"/>
          </w:tcPr>
          <w:p w:rsidR="007A3655" w:rsidRPr="003F5F43" w:rsidRDefault="00AF4E04"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4-11</w:t>
            </w:r>
          </w:p>
        </w:tc>
        <w:tc>
          <w:tcPr>
            <w:tcW w:w="1440" w:type="dxa"/>
            <w:vAlign w:val="center"/>
          </w:tcPr>
          <w:p w:rsidR="007A3655" w:rsidRPr="003F5F43" w:rsidRDefault="007A3655"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7A3655" w:rsidRPr="003F5F43" w:rsidRDefault="007A3655" w:rsidP="007F3C73">
            <w:pPr>
              <w:pStyle w:val="10"/>
              <w:spacing w:line="240" w:lineRule="auto"/>
              <w:jc w:val="center"/>
              <w:rPr>
                <w:rFonts w:ascii="Times New Roman" w:hAnsi="Times New Roman" w:cs="Times New Roman"/>
                <w:sz w:val="24"/>
                <w:szCs w:val="24"/>
                <w:lang w:val="uk-UA"/>
              </w:rPr>
            </w:pPr>
          </w:p>
        </w:tc>
        <w:tc>
          <w:tcPr>
            <w:tcW w:w="2355" w:type="dxa"/>
          </w:tcPr>
          <w:p w:rsidR="007A3655" w:rsidRPr="003F5F43" w:rsidRDefault="00BC190C" w:rsidP="007F3C73">
            <w:pPr>
              <w:rPr>
                <w:rFonts w:ascii="Times New Roman" w:hAnsi="Times New Roman" w:cs="Times New Roman"/>
                <w:sz w:val="24"/>
                <w:szCs w:val="24"/>
              </w:rPr>
            </w:pPr>
            <w:r>
              <w:rPr>
                <w:rFonts w:ascii="Times New Roman" w:hAnsi="Times New Roman" w:cs="Times New Roman"/>
                <w:sz w:val="24"/>
                <w:szCs w:val="24"/>
              </w:rPr>
              <w:t xml:space="preserve">впродовж першого </w:t>
            </w:r>
            <w:r w:rsidR="00785FEA" w:rsidRPr="003F5F43">
              <w:rPr>
                <w:rFonts w:ascii="Times New Roman" w:hAnsi="Times New Roman" w:cs="Times New Roman"/>
                <w:sz w:val="24"/>
                <w:szCs w:val="24"/>
              </w:rPr>
              <w:t>навчального семестру (перший періодичний контроль)</w:t>
            </w:r>
          </w:p>
        </w:tc>
      </w:tr>
      <w:tr w:rsidR="00C61B1D" w:rsidRPr="003F5F43" w:rsidTr="007A3655">
        <w:trPr>
          <w:trHeight w:val="684"/>
        </w:trPr>
        <w:tc>
          <w:tcPr>
            <w:tcW w:w="1260" w:type="dxa"/>
            <w:tcMar>
              <w:top w:w="100" w:type="dxa"/>
              <w:left w:w="100" w:type="dxa"/>
              <w:bottom w:w="100" w:type="dxa"/>
              <w:right w:w="100" w:type="dxa"/>
            </w:tcMar>
            <w:vAlign w:val="center"/>
          </w:tcPr>
          <w:p w:rsidR="00C61B1D" w:rsidRDefault="00C61B1D"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C61B1D" w:rsidRPr="00505247" w:rsidRDefault="00C61B1D" w:rsidP="008978AA">
            <w:pPr>
              <w:pStyle w:val="a3"/>
              <w:snapToGrid w:val="0"/>
              <w:spacing w:before="0" w:beforeAutospacing="0" w:after="0" w:afterAutospacing="0"/>
              <w:jc w:val="both"/>
              <w:rPr>
                <w:bCs/>
                <w:color w:val="333333"/>
                <w:lang w:val="uk-UA"/>
              </w:rPr>
            </w:pPr>
            <w:r>
              <w:rPr>
                <w:bCs/>
                <w:color w:val="333333"/>
                <w:lang w:val="uk-UA"/>
              </w:rPr>
              <w:t>Тема 5.</w:t>
            </w:r>
            <w:r w:rsidR="007E01DE">
              <w:rPr>
                <w:bCs/>
                <w:color w:val="333333"/>
                <w:lang w:val="uk-UA"/>
              </w:rPr>
              <w:t xml:space="preserve"> </w:t>
            </w:r>
            <w:r w:rsidR="00833F7E" w:rsidRPr="00833F7E">
              <w:rPr>
                <w:rFonts w:eastAsia="Calibri"/>
                <w:lang w:val="uk-UA" w:eastAsia="en-US"/>
              </w:rPr>
              <w:t>Фонетична класифікація</w:t>
            </w:r>
            <w:r w:rsidR="00833F7E">
              <w:rPr>
                <w:rFonts w:eastAsia="Calibri"/>
                <w:lang w:val="uk-UA" w:eastAsia="en-US"/>
              </w:rPr>
              <w:t>.</w:t>
            </w:r>
          </w:p>
        </w:tc>
        <w:tc>
          <w:tcPr>
            <w:tcW w:w="3240" w:type="dxa"/>
            <w:vAlign w:val="center"/>
          </w:tcPr>
          <w:p w:rsidR="00C61B1D" w:rsidRDefault="00833F7E" w:rsidP="00C61B1D">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(4</w:t>
            </w:r>
            <w:r w:rsidR="00C61B1D">
              <w:rPr>
                <w:rFonts w:ascii="Times New Roman" w:hAnsi="Times New Roman" w:cs="Times New Roman"/>
                <w:color w:val="000000"/>
                <w:sz w:val="24"/>
                <w:szCs w:val="24"/>
                <w:lang w:val="uk-UA"/>
              </w:rPr>
              <w:t xml:space="preserve"> год.)</w:t>
            </w:r>
          </w:p>
          <w:p w:rsidR="00C61B1D" w:rsidRPr="003F5F43" w:rsidRDefault="00C61B1D" w:rsidP="00C61B1D">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Практичне заняття (</w:t>
            </w:r>
            <w:r w:rsidR="00833F7E">
              <w:rPr>
                <w:rFonts w:ascii="Times New Roman" w:hAnsi="Times New Roman" w:cs="Times New Roman"/>
                <w:color w:val="000000"/>
                <w:sz w:val="24"/>
                <w:szCs w:val="24"/>
                <w:lang w:val="uk-UA"/>
              </w:rPr>
              <w:t>4</w:t>
            </w:r>
            <w:r w:rsidRPr="003F5F43">
              <w:rPr>
                <w:rFonts w:ascii="Times New Roman" w:hAnsi="Times New Roman" w:cs="Times New Roman"/>
                <w:color w:val="000000"/>
                <w:sz w:val="24"/>
                <w:szCs w:val="24"/>
                <w:lang w:val="uk-UA"/>
              </w:rPr>
              <w:t> год.)</w:t>
            </w:r>
          </w:p>
          <w:p w:rsidR="00C61B1D" w:rsidRDefault="00C61B1D" w:rsidP="00C61B1D">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lastRenderedPageBreak/>
              <w:t>Самостійна робота (</w:t>
            </w:r>
            <w:r w:rsidR="00833F7E">
              <w:rPr>
                <w:rFonts w:ascii="Times New Roman" w:hAnsi="Times New Roman" w:cs="Times New Roman"/>
                <w:color w:val="000000"/>
                <w:sz w:val="24"/>
                <w:szCs w:val="24"/>
                <w:lang w:val="uk-UA"/>
              </w:rPr>
              <w:t>8</w:t>
            </w:r>
            <w:r w:rsidRPr="003F5F43">
              <w:rPr>
                <w:rFonts w:ascii="Times New Roman" w:hAnsi="Times New Roman" w:cs="Times New Roman"/>
                <w:color w:val="000000"/>
                <w:sz w:val="24"/>
                <w:szCs w:val="24"/>
                <w:lang w:val="uk-UA"/>
              </w:rPr>
              <w:t> год.)</w:t>
            </w:r>
          </w:p>
        </w:tc>
        <w:tc>
          <w:tcPr>
            <w:tcW w:w="1440" w:type="dxa"/>
            <w:vAlign w:val="center"/>
          </w:tcPr>
          <w:p w:rsidR="00C61B1D" w:rsidRPr="003F5F43" w:rsidRDefault="00AF4E04"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4-11</w:t>
            </w:r>
          </w:p>
        </w:tc>
        <w:tc>
          <w:tcPr>
            <w:tcW w:w="1440" w:type="dxa"/>
            <w:vAlign w:val="center"/>
          </w:tcPr>
          <w:p w:rsidR="00C61B1D" w:rsidRPr="003F5F43" w:rsidRDefault="00C61B1D"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C61B1D" w:rsidRPr="003F5F43" w:rsidRDefault="00C61B1D" w:rsidP="007F3C73">
            <w:pPr>
              <w:pStyle w:val="10"/>
              <w:spacing w:line="240" w:lineRule="auto"/>
              <w:jc w:val="center"/>
              <w:rPr>
                <w:rFonts w:ascii="Times New Roman" w:hAnsi="Times New Roman" w:cs="Times New Roman"/>
                <w:sz w:val="24"/>
                <w:szCs w:val="24"/>
                <w:lang w:val="uk-UA"/>
              </w:rPr>
            </w:pPr>
          </w:p>
        </w:tc>
        <w:tc>
          <w:tcPr>
            <w:tcW w:w="2355" w:type="dxa"/>
          </w:tcPr>
          <w:p w:rsidR="00C61B1D" w:rsidRDefault="00C61B1D" w:rsidP="007F3C73">
            <w:pPr>
              <w:rPr>
                <w:rFonts w:ascii="Times New Roman" w:hAnsi="Times New Roman" w:cs="Times New Roman"/>
                <w:sz w:val="24"/>
                <w:szCs w:val="24"/>
              </w:rPr>
            </w:pPr>
            <w:r>
              <w:rPr>
                <w:rFonts w:ascii="Times New Roman" w:hAnsi="Times New Roman" w:cs="Times New Roman"/>
                <w:sz w:val="24"/>
                <w:szCs w:val="24"/>
              </w:rPr>
              <w:t>в</w:t>
            </w:r>
            <w:r w:rsidR="00BC190C">
              <w:rPr>
                <w:rFonts w:ascii="Times New Roman" w:hAnsi="Times New Roman" w:cs="Times New Roman"/>
                <w:sz w:val="24"/>
                <w:szCs w:val="24"/>
              </w:rPr>
              <w:t>продовж першого</w:t>
            </w:r>
            <w:r w:rsidR="00833F7E">
              <w:rPr>
                <w:rFonts w:ascii="Times New Roman" w:hAnsi="Times New Roman" w:cs="Times New Roman"/>
                <w:sz w:val="24"/>
                <w:szCs w:val="24"/>
              </w:rPr>
              <w:t xml:space="preserve"> навчального </w:t>
            </w:r>
            <w:r w:rsidR="00833F7E">
              <w:rPr>
                <w:rFonts w:ascii="Times New Roman" w:hAnsi="Times New Roman" w:cs="Times New Roman"/>
                <w:sz w:val="24"/>
                <w:szCs w:val="24"/>
              </w:rPr>
              <w:lastRenderedPageBreak/>
              <w:t>семестру (другий</w:t>
            </w:r>
            <w:r w:rsidRPr="003F5F43">
              <w:rPr>
                <w:rFonts w:ascii="Times New Roman" w:hAnsi="Times New Roman" w:cs="Times New Roman"/>
                <w:sz w:val="24"/>
                <w:szCs w:val="24"/>
              </w:rPr>
              <w:t xml:space="preserve"> періодичний контроль)</w:t>
            </w:r>
          </w:p>
        </w:tc>
      </w:tr>
      <w:tr w:rsidR="00C61B1D" w:rsidRPr="003F5F43" w:rsidTr="007A3655">
        <w:trPr>
          <w:trHeight w:val="684"/>
        </w:trPr>
        <w:tc>
          <w:tcPr>
            <w:tcW w:w="1260" w:type="dxa"/>
            <w:tcMar>
              <w:top w:w="100" w:type="dxa"/>
              <w:left w:w="100" w:type="dxa"/>
              <w:bottom w:w="100" w:type="dxa"/>
              <w:right w:w="100" w:type="dxa"/>
            </w:tcMar>
            <w:vAlign w:val="center"/>
          </w:tcPr>
          <w:p w:rsidR="00C61B1D" w:rsidRDefault="00C61B1D"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8</w:t>
            </w:r>
          </w:p>
        </w:tc>
        <w:tc>
          <w:tcPr>
            <w:tcW w:w="3960" w:type="dxa"/>
            <w:vAlign w:val="center"/>
          </w:tcPr>
          <w:p w:rsidR="00C61B1D" w:rsidRDefault="00C61B1D" w:rsidP="008978AA">
            <w:pPr>
              <w:pStyle w:val="a3"/>
              <w:snapToGrid w:val="0"/>
              <w:spacing w:before="0" w:beforeAutospacing="0" w:after="0" w:afterAutospacing="0"/>
              <w:jc w:val="both"/>
              <w:rPr>
                <w:bCs/>
                <w:color w:val="333333"/>
                <w:lang w:val="uk-UA"/>
              </w:rPr>
            </w:pPr>
            <w:r>
              <w:rPr>
                <w:bCs/>
                <w:color w:val="333333"/>
                <w:lang w:val="uk-UA"/>
              </w:rPr>
              <w:t>Тема 6.</w:t>
            </w:r>
            <w:r w:rsidR="00833F7E">
              <w:rPr>
                <w:bCs/>
                <w:color w:val="333333"/>
                <w:lang w:val="uk-UA"/>
              </w:rPr>
              <w:t xml:space="preserve"> </w:t>
            </w:r>
            <w:r w:rsidR="00833F7E" w:rsidRPr="00833F7E">
              <w:rPr>
                <w:rFonts w:eastAsia="Calibri"/>
                <w:lang w:val="uk-UA" w:eastAsia="en-US"/>
              </w:rPr>
              <w:t>Модифікації звуків</w:t>
            </w:r>
          </w:p>
        </w:tc>
        <w:tc>
          <w:tcPr>
            <w:tcW w:w="3240" w:type="dxa"/>
            <w:vAlign w:val="center"/>
          </w:tcPr>
          <w:p w:rsidR="00C61B1D" w:rsidRDefault="00833F7E" w:rsidP="00C61B1D">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Лекція (4 </w:t>
            </w:r>
            <w:r w:rsidR="00C61B1D">
              <w:rPr>
                <w:rFonts w:ascii="Times New Roman" w:hAnsi="Times New Roman" w:cs="Times New Roman"/>
                <w:color w:val="000000"/>
                <w:sz w:val="24"/>
                <w:szCs w:val="24"/>
                <w:lang w:val="uk-UA"/>
              </w:rPr>
              <w:t>год.)</w:t>
            </w:r>
          </w:p>
          <w:p w:rsidR="00C61B1D" w:rsidRPr="003F5F43" w:rsidRDefault="00C61B1D" w:rsidP="00C61B1D">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Практичне заняття (</w:t>
            </w:r>
            <w:r w:rsidR="00833F7E">
              <w:rPr>
                <w:rFonts w:ascii="Times New Roman" w:hAnsi="Times New Roman" w:cs="Times New Roman"/>
                <w:color w:val="000000"/>
                <w:sz w:val="24"/>
                <w:szCs w:val="24"/>
                <w:lang w:val="uk-UA"/>
              </w:rPr>
              <w:t>4</w:t>
            </w:r>
            <w:r w:rsidRPr="003F5F43">
              <w:rPr>
                <w:rFonts w:ascii="Times New Roman" w:hAnsi="Times New Roman" w:cs="Times New Roman"/>
                <w:color w:val="000000"/>
                <w:sz w:val="24"/>
                <w:szCs w:val="24"/>
                <w:lang w:val="uk-UA"/>
              </w:rPr>
              <w:t> год.)</w:t>
            </w:r>
          </w:p>
          <w:p w:rsidR="00C61B1D" w:rsidRDefault="00C61B1D" w:rsidP="00C61B1D">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sidR="00833F7E">
              <w:rPr>
                <w:rFonts w:ascii="Times New Roman" w:hAnsi="Times New Roman" w:cs="Times New Roman"/>
                <w:color w:val="000000"/>
                <w:sz w:val="24"/>
                <w:szCs w:val="24"/>
                <w:lang w:val="uk-UA"/>
              </w:rPr>
              <w:t>8</w:t>
            </w:r>
            <w:r w:rsidRPr="003F5F43">
              <w:rPr>
                <w:rFonts w:ascii="Times New Roman" w:hAnsi="Times New Roman" w:cs="Times New Roman"/>
                <w:color w:val="000000"/>
                <w:sz w:val="24"/>
                <w:szCs w:val="24"/>
                <w:lang w:val="uk-UA"/>
              </w:rPr>
              <w:t> год.)</w:t>
            </w:r>
          </w:p>
        </w:tc>
        <w:tc>
          <w:tcPr>
            <w:tcW w:w="1440" w:type="dxa"/>
            <w:vAlign w:val="center"/>
          </w:tcPr>
          <w:p w:rsidR="00C61B1D" w:rsidRPr="003F5F43" w:rsidRDefault="00AF4E04"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4-11</w:t>
            </w:r>
          </w:p>
        </w:tc>
        <w:tc>
          <w:tcPr>
            <w:tcW w:w="1440" w:type="dxa"/>
            <w:vAlign w:val="center"/>
          </w:tcPr>
          <w:p w:rsidR="00C61B1D" w:rsidRPr="003F5F43" w:rsidRDefault="00C61B1D"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C61B1D" w:rsidRPr="003F5F43" w:rsidRDefault="00C61B1D" w:rsidP="007F3C73">
            <w:pPr>
              <w:pStyle w:val="10"/>
              <w:spacing w:line="240" w:lineRule="auto"/>
              <w:jc w:val="center"/>
              <w:rPr>
                <w:rFonts w:ascii="Times New Roman" w:hAnsi="Times New Roman" w:cs="Times New Roman"/>
                <w:sz w:val="24"/>
                <w:szCs w:val="24"/>
                <w:lang w:val="uk-UA"/>
              </w:rPr>
            </w:pPr>
          </w:p>
        </w:tc>
        <w:tc>
          <w:tcPr>
            <w:tcW w:w="2355" w:type="dxa"/>
          </w:tcPr>
          <w:p w:rsidR="00C61B1D" w:rsidRDefault="00C61B1D" w:rsidP="007F3C73">
            <w:pPr>
              <w:rPr>
                <w:rFonts w:ascii="Times New Roman" w:hAnsi="Times New Roman" w:cs="Times New Roman"/>
                <w:sz w:val="24"/>
                <w:szCs w:val="24"/>
              </w:rPr>
            </w:pPr>
            <w:r>
              <w:rPr>
                <w:rFonts w:ascii="Times New Roman" w:hAnsi="Times New Roman" w:cs="Times New Roman"/>
                <w:sz w:val="24"/>
                <w:szCs w:val="24"/>
              </w:rPr>
              <w:t>впродовж першого</w:t>
            </w:r>
            <w:r w:rsidR="00833F7E">
              <w:rPr>
                <w:rFonts w:ascii="Times New Roman" w:hAnsi="Times New Roman" w:cs="Times New Roman"/>
                <w:sz w:val="24"/>
                <w:szCs w:val="24"/>
              </w:rPr>
              <w:t xml:space="preserve"> навчального семестру (другий</w:t>
            </w:r>
            <w:r w:rsidRPr="003F5F43">
              <w:rPr>
                <w:rFonts w:ascii="Times New Roman" w:hAnsi="Times New Roman" w:cs="Times New Roman"/>
                <w:sz w:val="24"/>
                <w:szCs w:val="24"/>
              </w:rPr>
              <w:t xml:space="preserve"> періодичний контроль)</w:t>
            </w:r>
          </w:p>
        </w:tc>
      </w:tr>
      <w:tr w:rsidR="00C61B1D" w:rsidRPr="003F5F43" w:rsidTr="007A3655">
        <w:trPr>
          <w:trHeight w:val="684"/>
        </w:trPr>
        <w:tc>
          <w:tcPr>
            <w:tcW w:w="1260" w:type="dxa"/>
            <w:tcMar>
              <w:top w:w="100" w:type="dxa"/>
              <w:left w:w="100" w:type="dxa"/>
              <w:bottom w:w="100" w:type="dxa"/>
              <w:right w:w="100" w:type="dxa"/>
            </w:tcMar>
            <w:vAlign w:val="center"/>
          </w:tcPr>
          <w:p w:rsidR="00C61B1D" w:rsidRDefault="00C61B1D"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C61B1D" w:rsidRDefault="00C61B1D" w:rsidP="008978AA">
            <w:pPr>
              <w:pStyle w:val="a3"/>
              <w:snapToGrid w:val="0"/>
              <w:spacing w:before="0" w:beforeAutospacing="0" w:after="0" w:afterAutospacing="0"/>
              <w:jc w:val="both"/>
              <w:rPr>
                <w:bCs/>
                <w:color w:val="333333"/>
                <w:lang w:val="uk-UA"/>
              </w:rPr>
            </w:pPr>
            <w:r>
              <w:rPr>
                <w:bCs/>
                <w:color w:val="333333"/>
                <w:lang w:val="uk-UA"/>
              </w:rPr>
              <w:t>Тема 7.</w:t>
            </w:r>
            <w:r w:rsidR="00833F7E">
              <w:rPr>
                <w:rFonts w:eastAsia="Calibri"/>
                <w:b/>
                <w:i/>
                <w:sz w:val="28"/>
                <w:szCs w:val="28"/>
                <w:lang w:val="uk-UA" w:eastAsia="uk-UA"/>
              </w:rPr>
              <w:t xml:space="preserve"> </w:t>
            </w:r>
            <w:r w:rsidR="00833F7E" w:rsidRPr="00833F7E">
              <w:rPr>
                <w:rFonts w:eastAsia="Calibri"/>
                <w:lang w:val="uk-UA" w:eastAsia="uk-UA"/>
              </w:rPr>
              <w:t>Чергування звуків</w:t>
            </w:r>
          </w:p>
        </w:tc>
        <w:tc>
          <w:tcPr>
            <w:tcW w:w="3240" w:type="dxa"/>
            <w:vAlign w:val="center"/>
          </w:tcPr>
          <w:p w:rsidR="00C61B1D" w:rsidRDefault="00833F7E" w:rsidP="00C61B1D">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(6</w:t>
            </w:r>
            <w:r w:rsidR="00C61B1D">
              <w:rPr>
                <w:rFonts w:ascii="Times New Roman" w:hAnsi="Times New Roman" w:cs="Times New Roman"/>
                <w:color w:val="000000"/>
                <w:sz w:val="24"/>
                <w:szCs w:val="24"/>
                <w:lang w:val="uk-UA"/>
              </w:rPr>
              <w:t xml:space="preserve"> год.)</w:t>
            </w:r>
          </w:p>
          <w:p w:rsidR="00C61B1D" w:rsidRPr="003F5F43" w:rsidRDefault="00C61B1D" w:rsidP="00C61B1D">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Практичне заняття (</w:t>
            </w:r>
            <w:r w:rsidR="00833F7E">
              <w:rPr>
                <w:rFonts w:ascii="Times New Roman" w:hAnsi="Times New Roman" w:cs="Times New Roman"/>
                <w:color w:val="000000"/>
                <w:sz w:val="24"/>
                <w:szCs w:val="24"/>
                <w:lang w:val="uk-UA"/>
              </w:rPr>
              <w:t>6</w:t>
            </w:r>
            <w:r w:rsidRPr="003F5F43">
              <w:rPr>
                <w:rFonts w:ascii="Times New Roman" w:hAnsi="Times New Roman" w:cs="Times New Roman"/>
                <w:color w:val="000000"/>
                <w:sz w:val="24"/>
                <w:szCs w:val="24"/>
                <w:lang w:val="uk-UA"/>
              </w:rPr>
              <w:t> год.)</w:t>
            </w:r>
          </w:p>
          <w:p w:rsidR="00C61B1D" w:rsidRDefault="00C61B1D" w:rsidP="00C61B1D">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sidR="00833F7E">
              <w:rPr>
                <w:rFonts w:ascii="Times New Roman" w:hAnsi="Times New Roman" w:cs="Times New Roman"/>
                <w:color w:val="000000"/>
                <w:sz w:val="24"/>
                <w:szCs w:val="24"/>
                <w:lang w:val="uk-UA"/>
              </w:rPr>
              <w:t>12</w:t>
            </w:r>
            <w:r w:rsidRPr="003F5F43">
              <w:rPr>
                <w:rFonts w:ascii="Times New Roman" w:hAnsi="Times New Roman" w:cs="Times New Roman"/>
                <w:color w:val="000000"/>
                <w:sz w:val="24"/>
                <w:szCs w:val="24"/>
                <w:lang w:val="uk-UA"/>
              </w:rPr>
              <w:t> год.)</w:t>
            </w:r>
          </w:p>
        </w:tc>
        <w:tc>
          <w:tcPr>
            <w:tcW w:w="1440" w:type="dxa"/>
            <w:vAlign w:val="center"/>
          </w:tcPr>
          <w:p w:rsidR="00C61B1D" w:rsidRPr="003F5F43" w:rsidRDefault="00AF4E04"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4-11</w:t>
            </w:r>
          </w:p>
        </w:tc>
        <w:tc>
          <w:tcPr>
            <w:tcW w:w="1440" w:type="dxa"/>
            <w:vAlign w:val="center"/>
          </w:tcPr>
          <w:p w:rsidR="00C61B1D" w:rsidRPr="003F5F43" w:rsidRDefault="00C61B1D"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C61B1D" w:rsidRPr="003F5F43" w:rsidRDefault="00C61B1D" w:rsidP="007F3C73">
            <w:pPr>
              <w:pStyle w:val="10"/>
              <w:spacing w:line="240" w:lineRule="auto"/>
              <w:jc w:val="center"/>
              <w:rPr>
                <w:rFonts w:ascii="Times New Roman" w:hAnsi="Times New Roman" w:cs="Times New Roman"/>
                <w:sz w:val="24"/>
                <w:szCs w:val="24"/>
                <w:lang w:val="uk-UA"/>
              </w:rPr>
            </w:pPr>
          </w:p>
        </w:tc>
        <w:tc>
          <w:tcPr>
            <w:tcW w:w="2355" w:type="dxa"/>
          </w:tcPr>
          <w:p w:rsidR="00C61B1D" w:rsidRDefault="00C61B1D" w:rsidP="007F3C73">
            <w:pPr>
              <w:rPr>
                <w:rFonts w:ascii="Times New Roman" w:hAnsi="Times New Roman" w:cs="Times New Roman"/>
                <w:sz w:val="24"/>
                <w:szCs w:val="24"/>
              </w:rPr>
            </w:pPr>
            <w:r>
              <w:rPr>
                <w:rFonts w:ascii="Times New Roman" w:hAnsi="Times New Roman" w:cs="Times New Roman"/>
                <w:sz w:val="24"/>
                <w:szCs w:val="24"/>
              </w:rPr>
              <w:t>впродовж першого</w:t>
            </w:r>
            <w:r w:rsidR="00833F7E">
              <w:rPr>
                <w:rFonts w:ascii="Times New Roman" w:hAnsi="Times New Roman" w:cs="Times New Roman"/>
                <w:sz w:val="24"/>
                <w:szCs w:val="24"/>
              </w:rPr>
              <w:t xml:space="preserve"> навчального семестру (другий</w:t>
            </w:r>
            <w:r w:rsidRPr="003F5F43">
              <w:rPr>
                <w:rFonts w:ascii="Times New Roman" w:hAnsi="Times New Roman" w:cs="Times New Roman"/>
                <w:sz w:val="24"/>
                <w:szCs w:val="24"/>
              </w:rPr>
              <w:t xml:space="preserve"> періодичний контроль)</w:t>
            </w:r>
          </w:p>
        </w:tc>
      </w:tr>
      <w:tr w:rsidR="00527196" w:rsidRPr="003F5F43" w:rsidTr="00F006E3">
        <w:trPr>
          <w:trHeight w:val="505"/>
        </w:trPr>
        <w:tc>
          <w:tcPr>
            <w:tcW w:w="14955" w:type="dxa"/>
            <w:gridSpan w:val="7"/>
            <w:shd w:val="clear" w:color="auto" w:fill="00CCFF"/>
            <w:tcMar>
              <w:top w:w="100" w:type="dxa"/>
              <w:left w:w="100" w:type="dxa"/>
              <w:bottom w:w="100" w:type="dxa"/>
              <w:right w:w="100" w:type="dxa"/>
            </w:tcMar>
            <w:vAlign w:val="center"/>
          </w:tcPr>
          <w:p w:rsidR="007A3655" w:rsidRPr="003F5F43" w:rsidRDefault="007A3655" w:rsidP="007F3C73">
            <w:pPr>
              <w:jc w:val="center"/>
              <w:rPr>
                <w:rFonts w:ascii="Times New Roman" w:hAnsi="Times New Roman" w:cs="Times New Roman"/>
                <w:b/>
                <w:caps/>
                <w:sz w:val="24"/>
                <w:szCs w:val="24"/>
              </w:rPr>
            </w:pPr>
            <w:r w:rsidRPr="003F5F43">
              <w:rPr>
                <w:rFonts w:ascii="Times New Roman" w:hAnsi="Times New Roman" w:cs="Times New Roman"/>
                <w:b/>
                <w:caps/>
                <w:sz w:val="24"/>
                <w:szCs w:val="24"/>
              </w:rPr>
              <w:t>БЛОК 2.</w:t>
            </w:r>
            <w:r w:rsidR="0009674C">
              <w:rPr>
                <w:rFonts w:ascii="Times New Roman" w:hAnsi="Times New Roman" w:cs="Times New Roman"/>
                <w:b/>
                <w:caps/>
                <w:sz w:val="24"/>
                <w:szCs w:val="24"/>
              </w:rPr>
              <w:t xml:space="preserve"> ФОНОЛОГІЯ. ОРФОЕПІЯ. ОРФОГРАФІЯ. ГРАФІКА</w:t>
            </w:r>
          </w:p>
          <w:p w:rsidR="00527196" w:rsidRPr="00EA6BE2" w:rsidRDefault="0009674C" w:rsidP="007F3C73">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527196" w:rsidRPr="005F6812" w:rsidTr="007A3655">
        <w:trPr>
          <w:trHeight w:val="684"/>
        </w:trPr>
        <w:tc>
          <w:tcPr>
            <w:tcW w:w="1260" w:type="dxa"/>
            <w:tcMar>
              <w:top w:w="100" w:type="dxa"/>
              <w:left w:w="100" w:type="dxa"/>
              <w:bottom w:w="100" w:type="dxa"/>
              <w:right w:w="100" w:type="dxa"/>
            </w:tcMar>
            <w:vAlign w:val="center"/>
          </w:tcPr>
          <w:p w:rsidR="00527196" w:rsidRPr="005F6812" w:rsidRDefault="00C61B1D" w:rsidP="007F3C73">
            <w:pPr>
              <w:pStyle w:val="10"/>
              <w:spacing w:line="240" w:lineRule="auto"/>
              <w:jc w:val="center"/>
              <w:rPr>
                <w:rFonts w:ascii="Times New Roman" w:hAnsi="Times New Roman" w:cs="Times New Roman"/>
                <w:sz w:val="24"/>
                <w:szCs w:val="24"/>
                <w:lang w:val="uk-UA"/>
              </w:rPr>
            </w:pPr>
            <w:r w:rsidRPr="005F6812">
              <w:rPr>
                <w:rFonts w:ascii="Times New Roman" w:hAnsi="Times New Roman" w:cs="Times New Roman"/>
                <w:sz w:val="24"/>
                <w:szCs w:val="24"/>
                <w:lang w:val="uk-UA"/>
              </w:rPr>
              <w:t>8</w:t>
            </w:r>
          </w:p>
        </w:tc>
        <w:tc>
          <w:tcPr>
            <w:tcW w:w="3960" w:type="dxa"/>
            <w:vAlign w:val="center"/>
          </w:tcPr>
          <w:p w:rsidR="00527196" w:rsidRPr="005F6812" w:rsidRDefault="00C61B1D" w:rsidP="008978AA">
            <w:pPr>
              <w:pStyle w:val="a3"/>
              <w:snapToGrid w:val="0"/>
              <w:spacing w:before="0" w:after="0"/>
              <w:rPr>
                <w:bCs/>
                <w:lang w:val="uk-UA"/>
              </w:rPr>
            </w:pPr>
            <w:r w:rsidRPr="005F6812">
              <w:rPr>
                <w:bCs/>
                <w:lang w:val="uk-UA"/>
              </w:rPr>
              <w:t>Тема1</w:t>
            </w:r>
            <w:r w:rsidR="00505247" w:rsidRPr="005F6812">
              <w:rPr>
                <w:bCs/>
                <w:lang w:val="uk-UA"/>
              </w:rPr>
              <w:t xml:space="preserve">. </w:t>
            </w:r>
            <w:r w:rsidR="00F6308F" w:rsidRPr="00F6308F">
              <w:rPr>
                <w:rFonts w:eastAsia="Calibri"/>
                <w:lang w:val="uk-UA"/>
              </w:rPr>
              <w:t>Фонологія як галузь знань про фонему</w:t>
            </w:r>
            <w:r w:rsidR="00F6308F">
              <w:rPr>
                <w:rFonts w:eastAsia="Calibri"/>
                <w:lang w:val="uk-UA"/>
              </w:rPr>
              <w:t>.</w:t>
            </w:r>
          </w:p>
        </w:tc>
        <w:tc>
          <w:tcPr>
            <w:tcW w:w="3240" w:type="dxa"/>
            <w:vAlign w:val="center"/>
          </w:tcPr>
          <w:p w:rsidR="006969A0" w:rsidRPr="005F6812" w:rsidRDefault="001E418B" w:rsidP="006969A0">
            <w:pPr>
              <w:pStyle w:val="10"/>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Лекція (4</w:t>
            </w:r>
            <w:r w:rsidR="006969A0" w:rsidRPr="005F6812">
              <w:rPr>
                <w:rFonts w:ascii="Times New Roman" w:hAnsi="Times New Roman" w:cs="Times New Roman"/>
                <w:sz w:val="24"/>
                <w:szCs w:val="24"/>
                <w:lang w:val="uk-UA"/>
              </w:rPr>
              <w:t xml:space="preserve"> год.)</w:t>
            </w:r>
          </w:p>
          <w:p w:rsidR="006969A0" w:rsidRPr="005F6812" w:rsidRDefault="001E418B" w:rsidP="006969A0">
            <w:pPr>
              <w:pStyle w:val="10"/>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Практичне заняття (4</w:t>
            </w:r>
            <w:r w:rsidR="006969A0" w:rsidRPr="005F6812">
              <w:rPr>
                <w:rFonts w:ascii="Times New Roman" w:hAnsi="Times New Roman" w:cs="Times New Roman"/>
                <w:sz w:val="24"/>
                <w:szCs w:val="24"/>
                <w:lang w:val="uk-UA"/>
              </w:rPr>
              <w:t> год.)</w:t>
            </w:r>
          </w:p>
          <w:p w:rsidR="009A196F" w:rsidRPr="005F6812" w:rsidRDefault="001E418B" w:rsidP="006969A0">
            <w:pPr>
              <w:pStyle w:val="10"/>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Самостійна робота (8</w:t>
            </w:r>
            <w:r w:rsidR="006969A0" w:rsidRPr="005F6812">
              <w:rPr>
                <w:rFonts w:ascii="Times New Roman" w:hAnsi="Times New Roman" w:cs="Times New Roman"/>
                <w:sz w:val="24"/>
                <w:szCs w:val="24"/>
                <w:lang w:val="uk-UA"/>
              </w:rPr>
              <w:t> год.)</w:t>
            </w:r>
          </w:p>
        </w:tc>
        <w:tc>
          <w:tcPr>
            <w:tcW w:w="1440" w:type="dxa"/>
            <w:vAlign w:val="center"/>
          </w:tcPr>
          <w:p w:rsidR="00527196" w:rsidRPr="005F6812" w:rsidRDefault="00AF4E04"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4-11</w:t>
            </w:r>
          </w:p>
        </w:tc>
        <w:tc>
          <w:tcPr>
            <w:tcW w:w="1440" w:type="dxa"/>
            <w:vAlign w:val="center"/>
          </w:tcPr>
          <w:p w:rsidR="00527196" w:rsidRPr="005F6812" w:rsidRDefault="0052719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527196" w:rsidRPr="005F6812" w:rsidRDefault="00527196"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527196" w:rsidRPr="005F6812" w:rsidRDefault="00505247" w:rsidP="006969A0">
            <w:pPr>
              <w:pStyle w:val="10"/>
              <w:spacing w:line="240" w:lineRule="auto"/>
              <w:jc w:val="both"/>
              <w:rPr>
                <w:rFonts w:ascii="Times New Roman" w:hAnsi="Times New Roman" w:cs="Times New Roman"/>
                <w:sz w:val="24"/>
                <w:szCs w:val="24"/>
                <w:lang w:val="uk-UA"/>
              </w:rPr>
            </w:pPr>
            <w:r w:rsidRPr="005F6812">
              <w:rPr>
                <w:rFonts w:ascii="Times New Roman" w:hAnsi="Times New Roman" w:cs="Times New Roman"/>
                <w:sz w:val="24"/>
                <w:szCs w:val="24"/>
                <w:lang w:val="uk-UA"/>
              </w:rPr>
              <w:t xml:space="preserve">впродовж </w:t>
            </w:r>
            <w:r w:rsidR="006969A0" w:rsidRPr="005F6812">
              <w:rPr>
                <w:rFonts w:ascii="Times New Roman" w:hAnsi="Times New Roman" w:cs="Times New Roman"/>
                <w:sz w:val="24"/>
                <w:szCs w:val="24"/>
                <w:lang w:val="uk-UA"/>
              </w:rPr>
              <w:t xml:space="preserve">другого </w:t>
            </w:r>
            <w:r w:rsidR="00785FEA" w:rsidRPr="005F6812">
              <w:rPr>
                <w:rFonts w:ascii="Times New Roman" w:hAnsi="Times New Roman" w:cs="Times New Roman"/>
                <w:sz w:val="24"/>
                <w:szCs w:val="24"/>
                <w:lang w:val="uk-UA"/>
              </w:rPr>
              <w:t>навчального семестру (</w:t>
            </w:r>
            <w:r w:rsidR="003D6582" w:rsidRPr="005F6812">
              <w:rPr>
                <w:rFonts w:ascii="Times New Roman" w:hAnsi="Times New Roman" w:cs="Times New Roman"/>
                <w:sz w:val="24"/>
                <w:szCs w:val="24"/>
                <w:lang w:val="uk-UA"/>
              </w:rPr>
              <w:t xml:space="preserve">перший </w:t>
            </w:r>
            <w:r w:rsidR="00785FEA" w:rsidRPr="005F6812">
              <w:rPr>
                <w:rFonts w:ascii="Times New Roman" w:hAnsi="Times New Roman" w:cs="Times New Roman"/>
                <w:sz w:val="24"/>
                <w:szCs w:val="24"/>
                <w:lang w:val="uk-UA"/>
              </w:rPr>
              <w:t>періодичний контроль)</w:t>
            </w:r>
          </w:p>
        </w:tc>
      </w:tr>
      <w:tr w:rsidR="00527196" w:rsidRPr="005F6812" w:rsidTr="007A3655">
        <w:trPr>
          <w:trHeight w:val="684"/>
        </w:trPr>
        <w:tc>
          <w:tcPr>
            <w:tcW w:w="1260" w:type="dxa"/>
            <w:tcMar>
              <w:top w:w="100" w:type="dxa"/>
              <w:left w:w="100" w:type="dxa"/>
              <w:bottom w:w="100" w:type="dxa"/>
              <w:right w:w="100" w:type="dxa"/>
            </w:tcMar>
            <w:vAlign w:val="center"/>
          </w:tcPr>
          <w:p w:rsidR="00527196" w:rsidRPr="005F6812" w:rsidRDefault="00C61B1D" w:rsidP="007F3C73">
            <w:pPr>
              <w:pStyle w:val="10"/>
              <w:spacing w:line="240" w:lineRule="auto"/>
              <w:jc w:val="center"/>
              <w:rPr>
                <w:rFonts w:ascii="Times New Roman" w:hAnsi="Times New Roman" w:cs="Times New Roman"/>
                <w:sz w:val="24"/>
                <w:szCs w:val="24"/>
                <w:lang w:val="uk-UA"/>
              </w:rPr>
            </w:pPr>
            <w:r w:rsidRPr="005F6812">
              <w:rPr>
                <w:rFonts w:ascii="Times New Roman" w:hAnsi="Times New Roman" w:cs="Times New Roman"/>
                <w:sz w:val="24"/>
                <w:szCs w:val="24"/>
                <w:lang w:val="uk-UA"/>
              </w:rPr>
              <w:t>8</w:t>
            </w:r>
          </w:p>
        </w:tc>
        <w:tc>
          <w:tcPr>
            <w:tcW w:w="3960" w:type="dxa"/>
            <w:vAlign w:val="center"/>
          </w:tcPr>
          <w:p w:rsidR="00527196" w:rsidRPr="005F6812" w:rsidRDefault="00C61B1D" w:rsidP="008978AA">
            <w:pPr>
              <w:pStyle w:val="a3"/>
              <w:snapToGrid w:val="0"/>
              <w:spacing w:before="0" w:after="0"/>
              <w:rPr>
                <w:lang w:val="uk-UA"/>
              </w:rPr>
            </w:pPr>
            <w:r w:rsidRPr="005F6812">
              <w:rPr>
                <w:bCs/>
                <w:lang w:val="uk-UA"/>
              </w:rPr>
              <w:t>Тема 2</w:t>
            </w:r>
            <w:r w:rsidR="00505247" w:rsidRPr="005F6812">
              <w:rPr>
                <w:bCs/>
                <w:lang w:val="uk-UA"/>
              </w:rPr>
              <w:t>.</w:t>
            </w:r>
            <w:r w:rsidR="00505247" w:rsidRPr="005F6812">
              <w:rPr>
                <w:lang w:val="uk-UA"/>
              </w:rPr>
              <w:t xml:space="preserve"> </w:t>
            </w:r>
            <w:r w:rsidR="00F6308F" w:rsidRPr="00F6308F">
              <w:rPr>
                <w:rFonts w:eastAsia="Calibri"/>
                <w:lang w:val="uk-UA"/>
              </w:rPr>
              <w:t>Чергування фонем</w:t>
            </w:r>
            <w:r w:rsidR="00F6308F">
              <w:rPr>
                <w:rFonts w:eastAsia="Calibri"/>
                <w:lang w:val="uk-UA"/>
              </w:rPr>
              <w:t>.</w:t>
            </w:r>
          </w:p>
        </w:tc>
        <w:tc>
          <w:tcPr>
            <w:tcW w:w="3240" w:type="dxa"/>
            <w:vAlign w:val="center"/>
          </w:tcPr>
          <w:p w:rsidR="006969A0" w:rsidRPr="005F6812" w:rsidRDefault="001E418B" w:rsidP="006969A0">
            <w:pPr>
              <w:pStyle w:val="10"/>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Лекція (4</w:t>
            </w:r>
            <w:r w:rsidR="006969A0" w:rsidRPr="005F6812">
              <w:rPr>
                <w:rFonts w:ascii="Times New Roman" w:hAnsi="Times New Roman" w:cs="Times New Roman"/>
                <w:sz w:val="24"/>
                <w:szCs w:val="24"/>
                <w:lang w:val="uk-UA"/>
              </w:rPr>
              <w:t xml:space="preserve"> год.)</w:t>
            </w:r>
          </w:p>
          <w:p w:rsidR="006969A0" w:rsidRPr="005F6812" w:rsidRDefault="001E418B" w:rsidP="006969A0">
            <w:pPr>
              <w:pStyle w:val="10"/>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Практичне заняття (4</w:t>
            </w:r>
            <w:r w:rsidR="006969A0" w:rsidRPr="005F6812">
              <w:rPr>
                <w:rFonts w:ascii="Times New Roman" w:hAnsi="Times New Roman" w:cs="Times New Roman"/>
                <w:sz w:val="24"/>
                <w:szCs w:val="24"/>
                <w:lang w:val="uk-UA"/>
              </w:rPr>
              <w:t> год.)</w:t>
            </w:r>
          </w:p>
          <w:p w:rsidR="00527196" w:rsidRPr="005F6812" w:rsidRDefault="006969A0" w:rsidP="006969A0">
            <w:pPr>
              <w:pStyle w:val="10"/>
              <w:spacing w:line="240" w:lineRule="auto"/>
              <w:rPr>
                <w:rFonts w:ascii="Times New Roman" w:hAnsi="Times New Roman" w:cs="Times New Roman"/>
                <w:sz w:val="24"/>
                <w:szCs w:val="24"/>
                <w:lang w:val="uk-UA"/>
              </w:rPr>
            </w:pPr>
            <w:r w:rsidRPr="005F6812">
              <w:rPr>
                <w:rFonts w:ascii="Times New Roman" w:hAnsi="Times New Roman" w:cs="Times New Roman"/>
                <w:sz w:val="24"/>
                <w:szCs w:val="24"/>
                <w:lang w:val="uk-UA"/>
              </w:rPr>
              <w:t>Самостійна робот</w:t>
            </w:r>
            <w:r w:rsidR="001E418B">
              <w:rPr>
                <w:rFonts w:ascii="Times New Roman" w:hAnsi="Times New Roman" w:cs="Times New Roman"/>
                <w:sz w:val="24"/>
                <w:szCs w:val="24"/>
                <w:lang w:val="uk-UA"/>
              </w:rPr>
              <w:t>а (8</w:t>
            </w:r>
            <w:r w:rsidRPr="005F6812">
              <w:rPr>
                <w:rFonts w:ascii="Times New Roman" w:hAnsi="Times New Roman" w:cs="Times New Roman"/>
                <w:sz w:val="24"/>
                <w:szCs w:val="24"/>
                <w:lang w:val="uk-UA"/>
              </w:rPr>
              <w:t> год.)</w:t>
            </w:r>
          </w:p>
        </w:tc>
        <w:tc>
          <w:tcPr>
            <w:tcW w:w="1440" w:type="dxa"/>
            <w:vAlign w:val="center"/>
          </w:tcPr>
          <w:p w:rsidR="00527196" w:rsidRPr="005F6812" w:rsidRDefault="00AF4E04"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4-11</w:t>
            </w:r>
          </w:p>
        </w:tc>
        <w:tc>
          <w:tcPr>
            <w:tcW w:w="1440" w:type="dxa"/>
            <w:vAlign w:val="center"/>
          </w:tcPr>
          <w:p w:rsidR="00527196" w:rsidRPr="005F6812" w:rsidRDefault="0052719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527196" w:rsidRPr="005F6812" w:rsidRDefault="00527196"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527196" w:rsidRPr="005F6812" w:rsidRDefault="00785FEA" w:rsidP="006969A0">
            <w:pPr>
              <w:pStyle w:val="10"/>
              <w:spacing w:line="240" w:lineRule="auto"/>
              <w:jc w:val="both"/>
              <w:rPr>
                <w:rFonts w:ascii="Times New Roman" w:hAnsi="Times New Roman" w:cs="Times New Roman"/>
                <w:sz w:val="24"/>
                <w:szCs w:val="24"/>
                <w:lang w:val="uk-UA"/>
              </w:rPr>
            </w:pPr>
            <w:r w:rsidRPr="005F6812">
              <w:rPr>
                <w:rFonts w:ascii="Times New Roman" w:hAnsi="Times New Roman" w:cs="Times New Roman"/>
                <w:sz w:val="24"/>
                <w:szCs w:val="24"/>
                <w:lang w:val="uk-UA"/>
              </w:rPr>
              <w:t xml:space="preserve">впродовж </w:t>
            </w:r>
            <w:r w:rsidR="006969A0" w:rsidRPr="005F6812">
              <w:rPr>
                <w:rFonts w:ascii="Times New Roman" w:hAnsi="Times New Roman" w:cs="Times New Roman"/>
                <w:sz w:val="24"/>
                <w:szCs w:val="24"/>
                <w:lang w:val="uk-UA"/>
              </w:rPr>
              <w:t xml:space="preserve">другого </w:t>
            </w:r>
            <w:r w:rsidR="003D6582" w:rsidRPr="005F6812">
              <w:rPr>
                <w:rFonts w:ascii="Times New Roman" w:hAnsi="Times New Roman" w:cs="Times New Roman"/>
                <w:sz w:val="24"/>
                <w:szCs w:val="24"/>
                <w:lang w:val="uk-UA"/>
              </w:rPr>
              <w:t>навчального семестру (</w:t>
            </w:r>
            <w:r w:rsidR="003D6582" w:rsidRPr="005F6812">
              <w:rPr>
                <w:rFonts w:ascii="Times New Roman" w:hAnsi="Times New Roman" w:cs="Times New Roman"/>
                <w:sz w:val="24"/>
                <w:szCs w:val="24"/>
              </w:rPr>
              <w:t>перший</w:t>
            </w:r>
            <w:r w:rsidRPr="005F6812">
              <w:rPr>
                <w:rFonts w:ascii="Times New Roman" w:hAnsi="Times New Roman" w:cs="Times New Roman"/>
                <w:sz w:val="24"/>
                <w:szCs w:val="24"/>
                <w:lang w:val="uk-UA"/>
              </w:rPr>
              <w:t xml:space="preserve"> періодичний контроль)</w:t>
            </w:r>
          </w:p>
        </w:tc>
      </w:tr>
      <w:tr w:rsidR="00527196" w:rsidRPr="005F6812" w:rsidTr="007A3655">
        <w:trPr>
          <w:trHeight w:val="684"/>
        </w:trPr>
        <w:tc>
          <w:tcPr>
            <w:tcW w:w="1260" w:type="dxa"/>
            <w:tcMar>
              <w:top w:w="100" w:type="dxa"/>
              <w:left w:w="100" w:type="dxa"/>
              <w:bottom w:w="100" w:type="dxa"/>
              <w:right w:w="100" w:type="dxa"/>
            </w:tcMar>
            <w:vAlign w:val="center"/>
          </w:tcPr>
          <w:p w:rsidR="00527196" w:rsidRPr="005F6812" w:rsidRDefault="006969A0" w:rsidP="007F3C73">
            <w:pPr>
              <w:pStyle w:val="10"/>
              <w:spacing w:line="240" w:lineRule="auto"/>
              <w:jc w:val="center"/>
              <w:rPr>
                <w:rFonts w:ascii="Times New Roman" w:hAnsi="Times New Roman" w:cs="Times New Roman"/>
                <w:sz w:val="24"/>
                <w:szCs w:val="24"/>
                <w:lang w:val="uk-UA"/>
              </w:rPr>
            </w:pPr>
            <w:r w:rsidRPr="005F6812">
              <w:rPr>
                <w:rFonts w:ascii="Times New Roman" w:hAnsi="Times New Roman" w:cs="Times New Roman"/>
                <w:sz w:val="24"/>
                <w:szCs w:val="24"/>
                <w:lang w:val="uk-UA"/>
              </w:rPr>
              <w:t>8</w:t>
            </w:r>
          </w:p>
        </w:tc>
        <w:tc>
          <w:tcPr>
            <w:tcW w:w="3960" w:type="dxa"/>
            <w:vAlign w:val="center"/>
          </w:tcPr>
          <w:p w:rsidR="00527196" w:rsidRPr="005F6812" w:rsidRDefault="00505247" w:rsidP="008978AA">
            <w:pPr>
              <w:pStyle w:val="a3"/>
              <w:snapToGrid w:val="0"/>
              <w:spacing w:before="0" w:after="0"/>
              <w:rPr>
                <w:lang w:val="uk-UA"/>
              </w:rPr>
            </w:pPr>
            <w:r w:rsidRPr="005F6812">
              <w:rPr>
                <w:bCs/>
                <w:lang w:val="uk-UA"/>
              </w:rPr>
              <w:t>Тема</w:t>
            </w:r>
            <w:r w:rsidR="00C61B1D" w:rsidRPr="005F6812">
              <w:rPr>
                <w:lang w:val="uk-UA"/>
              </w:rPr>
              <w:t xml:space="preserve"> 3</w:t>
            </w:r>
            <w:r w:rsidRPr="005F6812">
              <w:rPr>
                <w:lang w:val="uk-UA"/>
              </w:rPr>
              <w:t xml:space="preserve">. </w:t>
            </w:r>
            <w:r w:rsidR="00F6308F" w:rsidRPr="00F6308F">
              <w:rPr>
                <w:rFonts w:eastAsia="Calibri"/>
                <w:lang w:val="uk-UA"/>
              </w:rPr>
              <w:t>Надсегментна фонологія.</w:t>
            </w:r>
          </w:p>
        </w:tc>
        <w:tc>
          <w:tcPr>
            <w:tcW w:w="3240" w:type="dxa"/>
            <w:vAlign w:val="center"/>
          </w:tcPr>
          <w:p w:rsidR="006969A0" w:rsidRPr="005F6812" w:rsidRDefault="001E418B" w:rsidP="006969A0">
            <w:pPr>
              <w:pStyle w:val="10"/>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Лекція (4</w:t>
            </w:r>
            <w:r w:rsidR="006969A0" w:rsidRPr="005F6812">
              <w:rPr>
                <w:rFonts w:ascii="Times New Roman" w:hAnsi="Times New Roman" w:cs="Times New Roman"/>
                <w:sz w:val="24"/>
                <w:szCs w:val="24"/>
                <w:lang w:val="uk-UA"/>
              </w:rPr>
              <w:t xml:space="preserve"> год.)</w:t>
            </w:r>
          </w:p>
          <w:p w:rsidR="006969A0" w:rsidRPr="005F6812" w:rsidRDefault="001E418B" w:rsidP="006969A0">
            <w:pPr>
              <w:pStyle w:val="10"/>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Практичне заняття (4</w:t>
            </w:r>
            <w:r w:rsidR="006969A0" w:rsidRPr="005F6812">
              <w:rPr>
                <w:rFonts w:ascii="Times New Roman" w:hAnsi="Times New Roman" w:cs="Times New Roman"/>
                <w:sz w:val="24"/>
                <w:szCs w:val="24"/>
                <w:lang w:val="uk-UA"/>
              </w:rPr>
              <w:t> год.)</w:t>
            </w:r>
          </w:p>
          <w:p w:rsidR="00527196" w:rsidRPr="005F6812" w:rsidRDefault="001E418B" w:rsidP="006969A0">
            <w:pPr>
              <w:pStyle w:val="10"/>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Самостійна робота (8</w:t>
            </w:r>
            <w:r w:rsidR="006969A0" w:rsidRPr="005F6812">
              <w:rPr>
                <w:rFonts w:ascii="Times New Roman" w:hAnsi="Times New Roman" w:cs="Times New Roman"/>
                <w:sz w:val="24"/>
                <w:szCs w:val="24"/>
                <w:lang w:val="uk-UA"/>
              </w:rPr>
              <w:t> год.)</w:t>
            </w:r>
          </w:p>
        </w:tc>
        <w:tc>
          <w:tcPr>
            <w:tcW w:w="1440" w:type="dxa"/>
            <w:vAlign w:val="center"/>
          </w:tcPr>
          <w:p w:rsidR="00527196" w:rsidRPr="005F6812" w:rsidRDefault="00AF4E04"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4-11</w:t>
            </w:r>
          </w:p>
        </w:tc>
        <w:tc>
          <w:tcPr>
            <w:tcW w:w="1440" w:type="dxa"/>
            <w:vAlign w:val="center"/>
          </w:tcPr>
          <w:p w:rsidR="00527196" w:rsidRPr="005F6812" w:rsidRDefault="0052719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527196" w:rsidRPr="005F6812" w:rsidRDefault="00527196"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527196" w:rsidRPr="005F6812" w:rsidRDefault="00505247" w:rsidP="006969A0">
            <w:pPr>
              <w:pStyle w:val="10"/>
              <w:spacing w:line="240" w:lineRule="auto"/>
              <w:jc w:val="both"/>
              <w:rPr>
                <w:rFonts w:ascii="Times New Roman" w:hAnsi="Times New Roman" w:cs="Times New Roman"/>
                <w:sz w:val="24"/>
                <w:szCs w:val="24"/>
                <w:lang w:val="uk-UA"/>
              </w:rPr>
            </w:pPr>
            <w:r w:rsidRPr="005F6812">
              <w:rPr>
                <w:rFonts w:ascii="Times New Roman" w:hAnsi="Times New Roman" w:cs="Times New Roman"/>
                <w:sz w:val="24"/>
                <w:szCs w:val="24"/>
                <w:lang w:val="uk-UA"/>
              </w:rPr>
              <w:t xml:space="preserve">впродовж </w:t>
            </w:r>
            <w:r w:rsidR="006969A0" w:rsidRPr="005F6812">
              <w:rPr>
                <w:rFonts w:ascii="Times New Roman" w:hAnsi="Times New Roman" w:cs="Times New Roman"/>
                <w:sz w:val="24"/>
                <w:szCs w:val="24"/>
                <w:lang w:val="uk-UA"/>
              </w:rPr>
              <w:t xml:space="preserve">другого </w:t>
            </w:r>
            <w:r w:rsidR="003D6582" w:rsidRPr="005F6812">
              <w:rPr>
                <w:rFonts w:ascii="Times New Roman" w:hAnsi="Times New Roman" w:cs="Times New Roman"/>
                <w:sz w:val="24"/>
                <w:szCs w:val="24"/>
                <w:lang w:val="uk-UA"/>
              </w:rPr>
              <w:t>навчального семестру (</w:t>
            </w:r>
            <w:r w:rsidR="003D6582" w:rsidRPr="005F6812">
              <w:rPr>
                <w:rFonts w:ascii="Times New Roman" w:hAnsi="Times New Roman" w:cs="Times New Roman"/>
                <w:sz w:val="24"/>
                <w:szCs w:val="24"/>
              </w:rPr>
              <w:t>перший</w:t>
            </w:r>
            <w:r w:rsidR="00785FEA" w:rsidRPr="005F6812">
              <w:rPr>
                <w:rFonts w:ascii="Times New Roman" w:hAnsi="Times New Roman" w:cs="Times New Roman"/>
                <w:sz w:val="24"/>
                <w:szCs w:val="24"/>
                <w:lang w:val="uk-UA"/>
              </w:rPr>
              <w:t xml:space="preserve"> періодичний контроль)</w:t>
            </w:r>
          </w:p>
        </w:tc>
      </w:tr>
      <w:tr w:rsidR="00527196" w:rsidRPr="005F6812" w:rsidTr="007A3655">
        <w:trPr>
          <w:trHeight w:val="684"/>
        </w:trPr>
        <w:tc>
          <w:tcPr>
            <w:tcW w:w="1260" w:type="dxa"/>
            <w:tcMar>
              <w:top w:w="100" w:type="dxa"/>
              <w:left w:w="100" w:type="dxa"/>
              <w:bottom w:w="100" w:type="dxa"/>
              <w:right w:w="100" w:type="dxa"/>
            </w:tcMar>
            <w:vAlign w:val="center"/>
          </w:tcPr>
          <w:p w:rsidR="00527196" w:rsidRPr="005F6812" w:rsidRDefault="006969A0" w:rsidP="007F3C73">
            <w:pPr>
              <w:pStyle w:val="10"/>
              <w:spacing w:line="240" w:lineRule="auto"/>
              <w:jc w:val="center"/>
              <w:rPr>
                <w:rFonts w:ascii="Times New Roman" w:hAnsi="Times New Roman" w:cs="Times New Roman"/>
                <w:sz w:val="24"/>
                <w:szCs w:val="24"/>
                <w:lang w:val="uk-UA"/>
              </w:rPr>
            </w:pPr>
            <w:r w:rsidRPr="005F6812">
              <w:rPr>
                <w:rFonts w:ascii="Times New Roman" w:hAnsi="Times New Roman" w:cs="Times New Roman"/>
                <w:sz w:val="24"/>
                <w:szCs w:val="24"/>
                <w:lang w:val="uk-UA"/>
              </w:rPr>
              <w:lastRenderedPageBreak/>
              <w:t>8</w:t>
            </w:r>
          </w:p>
        </w:tc>
        <w:tc>
          <w:tcPr>
            <w:tcW w:w="3960" w:type="dxa"/>
            <w:vAlign w:val="center"/>
          </w:tcPr>
          <w:p w:rsidR="00527196" w:rsidRPr="005F6812" w:rsidRDefault="00505247" w:rsidP="008978AA">
            <w:pPr>
              <w:pStyle w:val="a3"/>
              <w:snapToGrid w:val="0"/>
              <w:spacing w:before="0" w:after="0"/>
              <w:rPr>
                <w:bCs/>
                <w:lang w:val="uk-UA"/>
              </w:rPr>
            </w:pPr>
            <w:r w:rsidRPr="005F6812">
              <w:rPr>
                <w:bCs/>
                <w:lang w:val="uk-UA"/>
              </w:rPr>
              <w:t xml:space="preserve">Тема </w:t>
            </w:r>
            <w:r w:rsidR="00C61B1D" w:rsidRPr="005F6812">
              <w:rPr>
                <w:bCs/>
                <w:lang w:val="uk-UA"/>
              </w:rPr>
              <w:t>4</w:t>
            </w:r>
            <w:r w:rsidR="00B855BF" w:rsidRPr="005F6812">
              <w:rPr>
                <w:bCs/>
                <w:lang w:val="uk-UA"/>
              </w:rPr>
              <w:t>.</w:t>
            </w:r>
            <w:r w:rsidR="004F13E3">
              <w:rPr>
                <w:bCs/>
                <w:lang w:val="uk-UA"/>
              </w:rPr>
              <w:t xml:space="preserve"> </w:t>
            </w:r>
            <w:r w:rsidR="004F13E3" w:rsidRPr="004F13E3">
              <w:rPr>
                <w:rFonts w:eastAsia="Calibri"/>
                <w:lang w:val="uk-UA"/>
              </w:rPr>
              <w:t>Морфонологія.</w:t>
            </w:r>
          </w:p>
        </w:tc>
        <w:tc>
          <w:tcPr>
            <w:tcW w:w="3240" w:type="dxa"/>
            <w:vAlign w:val="center"/>
          </w:tcPr>
          <w:p w:rsidR="006969A0" w:rsidRPr="005F6812" w:rsidRDefault="001E418B" w:rsidP="006969A0">
            <w:pPr>
              <w:pStyle w:val="10"/>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Лекція (4</w:t>
            </w:r>
            <w:r w:rsidR="006969A0" w:rsidRPr="005F6812">
              <w:rPr>
                <w:rFonts w:ascii="Times New Roman" w:hAnsi="Times New Roman" w:cs="Times New Roman"/>
                <w:sz w:val="24"/>
                <w:szCs w:val="24"/>
                <w:lang w:val="uk-UA"/>
              </w:rPr>
              <w:t xml:space="preserve"> год.)</w:t>
            </w:r>
          </w:p>
          <w:p w:rsidR="006969A0" w:rsidRPr="005F6812" w:rsidRDefault="001E418B" w:rsidP="006969A0">
            <w:pPr>
              <w:pStyle w:val="10"/>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Практичне заняття (4</w:t>
            </w:r>
            <w:r w:rsidR="006969A0" w:rsidRPr="005F6812">
              <w:rPr>
                <w:rFonts w:ascii="Times New Roman" w:hAnsi="Times New Roman" w:cs="Times New Roman"/>
                <w:sz w:val="24"/>
                <w:szCs w:val="24"/>
                <w:lang w:val="uk-UA"/>
              </w:rPr>
              <w:t> год.)</w:t>
            </w:r>
          </w:p>
          <w:p w:rsidR="00527196" w:rsidRPr="005F6812" w:rsidRDefault="001E418B" w:rsidP="006969A0">
            <w:pPr>
              <w:pStyle w:val="10"/>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Самостійна робота (8</w:t>
            </w:r>
            <w:r w:rsidR="006969A0" w:rsidRPr="005F6812">
              <w:rPr>
                <w:rFonts w:ascii="Times New Roman" w:hAnsi="Times New Roman" w:cs="Times New Roman"/>
                <w:sz w:val="24"/>
                <w:szCs w:val="24"/>
                <w:lang w:val="uk-UA"/>
              </w:rPr>
              <w:t> год.)</w:t>
            </w:r>
          </w:p>
        </w:tc>
        <w:tc>
          <w:tcPr>
            <w:tcW w:w="1440" w:type="dxa"/>
            <w:vAlign w:val="center"/>
          </w:tcPr>
          <w:p w:rsidR="00527196" w:rsidRPr="005F6812" w:rsidRDefault="00AF4E04"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4-11</w:t>
            </w:r>
          </w:p>
        </w:tc>
        <w:tc>
          <w:tcPr>
            <w:tcW w:w="1440" w:type="dxa"/>
            <w:vAlign w:val="center"/>
          </w:tcPr>
          <w:p w:rsidR="00527196" w:rsidRPr="005F6812" w:rsidRDefault="0052719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527196" w:rsidRPr="00BC190C" w:rsidRDefault="00527196"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527196" w:rsidRPr="00BC190C" w:rsidRDefault="00505247" w:rsidP="006969A0">
            <w:pPr>
              <w:pStyle w:val="10"/>
              <w:spacing w:line="240" w:lineRule="auto"/>
              <w:jc w:val="both"/>
              <w:rPr>
                <w:rFonts w:ascii="Times New Roman" w:hAnsi="Times New Roman" w:cs="Times New Roman"/>
                <w:sz w:val="24"/>
                <w:szCs w:val="24"/>
                <w:lang w:val="uk-UA"/>
              </w:rPr>
            </w:pPr>
            <w:r w:rsidRPr="00BC190C">
              <w:rPr>
                <w:rFonts w:ascii="Times New Roman" w:hAnsi="Times New Roman" w:cs="Times New Roman"/>
                <w:sz w:val="24"/>
                <w:szCs w:val="24"/>
                <w:lang w:val="uk-UA"/>
              </w:rPr>
              <w:t xml:space="preserve">впродовж </w:t>
            </w:r>
            <w:r w:rsidR="006969A0" w:rsidRPr="00BC190C">
              <w:rPr>
                <w:rFonts w:ascii="Times New Roman" w:hAnsi="Times New Roman" w:cs="Times New Roman"/>
                <w:sz w:val="24"/>
                <w:szCs w:val="24"/>
                <w:lang w:val="uk-UA"/>
              </w:rPr>
              <w:t xml:space="preserve">другого </w:t>
            </w:r>
            <w:r w:rsidR="003D6582" w:rsidRPr="00BC190C">
              <w:rPr>
                <w:rFonts w:ascii="Times New Roman" w:hAnsi="Times New Roman" w:cs="Times New Roman"/>
                <w:sz w:val="24"/>
                <w:szCs w:val="24"/>
                <w:lang w:val="uk-UA"/>
              </w:rPr>
              <w:t>навчального семестру (</w:t>
            </w:r>
            <w:r w:rsidR="00BC190C" w:rsidRPr="00BC190C">
              <w:rPr>
                <w:rFonts w:ascii="Times New Roman" w:hAnsi="Times New Roman" w:cs="Times New Roman"/>
                <w:sz w:val="24"/>
                <w:szCs w:val="24"/>
                <w:lang w:val="uk-UA"/>
              </w:rPr>
              <w:t>другий</w:t>
            </w:r>
            <w:r w:rsidR="00785FEA" w:rsidRPr="00BC190C">
              <w:rPr>
                <w:rFonts w:ascii="Times New Roman" w:hAnsi="Times New Roman" w:cs="Times New Roman"/>
                <w:sz w:val="24"/>
                <w:szCs w:val="24"/>
                <w:lang w:val="uk-UA"/>
              </w:rPr>
              <w:t xml:space="preserve"> періодичний контроль)</w:t>
            </w:r>
          </w:p>
        </w:tc>
      </w:tr>
      <w:tr w:rsidR="006969A0" w:rsidRPr="005F6812" w:rsidTr="007A3655">
        <w:trPr>
          <w:trHeight w:val="684"/>
        </w:trPr>
        <w:tc>
          <w:tcPr>
            <w:tcW w:w="1260" w:type="dxa"/>
            <w:tcMar>
              <w:top w:w="100" w:type="dxa"/>
              <w:left w:w="100" w:type="dxa"/>
              <w:bottom w:w="100" w:type="dxa"/>
              <w:right w:w="100" w:type="dxa"/>
            </w:tcMar>
            <w:vAlign w:val="center"/>
          </w:tcPr>
          <w:p w:rsidR="006969A0" w:rsidRPr="005F6812" w:rsidRDefault="006969A0" w:rsidP="007F3C73">
            <w:pPr>
              <w:pStyle w:val="10"/>
              <w:spacing w:line="240" w:lineRule="auto"/>
              <w:jc w:val="center"/>
              <w:rPr>
                <w:rFonts w:ascii="Times New Roman" w:hAnsi="Times New Roman" w:cs="Times New Roman"/>
                <w:sz w:val="24"/>
                <w:szCs w:val="24"/>
                <w:lang w:val="uk-UA"/>
              </w:rPr>
            </w:pPr>
            <w:r w:rsidRPr="005F6812">
              <w:rPr>
                <w:rFonts w:ascii="Times New Roman" w:hAnsi="Times New Roman" w:cs="Times New Roman"/>
                <w:sz w:val="24"/>
                <w:szCs w:val="24"/>
                <w:lang w:val="uk-UA"/>
              </w:rPr>
              <w:t>8</w:t>
            </w:r>
          </w:p>
        </w:tc>
        <w:tc>
          <w:tcPr>
            <w:tcW w:w="3960" w:type="dxa"/>
            <w:vAlign w:val="center"/>
          </w:tcPr>
          <w:p w:rsidR="006969A0" w:rsidRPr="005F6812" w:rsidRDefault="00B855BF" w:rsidP="008978AA">
            <w:pPr>
              <w:pStyle w:val="a3"/>
              <w:snapToGrid w:val="0"/>
              <w:spacing w:before="0" w:after="0"/>
              <w:rPr>
                <w:bCs/>
                <w:lang w:val="uk-UA"/>
              </w:rPr>
            </w:pPr>
            <w:r w:rsidRPr="005F6812">
              <w:rPr>
                <w:bCs/>
                <w:lang w:val="uk-UA"/>
              </w:rPr>
              <w:t>Тема 5.</w:t>
            </w:r>
            <w:r w:rsidR="004F13E3">
              <w:rPr>
                <w:bCs/>
                <w:lang w:val="uk-UA"/>
              </w:rPr>
              <w:t xml:space="preserve"> </w:t>
            </w:r>
            <w:r w:rsidR="004F13E3" w:rsidRPr="004F13E3">
              <w:rPr>
                <w:rFonts w:eastAsia="Calibri"/>
                <w:lang w:val="uk-UA"/>
              </w:rPr>
              <w:t>Орфоепія.</w:t>
            </w:r>
          </w:p>
        </w:tc>
        <w:tc>
          <w:tcPr>
            <w:tcW w:w="3240" w:type="dxa"/>
            <w:vAlign w:val="center"/>
          </w:tcPr>
          <w:p w:rsidR="00D12FB7" w:rsidRPr="005F6812" w:rsidRDefault="001E418B" w:rsidP="00D12FB7">
            <w:pPr>
              <w:pStyle w:val="10"/>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Лекція (4</w:t>
            </w:r>
            <w:r w:rsidR="00D12FB7" w:rsidRPr="005F6812">
              <w:rPr>
                <w:rFonts w:ascii="Times New Roman" w:hAnsi="Times New Roman" w:cs="Times New Roman"/>
                <w:sz w:val="24"/>
                <w:szCs w:val="24"/>
                <w:lang w:val="uk-UA"/>
              </w:rPr>
              <w:t xml:space="preserve"> год.)</w:t>
            </w:r>
          </w:p>
          <w:p w:rsidR="00D12FB7" w:rsidRPr="005F6812" w:rsidRDefault="001E418B" w:rsidP="00D12FB7">
            <w:pPr>
              <w:pStyle w:val="10"/>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Практичне заняття (4</w:t>
            </w:r>
            <w:r w:rsidR="00D12FB7" w:rsidRPr="005F6812">
              <w:rPr>
                <w:rFonts w:ascii="Times New Roman" w:hAnsi="Times New Roman" w:cs="Times New Roman"/>
                <w:sz w:val="24"/>
                <w:szCs w:val="24"/>
                <w:lang w:val="uk-UA"/>
              </w:rPr>
              <w:t> год.)</w:t>
            </w:r>
          </w:p>
          <w:p w:rsidR="006969A0" w:rsidRPr="005F6812" w:rsidRDefault="00D12FB7" w:rsidP="00D12FB7">
            <w:pPr>
              <w:pStyle w:val="10"/>
              <w:spacing w:line="240" w:lineRule="auto"/>
              <w:jc w:val="both"/>
              <w:rPr>
                <w:rFonts w:ascii="Times New Roman" w:hAnsi="Times New Roman" w:cs="Times New Roman"/>
                <w:sz w:val="24"/>
                <w:szCs w:val="24"/>
                <w:lang w:val="uk-UA"/>
              </w:rPr>
            </w:pPr>
            <w:r w:rsidRPr="005F6812">
              <w:rPr>
                <w:rFonts w:ascii="Times New Roman" w:hAnsi="Times New Roman" w:cs="Times New Roman"/>
                <w:sz w:val="24"/>
                <w:szCs w:val="24"/>
                <w:lang w:val="uk-UA"/>
              </w:rPr>
              <w:t>Самостійна робо</w:t>
            </w:r>
            <w:r w:rsidR="001E418B">
              <w:rPr>
                <w:rFonts w:ascii="Times New Roman" w:hAnsi="Times New Roman" w:cs="Times New Roman"/>
                <w:sz w:val="24"/>
                <w:szCs w:val="24"/>
                <w:lang w:val="uk-UA"/>
              </w:rPr>
              <w:t>та (8</w:t>
            </w:r>
            <w:r w:rsidRPr="005F6812">
              <w:rPr>
                <w:rFonts w:ascii="Times New Roman" w:hAnsi="Times New Roman" w:cs="Times New Roman"/>
                <w:sz w:val="24"/>
                <w:szCs w:val="24"/>
                <w:lang w:val="uk-UA"/>
              </w:rPr>
              <w:t> год.)</w:t>
            </w:r>
          </w:p>
        </w:tc>
        <w:tc>
          <w:tcPr>
            <w:tcW w:w="1440" w:type="dxa"/>
            <w:vAlign w:val="center"/>
          </w:tcPr>
          <w:p w:rsidR="006969A0" w:rsidRPr="005F6812" w:rsidRDefault="00AF4E04"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4-11</w:t>
            </w:r>
          </w:p>
        </w:tc>
        <w:tc>
          <w:tcPr>
            <w:tcW w:w="1440" w:type="dxa"/>
            <w:vAlign w:val="center"/>
          </w:tcPr>
          <w:p w:rsidR="006969A0" w:rsidRPr="005F6812" w:rsidRDefault="006969A0"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6969A0" w:rsidRPr="00BC190C" w:rsidRDefault="006969A0"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6969A0" w:rsidRPr="00BC190C" w:rsidRDefault="00B855BF" w:rsidP="006969A0">
            <w:pPr>
              <w:pStyle w:val="10"/>
              <w:spacing w:line="240" w:lineRule="auto"/>
              <w:jc w:val="both"/>
              <w:rPr>
                <w:rFonts w:ascii="Times New Roman" w:hAnsi="Times New Roman" w:cs="Times New Roman"/>
                <w:sz w:val="24"/>
                <w:szCs w:val="24"/>
                <w:lang w:val="uk-UA"/>
              </w:rPr>
            </w:pPr>
            <w:r w:rsidRPr="00BC190C">
              <w:rPr>
                <w:rFonts w:ascii="Times New Roman" w:hAnsi="Times New Roman" w:cs="Times New Roman"/>
                <w:sz w:val="24"/>
                <w:szCs w:val="24"/>
                <w:lang w:val="uk-UA"/>
              </w:rPr>
              <w:t>впродовж другого навчального семестру (</w:t>
            </w:r>
            <w:r w:rsidR="00BC190C" w:rsidRPr="00BC190C">
              <w:rPr>
                <w:rFonts w:ascii="Times New Roman" w:hAnsi="Times New Roman" w:cs="Times New Roman"/>
                <w:sz w:val="24"/>
                <w:szCs w:val="24"/>
                <w:lang w:val="uk-UA"/>
              </w:rPr>
              <w:t>другий</w:t>
            </w:r>
            <w:r w:rsidRPr="00BC190C">
              <w:rPr>
                <w:rFonts w:ascii="Times New Roman" w:hAnsi="Times New Roman" w:cs="Times New Roman"/>
                <w:sz w:val="24"/>
                <w:szCs w:val="24"/>
                <w:lang w:val="uk-UA"/>
              </w:rPr>
              <w:t xml:space="preserve"> періодичний контроль)</w:t>
            </w:r>
          </w:p>
        </w:tc>
      </w:tr>
      <w:tr w:rsidR="00B855BF" w:rsidRPr="005F6812" w:rsidTr="007A3655">
        <w:trPr>
          <w:trHeight w:val="684"/>
        </w:trPr>
        <w:tc>
          <w:tcPr>
            <w:tcW w:w="1260" w:type="dxa"/>
            <w:tcMar>
              <w:top w:w="100" w:type="dxa"/>
              <w:left w:w="100" w:type="dxa"/>
              <w:bottom w:w="100" w:type="dxa"/>
              <w:right w:w="100" w:type="dxa"/>
            </w:tcMar>
            <w:vAlign w:val="center"/>
          </w:tcPr>
          <w:p w:rsidR="00B855BF" w:rsidRPr="005F6812" w:rsidRDefault="00B855BF" w:rsidP="007F3C73">
            <w:pPr>
              <w:pStyle w:val="10"/>
              <w:spacing w:line="240" w:lineRule="auto"/>
              <w:jc w:val="center"/>
              <w:rPr>
                <w:rFonts w:ascii="Times New Roman" w:hAnsi="Times New Roman" w:cs="Times New Roman"/>
                <w:sz w:val="24"/>
                <w:szCs w:val="24"/>
                <w:lang w:val="uk-UA"/>
              </w:rPr>
            </w:pPr>
            <w:r w:rsidRPr="005F6812">
              <w:rPr>
                <w:rFonts w:ascii="Times New Roman" w:hAnsi="Times New Roman" w:cs="Times New Roman"/>
                <w:sz w:val="24"/>
                <w:szCs w:val="24"/>
                <w:lang w:val="uk-UA"/>
              </w:rPr>
              <w:t>8</w:t>
            </w:r>
          </w:p>
        </w:tc>
        <w:tc>
          <w:tcPr>
            <w:tcW w:w="3960" w:type="dxa"/>
            <w:vAlign w:val="center"/>
          </w:tcPr>
          <w:p w:rsidR="00B855BF" w:rsidRPr="005F6812" w:rsidRDefault="00B855BF" w:rsidP="008978AA">
            <w:pPr>
              <w:pStyle w:val="a3"/>
              <w:snapToGrid w:val="0"/>
              <w:spacing w:before="0" w:after="0"/>
              <w:rPr>
                <w:bCs/>
                <w:lang w:val="uk-UA"/>
              </w:rPr>
            </w:pPr>
            <w:r w:rsidRPr="005F6812">
              <w:rPr>
                <w:bCs/>
                <w:lang w:val="uk-UA"/>
              </w:rPr>
              <w:t>Тема 6.</w:t>
            </w:r>
            <w:r w:rsidR="004F13E3">
              <w:rPr>
                <w:bCs/>
                <w:lang w:val="uk-UA"/>
              </w:rPr>
              <w:t xml:space="preserve"> </w:t>
            </w:r>
            <w:r w:rsidR="007704BA" w:rsidRPr="007704BA">
              <w:rPr>
                <w:rFonts w:eastAsia="Calibri"/>
                <w:lang w:val="uk-UA" w:eastAsia="uk-UA"/>
              </w:rPr>
              <w:t>Графіка.</w:t>
            </w:r>
          </w:p>
        </w:tc>
        <w:tc>
          <w:tcPr>
            <w:tcW w:w="3240" w:type="dxa"/>
            <w:vAlign w:val="center"/>
          </w:tcPr>
          <w:p w:rsidR="00D12FB7" w:rsidRPr="005F6812" w:rsidRDefault="001E418B" w:rsidP="00D12FB7">
            <w:pPr>
              <w:pStyle w:val="10"/>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Лекція (4</w:t>
            </w:r>
            <w:r w:rsidR="00D12FB7" w:rsidRPr="005F6812">
              <w:rPr>
                <w:rFonts w:ascii="Times New Roman" w:hAnsi="Times New Roman" w:cs="Times New Roman"/>
                <w:sz w:val="24"/>
                <w:szCs w:val="24"/>
                <w:lang w:val="uk-UA"/>
              </w:rPr>
              <w:t xml:space="preserve"> год.)</w:t>
            </w:r>
          </w:p>
          <w:p w:rsidR="00D12FB7" w:rsidRPr="005F6812" w:rsidRDefault="001E418B" w:rsidP="00D12FB7">
            <w:pPr>
              <w:pStyle w:val="10"/>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Практичне заняття (4</w:t>
            </w:r>
            <w:r w:rsidR="00D12FB7" w:rsidRPr="005F6812">
              <w:rPr>
                <w:rFonts w:ascii="Times New Roman" w:hAnsi="Times New Roman" w:cs="Times New Roman"/>
                <w:sz w:val="24"/>
                <w:szCs w:val="24"/>
                <w:lang w:val="uk-UA"/>
              </w:rPr>
              <w:t> год.)</w:t>
            </w:r>
          </w:p>
          <w:p w:rsidR="00B855BF" w:rsidRPr="005F6812" w:rsidRDefault="001E418B" w:rsidP="00D12FB7">
            <w:pPr>
              <w:pStyle w:val="10"/>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Самостійна робота (8</w:t>
            </w:r>
            <w:r w:rsidR="00D12FB7" w:rsidRPr="005F6812">
              <w:rPr>
                <w:rFonts w:ascii="Times New Roman" w:hAnsi="Times New Roman" w:cs="Times New Roman"/>
                <w:sz w:val="24"/>
                <w:szCs w:val="24"/>
                <w:lang w:val="uk-UA"/>
              </w:rPr>
              <w:t> год.)</w:t>
            </w:r>
          </w:p>
        </w:tc>
        <w:tc>
          <w:tcPr>
            <w:tcW w:w="1440" w:type="dxa"/>
            <w:vAlign w:val="center"/>
          </w:tcPr>
          <w:p w:rsidR="00B855BF" w:rsidRPr="005F6812" w:rsidRDefault="00AF4E04"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4-11</w:t>
            </w:r>
          </w:p>
        </w:tc>
        <w:tc>
          <w:tcPr>
            <w:tcW w:w="1440" w:type="dxa"/>
            <w:vAlign w:val="center"/>
          </w:tcPr>
          <w:p w:rsidR="00B855BF" w:rsidRPr="005F6812" w:rsidRDefault="00B855BF"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855BF" w:rsidRPr="005F6812" w:rsidRDefault="00B855BF"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B855BF" w:rsidRPr="00BC190C" w:rsidRDefault="00B855BF" w:rsidP="006969A0">
            <w:pPr>
              <w:pStyle w:val="10"/>
              <w:spacing w:line="240" w:lineRule="auto"/>
              <w:jc w:val="both"/>
              <w:rPr>
                <w:rFonts w:ascii="Times New Roman" w:hAnsi="Times New Roman" w:cs="Times New Roman"/>
                <w:sz w:val="24"/>
                <w:szCs w:val="24"/>
                <w:lang w:val="uk-UA"/>
              </w:rPr>
            </w:pPr>
            <w:r w:rsidRPr="00BC190C">
              <w:rPr>
                <w:rFonts w:ascii="Times New Roman" w:hAnsi="Times New Roman" w:cs="Times New Roman"/>
                <w:sz w:val="24"/>
                <w:szCs w:val="24"/>
                <w:lang w:val="uk-UA"/>
              </w:rPr>
              <w:t>впродовж другого навчального семестру (</w:t>
            </w:r>
            <w:r w:rsidR="00BC190C" w:rsidRPr="00BC190C">
              <w:rPr>
                <w:rFonts w:ascii="Times New Roman" w:hAnsi="Times New Roman" w:cs="Times New Roman"/>
                <w:sz w:val="24"/>
                <w:szCs w:val="24"/>
                <w:lang w:val="uk-UA"/>
              </w:rPr>
              <w:t>другий</w:t>
            </w:r>
            <w:r w:rsidRPr="00BC190C">
              <w:rPr>
                <w:rFonts w:ascii="Times New Roman" w:hAnsi="Times New Roman" w:cs="Times New Roman"/>
                <w:sz w:val="24"/>
                <w:szCs w:val="24"/>
                <w:lang w:val="uk-UA"/>
              </w:rPr>
              <w:t xml:space="preserve"> періодичний контроль)</w:t>
            </w:r>
          </w:p>
        </w:tc>
      </w:tr>
      <w:tr w:rsidR="00B855BF" w:rsidRPr="005F6812" w:rsidTr="007A3655">
        <w:trPr>
          <w:trHeight w:val="684"/>
        </w:trPr>
        <w:tc>
          <w:tcPr>
            <w:tcW w:w="1260" w:type="dxa"/>
            <w:tcMar>
              <w:top w:w="100" w:type="dxa"/>
              <w:left w:w="100" w:type="dxa"/>
              <w:bottom w:w="100" w:type="dxa"/>
              <w:right w:w="100" w:type="dxa"/>
            </w:tcMar>
            <w:vAlign w:val="center"/>
          </w:tcPr>
          <w:p w:rsidR="00B855BF" w:rsidRPr="005F6812" w:rsidRDefault="00B855BF" w:rsidP="007F3C73">
            <w:pPr>
              <w:pStyle w:val="10"/>
              <w:spacing w:line="240" w:lineRule="auto"/>
              <w:jc w:val="center"/>
              <w:rPr>
                <w:rFonts w:ascii="Times New Roman" w:hAnsi="Times New Roman" w:cs="Times New Roman"/>
                <w:sz w:val="24"/>
                <w:szCs w:val="24"/>
                <w:lang w:val="uk-UA"/>
              </w:rPr>
            </w:pPr>
            <w:r w:rsidRPr="005F6812">
              <w:rPr>
                <w:rFonts w:ascii="Times New Roman" w:hAnsi="Times New Roman" w:cs="Times New Roman"/>
                <w:sz w:val="24"/>
                <w:szCs w:val="24"/>
                <w:lang w:val="uk-UA"/>
              </w:rPr>
              <w:t>8</w:t>
            </w:r>
          </w:p>
        </w:tc>
        <w:tc>
          <w:tcPr>
            <w:tcW w:w="3960" w:type="dxa"/>
            <w:vAlign w:val="center"/>
          </w:tcPr>
          <w:p w:rsidR="00B855BF" w:rsidRPr="005F6812" w:rsidRDefault="00B855BF" w:rsidP="008978AA">
            <w:pPr>
              <w:pStyle w:val="a3"/>
              <w:snapToGrid w:val="0"/>
              <w:spacing w:before="0" w:after="0"/>
              <w:rPr>
                <w:bCs/>
                <w:lang w:val="uk-UA"/>
              </w:rPr>
            </w:pPr>
            <w:r w:rsidRPr="005F6812">
              <w:rPr>
                <w:bCs/>
                <w:lang w:val="uk-UA"/>
              </w:rPr>
              <w:t>Тема 7.</w:t>
            </w:r>
            <w:r w:rsidR="007704BA" w:rsidRPr="007704BA">
              <w:rPr>
                <w:bCs/>
                <w:lang w:val="uk-UA"/>
              </w:rPr>
              <w:t xml:space="preserve"> </w:t>
            </w:r>
            <w:r w:rsidR="007704BA" w:rsidRPr="007704BA">
              <w:rPr>
                <w:rFonts w:eastAsia="Calibri"/>
                <w:lang w:val="uk-UA"/>
              </w:rPr>
              <w:t>Орфографія</w:t>
            </w:r>
            <w:r w:rsidR="007704BA">
              <w:rPr>
                <w:rFonts w:eastAsia="Calibri"/>
                <w:lang w:val="uk-UA"/>
              </w:rPr>
              <w:t>.</w:t>
            </w:r>
          </w:p>
        </w:tc>
        <w:tc>
          <w:tcPr>
            <w:tcW w:w="3240" w:type="dxa"/>
            <w:vAlign w:val="center"/>
          </w:tcPr>
          <w:p w:rsidR="00D12FB7" w:rsidRPr="005F6812" w:rsidRDefault="001E418B" w:rsidP="00D12FB7">
            <w:pPr>
              <w:pStyle w:val="10"/>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Лекція (6</w:t>
            </w:r>
            <w:r w:rsidR="00D12FB7" w:rsidRPr="005F6812">
              <w:rPr>
                <w:rFonts w:ascii="Times New Roman" w:hAnsi="Times New Roman" w:cs="Times New Roman"/>
                <w:sz w:val="24"/>
                <w:szCs w:val="24"/>
                <w:lang w:val="uk-UA"/>
              </w:rPr>
              <w:t xml:space="preserve"> год.)</w:t>
            </w:r>
          </w:p>
          <w:p w:rsidR="00D12FB7" w:rsidRPr="005F6812" w:rsidRDefault="001E418B" w:rsidP="00D12FB7">
            <w:pPr>
              <w:pStyle w:val="10"/>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Практичне заняття (6</w:t>
            </w:r>
            <w:r w:rsidR="00D12FB7" w:rsidRPr="005F6812">
              <w:rPr>
                <w:rFonts w:ascii="Times New Roman" w:hAnsi="Times New Roman" w:cs="Times New Roman"/>
                <w:sz w:val="24"/>
                <w:szCs w:val="24"/>
                <w:lang w:val="uk-UA"/>
              </w:rPr>
              <w:t> год.)</w:t>
            </w:r>
          </w:p>
          <w:p w:rsidR="00B855BF" w:rsidRPr="005F6812" w:rsidRDefault="001E418B" w:rsidP="00D12FB7">
            <w:pPr>
              <w:pStyle w:val="10"/>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Самостійна робота (12</w:t>
            </w:r>
            <w:r w:rsidR="00D12FB7" w:rsidRPr="005F6812">
              <w:rPr>
                <w:rFonts w:ascii="Times New Roman" w:hAnsi="Times New Roman" w:cs="Times New Roman"/>
                <w:sz w:val="24"/>
                <w:szCs w:val="24"/>
                <w:lang w:val="uk-UA"/>
              </w:rPr>
              <w:t> год.)</w:t>
            </w:r>
          </w:p>
        </w:tc>
        <w:tc>
          <w:tcPr>
            <w:tcW w:w="1440" w:type="dxa"/>
            <w:vAlign w:val="center"/>
          </w:tcPr>
          <w:p w:rsidR="00B855BF" w:rsidRPr="005F6812" w:rsidRDefault="00AF4E04"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4-11</w:t>
            </w:r>
          </w:p>
        </w:tc>
        <w:tc>
          <w:tcPr>
            <w:tcW w:w="1440" w:type="dxa"/>
            <w:vAlign w:val="center"/>
          </w:tcPr>
          <w:p w:rsidR="00B855BF" w:rsidRPr="005F6812" w:rsidRDefault="00B855BF"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855BF" w:rsidRPr="005F6812" w:rsidRDefault="00B855BF"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B855BF" w:rsidRPr="00BC190C" w:rsidRDefault="00B855BF" w:rsidP="006969A0">
            <w:pPr>
              <w:pStyle w:val="10"/>
              <w:spacing w:line="240" w:lineRule="auto"/>
              <w:jc w:val="both"/>
              <w:rPr>
                <w:rFonts w:ascii="Times New Roman" w:hAnsi="Times New Roman" w:cs="Times New Roman"/>
                <w:sz w:val="24"/>
                <w:szCs w:val="24"/>
                <w:lang w:val="uk-UA"/>
              </w:rPr>
            </w:pPr>
            <w:r w:rsidRPr="00BC190C">
              <w:rPr>
                <w:rFonts w:ascii="Times New Roman" w:hAnsi="Times New Roman" w:cs="Times New Roman"/>
                <w:sz w:val="24"/>
                <w:szCs w:val="24"/>
                <w:lang w:val="uk-UA"/>
              </w:rPr>
              <w:t>впродовж другого навчального семестру (</w:t>
            </w:r>
            <w:r w:rsidR="00BC190C" w:rsidRPr="00BC190C">
              <w:rPr>
                <w:rFonts w:ascii="Times New Roman" w:hAnsi="Times New Roman" w:cs="Times New Roman"/>
                <w:sz w:val="24"/>
                <w:szCs w:val="24"/>
                <w:lang w:val="uk-UA"/>
              </w:rPr>
              <w:t>другий</w:t>
            </w:r>
            <w:r w:rsidRPr="00BC190C">
              <w:rPr>
                <w:rFonts w:ascii="Times New Roman" w:hAnsi="Times New Roman" w:cs="Times New Roman"/>
                <w:sz w:val="24"/>
                <w:szCs w:val="24"/>
                <w:lang w:val="uk-UA"/>
              </w:rPr>
              <w:t xml:space="preserve"> періодичний контроль)</w:t>
            </w:r>
          </w:p>
        </w:tc>
      </w:tr>
      <w:tr w:rsidR="00B855BF" w:rsidRPr="005F6812" w:rsidTr="00B855BF">
        <w:trPr>
          <w:trHeight w:val="684"/>
        </w:trPr>
        <w:tc>
          <w:tcPr>
            <w:tcW w:w="14955" w:type="dxa"/>
            <w:gridSpan w:val="7"/>
            <w:shd w:val="clear" w:color="auto" w:fill="00B0F0"/>
            <w:tcMar>
              <w:top w:w="100" w:type="dxa"/>
              <w:left w:w="100" w:type="dxa"/>
              <w:bottom w:w="100" w:type="dxa"/>
              <w:right w:w="100" w:type="dxa"/>
            </w:tcMar>
            <w:vAlign w:val="center"/>
          </w:tcPr>
          <w:p w:rsidR="00B855BF" w:rsidRPr="005F6812" w:rsidRDefault="00B855BF" w:rsidP="00B855BF">
            <w:pPr>
              <w:pStyle w:val="10"/>
              <w:spacing w:line="240" w:lineRule="auto"/>
              <w:jc w:val="center"/>
              <w:rPr>
                <w:rFonts w:ascii="Times New Roman" w:hAnsi="Times New Roman" w:cs="Times New Roman"/>
                <w:b/>
                <w:sz w:val="24"/>
                <w:szCs w:val="24"/>
                <w:lang w:val="uk-UA"/>
              </w:rPr>
            </w:pPr>
            <w:r w:rsidRPr="005F6812">
              <w:rPr>
                <w:rFonts w:ascii="Times New Roman" w:hAnsi="Times New Roman" w:cs="Times New Roman"/>
                <w:b/>
                <w:sz w:val="24"/>
                <w:szCs w:val="24"/>
                <w:lang w:val="uk-UA"/>
              </w:rPr>
              <w:t>БЛОК 3.</w:t>
            </w:r>
            <w:r w:rsidR="004A69C2">
              <w:rPr>
                <w:rFonts w:ascii="Times New Roman" w:hAnsi="Times New Roman" w:cs="Times New Roman"/>
                <w:b/>
                <w:sz w:val="24"/>
                <w:szCs w:val="24"/>
                <w:lang w:val="uk-UA"/>
              </w:rPr>
              <w:t xml:space="preserve"> ЛЕКСИКА</w:t>
            </w:r>
            <w:r w:rsidR="0009674C">
              <w:rPr>
                <w:rFonts w:ascii="Times New Roman" w:hAnsi="Times New Roman" w:cs="Times New Roman"/>
                <w:b/>
                <w:sz w:val="24"/>
                <w:szCs w:val="24"/>
                <w:lang w:val="uk-UA"/>
              </w:rPr>
              <w:t xml:space="preserve"> І ФРАЗЕОЛОГІЯ</w:t>
            </w:r>
          </w:p>
        </w:tc>
      </w:tr>
      <w:tr w:rsidR="00B855BF" w:rsidRPr="007D0A27" w:rsidTr="007A3655">
        <w:trPr>
          <w:trHeight w:val="684"/>
        </w:trPr>
        <w:tc>
          <w:tcPr>
            <w:tcW w:w="1260" w:type="dxa"/>
            <w:tcMar>
              <w:top w:w="100" w:type="dxa"/>
              <w:left w:w="100" w:type="dxa"/>
              <w:bottom w:w="100" w:type="dxa"/>
              <w:right w:w="100" w:type="dxa"/>
            </w:tcMar>
            <w:vAlign w:val="center"/>
          </w:tcPr>
          <w:p w:rsidR="00B855BF" w:rsidRPr="007D0A27" w:rsidRDefault="00B855BF" w:rsidP="007F3C73">
            <w:pPr>
              <w:pStyle w:val="10"/>
              <w:spacing w:line="240" w:lineRule="auto"/>
              <w:jc w:val="center"/>
              <w:rPr>
                <w:rFonts w:ascii="Times New Roman" w:hAnsi="Times New Roman" w:cs="Times New Roman"/>
                <w:sz w:val="24"/>
                <w:szCs w:val="24"/>
                <w:lang w:val="uk-UA"/>
              </w:rPr>
            </w:pPr>
            <w:r w:rsidRPr="007D0A27">
              <w:rPr>
                <w:rFonts w:ascii="Times New Roman" w:hAnsi="Times New Roman" w:cs="Times New Roman"/>
                <w:sz w:val="24"/>
                <w:szCs w:val="24"/>
                <w:lang w:val="uk-UA"/>
              </w:rPr>
              <w:t>8</w:t>
            </w:r>
          </w:p>
        </w:tc>
        <w:tc>
          <w:tcPr>
            <w:tcW w:w="3960" w:type="dxa"/>
            <w:vAlign w:val="center"/>
          </w:tcPr>
          <w:p w:rsidR="00B855BF" w:rsidRPr="007D0A27" w:rsidRDefault="00B855BF" w:rsidP="008978AA">
            <w:pPr>
              <w:pStyle w:val="a3"/>
              <w:snapToGrid w:val="0"/>
              <w:spacing w:before="0" w:after="0"/>
              <w:rPr>
                <w:bCs/>
                <w:lang w:val="uk-UA"/>
              </w:rPr>
            </w:pPr>
            <w:r w:rsidRPr="007D0A27">
              <w:rPr>
                <w:bCs/>
                <w:lang w:val="uk-UA"/>
              </w:rPr>
              <w:t>Тема 1.</w:t>
            </w:r>
            <w:r w:rsidR="00C07E45" w:rsidRPr="007D0A27">
              <w:rPr>
                <w:lang w:val="uk-UA"/>
              </w:rPr>
              <w:t xml:space="preserve"> Лексикологія української мови, її предмет, завдання та функції</w:t>
            </w:r>
            <w:r w:rsidR="007D0A27" w:rsidRPr="007D0A27">
              <w:rPr>
                <w:lang w:val="uk-UA"/>
              </w:rPr>
              <w:t>.</w:t>
            </w:r>
          </w:p>
        </w:tc>
        <w:tc>
          <w:tcPr>
            <w:tcW w:w="3240" w:type="dxa"/>
            <w:vAlign w:val="center"/>
          </w:tcPr>
          <w:p w:rsidR="00D12FB7" w:rsidRPr="007D0A27" w:rsidRDefault="00C07E45" w:rsidP="00D12FB7">
            <w:pPr>
              <w:pStyle w:val="10"/>
              <w:spacing w:line="240" w:lineRule="auto"/>
              <w:jc w:val="both"/>
              <w:rPr>
                <w:rFonts w:ascii="Times New Roman" w:hAnsi="Times New Roman" w:cs="Times New Roman"/>
                <w:sz w:val="24"/>
                <w:szCs w:val="24"/>
                <w:lang w:val="uk-UA"/>
              </w:rPr>
            </w:pPr>
            <w:r w:rsidRPr="007D0A27">
              <w:rPr>
                <w:rFonts w:ascii="Times New Roman" w:hAnsi="Times New Roman" w:cs="Times New Roman"/>
                <w:sz w:val="24"/>
                <w:szCs w:val="24"/>
                <w:lang w:val="uk-UA"/>
              </w:rPr>
              <w:t>Лекція (4</w:t>
            </w:r>
            <w:r w:rsidR="00D12FB7" w:rsidRPr="007D0A27">
              <w:rPr>
                <w:rFonts w:ascii="Times New Roman" w:hAnsi="Times New Roman" w:cs="Times New Roman"/>
                <w:sz w:val="24"/>
                <w:szCs w:val="24"/>
                <w:lang w:val="uk-UA"/>
              </w:rPr>
              <w:t xml:space="preserve"> год.)</w:t>
            </w:r>
          </w:p>
          <w:p w:rsidR="00D12FB7" w:rsidRPr="007D0A27" w:rsidRDefault="00C07E45" w:rsidP="00D12FB7">
            <w:pPr>
              <w:pStyle w:val="10"/>
              <w:spacing w:line="240" w:lineRule="auto"/>
              <w:rPr>
                <w:rFonts w:ascii="Times New Roman" w:hAnsi="Times New Roman" w:cs="Times New Roman"/>
                <w:sz w:val="24"/>
                <w:szCs w:val="24"/>
                <w:lang w:val="uk-UA"/>
              </w:rPr>
            </w:pPr>
            <w:r w:rsidRPr="007D0A27">
              <w:rPr>
                <w:rFonts w:ascii="Times New Roman" w:hAnsi="Times New Roman" w:cs="Times New Roman"/>
                <w:sz w:val="24"/>
                <w:szCs w:val="24"/>
                <w:lang w:val="uk-UA"/>
              </w:rPr>
              <w:t>Практичне заняття (4</w:t>
            </w:r>
            <w:r w:rsidR="00D12FB7" w:rsidRPr="007D0A27">
              <w:rPr>
                <w:rFonts w:ascii="Times New Roman" w:hAnsi="Times New Roman" w:cs="Times New Roman"/>
                <w:sz w:val="24"/>
                <w:szCs w:val="24"/>
                <w:lang w:val="uk-UA"/>
              </w:rPr>
              <w:t> год.)</w:t>
            </w:r>
          </w:p>
          <w:p w:rsidR="00B855BF" w:rsidRPr="007D0A27" w:rsidRDefault="00C07E45" w:rsidP="00D12FB7">
            <w:pPr>
              <w:pStyle w:val="10"/>
              <w:spacing w:line="240" w:lineRule="auto"/>
              <w:jc w:val="both"/>
              <w:rPr>
                <w:rFonts w:ascii="Times New Roman" w:hAnsi="Times New Roman" w:cs="Times New Roman"/>
                <w:sz w:val="24"/>
                <w:szCs w:val="24"/>
                <w:lang w:val="uk-UA"/>
              </w:rPr>
            </w:pPr>
            <w:r w:rsidRPr="007D0A27">
              <w:rPr>
                <w:rFonts w:ascii="Times New Roman" w:hAnsi="Times New Roman" w:cs="Times New Roman"/>
                <w:sz w:val="24"/>
                <w:szCs w:val="24"/>
                <w:lang w:val="uk-UA"/>
              </w:rPr>
              <w:t>Самостійна робота (8</w:t>
            </w:r>
            <w:r w:rsidR="00D12FB7" w:rsidRPr="007D0A27">
              <w:rPr>
                <w:rFonts w:ascii="Times New Roman" w:hAnsi="Times New Roman" w:cs="Times New Roman"/>
                <w:sz w:val="24"/>
                <w:szCs w:val="24"/>
                <w:lang w:val="uk-UA"/>
              </w:rPr>
              <w:t> год.)</w:t>
            </w:r>
          </w:p>
        </w:tc>
        <w:tc>
          <w:tcPr>
            <w:tcW w:w="1440" w:type="dxa"/>
            <w:vAlign w:val="center"/>
          </w:tcPr>
          <w:p w:rsidR="00B855BF" w:rsidRPr="007D0A27" w:rsidRDefault="00F52C19" w:rsidP="007F3C73">
            <w:pPr>
              <w:pStyle w:val="10"/>
              <w:spacing w:line="240" w:lineRule="auto"/>
              <w:jc w:val="center"/>
              <w:rPr>
                <w:rFonts w:ascii="Times New Roman" w:hAnsi="Times New Roman" w:cs="Times New Roman"/>
                <w:sz w:val="24"/>
                <w:szCs w:val="24"/>
                <w:lang w:val="uk-UA"/>
              </w:rPr>
            </w:pPr>
            <w:r w:rsidRPr="007D0A27">
              <w:rPr>
                <w:rFonts w:ascii="Times New Roman" w:hAnsi="Times New Roman" w:cs="Times New Roman"/>
                <w:sz w:val="24"/>
                <w:szCs w:val="24"/>
                <w:lang w:val="uk-UA"/>
              </w:rPr>
              <w:t>1-</w:t>
            </w:r>
            <w:r w:rsidR="00BC190C">
              <w:rPr>
                <w:rFonts w:ascii="Times New Roman" w:hAnsi="Times New Roman" w:cs="Times New Roman"/>
                <w:sz w:val="24"/>
                <w:szCs w:val="24"/>
                <w:lang w:val="uk-UA"/>
              </w:rPr>
              <w:t>4</w:t>
            </w:r>
          </w:p>
        </w:tc>
        <w:tc>
          <w:tcPr>
            <w:tcW w:w="1440" w:type="dxa"/>
            <w:vAlign w:val="center"/>
          </w:tcPr>
          <w:p w:rsidR="00B855BF" w:rsidRPr="007D0A27" w:rsidRDefault="00B855BF"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855BF" w:rsidRPr="007D0A27" w:rsidRDefault="00B855BF"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B855BF" w:rsidRPr="007D0A27" w:rsidRDefault="00B855BF" w:rsidP="006969A0">
            <w:pPr>
              <w:pStyle w:val="10"/>
              <w:spacing w:line="240" w:lineRule="auto"/>
              <w:jc w:val="both"/>
              <w:rPr>
                <w:rFonts w:ascii="Times New Roman" w:hAnsi="Times New Roman" w:cs="Times New Roman"/>
                <w:sz w:val="24"/>
                <w:szCs w:val="24"/>
                <w:lang w:val="uk-UA"/>
              </w:rPr>
            </w:pPr>
            <w:r w:rsidRPr="007D0A27">
              <w:rPr>
                <w:rFonts w:ascii="Times New Roman" w:hAnsi="Times New Roman" w:cs="Times New Roman"/>
                <w:sz w:val="24"/>
                <w:szCs w:val="24"/>
                <w:lang w:val="uk-UA"/>
              </w:rPr>
              <w:t>впродовж третього навчального семестру (перший періодичний контроль)</w:t>
            </w:r>
          </w:p>
        </w:tc>
      </w:tr>
      <w:tr w:rsidR="00B855BF" w:rsidRPr="007D0A27" w:rsidTr="007A3655">
        <w:trPr>
          <w:trHeight w:val="684"/>
        </w:trPr>
        <w:tc>
          <w:tcPr>
            <w:tcW w:w="1260" w:type="dxa"/>
            <w:tcMar>
              <w:top w:w="100" w:type="dxa"/>
              <w:left w:w="100" w:type="dxa"/>
              <w:bottom w:w="100" w:type="dxa"/>
              <w:right w:w="100" w:type="dxa"/>
            </w:tcMar>
            <w:vAlign w:val="center"/>
          </w:tcPr>
          <w:p w:rsidR="00B855BF" w:rsidRPr="007D0A27" w:rsidRDefault="00B855BF" w:rsidP="007F3C73">
            <w:pPr>
              <w:pStyle w:val="10"/>
              <w:spacing w:line="240" w:lineRule="auto"/>
              <w:jc w:val="center"/>
              <w:rPr>
                <w:rFonts w:ascii="Times New Roman" w:hAnsi="Times New Roman" w:cs="Times New Roman"/>
                <w:sz w:val="24"/>
                <w:szCs w:val="24"/>
                <w:lang w:val="uk-UA"/>
              </w:rPr>
            </w:pPr>
            <w:r w:rsidRPr="007D0A27">
              <w:rPr>
                <w:rFonts w:ascii="Times New Roman" w:hAnsi="Times New Roman" w:cs="Times New Roman"/>
                <w:sz w:val="24"/>
                <w:szCs w:val="24"/>
                <w:lang w:val="uk-UA"/>
              </w:rPr>
              <w:t>8</w:t>
            </w:r>
          </w:p>
        </w:tc>
        <w:tc>
          <w:tcPr>
            <w:tcW w:w="3960" w:type="dxa"/>
            <w:vAlign w:val="center"/>
          </w:tcPr>
          <w:p w:rsidR="00B855BF" w:rsidRPr="007D0A27" w:rsidRDefault="00B855BF" w:rsidP="008978AA">
            <w:pPr>
              <w:pStyle w:val="a3"/>
              <w:snapToGrid w:val="0"/>
              <w:spacing w:before="0" w:after="0"/>
              <w:rPr>
                <w:bCs/>
                <w:lang w:val="uk-UA"/>
              </w:rPr>
            </w:pPr>
            <w:r w:rsidRPr="007D0A27">
              <w:rPr>
                <w:bCs/>
                <w:lang w:val="uk-UA"/>
              </w:rPr>
              <w:t>Тема 2.</w:t>
            </w:r>
            <w:r w:rsidR="00C07E45" w:rsidRPr="007D0A27">
              <w:rPr>
                <w:lang w:val="uk-UA"/>
              </w:rPr>
              <w:t xml:space="preserve"> Слово як основна лексична одиниця. Семантична структура слова</w:t>
            </w:r>
            <w:r w:rsidR="007D0A27" w:rsidRPr="007D0A27">
              <w:rPr>
                <w:lang w:val="uk-UA"/>
              </w:rPr>
              <w:t>.</w:t>
            </w:r>
          </w:p>
        </w:tc>
        <w:tc>
          <w:tcPr>
            <w:tcW w:w="3240" w:type="dxa"/>
            <w:vAlign w:val="center"/>
          </w:tcPr>
          <w:p w:rsidR="00D12FB7" w:rsidRPr="007D0A27" w:rsidRDefault="00C07E45" w:rsidP="00D12FB7">
            <w:pPr>
              <w:pStyle w:val="10"/>
              <w:spacing w:line="240" w:lineRule="auto"/>
              <w:jc w:val="both"/>
              <w:rPr>
                <w:rFonts w:ascii="Times New Roman" w:hAnsi="Times New Roman" w:cs="Times New Roman"/>
                <w:sz w:val="24"/>
                <w:szCs w:val="24"/>
                <w:lang w:val="uk-UA"/>
              </w:rPr>
            </w:pPr>
            <w:r w:rsidRPr="007D0A27">
              <w:rPr>
                <w:rFonts w:ascii="Times New Roman" w:hAnsi="Times New Roman" w:cs="Times New Roman"/>
                <w:sz w:val="24"/>
                <w:szCs w:val="24"/>
                <w:lang w:val="uk-UA"/>
              </w:rPr>
              <w:t>Лекція (4</w:t>
            </w:r>
            <w:r w:rsidR="00D12FB7" w:rsidRPr="007D0A27">
              <w:rPr>
                <w:rFonts w:ascii="Times New Roman" w:hAnsi="Times New Roman" w:cs="Times New Roman"/>
                <w:sz w:val="24"/>
                <w:szCs w:val="24"/>
                <w:lang w:val="uk-UA"/>
              </w:rPr>
              <w:t xml:space="preserve"> год.)</w:t>
            </w:r>
          </w:p>
          <w:p w:rsidR="00D12FB7" w:rsidRPr="007D0A27" w:rsidRDefault="00C07E45" w:rsidP="00D12FB7">
            <w:pPr>
              <w:pStyle w:val="10"/>
              <w:spacing w:line="240" w:lineRule="auto"/>
              <w:rPr>
                <w:rFonts w:ascii="Times New Roman" w:hAnsi="Times New Roman" w:cs="Times New Roman"/>
                <w:sz w:val="24"/>
                <w:szCs w:val="24"/>
                <w:lang w:val="uk-UA"/>
              </w:rPr>
            </w:pPr>
            <w:r w:rsidRPr="007D0A27">
              <w:rPr>
                <w:rFonts w:ascii="Times New Roman" w:hAnsi="Times New Roman" w:cs="Times New Roman"/>
                <w:sz w:val="24"/>
                <w:szCs w:val="24"/>
                <w:lang w:val="uk-UA"/>
              </w:rPr>
              <w:t>Практичне заняття (4</w:t>
            </w:r>
            <w:r w:rsidR="00D12FB7" w:rsidRPr="007D0A27">
              <w:rPr>
                <w:rFonts w:ascii="Times New Roman" w:hAnsi="Times New Roman" w:cs="Times New Roman"/>
                <w:sz w:val="24"/>
                <w:szCs w:val="24"/>
                <w:lang w:val="uk-UA"/>
              </w:rPr>
              <w:t> год.)</w:t>
            </w:r>
          </w:p>
          <w:p w:rsidR="00B855BF" w:rsidRPr="007D0A27" w:rsidRDefault="00D12FB7" w:rsidP="00D12FB7">
            <w:pPr>
              <w:pStyle w:val="10"/>
              <w:spacing w:line="240" w:lineRule="auto"/>
              <w:jc w:val="both"/>
              <w:rPr>
                <w:rFonts w:ascii="Times New Roman" w:hAnsi="Times New Roman" w:cs="Times New Roman"/>
                <w:sz w:val="24"/>
                <w:szCs w:val="24"/>
                <w:lang w:val="uk-UA"/>
              </w:rPr>
            </w:pPr>
            <w:r w:rsidRPr="007D0A27">
              <w:rPr>
                <w:rFonts w:ascii="Times New Roman" w:hAnsi="Times New Roman" w:cs="Times New Roman"/>
                <w:sz w:val="24"/>
                <w:szCs w:val="24"/>
                <w:lang w:val="uk-UA"/>
              </w:rPr>
              <w:t xml:space="preserve">Самостійна </w:t>
            </w:r>
            <w:r w:rsidR="00C07E45" w:rsidRPr="007D0A27">
              <w:rPr>
                <w:rFonts w:ascii="Times New Roman" w:hAnsi="Times New Roman" w:cs="Times New Roman"/>
                <w:sz w:val="24"/>
                <w:szCs w:val="24"/>
                <w:lang w:val="uk-UA"/>
              </w:rPr>
              <w:t>робота (8</w:t>
            </w:r>
            <w:r w:rsidRPr="007D0A27">
              <w:rPr>
                <w:rFonts w:ascii="Times New Roman" w:hAnsi="Times New Roman" w:cs="Times New Roman"/>
                <w:sz w:val="24"/>
                <w:szCs w:val="24"/>
                <w:lang w:val="uk-UA"/>
              </w:rPr>
              <w:t> год.)</w:t>
            </w:r>
          </w:p>
        </w:tc>
        <w:tc>
          <w:tcPr>
            <w:tcW w:w="1440" w:type="dxa"/>
            <w:vAlign w:val="center"/>
          </w:tcPr>
          <w:p w:rsidR="00B855BF" w:rsidRPr="007D0A27" w:rsidRDefault="00F52C19" w:rsidP="007F3C73">
            <w:pPr>
              <w:pStyle w:val="10"/>
              <w:spacing w:line="240" w:lineRule="auto"/>
              <w:jc w:val="center"/>
              <w:rPr>
                <w:rFonts w:ascii="Times New Roman" w:hAnsi="Times New Roman" w:cs="Times New Roman"/>
                <w:sz w:val="24"/>
                <w:szCs w:val="24"/>
                <w:lang w:val="uk-UA"/>
              </w:rPr>
            </w:pPr>
            <w:r w:rsidRPr="007D0A27">
              <w:rPr>
                <w:rFonts w:ascii="Times New Roman" w:hAnsi="Times New Roman" w:cs="Times New Roman"/>
                <w:sz w:val="24"/>
                <w:szCs w:val="24"/>
                <w:lang w:val="uk-UA"/>
              </w:rPr>
              <w:t>1-</w:t>
            </w:r>
            <w:r w:rsidR="00BC190C">
              <w:rPr>
                <w:rFonts w:ascii="Times New Roman" w:hAnsi="Times New Roman" w:cs="Times New Roman"/>
                <w:sz w:val="24"/>
                <w:szCs w:val="24"/>
                <w:lang w:val="uk-UA"/>
              </w:rPr>
              <w:t>4</w:t>
            </w:r>
          </w:p>
        </w:tc>
        <w:tc>
          <w:tcPr>
            <w:tcW w:w="1440" w:type="dxa"/>
            <w:vAlign w:val="center"/>
          </w:tcPr>
          <w:p w:rsidR="00B855BF" w:rsidRPr="007D0A27" w:rsidRDefault="00B855BF"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855BF" w:rsidRPr="007D0A27" w:rsidRDefault="00B855BF"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B855BF" w:rsidRPr="007D0A27" w:rsidRDefault="00B855BF" w:rsidP="006969A0">
            <w:pPr>
              <w:pStyle w:val="10"/>
              <w:spacing w:line="240" w:lineRule="auto"/>
              <w:jc w:val="both"/>
              <w:rPr>
                <w:rFonts w:ascii="Times New Roman" w:hAnsi="Times New Roman" w:cs="Times New Roman"/>
                <w:sz w:val="24"/>
                <w:szCs w:val="24"/>
                <w:lang w:val="uk-UA"/>
              </w:rPr>
            </w:pPr>
            <w:r w:rsidRPr="007D0A27">
              <w:rPr>
                <w:rFonts w:ascii="Times New Roman" w:hAnsi="Times New Roman" w:cs="Times New Roman"/>
                <w:sz w:val="24"/>
                <w:szCs w:val="24"/>
                <w:lang w:val="uk-UA"/>
              </w:rPr>
              <w:t xml:space="preserve">впродовж третього навчального семестру (перший </w:t>
            </w:r>
            <w:r w:rsidRPr="007D0A27">
              <w:rPr>
                <w:rFonts w:ascii="Times New Roman" w:hAnsi="Times New Roman" w:cs="Times New Roman"/>
                <w:sz w:val="24"/>
                <w:szCs w:val="24"/>
                <w:lang w:val="uk-UA"/>
              </w:rPr>
              <w:lastRenderedPageBreak/>
              <w:t>періодичний контроль)</w:t>
            </w:r>
          </w:p>
        </w:tc>
      </w:tr>
      <w:tr w:rsidR="00B855BF" w:rsidRPr="007D0A27" w:rsidTr="007A3655">
        <w:trPr>
          <w:trHeight w:val="684"/>
        </w:trPr>
        <w:tc>
          <w:tcPr>
            <w:tcW w:w="1260" w:type="dxa"/>
            <w:tcMar>
              <w:top w:w="100" w:type="dxa"/>
              <w:left w:w="100" w:type="dxa"/>
              <w:bottom w:w="100" w:type="dxa"/>
              <w:right w:w="100" w:type="dxa"/>
            </w:tcMar>
            <w:vAlign w:val="center"/>
          </w:tcPr>
          <w:p w:rsidR="00B855BF" w:rsidRPr="007D0A27" w:rsidRDefault="00B855BF" w:rsidP="007F3C73">
            <w:pPr>
              <w:pStyle w:val="10"/>
              <w:spacing w:line="240" w:lineRule="auto"/>
              <w:jc w:val="center"/>
              <w:rPr>
                <w:rFonts w:ascii="Times New Roman" w:hAnsi="Times New Roman" w:cs="Times New Roman"/>
                <w:sz w:val="24"/>
                <w:szCs w:val="24"/>
                <w:lang w:val="uk-UA"/>
              </w:rPr>
            </w:pPr>
            <w:r w:rsidRPr="007D0A27">
              <w:rPr>
                <w:rFonts w:ascii="Times New Roman" w:hAnsi="Times New Roman" w:cs="Times New Roman"/>
                <w:sz w:val="24"/>
                <w:szCs w:val="24"/>
                <w:lang w:val="uk-UA"/>
              </w:rPr>
              <w:lastRenderedPageBreak/>
              <w:t>8</w:t>
            </w:r>
          </w:p>
        </w:tc>
        <w:tc>
          <w:tcPr>
            <w:tcW w:w="3960" w:type="dxa"/>
            <w:vAlign w:val="center"/>
          </w:tcPr>
          <w:p w:rsidR="00B855BF" w:rsidRPr="007D0A27" w:rsidRDefault="00B855BF" w:rsidP="008978AA">
            <w:pPr>
              <w:pStyle w:val="a3"/>
              <w:snapToGrid w:val="0"/>
              <w:spacing w:before="0" w:after="0"/>
              <w:rPr>
                <w:bCs/>
                <w:lang w:val="uk-UA"/>
              </w:rPr>
            </w:pPr>
            <w:r w:rsidRPr="007D0A27">
              <w:rPr>
                <w:bCs/>
                <w:lang w:val="uk-UA"/>
              </w:rPr>
              <w:t>Тема 3.</w:t>
            </w:r>
            <w:r w:rsidR="007D0A27" w:rsidRPr="007D0A27">
              <w:rPr>
                <w:bCs/>
                <w:lang w:val="uk-UA"/>
              </w:rPr>
              <w:t xml:space="preserve"> </w:t>
            </w:r>
            <w:r w:rsidR="007D0A27" w:rsidRPr="007D0A27">
              <w:rPr>
                <w:lang w:val="uk-UA"/>
              </w:rPr>
              <w:t>Омоніми, синоніми, антоніми, пароніми в українській мові.</w:t>
            </w:r>
          </w:p>
        </w:tc>
        <w:tc>
          <w:tcPr>
            <w:tcW w:w="3240" w:type="dxa"/>
            <w:vAlign w:val="center"/>
          </w:tcPr>
          <w:p w:rsidR="00D12FB7" w:rsidRPr="007D0A27" w:rsidRDefault="00C07E45" w:rsidP="00D12FB7">
            <w:pPr>
              <w:pStyle w:val="10"/>
              <w:spacing w:line="240" w:lineRule="auto"/>
              <w:jc w:val="both"/>
              <w:rPr>
                <w:rFonts w:ascii="Times New Roman" w:hAnsi="Times New Roman" w:cs="Times New Roman"/>
                <w:sz w:val="24"/>
                <w:szCs w:val="24"/>
                <w:lang w:val="uk-UA"/>
              </w:rPr>
            </w:pPr>
            <w:r w:rsidRPr="007D0A27">
              <w:rPr>
                <w:rFonts w:ascii="Times New Roman" w:hAnsi="Times New Roman" w:cs="Times New Roman"/>
                <w:sz w:val="24"/>
                <w:szCs w:val="24"/>
                <w:lang w:val="uk-UA"/>
              </w:rPr>
              <w:t>Лекція (4</w:t>
            </w:r>
            <w:r w:rsidR="00D12FB7" w:rsidRPr="007D0A27">
              <w:rPr>
                <w:rFonts w:ascii="Times New Roman" w:hAnsi="Times New Roman" w:cs="Times New Roman"/>
                <w:sz w:val="24"/>
                <w:szCs w:val="24"/>
                <w:lang w:val="uk-UA"/>
              </w:rPr>
              <w:t xml:space="preserve"> год.)</w:t>
            </w:r>
          </w:p>
          <w:p w:rsidR="00D12FB7" w:rsidRPr="007D0A27" w:rsidRDefault="00C07E45" w:rsidP="00D12FB7">
            <w:pPr>
              <w:pStyle w:val="10"/>
              <w:spacing w:line="240" w:lineRule="auto"/>
              <w:rPr>
                <w:rFonts w:ascii="Times New Roman" w:hAnsi="Times New Roman" w:cs="Times New Roman"/>
                <w:sz w:val="24"/>
                <w:szCs w:val="24"/>
                <w:lang w:val="uk-UA"/>
              </w:rPr>
            </w:pPr>
            <w:r w:rsidRPr="007D0A27">
              <w:rPr>
                <w:rFonts w:ascii="Times New Roman" w:hAnsi="Times New Roman" w:cs="Times New Roman"/>
                <w:sz w:val="24"/>
                <w:szCs w:val="24"/>
                <w:lang w:val="uk-UA"/>
              </w:rPr>
              <w:t>Практичне заняття (4</w:t>
            </w:r>
            <w:r w:rsidR="00D12FB7" w:rsidRPr="007D0A27">
              <w:rPr>
                <w:rFonts w:ascii="Times New Roman" w:hAnsi="Times New Roman" w:cs="Times New Roman"/>
                <w:sz w:val="24"/>
                <w:szCs w:val="24"/>
                <w:lang w:val="uk-UA"/>
              </w:rPr>
              <w:t> год.)</w:t>
            </w:r>
          </w:p>
          <w:p w:rsidR="00B855BF" w:rsidRPr="007D0A27" w:rsidRDefault="00C07E45" w:rsidP="00D12FB7">
            <w:pPr>
              <w:pStyle w:val="10"/>
              <w:spacing w:line="240" w:lineRule="auto"/>
              <w:jc w:val="both"/>
              <w:rPr>
                <w:rFonts w:ascii="Times New Roman" w:hAnsi="Times New Roman" w:cs="Times New Roman"/>
                <w:sz w:val="24"/>
                <w:szCs w:val="24"/>
                <w:lang w:val="uk-UA"/>
              </w:rPr>
            </w:pPr>
            <w:r w:rsidRPr="007D0A27">
              <w:rPr>
                <w:rFonts w:ascii="Times New Roman" w:hAnsi="Times New Roman" w:cs="Times New Roman"/>
                <w:sz w:val="24"/>
                <w:szCs w:val="24"/>
                <w:lang w:val="uk-UA"/>
              </w:rPr>
              <w:t>Самостійна робота (8</w:t>
            </w:r>
            <w:r w:rsidR="00D12FB7" w:rsidRPr="007D0A27">
              <w:rPr>
                <w:rFonts w:ascii="Times New Roman" w:hAnsi="Times New Roman" w:cs="Times New Roman"/>
                <w:sz w:val="24"/>
                <w:szCs w:val="24"/>
                <w:lang w:val="uk-UA"/>
              </w:rPr>
              <w:t> год.)</w:t>
            </w:r>
          </w:p>
        </w:tc>
        <w:tc>
          <w:tcPr>
            <w:tcW w:w="1440" w:type="dxa"/>
            <w:vAlign w:val="center"/>
          </w:tcPr>
          <w:p w:rsidR="00B855BF" w:rsidRPr="007D0A27" w:rsidRDefault="00F52C19" w:rsidP="007F3C73">
            <w:pPr>
              <w:pStyle w:val="10"/>
              <w:spacing w:line="240" w:lineRule="auto"/>
              <w:jc w:val="center"/>
              <w:rPr>
                <w:rFonts w:ascii="Times New Roman" w:hAnsi="Times New Roman" w:cs="Times New Roman"/>
                <w:sz w:val="24"/>
                <w:szCs w:val="24"/>
                <w:lang w:val="uk-UA"/>
              </w:rPr>
            </w:pPr>
            <w:r w:rsidRPr="007D0A27">
              <w:rPr>
                <w:rFonts w:ascii="Times New Roman" w:hAnsi="Times New Roman" w:cs="Times New Roman"/>
                <w:sz w:val="24"/>
                <w:szCs w:val="24"/>
                <w:lang w:val="uk-UA"/>
              </w:rPr>
              <w:t>1-</w:t>
            </w:r>
            <w:r w:rsidR="00BC190C">
              <w:rPr>
                <w:rFonts w:ascii="Times New Roman" w:hAnsi="Times New Roman" w:cs="Times New Roman"/>
                <w:sz w:val="24"/>
                <w:szCs w:val="24"/>
                <w:lang w:val="uk-UA"/>
              </w:rPr>
              <w:t>4</w:t>
            </w:r>
          </w:p>
        </w:tc>
        <w:tc>
          <w:tcPr>
            <w:tcW w:w="1440" w:type="dxa"/>
            <w:vAlign w:val="center"/>
          </w:tcPr>
          <w:p w:rsidR="00B855BF" w:rsidRPr="007D0A27" w:rsidRDefault="00B855BF"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855BF" w:rsidRPr="007D0A27" w:rsidRDefault="00B855BF"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B855BF" w:rsidRPr="007D0A27" w:rsidRDefault="00B855BF" w:rsidP="006969A0">
            <w:pPr>
              <w:pStyle w:val="10"/>
              <w:spacing w:line="240" w:lineRule="auto"/>
              <w:jc w:val="both"/>
              <w:rPr>
                <w:rFonts w:ascii="Times New Roman" w:hAnsi="Times New Roman" w:cs="Times New Roman"/>
                <w:sz w:val="24"/>
                <w:szCs w:val="24"/>
                <w:lang w:val="uk-UA"/>
              </w:rPr>
            </w:pPr>
            <w:r w:rsidRPr="007D0A27">
              <w:rPr>
                <w:rFonts w:ascii="Times New Roman" w:hAnsi="Times New Roman" w:cs="Times New Roman"/>
                <w:sz w:val="24"/>
                <w:szCs w:val="24"/>
                <w:lang w:val="uk-UA"/>
              </w:rPr>
              <w:t>впродовж третього навчального семестру (перший періодичний контроль)</w:t>
            </w:r>
          </w:p>
        </w:tc>
      </w:tr>
      <w:tr w:rsidR="00B855BF" w:rsidRPr="007D0A27" w:rsidTr="007A3655">
        <w:trPr>
          <w:trHeight w:val="684"/>
        </w:trPr>
        <w:tc>
          <w:tcPr>
            <w:tcW w:w="1260" w:type="dxa"/>
            <w:tcMar>
              <w:top w:w="100" w:type="dxa"/>
              <w:left w:w="100" w:type="dxa"/>
              <w:bottom w:w="100" w:type="dxa"/>
              <w:right w:w="100" w:type="dxa"/>
            </w:tcMar>
            <w:vAlign w:val="center"/>
          </w:tcPr>
          <w:p w:rsidR="00B855BF" w:rsidRPr="007D0A27" w:rsidRDefault="00B855BF" w:rsidP="007F3C73">
            <w:pPr>
              <w:pStyle w:val="10"/>
              <w:spacing w:line="240" w:lineRule="auto"/>
              <w:jc w:val="center"/>
              <w:rPr>
                <w:rFonts w:ascii="Times New Roman" w:hAnsi="Times New Roman" w:cs="Times New Roman"/>
                <w:sz w:val="24"/>
                <w:szCs w:val="24"/>
                <w:lang w:val="uk-UA"/>
              </w:rPr>
            </w:pPr>
            <w:r w:rsidRPr="007D0A27">
              <w:rPr>
                <w:rFonts w:ascii="Times New Roman" w:hAnsi="Times New Roman" w:cs="Times New Roman"/>
                <w:sz w:val="24"/>
                <w:szCs w:val="24"/>
                <w:lang w:val="uk-UA"/>
              </w:rPr>
              <w:t>8</w:t>
            </w:r>
          </w:p>
        </w:tc>
        <w:tc>
          <w:tcPr>
            <w:tcW w:w="3960" w:type="dxa"/>
            <w:vAlign w:val="center"/>
          </w:tcPr>
          <w:p w:rsidR="00B855BF" w:rsidRPr="007D0A27" w:rsidRDefault="00B855BF" w:rsidP="008978AA">
            <w:pPr>
              <w:pStyle w:val="a3"/>
              <w:snapToGrid w:val="0"/>
              <w:spacing w:before="0" w:after="0"/>
              <w:rPr>
                <w:bCs/>
                <w:lang w:val="uk-UA"/>
              </w:rPr>
            </w:pPr>
            <w:r w:rsidRPr="007D0A27">
              <w:rPr>
                <w:bCs/>
                <w:lang w:val="uk-UA"/>
              </w:rPr>
              <w:t>Тема 4.</w:t>
            </w:r>
            <w:r w:rsidR="007D0A27" w:rsidRPr="007D0A27">
              <w:rPr>
                <w:bCs/>
                <w:lang w:val="uk-UA"/>
              </w:rPr>
              <w:t xml:space="preserve"> </w:t>
            </w:r>
            <w:r w:rsidR="007D0A27" w:rsidRPr="007D0A27">
              <w:rPr>
                <w:lang w:val="uk-UA"/>
              </w:rPr>
              <w:t>Формування української лексики.</w:t>
            </w:r>
          </w:p>
        </w:tc>
        <w:tc>
          <w:tcPr>
            <w:tcW w:w="3240" w:type="dxa"/>
            <w:vAlign w:val="center"/>
          </w:tcPr>
          <w:p w:rsidR="00D12FB7" w:rsidRPr="007D0A27" w:rsidRDefault="007D0A27" w:rsidP="00D12FB7">
            <w:pPr>
              <w:pStyle w:val="10"/>
              <w:spacing w:line="240" w:lineRule="auto"/>
              <w:jc w:val="both"/>
              <w:rPr>
                <w:rFonts w:ascii="Times New Roman" w:hAnsi="Times New Roman" w:cs="Times New Roman"/>
                <w:sz w:val="24"/>
                <w:szCs w:val="24"/>
                <w:lang w:val="uk-UA"/>
              </w:rPr>
            </w:pPr>
            <w:r w:rsidRPr="007D0A27">
              <w:rPr>
                <w:rFonts w:ascii="Times New Roman" w:hAnsi="Times New Roman" w:cs="Times New Roman"/>
                <w:sz w:val="24"/>
                <w:szCs w:val="24"/>
                <w:lang w:val="uk-UA"/>
              </w:rPr>
              <w:t>Лекція (4</w:t>
            </w:r>
            <w:r w:rsidR="00D12FB7" w:rsidRPr="007D0A27">
              <w:rPr>
                <w:rFonts w:ascii="Times New Roman" w:hAnsi="Times New Roman" w:cs="Times New Roman"/>
                <w:sz w:val="24"/>
                <w:szCs w:val="24"/>
                <w:lang w:val="uk-UA"/>
              </w:rPr>
              <w:t xml:space="preserve"> год.)</w:t>
            </w:r>
          </w:p>
          <w:p w:rsidR="00D12FB7" w:rsidRPr="007D0A27" w:rsidRDefault="007D0A27" w:rsidP="00D12FB7">
            <w:pPr>
              <w:pStyle w:val="10"/>
              <w:spacing w:line="240" w:lineRule="auto"/>
              <w:rPr>
                <w:rFonts w:ascii="Times New Roman" w:hAnsi="Times New Roman" w:cs="Times New Roman"/>
                <w:sz w:val="24"/>
                <w:szCs w:val="24"/>
                <w:lang w:val="uk-UA"/>
              </w:rPr>
            </w:pPr>
            <w:r w:rsidRPr="007D0A27">
              <w:rPr>
                <w:rFonts w:ascii="Times New Roman" w:hAnsi="Times New Roman" w:cs="Times New Roman"/>
                <w:sz w:val="24"/>
                <w:szCs w:val="24"/>
                <w:lang w:val="uk-UA"/>
              </w:rPr>
              <w:t>Практичне заняття (4</w:t>
            </w:r>
            <w:r w:rsidR="00D12FB7" w:rsidRPr="007D0A27">
              <w:rPr>
                <w:rFonts w:ascii="Times New Roman" w:hAnsi="Times New Roman" w:cs="Times New Roman"/>
                <w:sz w:val="24"/>
                <w:szCs w:val="24"/>
                <w:lang w:val="uk-UA"/>
              </w:rPr>
              <w:t> год.)</w:t>
            </w:r>
          </w:p>
          <w:p w:rsidR="00B855BF" w:rsidRPr="007D0A27" w:rsidRDefault="007D0A27" w:rsidP="00D12FB7">
            <w:pPr>
              <w:pStyle w:val="10"/>
              <w:spacing w:line="240" w:lineRule="auto"/>
              <w:jc w:val="both"/>
              <w:rPr>
                <w:rFonts w:ascii="Times New Roman" w:hAnsi="Times New Roman" w:cs="Times New Roman"/>
                <w:sz w:val="24"/>
                <w:szCs w:val="24"/>
                <w:lang w:val="uk-UA"/>
              </w:rPr>
            </w:pPr>
            <w:r w:rsidRPr="007D0A27">
              <w:rPr>
                <w:rFonts w:ascii="Times New Roman" w:hAnsi="Times New Roman" w:cs="Times New Roman"/>
                <w:sz w:val="24"/>
                <w:szCs w:val="24"/>
                <w:lang w:val="uk-UA"/>
              </w:rPr>
              <w:t>Самостійна робота (8</w:t>
            </w:r>
            <w:r w:rsidR="00D12FB7" w:rsidRPr="007D0A27">
              <w:rPr>
                <w:rFonts w:ascii="Times New Roman" w:hAnsi="Times New Roman" w:cs="Times New Roman"/>
                <w:sz w:val="24"/>
                <w:szCs w:val="24"/>
                <w:lang w:val="uk-UA"/>
              </w:rPr>
              <w:t> год.)</w:t>
            </w:r>
          </w:p>
        </w:tc>
        <w:tc>
          <w:tcPr>
            <w:tcW w:w="1440" w:type="dxa"/>
            <w:vAlign w:val="center"/>
          </w:tcPr>
          <w:p w:rsidR="00B855BF" w:rsidRPr="007D0A27" w:rsidRDefault="00F52C19" w:rsidP="007F3C73">
            <w:pPr>
              <w:pStyle w:val="10"/>
              <w:spacing w:line="240" w:lineRule="auto"/>
              <w:jc w:val="center"/>
              <w:rPr>
                <w:rFonts w:ascii="Times New Roman" w:hAnsi="Times New Roman" w:cs="Times New Roman"/>
                <w:sz w:val="24"/>
                <w:szCs w:val="24"/>
                <w:lang w:val="uk-UA"/>
              </w:rPr>
            </w:pPr>
            <w:r w:rsidRPr="007D0A27">
              <w:rPr>
                <w:rFonts w:ascii="Times New Roman" w:hAnsi="Times New Roman" w:cs="Times New Roman"/>
                <w:sz w:val="24"/>
                <w:szCs w:val="24"/>
                <w:lang w:val="uk-UA"/>
              </w:rPr>
              <w:t>1-</w:t>
            </w:r>
            <w:r w:rsidR="00BC190C">
              <w:rPr>
                <w:rFonts w:ascii="Times New Roman" w:hAnsi="Times New Roman" w:cs="Times New Roman"/>
                <w:sz w:val="24"/>
                <w:szCs w:val="24"/>
                <w:lang w:val="uk-UA"/>
              </w:rPr>
              <w:t>4</w:t>
            </w:r>
          </w:p>
        </w:tc>
        <w:tc>
          <w:tcPr>
            <w:tcW w:w="1440" w:type="dxa"/>
            <w:vAlign w:val="center"/>
          </w:tcPr>
          <w:p w:rsidR="00B855BF" w:rsidRPr="007D0A27" w:rsidRDefault="00B855BF"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855BF" w:rsidRPr="007D0A27" w:rsidRDefault="00B855BF"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B855BF" w:rsidRPr="007D0A27" w:rsidRDefault="00B855BF" w:rsidP="006969A0">
            <w:pPr>
              <w:pStyle w:val="10"/>
              <w:spacing w:line="240" w:lineRule="auto"/>
              <w:jc w:val="both"/>
              <w:rPr>
                <w:rFonts w:ascii="Times New Roman" w:hAnsi="Times New Roman" w:cs="Times New Roman"/>
                <w:sz w:val="24"/>
                <w:szCs w:val="24"/>
                <w:lang w:val="uk-UA"/>
              </w:rPr>
            </w:pPr>
            <w:r w:rsidRPr="007D0A27">
              <w:rPr>
                <w:rFonts w:ascii="Times New Roman" w:hAnsi="Times New Roman" w:cs="Times New Roman"/>
                <w:sz w:val="24"/>
                <w:szCs w:val="24"/>
                <w:lang w:val="uk-UA"/>
              </w:rPr>
              <w:t>впродовж третього навчального семестру (перший періодичний контроль)</w:t>
            </w:r>
          </w:p>
        </w:tc>
      </w:tr>
      <w:tr w:rsidR="00B855BF" w:rsidRPr="007D0A27" w:rsidTr="007A3655">
        <w:trPr>
          <w:trHeight w:val="684"/>
        </w:trPr>
        <w:tc>
          <w:tcPr>
            <w:tcW w:w="1260" w:type="dxa"/>
            <w:tcMar>
              <w:top w:w="100" w:type="dxa"/>
              <w:left w:w="100" w:type="dxa"/>
              <w:bottom w:w="100" w:type="dxa"/>
              <w:right w:w="100" w:type="dxa"/>
            </w:tcMar>
            <w:vAlign w:val="center"/>
          </w:tcPr>
          <w:p w:rsidR="00B855BF" w:rsidRPr="007D0A27" w:rsidRDefault="00B855BF" w:rsidP="007F3C73">
            <w:pPr>
              <w:pStyle w:val="10"/>
              <w:spacing w:line="240" w:lineRule="auto"/>
              <w:jc w:val="center"/>
              <w:rPr>
                <w:rFonts w:ascii="Times New Roman" w:hAnsi="Times New Roman" w:cs="Times New Roman"/>
                <w:sz w:val="24"/>
                <w:szCs w:val="24"/>
                <w:lang w:val="uk-UA"/>
              </w:rPr>
            </w:pPr>
            <w:r w:rsidRPr="007D0A27">
              <w:rPr>
                <w:rFonts w:ascii="Times New Roman" w:hAnsi="Times New Roman" w:cs="Times New Roman"/>
                <w:sz w:val="24"/>
                <w:szCs w:val="24"/>
                <w:lang w:val="uk-UA"/>
              </w:rPr>
              <w:t>8</w:t>
            </w:r>
          </w:p>
        </w:tc>
        <w:tc>
          <w:tcPr>
            <w:tcW w:w="3960" w:type="dxa"/>
            <w:vAlign w:val="center"/>
          </w:tcPr>
          <w:p w:rsidR="00B855BF" w:rsidRPr="007D0A27" w:rsidRDefault="00B855BF" w:rsidP="008978AA">
            <w:pPr>
              <w:pStyle w:val="a3"/>
              <w:snapToGrid w:val="0"/>
              <w:spacing w:before="0" w:after="0"/>
              <w:rPr>
                <w:bCs/>
                <w:lang w:val="uk-UA"/>
              </w:rPr>
            </w:pPr>
            <w:r w:rsidRPr="007D0A27">
              <w:rPr>
                <w:bCs/>
                <w:lang w:val="uk-UA"/>
              </w:rPr>
              <w:t>Тема 5.</w:t>
            </w:r>
            <w:r w:rsidR="007D0A27" w:rsidRPr="007D0A27">
              <w:rPr>
                <w:lang w:val="uk-UA"/>
              </w:rPr>
              <w:t xml:space="preserve"> Лексика української мови обмеженої сфери вживання.</w:t>
            </w:r>
          </w:p>
        </w:tc>
        <w:tc>
          <w:tcPr>
            <w:tcW w:w="3240" w:type="dxa"/>
            <w:vAlign w:val="center"/>
          </w:tcPr>
          <w:p w:rsidR="00D12FB7" w:rsidRPr="007D0A27" w:rsidRDefault="007D0A27" w:rsidP="00D12FB7">
            <w:pPr>
              <w:pStyle w:val="10"/>
              <w:rPr>
                <w:rFonts w:ascii="Times New Roman" w:hAnsi="Times New Roman" w:cs="Times New Roman"/>
                <w:sz w:val="24"/>
                <w:szCs w:val="24"/>
                <w:lang w:val="uk-UA"/>
              </w:rPr>
            </w:pPr>
            <w:r w:rsidRPr="007D0A27">
              <w:rPr>
                <w:rFonts w:ascii="Times New Roman" w:hAnsi="Times New Roman" w:cs="Times New Roman"/>
                <w:sz w:val="24"/>
                <w:szCs w:val="24"/>
                <w:lang w:val="uk-UA"/>
              </w:rPr>
              <w:t>Лекція (4 </w:t>
            </w:r>
            <w:r w:rsidR="00D12FB7" w:rsidRPr="007D0A27">
              <w:rPr>
                <w:rFonts w:ascii="Times New Roman" w:hAnsi="Times New Roman" w:cs="Times New Roman"/>
                <w:sz w:val="24"/>
                <w:szCs w:val="24"/>
                <w:lang w:val="uk-UA"/>
              </w:rPr>
              <w:t>год.)</w:t>
            </w:r>
          </w:p>
          <w:p w:rsidR="00D12FB7" w:rsidRPr="007D0A27" w:rsidRDefault="007D0A27" w:rsidP="00D12FB7">
            <w:pPr>
              <w:pStyle w:val="10"/>
              <w:jc w:val="both"/>
              <w:rPr>
                <w:rFonts w:ascii="Times New Roman" w:hAnsi="Times New Roman" w:cs="Times New Roman"/>
                <w:sz w:val="24"/>
                <w:szCs w:val="24"/>
                <w:lang w:val="uk-UA"/>
              </w:rPr>
            </w:pPr>
            <w:r w:rsidRPr="007D0A27">
              <w:rPr>
                <w:rFonts w:ascii="Times New Roman" w:hAnsi="Times New Roman" w:cs="Times New Roman"/>
                <w:sz w:val="24"/>
                <w:szCs w:val="24"/>
                <w:lang w:val="uk-UA"/>
              </w:rPr>
              <w:t>Практичне заняття (4</w:t>
            </w:r>
            <w:r w:rsidR="00D12FB7" w:rsidRPr="007D0A27">
              <w:rPr>
                <w:rFonts w:ascii="Times New Roman" w:hAnsi="Times New Roman" w:cs="Times New Roman"/>
                <w:sz w:val="24"/>
                <w:szCs w:val="24"/>
                <w:lang w:val="uk-UA"/>
              </w:rPr>
              <w:t> год.)</w:t>
            </w:r>
          </w:p>
          <w:p w:rsidR="00B855BF" w:rsidRPr="007D0A27" w:rsidRDefault="007D0A27" w:rsidP="00D12FB7">
            <w:pPr>
              <w:pStyle w:val="10"/>
              <w:spacing w:line="240" w:lineRule="auto"/>
              <w:jc w:val="both"/>
              <w:rPr>
                <w:rFonts w:ascii="Times New Roman" w:hAnsi="Times New Roman" w:cs="Times New Roman"/>
                <w:sz w:val="24"/>
                <w:szCs w:val="24"/>
                <w:lang w:val="uk-UA"/>
              </w:rPr>
            </w:pPr>
            <w:r w:rsidRPr="007D0A27">
              <w:rPr>
                <w:rFonts w:ascii="Times New Roman" w:hAnsi="Times New Roman" w:cs="Times New Roman"/>
                <w:sz w:val="24"/>
                <w:szCs w:val="24"/>
                <w:lang w:val="uk-UA"/>
              </w:rPr>
              <w:t>Самостійна робота (8</w:t>
            </w:r>
            <w:r w:rsidR="00D12FB7" w:rsidRPr="007D0A27">
              <w:rPr>
                <w:rFonts w:ascii="Times New Roman" w:hAnsi="Times New Roman" w:cs="Times New Roman"/>
                <w:sz w:val="24"/>
                <w:szCs w:val="24"/>
                <w:lang w:val="uk-UA"/>
              </w:rPr>
              <w:t> год.)</w:t>
            </w:r>
          </w:p>
        </w:tc>
        <w:tc>
          <w:tcPr>
            <w:tcW w:w="1440" w:type="dxa"/>
            <w:vAlign w:val="center"/>
          </w:tcPr>
          <w:p w:rsidR="00B855BF" w:rsidRPr="007D0A27" w:rsidRDefault="00F52C19" w:rsidP="007F3C73">
            <w:pPr>
              <w:pStyle w:val="10"/>
              <w:spacing w:line="240" w:lineRule="auto"/>
              <w:jc w:val="center"/>
              <w:rPr>
                <w:rFonts w:ascii="Times New Roman" w:hAnsi="Times New Roman" w:cs="Times New Roman"/>
                <w:sz w:val="24"/>
                <w:szCs w:val="24"/>
                <w:lang w:val="uk-UA"/>
              </w:rPr>
            </w:pPr>
            <w:r w:rsidRPr="007D0A27">
              <w:rPr>
                <w:rFonts w:ascii="Times New Roman" w:hAnsi="Times New Roman" w:cs="Times New Roman"/>
                <w:sz w:val="24"/>
                <w:szCs w:val="24"/>
                <w:lang w:val="uk-UA"/>
              </w:rPr>
              <w:t>1-</w:t>
            </w:r>
            <w:r w:rsidR="00BC190C">
              <w:rPr>
                <w:rFonts w:ascii="Times New Roman" w:hAnsi="Times New Roman" w:cs="Times New Roman"/>
                <w:sz w:val="24"/>
                <w:szCs w:val="24"/>
                <w:lang w:val="uk-UA"/>
              </w:rPr>
              <w:t>4</w:t>
            </w:r>
          </w:p>
        </w:tc>
        <w:tc>
          <w:tcPr>
            <w:tcW w:w="1440" w:type="dxa"/>
            <w:vAlign w:val="center"/>
          </w:tcPr>
          <w:p w:rsidR="00B855BF" w:rsidRPr="007D0A27" w:rsidRDefault="00B855BF"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855BF" w:rsidRPr="007D0A27" w:rsidRDefault="00B855BF"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B855BF" w:rsidRPr="007D0A27" w:rsidRDefault="00B855BF" w:rsidP="006969A0">
            <w:pPr>
              <w:pStyle w:val="10"/>
              <w:spacing w:line="240" w:lineRule="auto"/>
              <w:jc w:val="both"/>
              <w:rPr>
                <w:rFonts w:ascii="Times New Roman" w:hAnsi="Times New Roman" w:cs="Times New Roman"/>
                <w:sz w:val="24"/>
                <w:szCs w:val="24"/>
                <w:lang w:val="uk-UA"/>
              </w:rPr>
            </w:pPr>
            <w:r w:rsidRPr="007D0A27">
              <w:rPr>
                <w:rFonts w:ascii="Times New Roman" w:hAnsi="Times New Roman" w:cs="Times New Roman"/>
                <w:sz w:val="24"/>
                <w:szCs w:val="24"/>
                <w:lang w:val="uk-UA"/>
              </w:rPr>
              <w:t>впродовж третього навчального семестру (</w:t>
            </w:r>
            <w:r w:rsidR="007D0A27" w:rsidRPr="007D0A27">
              <w:rPr>
                <w:rFonts w:ascii="Times New Roman" w:hAnsi="Times New Roman" w:cs="Times New Roman"/>
                <w:sz w:val="24"/>
                <w:szCs w:val="24"/>
                <w:lang w:val="uk-UA"/>
              </w:rPr>
              <w:t>другий</w:t>
            </w:r>
            <w:r w:rsidRPr="007D0A27">
              <w:rPr>
                <w:rFonts w:ascii="Times New Roman" w:hAnsi="Times New Roman" w:cs="Times New Roman"/>
                <w:sz w:val="24"/>
                <w:szCs w:val="24"/>
                <w:lang w:val="uk-UA"/>
              </w:rPr>
              <w:t xml:space="preserve"> періодичний контроль)</w:t>
            </w:r>
          </w:p>
        </w:tc>
      </w:tr>
      <w:tr w:rsidR="00B855BF" w:rsidRPr="007D0A27" w:rsidTr="007A3655">
        <w:trPr>
          <w:trHeight w:val="684"/>
        </w:trPr>
        <w:tc>
          <w:tcPr>
            <w:tcW w:w="1260" w:type="dxa"/>
            <w:tcMar>
              <w:top w:w="100" w:type="dxa"/>
              <w:left w:w="100" w:type="dxa"/>
              <w:bottom w:w="100" w:type="dxa"/>
              <w:right w:w="100" w:type="dxa"/>
            </w:tcMar>
            <w:vAlign w:val="center"/>
          </w:tcPr>
          <w:p w:rsidR="00B855BF" w:rsidRPr="007D0A27" w:rsidRDefault="00B855BF" w:rsidP="007F3C73">
            <w:pPr>
              <w:pStyle w:val="10"/>
              <w:spacing w:line="240" w:lineRule="auto"/>
              <w:jc w:val="center"/>
              <w:rPr>
                <w:rFonts w:ascii="Times New Roman" w:hAnsi="Times New Roman" w:cs="Times New Roman"/>
                <w:sz w:val="24"/>
                <w:szCs w:val="24"/>
                <w:lang w:val="uk-UA"/>
              </w:rPr>
            </w:pPr>
            <w:r w:rsidRPr="007D0A27">
              <w:rPr>
                <w:rFonts w:ascii="Times New Roman" w:hAnsi="Times New Roman" w:cs="Times New Roman"/>
                <w:sz w:val="24"/>
                <w:szCs w:val="24"/>
                <w:lang w:val="uk-UA"/>
              </w:rPr>
              <w:t>8</w:t>
            </w:r>
          </w:p>
        </w:tc>
        <w:tc>
          <w:tcPr>
            <w:tcW w:w="3960" w:type="dxa"/>
            <w:vAlign w:val="center"/>
          </w:tcPr>
          <w:p w:rsidR="00B855BF" w:rsidRPr="007D0A27" w:rsidRDefault="00B855BF" w:rsidP="008978AA">
            <w:pPr>
              <w:pStyle w:val="a3"/>
              <w:snapToGrid w:val="0"/>
              <w:spacing w:before="0" w:after="0"/>
              <w:rPr>
                <w:bCs/>
                <w:lang w:val="uk-UA"/>
              </w:rPr>
            </w:pPr>
            <w:r w:rsidRPr="007D0A27">
              <w:rPr>
                <w:bCs/>
                <w:lang w:val="uk-UA"/>
              </w:rPr>
              <w:t>Тема 6.</w:t>
            </w:r>
            <w:r w:rsidR="007D0A27" w:rsidRPr="007D0A27">
              <w:rPr>
                <w:lang w:val="uk-UA"/>
              </w:rPr>
              <w:t xml:space="preserve"> Стилістично забарвлена лексика.</w:t>
            </w:r>
          </w:p>
        </w:tc>
        <w:tc>
          <w:tcPr>
            <w:tcW w:w="3240" w:type="dxa"/>
            <w:vAlign w:val="center"/>
          </w:tcPr>
          <w:p w:rsidR="00D12FB7" w:rsidRPr="007D0A27" w:rsidRDefault="007D0A27" w:rsidP="00D12FB7">
            <w:pPr>
              <w:pStyle w:val="10"/>
              <w:spacing w:line="240" w:lineRule="auto"/>
              <w:jc w:val="both"/>
              <w:rPr>
                <w:rFonts w:ascii="Times New Roman" w:hAnsi="Times New Roman" w:cs="Times New Roman"/>
                <w:sz w:val="24"/>
                <w:szCs w:val="24"/>
                <w:lang w:val="uk-UA"/>
              </w:rPr>
            </w:pPr>
            <w:r w:rsidRPr="007D0A27">
              <w:rPr>
                <w:rFonts w:ascii="Times New Roman" w:hAnsi="Times New Roman" w:cs="Times New Roman"/>
                <w:sz w:val="24"/>
                <w:szCs w:val="24"/>
                <w:lang w:val="uk-UA"/>
              </w:rPr>
              <w:t>Лекція (4 </w:t>
            </w:r>
            <w:r w:rsidR="00D12FB7" w:rsidRPr="007D0A27">
              <w:rPr>
                <w:rFonts w:ascii="Times New Roman" w:hAnsi="Times New Roman" w:cs="Times New Roman"/>
                <w:sz w:val="24"/>
                <w:szCs w:val="24"/>
                <w:lang w:val="uk-UA"/>
              </w:rPr>
              <w:t>год.)</w:t>
            </w:r>
          </w:p>
          <w:p w:rsidR="00D12FB7" w:rsidRPr="007D0A27" w:rsidRDefault="007D0A27" w:rsidP="00D12FB7">
            <w:pPr>
              <w:pStyle w:val="10"/>
              <w:spacing w:line="240" w:lineRule="auto"/>
              <w:rPr>
                <w:rFonts w:ascii="Times New Roman" w:hAnsi="Times New Roman" w:cs="Times New Roman"/>
                <w:sz w:val="24"/>
                <w:szCs w:val="24"/>
                <w:lang w:val="uk-UA"/>
              </w:rPr>
            </w:pPr>
            <w:r w:rsidRPr="007D0A27">
              <w:rPr>
                <w:rFonts w:ascii="Times New Roman" w:hAnsi="Times New Roman" w:cs="Times New Roman"/>
                <w:sz w:val="24"/>
                <w:szCs w:val="24"/>
                <w:lang w:val="uk-UA"/>
              </w:rPr>
              <w:t>Практичне заняття (4</w:t>
            </w:r>
            <w:r w:rsidR="00D12FB7" w:rsidRPr="007D0A27">
              <w:rPr>
                <w:rFonts w:ascii="Times New Roman" w:hAnsi="Times New Roman" w:cs="Times New Roman"/>
                <w:sz w:val="24"/>
                <w:szCs w:val="24"/>
                <w:lang w:val="uk-UA"/>
              </w:rPr>
              <w:t> год.)</w:t>
            </w:r>
          </w:p>
          <w:p w:rsidR="00B855BF" w:rsidRPr="007D0A27" w:rsidRDefault="007D0A27" w:rsidP="00D12FB7">
            <w:pPr>
              <w:pStyle w:val="10"/>
              <w:spacing w:line="240" w:lineRule="auto"/>
              <w:jc w:val="both"/>
              <w:rPr>
                <w:rFonts w:ascii="Times New Roman" w:hAnsi="Times New Roman" w:cs="Times New Roman"/>
                <w:sz w:val="24"/>
                <w:szCs w:val="24"/>
                <w:lang w:val="uk-UA"/>
              </w:rPr>
            </w:pPr>
            <w:r w:rsidRPr="007D0A27">
              <w:rPr>
                <w:rFonts w:ascii="Times New Roman" w:hAnsi="Times New Roman" w:cs="Times New Roman"/>
                <w:sz w:val="24"/>
                <w:szCs w:val="24"/>
                <w:lang w:val="uk-UA"/>
              </w:rPr>
              <w:t>Самостійна робота (8</w:t>
            </w:r>
            <w:r w:rsidR="00D12FB7" w:rsidRPr="007D0A27">
              <w:rPr>
                <w:rFonts w:ascii="Times New Roman" w:hAnsi="Times New Roman" w:cs="Times New Roman"/>
                <w:sz w:val="24"/>
                <w:szCs w:val="24"/>
                <w:lang w:val="uk-UA"/>
              </w:rPr>
              <w:t> год.)</w:t>
            </w:r>
          </w:p>
        </w:tc>
        <w:tc>
          <w:tcPr>
            <w:tcW w:w="1440" w:type="dxa"/>
            <w:vAlign w:val="center"/>
          </w:tcPr>
          <w:p w:rsidR="00B855BF" w:rsidRPr="007D0A27" w:rsidRDefault="00F52C19" w:rsidP="007F3C73">
            <w:pPr>
              <w:pStyle w:val="10"/>
              <w:spacing w:line="240" w:lineRule="auto"/>
              <w:jc w:val="center"/>
              <w:rPr>
                <w:rFonts w:ascii="Times New Roman" w:hAnsi="Times New Roman" w:cs="Times New Roman"/>
                <w:sz w:val="24"/>
                <w:szCs w:val="24"/>
                <w:lang w:val="uk-UA"/>
              </w:rPr>
            </w:pPr>
            <w:r w:rsidRPr="007D0A27">
              <w:rPr>
                <w:rFonts w:ascii="Times New Roman" w:hAnsi="Times New Roman" w:cs="Times New Roman"/>
                <w:sz w:val="24"/>
                <w:szCs w:val="24"/>
                <w:lang w:val="uk-UA"/>
              </w:rPr>
              <w:t>1-</w:t>
            </w:r>
            <w:r w:rsidR="00BC190C">
              <w:rPr>
                <w:rFonts w:ascii="Times New Roman" w:hAnsi="Times New Roman" w:cs="Times New Roman"/>
                <w:sz w:val="24"/>
                <w:szCs w:val="24"/>
                <w:lang w:val="uk-UA"/>
              </w:rPr>
              <w:t>4</w:t>
            </w:r>
          </w:p>
        </w:tc>
        <w:tc>
          <w:tcPr>
            <w:tcW w:w="1440" w:type="dxa"/>
            <w:vAlign w:val="center"/>
          </w:tcPr>
          <w:p w:rsidR="00B855BF" w:rsidRPr="007D0A27" w:rsidRDefault="00B855BF"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855BF" w:rsidRPr="007D0A27" w:rsidRDefault="00B855BF"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B855BF" w:rsidRPr="007D0A27" w:rsidRDefault="00B855BF" w:rsidP="006969A0">
            <w:pPr>
              <w:pStyle w:val="10"/>
              <w:spacing w:line="240" w:lineRule="auto"/>
              <w:jc w:val="both"/>
              <w:rPr>
                <w:rFonts w:ascii="Times New Roman" w:hAnsi="Times New Roman" w:cs="Times New Roman"/>
                <w:sz w:val="24"/>
                <w:szCs w:val="24"/>
                <w:lang w:val="uk-UA"/>
              </w:rPr>
            </w:pPr>
            <w:r w:rsidRPr="007D0A27">
              <w:rPr>
                <w:rFonts w:ascii="Times New Roman" w:hAnsi="Times New Roman" w:cs="Times New Roman"/>
                <w:sz w:val="24"/>
                <w:szCs w:val="24"/>
                <w:lang w:val="uk-UA"/>
              </w:rPr>
              <w:t>впродовж третього навчального семестру (</w:t>
            </w:r>
            <w:r w:rsidR="007D0A27" w:rsidRPr="007D0A27">
              <w:rPr>
                <w:rFonts w:ascii="Times New Roman" w:hAnsi="Times New Roman" w:cs="Times New Roman"/>
                <w:sz w:val="24"/>
                <w:szCs w:val="24"/>
                <w:lang w:val="uk-UA"/>
              </w:rPr>
              <w:t>другий</w:t>
            </w:r>
            <w:r w:rsidRPr="007D0A27">
              <w:rPr>
                <w:rFonts w:ascii="Times New Roman" w:hAnsi="Times New Roman" w:cs="Times New Roman"/>
                <w:sz w:val="24"/>
                <w:szCs w:val="24"/>
                <w:lang w:val="uk-UA"/>
              </w:rPr>
              <w:t xml:space="preserve"> періодичний контроль)</w:t>
            </w:r>
          </w:p>
        </w:tc>
      </w:tr>
      <w:tr w:rsidR="00B855BF" w:rsidRPr="007D0A27" w:rsidTr="007A3655">
        <w:trPr>
          <w:trHeight w:val="684"/>
        </w:trPr>
        <w:tc>
          <w:tcPr>
            <w:tcW w:w="1260" w:type="dxa"/>
            <w:tcMar>
              <w:top w:w="100" w:type="dxa"/>
              <w:left w:w="100" w:type="dxa"/>
              <w:bottom w:w="100" w:type="dxa"/>
              <w:right w:w="100" w:type="dxa"/>
            </w:tcMar>
            <w:vAlign w:val="center"/>
          </w:tcPr>
          <w:p w:rsidR="00B855BF" w:rsidRPr="007D0A27" w:rsidRDefault="00B855BF" w:rsidP="007F3C73">
            <w:pPr>
              <w:pStyle w:val="10"/>
              <w:spacing w:line="240" w:lineRule="auto"/>
              <w:jc w:val="center"/>
              <w:rPr>
                <w:rFonts w:ascii="Times New Roman" w:hAnsi="Times New Roman" w:cs="Times New Roman"/>
                <w:sz w:val="24"/>
                <w:szCs w:val="24"/>
                <w:lang w:val="uk-UA"/>
              </w:rPr>
            </w:pPr>
            <w:r w:rsidRPr="007D0A27">
              <w:rPr>
                <w:rFonts w:ascii="Times New Roman" w:hAnsi="Times New Roman" w:cs="Times New Roman"/>
                <w:sz w:val="24"/>
                <w:szCs w:val="24"/>
                <w:lang w:val="uk-UA"/>
              </w:rPr>
              <w:t>8</w:t>
            </w:r>
          </w:p>
        </w:tc>
        <w:tc>
          <w:tcPr>
            <w:tcW w:w="3960" w:type="dxa"/>
            <w:vAlign w:val="center"/>
          </w:tcPr>
          <w:p w:rsidR="00B855BF" w:rsidRPr="007D0A27" w:rsidRDefault="00B855BF" w:rsidP="008978AA">
            <w:pPr>
              <w:pStyle w:val="a3"/>
              <w:snapToGrid w:val="0"/>
              <w:spacing w:before="0" w:after="0"/>
              <w:rPr>
                <w:bCs/>
                <w:lang w:val="uk-UA"/>
              </w:rPr>
            </w:pPr>
            <w:r w:rsidRPr="007D0A27">
              <w:rPr>
                <w:bCs/>
                <w:lang w:val="uk-UA"/>
              </w:rPr>
              <w:t>Тема 7.</w:t>
            </w:r>
            <w:r w:rsidR="007D0A27" w:rsidRPr="007D0A27">
              <w:rPr>
                <w:lang w:val="uk-UA"/>
              </w:rPr>
              <w:t xml:space="preserve"> Фразеологічні одиниці, їх типи та роль у мові.</w:t>
            </w:r>
          </w:p>
        </w:tc>
        <w:tc>
          <w:tcPr>
            <w:tcW w:w="3240" w:type="dxa"/>
            <w:vAlign w:val="center"/>
          </w:tcPr>
          <w:p w:rsidR="00D12FB7" w:rsidRPr="007D0A27" w:rsidRDefault="007D0A27" w:rsidP="00D12FB7">
            <w:pPr>
              <w:pStyle w:val="10"/>
              <w:spacing w:line="240" w:lineRule="auto"/>
              <w:jc w:val="both"/>
              <w:rPr>
                <w:rFonts w:ascii="Times New Roman" w:hAnsi="Times New Roman" w:cs="Times New Roman"/>
                <w:sz w:val="24"/>
                <w:szCs w:val="24"/>
                <w:lang w:val="uk-UA"/>
              </w:rPr>
            </w:pPr>
            <w:r w:rsidRPr="007D0A27">
              <w:rPr>
                <w:rFonts w:ascii="Times New Roman" w:hAnsi="Times New Roman" w:cs="Times New Roman"/>
                <w:sz w:val="24"/>
                <w:szCs w:val="24"/>
                <w:lang w:val="uk-UA"/>
              </w:rPr>
              <w:t>Лекція (2 </w:t>
            </w:r>
            <w:r w:rsidR="00D12FB7" w:rsidRPr="007D0A27">
              <w:rPr>
                <w:rFonts w:ascii="Times New Roman" w:hAnsi="Times New Roman" w:cs="Times New Roman"/>
                <w:sz w:val="24"/>
                <w:szCs w:val="24"/>
                <w:lang w:val="uk-UA"/>
              </w:rPr>
              <w:t>год.)</w:t>
            </w:r>
          </w:p>
          <w:p w:rsidR="00D12FB7" w:rsidRPr="007D0A27" w:rsidRDefault="00D12FB7" w:rsidP="00D12FB7">
            <w:pPr>
              <w:pStyle w:val="10"/>
              <w:spacing w:line="240" w:lineRule="auto"/>
              <w:rPr>
                <w:rFonts w:ascii="Times New Roman" w:hAnsi="Times New Roman" w:cs="Times New Roman"/>
                <w:sz w:val="24"/>
                <w:szCs w:val="24"/>
                <w:lang w:val="uk-UA"/>
              </w:rPr>
            </w:pPr>
            <w:r w:rsidRPr="007D0A27">
              <w:rPr>
                <w:rFonts w:ascii="Times New Roman" w:hAnsi="Times New Roman" w:cs="Times New Roman"/>
                <w:sz w:val="24"/>
                <w:szCs w:val="24"/>
                <w:lang w:val="uk-UA"/>
              </w:rPr>
              <w:t xml:space="preserve">Практичне заняття </w:t>
            </w:r>
            <w:r w:rsidR="007D0A27" w:rsidRPr="007D0A27">
              <w:rPr>
                <w:rFonts w:ascii="Times New Roman" w:hAnsi="Times New Roman" w:cs="Times New Roman"/>
                <w:sz w:val="24"/>
                <w:szCs w:val="24"/>
                <w:lang w:val="uk-UA"/>
              </w:rPr>
              <w:t>(2</w:t>
            </w:r>
            <w:r w:rsidRPr="007D0A27">
              <w:rPr>
                <w:rFonts w:ascii="Times New Roman" w:hAnsi="Times New Roman" w:cs="Times New Roman"/>
                <w:sz w:val="24"/>
                <w:szCs w:val="24"/>
                <w:lang w:val="uk-UA"/>
              </w:rPr>
              <w:t> год.)</w:t>
            </w:r>
          </w:p>
          <w:p w:rsidR="00B855BF" w:rsidRPr="007D0A27" w:rsidRDefault="007D0A27" w:rsidP="00D12FB7">
            <w:pPr>
              <w:pStyle w:val="10"/>
              <w:spacing w:line="240" w:lineRule="auto"/>
              <w:jc w:val="both"/>
              <w:rPr>
                <w:rFonts w:ascii="Times New Roman" w:hAnsi="Times New Roman" w:cs="Times New Roman"/>
                <w:sz w:val="24"/>
                <w:szCs w:val="24"/>
                <w:lang w:val="uk-UA"/>
              </w:rPr>
            </w:pPr>
            <w:r w:rsidRPr="007D0A27">
              <w:rPr>
                <w:rFonts w:ascii="Times New Roman" w:hAnsi="Times New Roman" w:cs="Times New Roman"/>
                <w:sz w:val="24"/>
                <w:szCs w:val="24"/>
                <w:lang w:val="uk-UA"/>
              </w:rPr>
              <w:t>Самостійна робота (4</w:t>
            </w:r>
            <w:r w:rsidR="00D12FB7" w:rsidRPr="007D0A27">
              <w:rPr>
                <w:rFonts w:ascii="Times New Roman" w:hAnsi="Times New Roman" w:cs="Times New Roman"/>
                <w:sz w:val="24"/>
                <w:szCs w:val="24"/>
                <w:lang w:val="uk-UA"/>
              </w:rPr>
              <w:t> год.)</w:t>
            </w:r>
          </w:p>
        </w:tc>
        <w:tc>
          <w:tcPr>
            <w:tcW w:w="1440" w:type="dxa"/>
            <w:vAlign w:val="center"/>
          </w:tcPr>
          <w:p w:rsidR="00B855BF" w:rsidRPr="007D0A27" w:rsidRDefault="00F52C19" w:rsidP="007F3C73">
            <w:pPr>
              <w:pStyle w:val="10"/>
              <w:spacing w:line="240" w:lineRule="auto"/>
              <w:jc w:val="center"/>
              <w:rPr>
                <w:rFonts w:ascii="Times New Roman" w:hAnsi="Times New Roman" w:cs="Times New Roman"/>
                <w:sz w:val="24"/>
                <w:szCs w:val="24"/>
                <w:lang w:val="uk-UA"/>
              </w:rPr>
            </w:pPr>
            <w:r w:rsidRPr="007D0A27">
              <w:rPr>
                <w:rFonts w:ascii="Times New Roman" w:hAnsi="Times New Roman" w:cs="Times New Roman"/>
                <w:sz w:val="24"/>
                <w:szCs w:val="24"/>
                <w:lang w:val="uk-UA"/>
              </w:rPr>
              <w:t>1-</w:t>
            </w:r>
            <w:r w:rsidR="00BC190C">
              <w:rPr>
                <w:rFonts w:ascii="Times New Roman" w:hAnsi="Times New Roman" w:cs="Times New Roman"/>
                <w:sz w:val="24"/>
                <w:szCs w:val="24"/>
                <w:lang w:val="uk-UA"/>
              </w:rPr>
              <w:t>4</w:t>
            </w:r>
          </w:p>
        </w:tc>
        <w:tc>
          <w:tcPr>
            <w:tcW w:w="1440" w:type="dxa"/>
            <w:vAlign w:val="center"/>
          </w:tcPr>
          <w:p w:rsidR="00B855BF" w:rsidRPr="007D0A27" w:rsidRDefault="00B855BF"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855BF" w:rsidRPr="007D0A27" w:rsidRDefault="00B855BF"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B855BF" w:rsidRPr="007D0A27" w:rsidRDefault="00B855BF" w:rsidP="006969A0">
            <w:pPr>
              <w:pStyle w:val="10"/>
              <w:spacing w:line="240" w:lineRule="auto"/>
              <w:jc w:val="both"/>
              <w:rPr>
                <w:rFonts w:ascii="Times New Roman" w:hAnsi="Times New Roman" w:cs="Times New Roman"/>
                <w:sz w:val="24"/>
                <w:szCs w:val="24"/>
                <w:lang w:val="uk-UA"/>
              </w:rPr>
            </w:pPr>
            <w:r w:rsidRPr="007D0A27">
              <w:rPr>
                <w:rFonts w:ascii="Times New Roman" w:hAnsi="Times New Roman" w:cs="Times New Roman"/>
                <w:sz w:val="24"/>
                <w:szCs w:val="24"/>
                <w:lang w:val="uk-UA"/>
              </w:rPr>
              <w:t>впродовж третього навчального семестру (</w:t>
            </w:r>
            <w:r w:rsidR="007D0A27" w:rsidRPr="007D0A27">
              <w:rPr>
                <w:rFonts w:ascii="Times New Roman" w:hAnsi="Times New Roman" w:cs="Times New Roman"/>
                <w:sz w:val="24"/>
                <w:szCs w:val="24"/>
                <w:lang w:val="uk-UA"/>
              </w:rPr>
              <w:t>другий</w:t>
            </w:r>
            <w:r w:rsidRPr="007D0A27">
              <w:rPr>
                <w:rFonts w:ascii="Times New Roman" w:hAnsi="Times New Roman" w:cs="Times New Roman"/>
                <w:sz w:val="24"/>
                <w:szCs w:val="24"/>
                <w:lang w:val="uk-UA"/>
              </w:rPr>
              <w:t xml:space="preserve"> періодичний контроль)</w:t>
            </w:r>
          </w:p>
        </w:tc>
      </w:tr>
      <w:tr w:rsidR="00B855BF" w:rsidRPr="007D0A27" w:rsidTr="007A3655">
        <w:trPr>
          <w:trHeight w:val="684"/>
        </w:trPr>
        <w:tc>
          <w:tcPr>
            <w:tcW w:w="1260" w:type="dxa"/>
            <w:tcMar>
              <w:top w:w="100" w:type="dxa"/>
              <w:left w:w="100" w:type="dxa"/>
              <w:bottom w:w="100" w:type="dxa"/>
              <w:right w:w="100" w:type="dxa"/>
            </w:tcMar>
            <w:vAlign w:val="center"/>
          </w:tcPr>
          <w:p w:rsidR="00B855BF" w:rsidRPr="007D0A27" w:rsidRDefault="00B855BF" w:rsidP="007F3C73">
            <w:pPr>
              <w:pStyle w:val="10"/>
              <w:spacing w:line="240" w:lineRule="auto"/>
              <w:jc w:val="center"/>
              <w:rPr>
                <w:rFonts w:ascii="Times New Roman" w:hAnsi="Times New Roman" w:cs="Times New Roman"/>
                <w:sz w:val="24"/>
                <w:szCs w:val="24"/>
                <w:lang w:val="uk-UA"/>
              </w:rPr>
            </w:pPr>
            <w:r w:rsidRPr="007D0A27">
              <w:rPr>
                <w:rFonts w:ascii="Times New Roman" w:hAnsi="Times New Roman" w:cs="Times New Roman"/>
                <w:sz w:val="24"/>
                <w:szCs w:val="24"/>
                <w:lang w:val="uk-UA"/>
              </w:rPr>
              <w:t>8</w:t>
            </w:r>
          </w:p>
        </w:tc>
        <w:tc>
          <w:tcPr>
            <w:tcW w:w="3960" w:type="dxa"/>
            <w:vAlign w:val="center"/>
          </w:tcPr>
          <w:p w:rsidR="00B855BF" w:rsidRPr="007D0A27" w:rsidRDefault="00B855BF" w:rsidP="008978AA">
            <w:pPr>
              <w:pStyle w:val="a3"/>
              <w:snapToGrid w:val="0"/>
              <w:spacing w:before="0" w:after="0"/>
              <w:rPr>
                <w:bCs/>
                <w:lang w:val="uk-UA"/>
              </w:rPr>
            </w:pPr>
            <w:r w:rsidRPr="007D0A27">
              <w:rPr>
                <w:bCs/>
                <w:lang w:val="uk-UA"/>
              </w:rPr>
              <w:t xml:space="preserve">Тема 8. </w:t>
            </w:r>
            <w:r w:rsidR="007D0A27" w:rsidRPr="007D0A27">
              <w:rPr>
                <w:lang w:val="uk-UA"/>
              </w:rPr>
              <w:t>Прислів’я, приказки, крилаті вислови.</w:t>
            </w:r>
          </w:p>
        </w:tc>
        <w:tc>
          <w:tcPr>
            <w:tcW w:w="3240" w:type="dxa"/>
            <w:vAlign w:val="center"/>
          </w:tcPr>
          <w:p w:rsidR="00D12FB7" w:rsidRPr="007D0A27" w:rsidRDefault="00D12FB7" w:rsidP="00D12FB7">
            <w:pPr>
              <w:pStyle w:val="10"/>
              <w:spacing w:line="240" w:lineRule="auto"/>
              <w:jc w:val="both"/>
              <w:rPr>
                <w:rFonts w:ascii="Times New Roman" w:hAnsi="Times New Roman" w:cs="Times New Roman"/>
                <w:sz w:val="24"/>
                <w:szCs w:val="24"/>
                <w:lang w:val="uk-UA"/>
              </w:rPr>
            </w:pPr>
            <w:r w:rsidRPr="007D0A27">
              <w:rPr>
                <w:rFonts w:ascii="Times New Roman" w:hAnsi="Times New Roman" w:cs="Times New Roman"/>
                <w:sz w:val="24"/>
                <w:szCs w:val="24"/>
                <w:lang w:val="uk-UA"/>
              </w:rPr>
              <w:t>Лекція (2 год.)</w:t>
            </w:r>
          </w:p>
          <w:p w:rsidR="00D12FB7" w:rsidRPr="007D0A27" w:rsidRDefault="00D12FB7" w:rsidP="00D12FB7">
            <w:pPr>
              <w:pStyle w:val="10"/>
              <w:spacing w:line="240" w:lineRule="auto"/>
              <w:rPr>
                <w:rFonts w:ascii="Times New Roman" w:hAnsi="Times New Roman" w:cs="Times New Roman"/>
                <w:sz w:val="24"/>
                <w:szCs w:val="24"/>
                <w:lang w:val="uk-UA"/>
              </w:rPr>
            </w:pPr>
            <w:r w:rsidRPr="007D0A27">
              <w:rPr>
                <w:rFonts w:ascii="Times New Roman" w:hAnsi="Times New Roman" w:cs="Times New Roman"/>
                <w:sz w:val="24"/>
                <w:szCs w:val="24"/>
                <w:lang w:val="uk-UA"/>
              </w:rPr>
              <w:t>Практичне заняття (2 год.)</w:t>
            </w:r>
          </w:p>
          <w:p w:rsidR="00B855BF" w:rsidRPr="007D0A27" w:rsidRDefault="00D12FB7" w:rsidP="00D12FB7">
            <w:pPr>
              <w:pStyle w:val="10"/>
              <w:spacing w:line="240" w:lineRule="auto"/>
              <w:jc w:val="both"/>
              <w:rPr>
                <w:rFonts w:ascii="Times New Roman" w:hAnsi="Times New Roman" w:cs="Times New Roman"/>
                <w:sz w:val="24"/>
                <w:szCs w:val="24"/>
                <w:lang w:val="uk-UA"/>
              </w:rPr>
            </w:pPr>
            <w:r w:rsidRPr="007D0A27">
              <w:rPr>
                <w:rFonts w:ascii="Times New Roman" w:hAnsi="Times New Roman" w:cs="Times New Roman"/>
                <w:sz w:val="24"/>
                <w:szCs w:val="24"/>
                <w:lang w:val="uk-UA"/>
              </w:rPr>
              <w:t>Самостійна робота (4 год.)</w:t>
            </w:r>
          </w:p>
        </w:tc>
        <w:tc>
          <w:tcPr>
            <w:tcW w:w="1440" w:type="dxa"/>
            <w:vAlign w:val="center"/>
          </w:tcPr>
          <w:p w:rsidR="00B855BF" w:rsidRPr="007D0A27" w:rsidRDefault="00F52C19" w:rsidP="007F3C73">
            <w:pPr>
              <w:pStyle w:val="10"/>
              <w:spacing w:line="240" w:lineRule="auto"/>
              <w:jc w:val="center"/>
              <w:rPr>
                <w:rFonts w:ascii="Times New Roman" w:hAnsi="Times New Roman" w:cs="Times New Roman"/>
                <w:sz w:val="24"/>
                <w:szCs w:val="24"/>
                <w:lang w:val="uk-UA"/>
              </w:rPr>
            </w:pPr>
            <w:r w:rsidRPr="007D0A27">
              <w:rPr>
                <w:rFonts w:ascii="Times New Roman" w:hAnsi="Times New Roman" w:cs="Times New Roman"/>
                <w:sz w:val="24"/>
                <w:szCs w:val="24"/>
                <w:lang w:val="uk-UA"/>
              </w:rPr>
              <w:t>1-</w:t>
            </w:r>
            <w:r w:rsidR="00BC190C">
              <w:rPr>
                <w:rFonts w:ascii="Times New Roman" w:hAnsi="Times New Roman" w:cs="Times New Roman"/>
                <w:sz w:val="24"/>
                <w:szCs w:val="24"/>
                <w:lang w:val="uk-UA"/>
              </w:rPr>
              <w:t>4</w:t>
            </w:r>
          </w:p>
        </w:tc>
        <w:tc>
          <w:tcPr>
            <w:tcW w:w="1440" w:type="dxa"/>
            <w:vAlign w:val="center"/>
          </w:tcPr>
          <w:p w:rsidR="00B855BF" w:rsidRPr="007D0A27" w:rsidRDefault="00B855BF"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B855BF" w:rsidRPr="007D0A27" w:rsidRDefault="00B855BF"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B855BF" w:rsidRPr="007D0A27" w:rsidRDefault="00B855BF" w:rsidP="006969A0">
            <w:pPr>
              <w:pStyle w:val="10"/>
              <w:spacing w:line="240" w:lineRule="auto"/>
              <w:jc w:val="both"/>
              <w:rPr>
                <w:rFonts w:ascii="Times New Roman" w:hAnsi="Times New Roman" w:cs="Times New Roman"/>
                <w:sz w:val="24"/>
                <w:szCs w:val="24"/>
                <w:lang w:val="uk-UA"/>
              </w:rPr>
            </w:pPr>
            <w:r w:rsidRPr="007D0A27">
              <w:rPr>
                <w:rFonts w:ascii="Times New Roman" w:hAnsi="Times New Roman" w:cs="Times New Roman"/>
                <w:sz w:val="24"/>
                <w:szCs w:val="24"/>
                <w:lang w:val="uk-UA"/>
              </w:rPr>
              <w:t xml:space="preserve">впродовж третього навчального семестру (другий </w:t>
            </w:r>
            <w:r w:rsidRPr="007D0A27">
              <w:rPr>
                <w:rFonts w:ascii="Times New Roman" w:hAnsi="Times New Roman" w:cs="Times New Roman"/>
                <w:sz w:val="24"/>
                <w:szCs w:val="24"/>
                <w:lang w:val="uk-UA"/>
              </w:rPr>
              <w:lastRenderedPageBreak/>
              <w:t>періодичний контроль)</w:t>
            </w:r>
          </w:p>
        </w:tc>
      </w:tr>
      <w:tr w:rsidR="007D0A27" w:rsidRPr="007D0A27" w:rsidTr="007A3655">
        <w:trPr>
          <w:trHeight w:val="684"/>
        </w:trPr>
        <w:tc>
          <w:tcPr>
            <w:tcW w:w="1260" w:type="dxa"/>
            <w:tcMar>
              <w:top w:w="100" w:type="dxa"/>
              <w:left w:w="100" w:type="dxa"/>
              <w:bottom w:w="100" w:type="dxa"/>
              <w:right w:w="100" w:type="dxa"/>
            </w:tcMar>
            <w:vAlign w:val="center"/>
          </w:tcPr>
          <w:p w:rsidR="007D0A27" w:rsidRPr="007D0A27" w:rsidRDefault="007D0A27" w:rsidP="007F3C73">
            <w:pPr>
              <w:pStyle w:val="10"/>
              <w:spacing w:line="240" w:lineRule="auto"/>
              <w:jc w:val="center"/>
              <w:rPr>
                <w:rFonts w:ascii="Times New Roman" w:hAnsi="Times New Roman" w:cs="Times New Roman"/>
                <w:sz w:val="24"/>
                <w:szCs w:val="24"/>
                <w:lang w:val="uk-UA"/>
              </w:rPr>
            </w:pPr>
          </w:p>
        </w:tc>
        <w:tc>
          <w:tcPr>
            <w:tcW w:w="3960" w:type="dxa"/>
            <w:vAlign w:val="center"/>
          </w:tcPr>
          <w:p w:rsidR="007D0A27" w:rsidRPr="007D0A27" w:rsidRDefault="007D0A27" w:rsidP="007D0A27">
            <w:pPr>
              <w:pStyle w:val="a3"/>
              <w:snapToGrid w:val="0"/>
              <w:spacing w:before="0" w:after="0"/>
              <w:rPr>
                <w:bCs/>
                <w:lang w:val="uk-UA"/>
              </w:rPr>
            </w:pPr>
            <w:r w:rsidRPr="007D0A27">
              <w:rPr>
                <w:bCs/>
                <w:lang w:val="uk-UA"/>
              </w:rPr>
              <w:t xml:space="preserve">Тема 9. </w:t>
            </w:r>
            <w:r w:rsidRPr="007D0A27">
              <w:rPr>
                <w:lang w:val="uk-UA"/>
              </w:rPr>
              <w:t>Лексикографія.</w:t>
            </w:r>
          </w:p>
        </w:tc>
        <w:tc>
          <w:tcPr>
            <w:tcW w:w="3240" w:type="dxa"/>
            <w:vAlign w:val="center"/>
          </w:tcPr>
          <w:p w:rsidR="007D0A27" w:rsidRPr="007D0A27" w:rsidRDefault="007D0A27" w:rsidP="007D0A27">
            <w:pPr>
              <w:pStyle w:val="10"/>
              <w:spacing w:line="240" w:lineRule="auto"/>
              <w:jc w:val="both"/>
              <w:rPr>
                <w:rFonts w:ascii="Times New Roman" w:hAnsi="Times New Roman" w:cs="Times New Roman"/>
                <w:sz w:val="24"/>
                <w:szCs w:val="24"/>
                <w:lang w:val="uk-UA"/>
              </w:rPr>
            </w:pPr>
            <w:r w:rsidRPr="007D0A27">
              <w:rPr>
                <w:rFonts w:ascii="Times New Roman" w:hAnsi="Times New Roman" w:cs="Times New Roman"/>
                <w:sz w:val="24"/>
                <w:szCs w:val="24"/>
                <w:lang w:val="uk-UA"/>
              </w:rPr>
              <w:t>Лекція (2 год.)</w:t>
            </w:r>
          </w:p>
          <w:p w:rsidR="007D0A27" w:rsidRPr="007D0A27" w:rsidRDefault="007D0A27" w:rsidP="007D0A27">
            <w:pPr>
              <w:pStyle w:val="10"/>
              <w:spacing w:line="240" w:lineRule="auto"/>
              <w:rPr>
                <w:rFonts w:ascii="Times New Roman" w:hAnsi="Times New Roman" w:cs="Times New Roman"/>
                <w:sz w:val="24"/>
                <w:szCs w:val="24"/>
                <w:lang w:val="uk-UA"/>
              </w:rPr>
            </w:pPr>
            <w:r w:rsidRPr="007D0A27">
              <w:rPr>
                <w:rFonts w:ascii="Times New Roman" w:hAnsi="Times New Roman" w:cs="Times New Roman"/>
                <w:sz w:val="24"/>
                <w:szCs w:val="24"/>
                <w:lang w:val="uk-UA"/>
              </w:rPr>
              <w:t>Практичне заняття (2 год.)</w:t>
            </w:r>
          </w:p>
          <w:p w:rsidR="007D0A27" w:rsidRPr="007D0A27" w:rsidRDefault="007D0A27" w:rsidP="007D0A27">
            <w:pPr>
              <w:pStyle w:val="10"/>
              <w:spacing w:line="240" w:lineRule="auto"/>
              <w:jc w:val="both"/>
              <w:rPr>
                <w:rFonts w:ascii="Times New Roman" w:hAnsi="Times New Roman" w:cs="Times New Roman"/>
                <w:sz w:val="24"/>
                <w:szCs w:val="24"/>
                <w:lang w:val="uk-UA"/>
              </w:rPr>
            </w:pPr>
            <w:r w:rsidRPr="007D0A27">
              <w:rPr>
                <w:rFonts w:ascii="Times New Roman" w:hAnsi="Times New Roman" w:cs="Times New Roman"/>
                <w:sz w:val="24"/>
                <w:szCs w:val="24"/>
                <w:lang w:val="uk-UA"/>
              </w:rPr>
              <w:t>Самостійна робота (4 год.)</w:t>
            </w:r>
          </w:p>
        </w:tc>
        <w:tc>
          <w:tcPr>
            <w:tcW w:w="1440" w:type="dxa"/>
            <w:vAlign w:val="center"/>
          </w:tcPr>
          <w:p w:rsidR="007D0A27" w:rsidRPr="007D0A27" w:rsidRDefault="00BC190C"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1-4</w:t>
            </w:r>
          </w:p>
        </w:tc>
        <w:tc>
          <w:tcPr>
            <w:tcW w:w="1440" w:type="dxa"/>
            <w:vAlign w:val="center"/>
          </w:tcPr>
          <w:p w:rsidR="007D0A27" w:rsidRPr="007D0A27" w:rsidRDefault="007D0A27"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7D0A27" w:rsidRPr="007D0A27" w:rsidRDefault="007D0A27"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7D0A27" w:rsidRPr="007D0A27" w:rsidRDefault="007D0A27" w:rsidP="006969A0">
            <w:pPr>
              <w:pStyle w:val="10"/>
              <w:spacing w:line="240" w:lineRule="auto"/>
              <w:jc w:val="both"/>
              <w:rPr>
                <w:rFonts w:ascii="Times New Roman" w:hAnsi="Times New Roman" w:cs="Times New Roman"/>
                <w:sz w:val="24"/>
                <w:szCs w:val="24"/>
                <w:lang w:val="uk-UA"/>
              </w:rPr>
            </w:pPr>
            <w:r w:rsidRPr="007D0A27">
              <w:rPr>
                <w:rFonts w:ascii="Times New Roman" w:hAnsi="Times New Roman" w:cs="Times New Roman"/>
                <w:sz w:val="24"/>
                <w:szCs w:val="24"/>
                <w:lang w:val="uk-UA"/>
              </w:rPr>
              <w:t>впродовж третього навчального семестру (другий періодичний контроль)</w:t>
            </w:r>
          </w:p>
        </w:tc>
      </w:tr>
    </w:tbl>
    <w:p w:rsidR="008A3914" w:rsidRDefault="008A3914" w:rsidP="00443A93">
      <w:pPr>
        <w:jc w:val="center"/>
        <w:rPr>
          <w:rFonts w:ascii="Times New Roman" w:hAnsi="Times New Roman" w:cs="Times New Roman"/>
          <w:b/>
          <w:caps/>
          <w:sz w:val="24"/>
          <w:szCs w:val="24"/>
        </w:rPr>
      </w:pPr>
    </w:p>
    <w:p w:rsidR="00DC79BC" w:rsidRPr="007D0A27" w:rsidRDefault="00F05837" w:rsidP="00443A93">
      <w:pPr>
        <w:jc w:val="center"/>
        <w:rPr>
          <w:rFonts w:ascii="Times New Roman" w:hAnsi="Times New Roman" w:cs="Times New Roman"/>
          <w:b/>
          <w:caps/>
          <w:sz w:val="24"/>
          <w:szCs w:val="24"/>
        </w:rPr>
      </w:pPr>
      <w:r w:rsidRPr="007D0A27">
        <w:rPr>
          <w:rFonts w:ascii="Times New Roman" w:hAnsi="Times New Roman" w:cs="Times New Roman"/>
          <w:b/>
          <w:caps/>
          <w:sz w:val="24"/>
          <w:szCs w:val="24"/>
        </w:rPr>
        <w:t>7. 2</w:t>
      </w:r>
      <w:r w:rsidR="00A01C4C" w:rsidRPr="007D0A27">
        <w:rPr>
          <w:rFonts w:ascii="Times New Roman" w:hAnsi="Times New Roman" w:cs="Times New Roman"/>
          <w:b/>
          <w:caps/>
          <w:sz w:val="24"/>
          <w:szCs w:val="24"/>
        </w:rPr>
        <w:t xml:space="preserve"> </w:t>
      </w:r>
      <w:r w:rsidR="00DC79BC" w:rsidRPr="007D0A27">
        <w:rPr>
          <w:rFonts w:ascii="Times New Roman" w:hAnsi="Times New Roman" w:cs="Times New Roman"/>
          <w:b/>
          <w:caps/>
          <w:sz w:val="24"/>
          <w:szCs w:val="24"/>
        </w:rPr>
        <w:t>Схема курсу (лекційний блок)</w:t>
      </w:r>
    </w:p>
    <w:p w:rsidR="00DC79BC" w:rsidRPr="007D0A27" w:rsidRDefault="00DC79BC" w:rsidP="00F05837">
      <w:pPr>
        <w:jc w:val="both"/>
        <w:rPr>
          <w:rFonts w:ascii="Times New Roman" w:hAnsi="Times New Roman" w:cs="Times New Roman"/>
          <w:cap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2"/>
        <w:gridCol w:w="9070"/>
      </w:tblGrid>
      <w:tr w:rsidR="005F6812" w:rsidRPr="005F6812" w:rsidTr="007E06E2">
        <w:tc>
          <w:tcPr>
            <w:tcW w:w="5492" w:type="dxa"/>
            <w:shd w:val="clear" w:color="auto" w:fill="auto"/>
          </w:tcPr>
          <w:p w:rsidR="00DC79BC" w:rsidRPr="005F6812" w:rsidRDefault="00DC79BC" w:rsidP="005C3381">
            <w:pPr>
              <w:jc w:val="center"/>
              <w:rPr>
                <w:rFonts w:ascii="Times New Roman" w:hAnsi="Times New Roman" w:cs="Times New Roman"/>
                <w:b/>
                <w:sz w:val="24"/>
                <w:szCs w:val="24"/>
              </w:rPr>
            </w:pPr>
            <w:r w:rsidRPr="005F6812">
              <w:rPr>
                <w:rFonts w:ascii="Times New Roman" w:hAnsi="Times New Roman" w:cs="Times New Roman"/>
                <w:b/>
                <w:sz w:val="24"/>
                <w:szCs w:val="24"/>
              </w:rPr>
              <w:t xml:space="preserve">Тема лекції </w:t>
            </w:r>
          </w:p>
        </w:tc>
        <w:tc>
          <w:tcPr>
            <w:tcW w:w="9070" w:type="dxa"/>
            <w:shd w:val="clear" w:color="auto" w:fill="auto"/>
          </w:tcPr>
          <w:p w:rsidR="00DC79BC" w:rsidRPr="005F6812" w:rsidRDefault="00DC79BC" w:rsidP="005C3381">
            <w:pPr>
              <w:jc w:val="center"/>
              <w:rPr>
                <w:rFonts w:ascii="Times New Roman" w:hAnsi="Times New Roman" w:cs="Times New Roman"/>
                <w:b/>
                <w:sz w:val="24"/>
                <w:szCs w:val="24"/>
              </w:rPr>
            </w:pPr>
            <w:r w:rsidRPr="005F6812">
              <w:rPr>
                <w:rFonts w:ascii="Times New Roman" w:hAnsi="Times New Roman" w:cs="Times New Roman"/>
                <w:b/>
                <w:sz w:val="24"/>
                <w:szCs w:val="24"/>
              </w:rPr>
              <w:t>Зміст лекції</w:t>
            </w:r>
          </w:p>
        </w:tc>
      </w:tr>
      <w:tr w:rsidR="008A3914" w:rsidRPr="005F6812" w:rsidTr="00981A54">
        <w:tc>
          <w:tcPr>
            <w:tcW w:w="14562" w:type="dxa"/>
            <w:gridSpan w:val="2"/>
            <w:shd w:val="clear" w:color="auto" w:fill="00B0F0"/>
          </w:tcPr>
          <w:p w:rsidR="001777C4" w:rsidRDefault="001777C4" w:rsidP="005C3381">
            <w:pPr>
              <w:jc w:val="center"/>
              <w:rPr>
                <w:rFonts w:ascii="Times New Roman" w:hAnsi="Times New Roman" w:cs="Times New Roman"/>
                <w:b/>
                <w:sz w:val="24"/>
                <w:szCs w:val="24"/>
              </w:rPr>
            </w:pPr>
          </w:p>
          <w:p w:rsidR="008A3914" w:rsidRDefault="00981A54" w:rsidP="005C3381">
            <w:pPr>
              <w:jc w:val="center"/>
              <w:rPr>
                <w:rFonts w:ascii="Times New Roman" w:hAnsi="Times New Roman" w:cs="Times New Roman"/>
                <w:b/>
                <w:sz w:val="24"/>
                <w:szCs w:val="24"/>
              </w:rPr>
            </w:pPr>
            <w:r>
              <w:rPr>
                <w:rFonts w:ascii="Times New Roman" w:hAnsi="Times New Roman" w:cs="Times New Roman"/>
                <w:b/>
                <w:sz w:val="24"/>
                <w:szCs w:val="24"/>
              </w:rPr>
              <w:t xml:space="preserve">БЛОК 1. </w:t>
            </w:r>
            <w:r w:rsidR="007573CE" w:rsidRPr="00981A54">
              <w:rPr>
                <w:rFonts w:ascii="Times New Roman" w:hAnsi="Times New Roman" w:cs="Times New Roman"/>
                <w:b/>
                <w:sz w:val="24"/>
                <w:szCs w:val="24"/>
              </w:rPr>
              <w:t>ФОНЕТИКА</w:t>
            </w:r>
          </w:p>
          <w:p w:rsidR="001777C4" w:rsidRPr="00981A54" w:rsidRDefault="001777C4" w:rsidP="005C3381">
            <w:pPr>
              <w:jc w:val="center"/>
              <w:rPr>
                <w:rFonts w:ascii="Times New Roman" w:hAnsi="Times New Roman" w:cs="Times New Roman"/>
                <w:b/>
                <w:sz w:val="24"/>
                <w:szCs w:val="24"/>
              </w:rPr>
            </w:pPr>
          </w:p>
        </w:tc>
      </w:tr>
      <w:tr w:rsidR="005F6812" w:rsidRPr="005F6812" w:rsidTr="007E06E2">
        <w:tc>
          <w:tcPr>
            <w:tcW w:w="5492" w:type="dxa"/>
            <w:shd w:val="clear" w:color="auto" w:fill="auto"/>
            <w:vAlign w:val="center"/>
          </w:tcPr>
          <w:p w:rsidR="00DC79BC" w:rsidRPr="00423C62" w:rsidRDefault="005C3381" w:rsidP="00D12FB7">
            <w:pPr>
              <w:shd w:val="clear" w:color="auto" w:fill="FFFFFF"/>
              <w:rPr>
                <w:rFonts w:ascii="Times New Roman" w:hAnsi="Times New Roman" w:cs="Times New Roman"/>
                <w:sz w:val="24"/>
                <w:szCs w:val="24"/>
              </w:rPr>
            </w:pPr>
            <w:r w:rsidRPr="00423C62">
              <w:rPr>
                <w:rFonts w:ascii="Times New Roman" w:hAnsi="Times New Roman" w:cs="Times New Roman"/>
                <w:bCs/>
                <w:sz w:val="24"/>
                <w:szCs w:val="24"/>
              </w:rPr>
              <w:t xml:space="preserve">Тема 1. </w:t>
            </w:r>
            <w:r w:rsidR="00BC190C" w:rsidRPr="00423C62">
              <w:rPr>
                <w:rFonts w:ascii="Times New Roman" w:eastAsia="Calibri" w:hAnsi="Times New Roman" w:cs="Times New Roman"/>
                <w:sz w:val="24"/>
                <w:szCs w:val="24"/>
              </w:rPr>
              <w:t>Фонетика як галузь знань про звукову будову мови</w:t>
            </w:r>
            <w:r w:rsidR="00F8090E">
              <w:rPr>
                <w:rFonts w:ascii="Times New Roman" w:eastAsia="Calibri" w:hAnsi="Times New Roman" w:cs="Times New Roman"/>
                <w:sz w:val="24"/>
                <w:szCs w:val="24"/>
              </w:rPr>
              <w:t>.</w:t>
            </w:r>
          </w:p>
        </w:tc>
        <w:tc>
          <w:tcPr>
            <w:tcW w:w="9070" w:type="dxa"/>
            <w:shd w:val="clear" w:color="auto" w:fill="auto"/>
          </w:tcPr>
          <w:p w:rsidR="00BC190C" w:rsidRPr="00423C62" w:rsidRDefault="00BC190C" w:rsidP="00BC190C">
            <w:pPr>
              <w:tabs>
                <w:tab w:val="left" w:pos="284"/>
                <w:tab w:val="left" w:pos="567"/>
              </w:tabs>
              <w:jc w:val="both"/>
              <w:rPr>
                <w:rFonts w:ascii="Times New Roman" w:eastAsia="Calibri" w:hAnsi="Times New Roman" w:cs="Times New Roman"/>
                <w:sz w:val="24"/>
                <w:szCs w:val="24"/>
              </w:rPr>
            </w:pPr>
            <w:r w:rsidRPr="00423C62">
              <w:rPr>
                <w:rFonts w:ascii="Times New Roman" w:eastAsia="Calibri" w:hAnsi="Times New Roman" w:cs="Times New Roman"/>
                <w:sz w:val="24"/>
                <w:szCs w:val="24"/>
              </w:rPr>
              <w:t>Предмет фонетики. Значення звукової сторони мови в житті суспільства. Мовна комунікація. Лінійні (сегментні) і нелінійні (</w:t>
            </w:r>
            <w:proofErr w:type="spellStart"/>
            <w:r w:rsidRPr="00423C62">
              <w:rPr>
                <w:rFonts w:ascii="Times New Roman" w:eastAsia="Calibri" w:hAnsi="Times New Roman" w:cs="Times New Roman"/>
                <w:sz w:val="24"/>
                <w:szCs w:val="24"/>
              </w:rPr>
              <w:t>суперсегментні</w:t>
            </w:r>
            <w:proofErr w:type="spellEnd"/>
            <w:r w:rsidRPr="00423C62">
              <w:rPr>
                <w:rFonts w:ascii="Times New Roman" w:eastAsia="Calibri" w:hAnsi="Times New Roman" w:cs="Times New Roman"/>
                <w:sz w:val="24"/>
                <w:szCs w:val="24"/>
              </w:rPr>
              <w:t>) звукові одиниці. Предмет фонетики і фонології. Зв'язок фонетики з іншими лінгвістичними дисциплінами. Значення фонетики. Про різні стилі вимови.</w:t>
            </w:r>
          </w:p>
          <w:p w:rsidR="00DC79BC" w:rsidRPr="00423C62" w:rsidRDefault="00DC79BC" w:rsidP="007E06E2">
            <w:pPr>
              <w:pStyle w:val="a3"/>
              <w:spacing w:before="0" w:beforeAutospacing="0" w:after="0" w:afterAutospacing="0"/>
              <w:rPr>
                <w:caps/>
                <w:lang w:val="uk-UA"/>
              </w:rPr>
            </w:pPr>
          </w:p>
        </w:tc>
      </w:tr>
      <w:tr w:rsidR="005F6812" w:rsidRPr="005F6812" w:rsidTr="007E06E2">
        <w:tc>
          <w:tcPr>
            <w:tcW w:w="5492" w:type="dxa"/>
            <w:shd w:val="clear" w:color="auto" w:fill="auto"/>
            <w:vAlign w:val="center"/>
          </w:tcPr>
          <w:p w:rsidR="00A364DE" w:rsidRPr="00423C62" w:rsidRDefault="005C3381" w:rsidP="00D12FB7">
            <w:pPr>
              <w:pStyle w:val="a3"/>
              <w:snapToGrid w:val="0"/>
              <w:spacing w:before="0" w:beforeAutospacing="0" w:after="0" w:afterAutospacing="0"/>
              <w:jc w:val="both"/>
              <w:rPr>
                <w:lang w:val="uk-UA"/>
              </w:rPr>
            </w:pPr>
            <w:r w:rsidRPr="00423C62">
              <w:rPr>
                <w:bCs/>
                <w:lang w:val="uk-UA"/>
              </w:rPr>
              <w:t>Тема 2.</w:t>
            </w:r>
            <w:r w:rsidRPr="00423C62">
              <w:rPr>
                <w:lang w:val="uk-UA"/>
              </w:rPr>
              <w:t xml:space="preserve"> </w:t>
            </w:r>
            <w:r w:rsidR="00BC190C" w:rsidRPr="00423C62">
              <w:rPr>
                <w:rFonts w:eastAsia="Calibri"/>
                <w:lang w:val="uk-UA" w:eastAsia="en-US"/>
              </w:rPr>
              <w:t>Анатомо-фізіологічні передумови творення мовних звуків</w:t>
            </w:r>
            <w:r w:rsidR="00F8090E">
              <w:rPr>
                <w:rFonts w:eastAsia="Calibri"/>
                <w:lang w:val="uk-UA" w:eastAsia="en-US"/>
              </w:rPr>
              <w:t>.</w:t>
            </w:r>
          </w:p>
        </w:tc>
        <w:tc>
          <w:tcPr>
            <w:tcW w:w="9070" w:type="dxa"/>
            <w:shd w:val="clear" w:color="auto" w:fill="auto"/>
          </w:tcPr>
          <w:p w:rsidR="00BC190C" w:rsidRPr="00423C62" w:rsidRDefault="00BC190C" w:rsidP="00BC190C">
            <w:pPr>
              <w:tabs>
                <w:tab w:val="left" w:pos="284"/>
                <w:tab w:val="left" w:pos="567"/>
              </w:tabs>
              <w:jc w:val="both"/>
              <w:rPr>
                <w:rFonts w:ascii="Times New Roman" w:eastAsia="Calibri" w:hAnsi="Times New Roman" w:cs="Times New Roman"/>
                <w:sz w:val="24"/>
                <w:szCs w:val="24"/>
              </w:rPr>
            </w:pPr>
            <w:r w:rsidRPr="00423C62">
              <w:rPr>
                <w:rFonts w:ascii="Times New Roman" w:eastAsia="Calibri" w:hAnsi="Times New Roman" w:cs="Times New Roman"/>
                <w:sz w:val="24"/>
                <w:szCs w:val="24"/>
              </w:rPr>
              <w:t>Апарат мовлення. Артикуляція звуків. Акустичні властивості звуків. Лінгвістичний (функціональний) аспект вивчення мовних звуків. Поняття фонеми. Транскрипція. Прийоми експериментально-фонетичних досліджень.</w:t>
            </w:r>
          </w:p>
          <w:p w:rsidR="00A364DE" w:rsidRPr="00423C62" w:rsidRDefault="00A364DE" w:rsidP="007E06E2">
            <w:pPr>
              <w:pStyle w:val="a3"/>
              <w:spacing w:before="0" w:beforeAutospacing="0" w:after="0" w:afterAutospacing="0"/>
              <w:ind w:left="21"/>
              <w:rPr>
                <w:caps/>
                <w:lang w:val="uk-UA"/>
              </w:rPr>
            </w:pPr>
          </w:p>
        </w:tc>
      </w:tr>
      <w:tr w:rsidR="005F6812" w:rsidRPr="005F6812" w:rsidTr="007E06E2">
        <w:tc>
          <w:tcPr>
            <w:tcW w:w="5492" w:type="dxa"/>
            <w:shd w:val="clear" w:color="auto" w:fill="auto"/>
            <w:vAlign w:val="center"/>
          </w:tcPr>
          <w:p w:rsidR="00A364DE" w:rsidRPr="00423C62" w:rsidRDefault="005C3381" w:rsidP="00D12FB7">
            <w:pPr>
              <w:pStyle w:val="a3"/>
              <w:snapToGrid w:val="0"/>
              <w:spacing w:before="0" w:beforeAutospacing="0" w:after="0" w:afterAutospacing="0"/>
              <w:jc w:val="both"/>
              <w:rPr>
                <w:lang w:val="uk-UA"/>
              </w:rPr>
            </w:pPr>
            <w:r w:rsidRPr="00423C62">
              <w:rPr>
                <w:bCs/>
                <w:lang w:val="uk-UA"/>
              </w:rPr>
              <w:t>Тема</w:t>
            </w:r>
            <w:r w:rsidRPr="00423C62">
              <w:rPr>
                <w:lang w:val="uk-UA"/>
              </w:rPr>
              <w:t xml:space="preserve"> 3. </w:t>
            </w:r>
            <w:r w:rsidR="00873B22" w:rsidRPr="00423C62">
              <w:rPr>
                <w:rFonts w:eastAsia="Calibri"/>
                <w:lang w:val="uk-UA" w:eastAsia="en-US"/>
              </w:rPr>
              <w:t>Класифікація звуків мови</w:t>
            </w:r>
            <w:r w:rsidR="00F8090E">
              <w:rPr>
                <w:rFonts w:eastAsia="Calibri"/>
                <w:lang w:val="uk-UA" w:eastAsia="en-US"/>
              </w:rPr>
              <w:t>.</w:t>
            </w:r>
          </w:p>
        </w:tc>
        <w:tc>
          <w:tcPr>
            <w:tcW w:w="9070" w:type="dxa"/>
            <w:shd w:val="clear" w:color="auto" w:fill="auto"/>
          </w:tcPr>
          <w:p w:rsidR="00873B22" w:rsidRPr="00423C62" w:rsidRDefault="00873B22" w:rsidP="00873B22">
            <w:pPr>
              <w:jc w:val="both"/>
              <w:rPr>
                <w:rFonts w:ascii="Times New Roman" w:eastAsia="Calibri" w:hAnsi="Times New Roman" w:cs="Times New Roman"/>
                <w:sz w:val="24"/>
                <w:szCs w:val="24"/>
              </w:rPr>
            </w:pPr>
            <w:r w:rsidRPr="00423C62">
              <w:rPr>
                <w:rFonts w:ascii="Times New Roman" w:eastAsia="Calibri" w:hAnsi="Times New Roman" w:cs="Times New Roman"/>
                <w:sz w:val="24"/>
                <w:szCs w:val="24"/>
              </w:rPr>
              <w:t>Голосні і приголосні звуки. Проблеми класифікації звуків. Артикуляційна класифікація голосних звуків. Артикуляційна класифікація приголосних звуків. Додаткові артикуляційні ознаки приголосних звуків.</w:t>
            </w:r>
          </w:p>
          <w:p w:rsidR="00A364DE" w:rsidRPr="00423C62" w:rsidRDefault="00A364DE" w:rsidP="007E06E2">
            <w:pPr>
              <w:pStyle w:val="a3"/>
              <w:spacing w:before="0" w:beforeAutospacing="0" w:after="0" w:afterAutospacing="0"/>
              <w:jc w:val="both"/>
              <w:rPr>
                <w:caps/>
              </w:rPr>
            </w:pPr>
          </w:p>
        </w:tc>
      </w:tr>
      <w:tr w:rsidR="005F6812" w:rsidRPr="005F6812" w:rsidTr="007E06E2">
        <w:tc>
          <w:tcPr>
            <w:tcW w:w="5492" w:type="dxa"/>
            <w:shd w:val="clear" w:color="auto" w:fill="auto"/>
            <w:vAlign w:val="center"/>
          </w:tcPr>
          <w:p w:rsidR="00A364DE" w:rsidRPr="00423C62" w:rsidRDefault="005C3381" w:rsidP="00D12FB7">
            <w:pPr>
              <w:shd w:val="clear" w:color="auto" w:fill="FFFFFF"/>
              <w:jc w:val="both"/>
              <w:rPr>
                <w:rFonts w:ascii="Times New Roman" w:hAnsi="Times New Roman" w:cs="Times New Roman"/>
                <w:sz w:val="24"/>
                <w:szCs w:val="24"/>
              </w:rPr>
            </w:pPr>
            <w:r w:rsidRPr="00423C62">
              <w:rPr>
                <w:rFonts w:ascii="Times New Roman" w:hAnsi="Times New Roman" w:cs="Times New Roman"/>
                <w:bCs/>
                <w:sz w:val="24"/>
                <w:szCs w:val="24"/>
              </w:rPr>
              <w:t>Тема 4.</w:t>
            </w:r>
            <w:r w:rsidR="00873B22" w:rsidRPr="00423C62">
              <w:rPr>
                <w:rFonts w:ascii="Times New Roman" w:eastAsia="Calibri" w:hAnsi="Times New Roman" w:cs="Times New Roman"/>
                <w:sz w:val="24"/>
                <w:szCs w:val="24"/>
              </w:rPr>
              <w:t xml:space="preserve"> Акустичний бік звуків</w:t>
            </w:r>
            <w:r w:rsidR="00F8090E">
              <w:rPr>
                <w:rFonts w:ascii="Times New Roman" w:eastAsia="Calibri" w:hAnsi="Times New Roman" w:cs="Times New Roman"/>
                <w:sz w:val="24"/>
                <w:szCs w:val="24"/>
              </w:rPr>
              <w:t>.</w:t>
            </w:r>
          </w:p>
        </w:tc>
        <w:tc>
          <w:tcPr>
            <w:tcW w:w="9070" w:type="dxa"/>
            <w:shd w:val="clear" w:color="auto" w:fill="auto"/>
          </w:tcPr>
          <w:p w:rsidR="00873B22" w:rsidRPr="00423C62" w:rsidRDefault="00873B22" w:rsidP="00873B22">
            <w:pPr>
              <w:jc w:val="both"/>
              <w:rPr>
                <w:rFonts w:ascii="Times New Roman" w:eastAsia="Calibri" w:hAnsi="Times New Roman" w:cs="Times New Roman"/>
                <w:sz w:val="24"/>
                <w:szCs w:val="24"/>
              </w:rPr>
            </w:pPr>
            <w:r w:rsidRPr="00423C62">
              <w:rPr>
                <w:rFonts w:ascii="Times New Roman" w:eastAsia="Calibri" w:hAnsi="Times New Roman" w:cs="Times New Roman"/>
                <w:sz w:val="24"/>
                <w:szCs w:val="24"/>
              </w:rPr>
              <w:t>Акустична класифікація звуків української мови.</w:t>
            </w:r>
          </w:p>
          <w:p w:rsidR="00A364DE" w:rsidRPr="00423C62" w:rsidRDefault="00A364DE" w:rsidP="007E06E2">
            <w:pPr>
              <w:pStyle w:val="a3"/>
              <w:spacing w:before="0" w:beforeAutospacing="0" w:after="0" w:afterAutospacing="0"/>
              <w:rPr>
                <w:caps/>
                <w:lang w:val="uk-UA"/>
              </w:rPr>
            </w:pPr>
          </w:p>
        </w:tc>
      </w:tr>
      <w:tr w:rsidR="005F6812" w:rsidRPr="005F6812" w:rsidTr="007E06E2">
        <w:tc>
          <w:tcPr>
            <w:tcW w:w="5492" w:type="dxa"/>
            <w:shd w:val="clear" w:color="auto" w:fill="auto"/>
            <w:vAlign w:val="center"/>
          </w:tcPr>
          <w:p w:rsidR="00A364DE" w:rsidRPr="00423C62" w:rsidRDefault="005C3381" w:rsidP="00D12FB7">
            <w:pPr>
              <w:shd w:val="clear" w:color="auto" w:fill="FFFFFF"/>
              <w:jc w:val="both"/>
              <w:rPr>
                <w:rFonts w:ascii="Times New Roman" w:hAnsi="Times New Roman" w:cs="Times New Roman"/>
                <w:sz w:val="24"/>
                <w:szCs w:val="24"/>
              </w:rPr>
            </w:pPr>
            <w:r w:rsidRPr="00423C62">
              <w:rPr>
                <w:rFonts w:ascii="Times New Roman" w:hAnsi="Times New Roman" w:cs="Times New Roman"/>
                <w:bCs/>
                <w:sz w:val="24"/>
                <w:szCs w:val="24"/>
              </w:rPr>
              <w:t xml:space="preserve">Тема5. </w:t>
            </w:r>
            <w:r w:rsidR="00873B22" w:rsidRPr="00423C62">
              <w:rPr>
                <w:rFonts w:ascii="Times New Roman" w:eastAsia="Calibri" w:hAnsi="Times New Roman" w:cs="Times New Roman"/>
                <w:sz w:val="24"/>
                <w:szCs w:val="24"/>
              </w:rPr>
              <w:t>Фонетична класифікація</w:t>
            </w:r>
            <w:r w:rsidR="00F8090E">
              <w:rPr>
                <w:rFonts w:ascii="Times New Roman" w:eastAsia="Calibri" w:hAnsi="Times New Roman" w:cs="Times New Roman"/>
                <w:sz w:val="24"/>
                <w:szCs w:val="24"/>
              </w:rPr>
              <w:t>.</w:t>
            </w:r>
          </w:p>
        </w:tc>
        <w:tc>
          <w:tcPr>
            <w:tcW w:w="9070" w:type="dxa"/>
            <w:shd w:val="clear" w:color="auto" w:fill="auto"/>
          </w:tcPr>
          <w:p w:rsidR="00873B22" w:rsidRPr="00423C62" w:rsidRDefault="00873B22" w:rsidP="00873B22">
            <w:pPr>
              <w:jc w:val="both"/>
              <w:rPr>
                <w:rFonts w:ascii="Times New Roman" w:eastAsia="Calibri" w:hAnsi="Times New Roman" w:cs="Times New Roman"/>
                <w:sz w:val="24"/>
                <w:szCs w:val="24"/>
              </w:rPr>
            </w:pPr>
            <w:r w:rsidRPr="00423C62">
              <w:rPr>
                <w:rFonts w:ascii="Times New Roman" w:eastAsia="Calibri" w:hAnsi="Times New Roman" w:cs="Times New Roman"/>
                <w:sz w:val="24"/>
                <w:szCs w:val="24"/>
              </w:rPr>
              <w:t>Фонетична транскрипція.</w:t>
            </w:r>
          </w:p>
          <w:p w:rsidR="00A364DE" w:rsidRPr="00423C62" w:rsidRDefault="00A364DE" w:rsidP="007E06E2">
            <w:pPr>
              <w:pStyle w:val="a3"/>
              <w:spacing w:before="0" w:beforeAutospacing="0" w:after="0" w:afterAutospacing="0"/>
              <w:rPr>
                <w:caps/>
              </w:rPr>
            </w:pPr>
          </w:p>
        </w:tc>
      </w:tr>
      <w:tr w:rsidR="005F6812" w:rsidRPr="005F6812" w:rsidTr="007E06E2">
        <w:tc>
          <w:tcPr>
            <w:tcW w:w="5492" w:type="dxa"/>
            <w:shd w:val="clear" w:color="auto" w:fill="auto"/>
            <w:vAlign w:val="center"/>
          </w:tcPr>
          <w:p w:rsidR="00A364DE" w:rsidRPr="00423C62" w:rsidRDefault="005C3381" w:rsidP="00D12FB7">
            <w:pPr>
              <w:shd w:val="clear" w:color="auto" w:fill="FFFFFF"/>
              <w:jc w:val="both"/>
              <w:rPr>
                <w:rFonts w:ascii="Times New Roman" w:hAnsi="Times New Roman" w:cs="Times New Roman"/>
                <w:sz w:val="24"/>
                <w:szCs w:val="24"/>
              </w:rPr>
            </w:pPr>
            <w:r w:rsidRPr="00423C62">
              <w:rPr>
                <w:rFonts w:ascii="Times New Roman" w:hAnsi="Times New Roman" w:cs="Times New Roman"/>
                <w:bCs/>
                <w:sz w:val="24"/>
                <w:szCs w:val="24"/>
              </w:rPr>
              <w:t>Тема 6.</w:t>
            </w:r>
            <w:r w:rsidRPr="00423C62">
              <w:rPr>
                <w:rFonts w:ascii="Times New Roman" w:hAnsi="Times New Roman" w:cs="Times New Roman"/>
                <w:sz w:val="24"/>
                <w:szCs w:val="24"/>
              </w:rPr>
              <w:t xml:space="preserve"> </w:t>
            </w:r>
            <w:r w:rsidR="00873B22" w:rsidRPr="00423C62">
              <w:rPr>
                <w:rFonts w:ascii="Times New Roman" w:eastAsia="Calibri" w:hAnsi="Times New Roman" w:cs="Times New Roman"/>
                <w:sz w:val="24"/>
                <w:szCs w:val="24"/>
              </w:rPr>
              <w:t>Модифікації звуків</w:t>
            </w:r>
            <w:r w:rsidR="00F8090E">
              <w:rPr>
                <w:rFonts w:ascii="Times New Roman" w:eastAsia="Calibri" w:hAnsi="Times New Roman" w:cs="Times New Roman"/>
                <w:sz w:val="24"/>
                <w:szCs w:val="24"/>
              </w:rPr>
              <w:t>.</w:t>
            </w:r>
          </w:p>
        </w:tc>
        <w:tc>
          <w:tcPr>
            <w:tcW w:w="9070" w:type="dxa"/>
            <w:shd w:val="clear" w:color="auto" w:fill="auto"/>
          </w:tcPr>
          <w:p w:rsidR="00873B22" w:rsidRPr="00423C62" w:rsidRDefault="00873B22" w:rsidP="00873B22">
            <w:pPr>
              <w:autoSpaceDE w:val="0"/>
              <w:autoSpaceDN w:val="0"/>
              <w:adjustRightInd w:val="0"/>
              <w:jc w:val="both"/>
              <w:rPr>
                <w:rFonts w:ascii="Times New Roman" w:eastAsia="Calibri" w:hAnsi="Times New Roman" w:cs="Times New Roman"/>
                <w:sz w:val="24"/>
                <w:szCs w:val="24"/>
              </w:rPr>
            </w:pPr>
            <w:r w:rsidRPr="00423C62">
              <w:rPr>
                <w:rFonts w:ascii="Times New Roman" w:eastAsia="Calibri" w:hAnsi="Times New Roman" w:cs="Times New Roman"/>
                <w:sz w:val="24"/>
                <w:szCs w:val="24"/>
              </w:rPr>
              <w:t>Модифікації голосних. Комбінаторні модифікації голосних. Позиційні модифікації голосних. Модифікації приголосних. Позиційні модифікації приголосних.</w:t>
            </w:r>
          </w:p>
          <w:p w:rsidR="00A364DE" w:rsidRPr="00423C62" w:rsidRDefault="00A364DE" w:rsidP="007E06E2">
            <w:pPr>
              <w:pStyle w:val="a3"/>
              <w:spacing w:before="0" w:beforeAutospacing="0" w:after="0" w:afterAutospacing="0"/>
              <w:rPr>
                <w:caps/>
              </w:rPr>
            </w:pPr>
          </w:p>
        </w:tc>
      </w:tr>
      <w:tr w:rsidR="005F6812" w:rsidRPr="005F6812" w:rsidTr="007E06E2">
        <w:tc>
          <w:tcPr>
            <w:tcW w:w="5492" w:type="dxa"/>
            <w:shd w:val="clear" w:color="auto" w:fill="auto"/>
            <w:vAlign w:val="center"/>
          </w:tcPr>
          <w:p w:rsidR="00873B22" w:rsidRPr="00ED36FD" w:rsidRDefault="005C3381" w:rsidP="00873B22">
            <w:pPr>
              <w:autoSpaceDE w:val="0"/>
              <w:autoSpaceDN w:val="0"/>
              <w:adjustRightInd w:val="0"/>
              <w:rPr>
                <w:rFonts w:ascii="Times New Roman" w:eastAsia="Calibri" w:hAnsi="Times New Roman" w:cs="Times New Roman"/>
                <w:sz w:val="24"/>
                <w:szCs w:val="24"/>
                <w:lang w:eastAsia="uk-UA"/>
              </w:rPr>
            </w:pPr>
            <w:r w:rsidRPr="00ED36FD">
              <w:rPr>
                <w:rFonts w:ascii="Times New Roman" w:hAnsi="Times New Roman" w:cs="Times New Roman"/>
                <w:bCs/>
                <w:sz w:val="24"/>
                <w:szCs w:val="24"/>
              </w:rPr>
              <w:lastRenderedPageBreak/>
              <w:t>Тема</w:t>
            </w:r>
            <w:r w:rsidRPr="00ED36FD">
              <w:rPr>
                <w:rFonts w:ascii="Times New Roman" w:hAnsi="Times New Roman" w:cs="Times New Roman"/>
                <w:sz w:val="24"/>
                <w:szCs w:val="24"/>
              </w:rPr>
              <w:t xml:space="preserve"> 7. </w:t>
            </w:r>
            <w:r w:rsidR="00873B22" w:rsidRPr="00ED36FD">
              <w:rPr>
                <w:rFonts w:ascii="Times New Roman" w:eastAsia="Calibri" w:hAnsi="Times New Roman" w:cs="Times New Roman"/>
                <w:sz w:val="24"/>
                <w:szCs w:val="24"/>
                <w:lang w:eastAsia="uk-UA"/>
              </w:rPr>
              <w:t>Чергування звуків</w:t>
            </w:r>
            <w:r w:rsidR="00F8090E" w:rsidRPr="00ED36FD">
              <w:rPr>
                <w:rFonts w:ascii="Times New Roman" w:eastAsia="Calibri" w:hAnsi="Times New Roman" w:cs="Times New Roman"/>
                <w:sz w:val="24"/>
                <w:szCs w:val="24"/>
                <w:lang w:eastAsia="uk-UA"/>
              </w:rPr>
              <w:t>.</w:t>
            </w:r>
          </w:p>
          <w:p w:rsidR="00A364DE" w:rsidRPr="00F8090E" w:rsidRDefault="00A364DE" w:rsidP="00D12FB7">
            <w:pPr>
              <w:shd w:val="clear" w:color="auto" w:fill="FFFFFF"/>
              <w:jc w:val="both"/>
              <w:rPr>
                <w:rFonts w:ascii="Times New Roman" w:hAnsi="Times New Roman" w:cs="Times New Roman"/>
                <w:b/>
                <w:sz w:val="24"/>
                <w:szCs w:val="24"/>
              </w:rPr>
            </w:pPr>
          </w:p>
        </w:tc>
        <w:tc>
          <w:tcPr>
            <w:tcW w:w="9070" w:type="dxa"/>
            <w:shd w:val="clear" w:color="auto" w:fill="auto"/>
          </w:tcPr>
          <w:p w:rsidR="00873B22" w:rsidRPr="00423C62" w:rsidRDefault="00873B22" w:rsidP="00873B22">
            <w:pPr>
              <w:autoSpaceDE w:val="0"/>
              <w:autoSpaceDN w:val="0"/>
              <w:adjustRightInd w:val="0"/>
              <w:jc w:val="both"/>
              <w:rPr>
                <w:rFonts w:ascii="Times New Roman" w:eastAsia="Calibri" w:hAnsi="Times New Roman" w:cs="Times New Roman"/>
                <w:sz w:val="24"/>
                <w:szCs w:val="24"/>
                <w:lang w:eastAsia="uk-UA"/>
              </w:rPr>
            </w:pPr>
            <w:r w:rsidRPr="00423C62">
              <w:rPr>
                <w:rFonts w:ascii="Times New Roman" w:eastAsia="Calibri" w:hAnsi="Times New Roman" w:cs="Times New Roman"/>
                <w:sz w:val="24"/>
                <w:szCs w:val="24"/>
                <w:lang w:eastAsia="uk-UA"/>
              </w:rPr>
              <w:t>Поняття чергування. Його види. Позиційні (живі, фонетичні) чергування. Їх види. Історичні чергування. Чергування голосних. Чергування приголосних. Чергування в групах приголосних.</w:t>
            </w:r>
          </w:p>
          <w:p w:rsidR="00A364DE" w:rsidRPr="00423C62" w:rsidRDefault="00A364DE" w:rsidP="007E06E2">
            <w:pPr>
              <w:pStyle w:val="a3"/>
              <w:spacing w:before="0" w:beforeAutospacing="0" w:after="0" w:afterAutospacing="0"/>
              <w:rPr>
                <w:caps/>
                <w:lang w:val="uk-UA"/>
              </w:rPr>
            </w:pPr>
          </w:p>
        </w:tc>
      </w:tr>
      <w:tr w:rsidR="008A3914" w:rsidRPr="005F6812" w:rsidTr="001777C4">
        <w:tc>
          <w:tcPr>
            <w:tcW w:w="14562" w:type="dxa"/>
            <w:gridSpan w:val="2"/>
            <w:shd w:val="clear" w:color="auto" w:fill="00B0F0"/>
            <w:vAlign w:val="center"/>
          </w:tcPr>
          <w:p w:rsidR="001777C4" w:rsidRDefault="001777C4" w:rsidP="008A3914">
            <w:pPr>
              <w:pStyle w:val="a3"/>
              <w:spacing w:before="0" w:beforeAutospacing="0" w:after="0" w:afterAutospacing="0"/>
              <w:jc w:val="center"/>
              <w:rPr>
                <w:b/>
                <w:caps/>
                <w:lang w:val="uk-UA"/>
              </w:rPr>
            </w:pPr>
          </w:p>
          <w:p w:rsidR="008A3914" w:rsidRDefault="001777C4" w:rsidP="008A3914">
            <w:pPr>
              <w:pStyle w:val="a3"/>
              <w:spacing w:before="0" w:beforeAutospacing="0" w:after="0" w:afterAutospacing="0"/>
              <w:jc w:val="center"/>
              <w:rPr>
                <w:b/>
                <w:caps/>
                <w:lang w:val="uk-UA"/>
              </w:rPr>
            </w:pPr>
            <w:r>
              <w:rPr>
                <w:b/>
                <w:caps/>
                <w:lang w:val="uk-UA"/>
              </w:rPr>
              <w:t xml:space="preserve">БЛОК 2. </w:t>
            </w:r>
            <w:r w:rsidR="008A3914" w:rsidRPr="00F8090E">
              <w:rPr>
                <w:b/>
                <w:caps/>
                <w:lang w:val="uk-UA"/>
              </w:rPr>
              <w:t xml:space="preserve">Фонологія. </w:t>
            </w:r>
            <w:r w:rsidR="007573CE" w:rsidRPr="00F8090E">
              <w:rPr>
                <w:b/>
                <w:caps/>
                <w:lang w:val="uk-UA"/>
              </w:rPr>
              <w:t>оРФОЕПІЯ. оРФОГРАФІЯ. гРАФІКА</w:t>
            </w:r>
          </w:p>
          <w:p w:rsidR="001777C4" w:rsidRPr="00F8090E" w:rsidRDefault="001777C4" w:rsidP="008A3914">
            <w:pPr>
              <w:pStyle w:val="a3"/>
              <w:spacing w:before="0" w:beforeAutospacing="0" w:after="0" w:afterAutospacing="0"/>
              <w:jc w:val="center"/>
              <w:rPr>
                <w:b/>
                <w:caps/>
                <w:lang w:val="uk-UA"/>
              </w:rPr>
            </w:pPr>
          </w:p>
        </w:tc>
      </w:tr>
      <w:tr w:rsidR="008A3914" w:rsidRPr="005F6812" w:rsidTr="007E06E2">
        <w:tc>
          <w:tcPr>
            <w:tcW w:w="5492" w:type="dxa"/>
            <w:shd w:val="clear" w:color="auto" w:fill="auto"/>
            <w:vAlign w:val="center"/>
          </w:tcPr>
          <w:p w:rsidR="008A3914" w:rsidRPr="00423C62" w:rsidRDefault="008A3914" w:rsidP="00674F22">
            <w:pPr>
              <w:shd w:val="clear" w:color="auto" w:fill="FFFFFF"/>
              <w:jc w:val="both"/>
              <w:rPr>
                <w:rFonts w:ascii="Times New Roman" w:hAnsi="Times New Roman" w:cs="Times New Roman"/>
                <w:bCs/>
                <w:sz w:val="24"/>
                <w:szCs w:val="24"/>
              </w:rPr>
            </w:pPr>
            <w:r w:rsidRPr="00423C62">
              <w:rPr>
                <w:rFonts w:ascii="Times New Roman" w:hAnsi="Times New Roman" w:cs="Times New Roman"/>
                <w:bCs/>
                <w:sz w:val="24"/>
                <w:szCs w:val="24"/>
              </w:rPr>
              <w:t>Тема 1.</w:t>
            </w:r>
            <w:r w:rsidR="00674F22" w:rsidRPr="00423C62">
              <w:rPr>
                <w:rFonts w:ascii="Times New Roman" w:hAnsi="Times New Roman" w:cs="Times New Roman"/>
                <w:bCs/>
                <w:sz w:val="24"/>
                <w:szCs w:val="24"/>
              </w:rPr>
              <w:t xml:space="preserve"> </w:t>
            </w:r>
            <w:r w:rsidR="00423C62" w:rsidRPr="00423C62">
              <w:rPr>
                <w:rFonts w:ascii="Times New Roman" w:eastAsia="Calibri" w:hAnsi="Times New Roman" w:cs="Times New Roman"/>
                <w:sz w:val="24"/>
                <w:szCs w:val="24"/>
              </w:rPr>
              <w:t>Фонологія як галузь знань про фонему</w:t>
            </w:r>
            <w:r w:rsidR="00F8090E">
              <w:rPr>
                <w:rFonts w:ascii="Times New Roman" w:eastAsia="Calibri" w:hAnsi="Times New Roman" w:cs="Times New Roman"/>
                <w:sz w:val="24"/>
                <w:szCs w:val="24"/>
              </w:rPr>
              <w:t>.</w:t>
            </w:r>
          </w:p>
        </w:tc>
        <w:tc>
          <w:tcPr>
            <w:tcW w:w="9070" w:type="dxa"/>
            <w:shd w:val="clear" w:color="auto" w:fill="auto"/>
          </w:tcPr>
          <w:p w:rsidR="00423C62" w:rsidRPr="00423C62" w:rsidRDefault="00423C62" w:rsidP="00423C62">
            <w:pPr>
              <w:tabs>
                <w:tab w:val="left" w:pos="284"/>
                <w:tab w:val="left" w:pos="567"/>
              </w:tabs>
              <w:jc w:val="both"/>
              <w:rPr>
                <w:rFonts w:ascii="Times New Roman" w:eastAsia="Calibri" w:hAnsi="Times New Roman" w:cs="Times New Roman"/>
                <w:sz w:val="24"/>
                <w:szCs w:val="24"/>
              </w:rPr>
            </w:pPr>
            <w:r w:rsidRPr="00423C62">
              <w:rPr>
                <w:rFonts w:ascii="Times New Roman" w:eastAsia="Calibri" w:hAnsi="Times New Roman" w:cs="Times New Roman"/>
                <w:sz w:val="24"/>
                <w:szCs w:val="24"/>
              </w:rPr>
              <w:t>Предмет фонології. Ознаки фонем. Система фонем сучасної української літературної мови. Підсистема голосних фонем сучасної української мови. Підсистемам приголосних фонем сучасної української літературної мови. Алофони. Головний вияв фонеми. Варіанти фонеми. Вільне варіювання фонеми. Фонематична транскрипція.</w:t>
            </w:r>
          </w:p>
          <w:p w:rsidR="008A3914" w:rsidRPr="00423C62" w:rsidRDefault="008A3914" w:rsidP="00674F22">
            <w:pPr>
              <w:spacing w:after="120"/>
              <w:jc w:val="both"/>
              <w:rPr>
                <w:caps/>
                <w:sz w:val="24"/>
                <w:szCs w:val="24"/>
              </w:rPr>
            </w:pPr>
          </w:p>
        </w:tc>
      </w:tr>
      <w:tr w:rsidR="008A3914" w:rsidRPr="005F6812" w:rsidTr="007E06E2">
        <w:tc>
          <w:tcPr>
            <w:tcW w:w="5492" w:type="dxa"/>
            <w:shd w:val="clear" w:color="auto" w:fill="auto"/>
            <w:vAlign w:val="center"/>
          </w:tcPr>
          <w:p w:rsidR="008A3914" w:rsidRPr="00423C62" w:rsidRDefault="008A3914" w:rsidP="00674F22">
            <w:pPr>
              <w:shd w:val="clear" w:color="auto" w:fill="FFFFFF"/>
              <w:jc w:val="both"/>
              <w:rPr>
                <w:rFonts w:ascii="Times New Roman" w:hAnsi="Times New Roman" w:cs="Times New Roman"/>
                <w:bCs/>
                <w:sz w:val="24"/>
                <w:szCs w:val="24"/>
              </w:rPr>
            </w:pPr>
            <w:r w:rsidRPr="00423C62">
              <w:rPr>
                <w:rFonts w:ascii="Times New Roman" w:hAnsi="Times New Roman" w:cs="Times New Roman"/>
                <w:bCs/>
                <w:sz w:val="24"/>
                <w:szCs w:val="24"/>
              </w:rPr>
              <w:t>Тема 2.</w:t>
            </w:r>
            <w:r w:rsidR="00674F22" w:rsidRPr="00423C62">
              <w:rPr>
                <w:rFonts w:ascii="Times New Roman" w:hAnsi="Times New Roman"/>
                <w:sz w:val="24"/>
                <w:szCs w:val="24"/>
              </w:rPr>
              <w:t xml:space="preserve"> </w:t>
            </w:r>
            <w:r w:rsidR="00423C62" w:rsidRPr="00423C62">
              <w:rPr>
                <w:rFonts w:ascii="Times New Roman" w:eastAsia="Calibri" w:hAnsi="Times New Roman" w:cs="Times New Roman"/>
                <w:sz w:val="24"/>
                <w:szCs w:val="24"/>
              </w:rPr>
              <w:t>Чергування фонем</w:t>
            </w:r>
            <w:r w:rsidR="00F8090E">
              <w:rPr>
                <w:rFonts w:ascii="Times New Roman" w:eastAsia="Calibri" w:hAnsi="Times New Roman" w:cs="Times New Roman"/>
                <w:sz w:val="24"/>
                <w:szCs w:val="24"/>
              </w:rPr>
              <w:t>.</w:t>
            </w:r>
          </w:p>
        </w:tc>
        <w:tc>
          <w:tcPr>
            <w:tcW w:w="9070" w:type="dxa"/>
            <w:shd w:val="clear" w:color="auto" w:fill="auto"/>
          </w:tcPr>
          <w:p w:rsidR="00423C62" w:rsidRPr="00423C62" w:rsidRDefault="00423C62" w:rsidP="00423C62">
            <w:pPr>
              <w:jc w:val="both"/>
              <w:rPr>
                <w:rFonts w:ascii="Times New Roman" w:eastAsia="Calibri" w:hAnsi="Times New Roman" w:cs="Times New Roman"/>
                <w:sz w:val="24"/>
                <w:szCs w:val="24"/>
              </w:rPr>
            </w:pPr>
            <w:r w:rsidRPr="00423C62">
              <w:rPr>
                <w:rFonts w:ascii="Times New Roman" w:eastAsia="Calibri" w:hAnsi="Times New Roman" w:cs="Times New Roman"/>
                <w:sz w:val="24"/>
                <w:szCs w:val="24"/>
              </w:rPr>
              <w:t>Чергування фонем. Позиційні чергування. Чергування варіантів голосних фонем з приголосними. Історичні чергування фонем. Історичні чергування голосних фонем. Найдавніші якісні і кількісні чергування голосних. Інші історичні чергування голосних фонем. Історичні чергування приголосних фонем.</w:t>
            </w:r>
          </w:p>
          <w:p w:rsidR="008A3914" w:rsidRPr="00423C62" w:rsidRDefault="008A3914" w:rsidP="00674F22">
            <w:pPr>
              <w:spacing w:after="120"/>
              <w:jc w:val="both"/>
              <w:rPr>
                <w:caps/>
                <w:sz w:val="24"/>
                <w:szCs w:val="24"/>
              </w:rPr>
            </w:pPr>
          </w:p>
        </w:tc>
      </w:tr>
      <w:tr w:rsidR="008A3914" w:rsidRPr="005F6812" w:rsidTr="007E06E2">
        <w:tc>
          <w:tcPr>
            <w:tcW w:w="5492" w:type="dxa"/>
            <w:shd w:val="clear" w:color="auto" w:fill="auto"/>
            <w:vAlign w:val="center"/>
          </w:tcPr>
          <w:p w:rsidR="008A3914" w:rsidRPr="00423C62" w:rsidRDefault="007573CE" w:rsidP="00D12FB7">
            <w:pPr>
              <w:shd w:val="clear" w:color="auto" w:fill="FFFFFF"/>
              <w:jc w:val="both"/>
              <w:rPr>
                <w:rFonts w:ascii="Times New Roman" w:hAnsi="Times New Roman" w:cs="Times New Roman"/>
                <w:bCs/>
                <w:sz w:val="24"/>
                <w:szCs w:val="24"/>
              </w:rPr>
            </w:pPr>
            <w:r w:rsidRPr="00423C62">
              <w:rPr>
                <w:rFonts w:ascii="Times New Roman" w:hAnsi="Times New Roman" w:cs="Times New Roman"/>
                <w:bCs/>
                <w:sz w:val="24"/>
                <w:szCs w:val="24"/>
              </w:rPr>
              <w:t>Тема 3.</w:t>
            </w:r>
            <w:r w:rsidR="00674F22" w:rsidRPr="00423C62">
              <w:rPr>
                <w:rFonts w:ascii="Times New Roman" w:hAnsi="Times New Roman" w:cs="Times New Roman"/>
                <w:bCs/>
                <w:sz w:val="24"/>
                <w:szCs w:val="24"/>
              </w:rPr>
              <w:t xml:space="preserve"> </w:t>
            </w:r>
            <w:r w:rsidR="00423C62" w:rsidRPr="00423C62">
              <w:rPr>
                <w:rFonts w:ascii="Times New Roman" w:eastAsia="Calibri" w:hAnsi="Times New Roman" w:cs="Times New Roman"/>
                <w:sz w:val="24"/>
                <w:szCs w:val="24"/>
              </w:rPr>
              <w:t>Надсегментна фонологія</w:t>
            </w:r>
            <w:r w:rsidR="00F8090E">
              <w:rPr>
                <w:rFonts w:ascii="Times New Roman" w:eastAsia="Calibri" w:hAnsi="Times New Roman" w:cs="Times New Roman"/>
                <w:sz w:val="24"/>
                <w:szCs w:val="24"/>
              </w:rPr>
              <w:t>.</w:t>
            </w:r>
          </w:p>
        </w:tc>
        <w:tc>
          <w:tcPr>
            <w:tcW w:w="9070" w:type="dxa"/>
            <w:shd w:val="clear" w:color="auto" w:fill="auto"/>
          </w:tcPr>
          <w:p w:rsidR="00423C62" w:rsidRPr="00423C62" w:rsidRDefault="00423C62" w:rsidP="00423C62">
            <w:pPr>
              <w:jc w:val="both"/>
              <w:rPr>
                <w:rFonts w:ascii="Times New Roman" w:eastAsia="Calibri" w:hAnsi="Times New Roman" w:cs="Times New Roman"/>
                <w:sz w:val="24"/>
                <w:szCs w:val="24"/>
              </w:rPr>
            </w:pPr>
            <w:r w:rsidRPr="00423C62">
              <w:rPr>
                <w:rFonts w:ascii="Times New Roman" w:eastAsia="Calibri" w:hAnsi="Times New Roman" w:cs="Times New Roman"/>
                <w:sz w:val="24"/>
                <w:szCs w:val="24"/>
              </w:rPr>
              <w:t>Фонетичне членування мовленнєвого потоку. Склад. Звукосполучення. Ритмічна структура. Наголос. Синтагма. Інтонація. Фраза.</w:t>
            </w:r>
          </w:p>
          <w:p w:rsidR="008A3914" w:rsidRPr="00423C62" w:rsidRDefault="008A3914" w:rsidP="007E06E2">
            <w:pPr>
              <w:pStyle w:val="a3"/>
              <w:spacing w:before="0" w:beforeAutospacing="0" w:after="0" w:afterAutospacing="0"/>
              <w:rPr>
                <w:caps/>
              </w:rPr>
            </w:pPr>
          </w:p>
        </w:tc>
      </w:tr>
      <w:tr w:rsidR="00423C62" w:rsidRPr="005F6812" w:rsidTr="007E06E2">
        <w:tc>
          <w:tcPr>
            <w:tcW w:w="5492" w:type="dxa"/>
            <w:shd w:val="clear" w:color="auto" w:fill="auto"/>
            <w:vAlign w:val="center"/>
          </w:tcPr>
          <w:p w:rsidR="00423C62" w:rsidRPr="00423C62" w:rsidRDefault="00423C62" w:rsidP="00423C62">
            <w:pPr>
              <w:shd w:val="clear" w:color="auto" w:fill="FFFFFF"/>
              <w:jc w:val="both"/>
              <w:rPr>
                <w:rFonts w:ascii="Times New Roman" w:hAnsi="Times New Roman" w:cs="Times New Roman"/>
                <w:bCs/>
                <w:sz w:val="24"/>
                <w:szCs w:val="24"/>
              </w:rPr>
            </w:pPr>
            <w:r w:rsidRPr="00423C62">
              <w:rPr>
                <w:rFonts w:ascii="Times New Roman" w:hAnsi="Times New Roman" w:cs="Times New Roman"/>
                <w:bCs/>
                <w:sz w:val="24"/>
                <w:szCs w:val="24"/>
              </w:rPr>
              <w:t>Тема 4.</w:t>
            </w:r>
            <w:r w:rsidRPr="00423C62">
              <w:rPr>
                <w:rFonts w:ascii="Times New Roman" w:eastAsia="Calibri" w:hAnsi="Times New Roman" w:cs="Times New Roman"/>
                <w:sz w:val="24"/>
                <w:szCs w:val="24"/>
              </w:rPr>
              <w:t xml:space="preserve"> Морфонологія</w:t>
            </w:r>
            <w:r w:rsidR="00F8090E">
              <w:rPr>
                <w:rFonts w:ascii="Times New Roman" w:eastAsia="Calibri" w:hAnsi="Times New Roman" w:cs="Times New Roman"/>
                <w:sz w:val="24"/>
                <w:szCs w:val="24"/>
              </w:rPr>
              <w:t>.</w:t>
            </w:r>
          </w:p>
        </w:tc>
        <w:tc>
          <w:tcPr>
            <w:tcW w:w="9070" w:type="dxa"/>
            <w:shd w:val="clear" w:color="auto" w:fill="auto"/>
          </w:tcPr>
          <w:p w:rsidR="00423C62" w:rsidRPr="00423C62" w:rsidRDefault="00423C62" w:rsidP="00423C62">
            <w:pPr>
              <w:jc w:val="both"/>
              <w:rPr>
                <w:rFonts w:ascii="Times New Roman" w:eastAsia="Calibri" w:hAnsi="Times New Roman" w:cs="Times New Roman"/>
                <w:sz w:val="24"/>
                <w:szCs w:val="24"/>
              </w:rPr>
            </w:pPr>
            <w:r w:rsidRPr="00423C62">
              <w:rPr>
                <w:rFonts w:ascii="Times New Roman" w:eastAsia="Calibri" w:hAnsi="Times New Roman" w:cs="Times New Roman"/>
                <w:sz w:val="24"/>
                <w:szCs w:val="24"/>
              </w:rPr>
              <w:t>Предмет морфонології. Чергування і його типи. Чергування приголосних в основі слова. Чергування голосних в основі слова. Морфонологічні явища: усічення і нарощення (інтерфіксація).</w:t>
            </w:r>
          </w:p>
          <w:p w:rsidR="00423C62" w:rsidRPr="00423C62" w:rsidRDefault="00423C62" w:rsidP="00423C62">
            <w:pPr>
              <w:pStyle w:val="a3"/>
              <w:spacing w:before="0" w:beforeAutospacing="0" w:after="0" w:afterAutospacing="0"/>
              <w:rPr>
                <w:caps/>
                <w:lang w:val="uk-UA"/>
              </w:rPr>
            </w:pPr>
          </w:p>
        </w:tc>
      </w:tr>
      <w:tr w:rsidR="008A3914" w:rsidRPr="005F6812" w:rsidTr="007E06E2">
        <w:tc>
          <w:tcPr>
            <w:tcW w:w="5492" w:type="dxa"/>
            <w:shd w:val="clear" w:color="auto" w:fill="auto"/>
            <w:vAlign w:val="center"/>
          </w:tcPr>
          <w:p w:rsidR="008A3914" w:rsidRPr="00423C62" w:rsidRDefault="007573CE" w:rsidP="00D12FB7">
            <w:pPr>
              <w:shd w:val="clear" w:color="auto" w:fill="FFFFFF"/>
              <w:jc w:val="both"/>
              <w:rPr>
                <w:rFonts w:ascii="Times New Roman" w:hAnsi="Times New Roman" w:cs="Times New Roman"/>
                <w:bCs/>
                <w:sz w:val="24"/>
                <w:szCs w:val="24"/>
              </w:rPr>
            </w:pPr>
            <w:r w:rsidRPr="00423C62">
              <w:rPr>
                <w:rFonts w:ascii="Times New Roman" w:hAnsi="Times New Roman" w:cs="Times New Roman"/>
                <w:bCs/>
                <w:sz w:val="24"/>
                <w:szCs w:val="24"/>
              </w:rPr>
              <w:t>Тема 5.</w:t>
            </w:r>
            <w:r w:rsidR="00423C62" w:rsidRPr="00423C62">
              <w:rPr>
                <w:rFonts w:ascii="Times New Roman" w:eastAsia="Calibri" w:hAnsi="Times New Roman" w:cs="Times New Roman"/>
                <w:sz w:val="24"/>
                <w:szCs w:val="24"/>
              </w:rPr>
              <w:t xml:space="preserve"> Орфоепія</w:t>
            </w:r>
            <w:r w:rsidR="00F8090E">
              <w:rPr>
                <w:rFonts w:ascii="Times New Roman" w:eastAsia="Calibri" w:hAnsi="Times New Roman" w:cs="Times New Roman"/>
                <w:sz w:val="24"/>
                <w:szCs w:val="24"/>
              </w:rPr>
              <w:t>.</w:t>
            </w:r>
          </w:p>
        </w:tc>
        <w:tc>
          <w:tcPr>
            <w:tcW w:w="9070" w:type="dxa"/>
            <w:shd w:val="clear" w:color="auto" w:fill="auto"/>
          </w:tcPr>
          <w:p w:rsidR="00423C62" w:rsidRPr="00423C62" w:rsidRDefault="00423C62" w:rsidP="00423C62">
            <w:pPr>
              <w:autoSpaceDE w:val="0"/>
              <w:autoSpaceDN w:val="0"/>
              <w:adjustRightInd w:val="0"/>
              <w:jc w:val="both"/>
              <w:rPr>
                <w:rFonts w:ascii="Times New Roman" w:eastAsia="Calibri" w:hAnsi="Times New Roman" w:cs="Times New Roman"/>
                <w:sz w:val="24"/>
                <w:szCs w:val="24"/>
                <w:lang w:eastAsia="uk-UA"/>
              </w:rPr>
            </w:pPr>
            <w:r w:rsidRPr="00423C62">
              <w:rPr>
                <w:rFonts w:ascii="Times New Roman" w:eastAsia="Calibri" w:hAnsi="Times New Roman" w:cs="Times New Roman"/>
                <w:sz w:val="24"/>
                <w:szCs w:val="24"/>
                <w:lang w:eastAsia="uk-UA"/>
              </w:rPr>
              <w:t xml:space="preserve">Предмет орфоепії. Суспільне значення норм літературної вимови. Порушень правил української літературної вимови. Особливості сучасної української вимови. Вимова голосних звуків. Вимова приголосних звуків. Вимова груп приголосних. Вимова слів іншомовного походження та абревіатур. Засоби милозвучності української мови. Норми наголошування слів сучасної української літературної мови. </w:t>
            </w:r>
          </w:p>
          <w:p w:rsidR="008A3914" w:rsidRPr="00423C62" w:rsidRDefault="008A3914" w:rsidP="007E06E2">
            <w:pPr>
              <w:pStyle w:val="a3"/>
              <w:spacing w:before="0" w:beforeAutospacing="0" w:after="0" w:afterAutospacing="0"/>
              <w:rPr>
                <w:caps/>
              </w:rPr>
            </w:pPr>
          </w:p>
        </w:tc>
      </w:tr>
      <w:tr w:rsidR="008A3914" w:rsidRPr="005F6812" w:rsidTr="007E06E2">
        <w:tc>
          <w:tcPr>
            <w:tcW w:w="5492" w:type="dxa"/>
            <w:shd w:val="clear" w:color="auto" w:fill="auto"/>
            <w:vAlign w:val="center"/>
          </w:tcPr>
          <w:p w:rsidR="008A3914" w:rsidRPr="00423C62" w:rsidRDefault="007573CE" w:rsidP="00D12FB7">
            <w:pPr>
              <w:shd w:val="clear" w:color="auto" w:fill="FFFFFF"/>
              <w:jc w:val="both"/>
              <w:rPr>
                <w:rFonts w:ascii="Times New Roman" w:hAnsi="Times New Roman" w:cs="Times New Roman"/>
                <w:bCs/>
                <w:sz w:val="24"/>
                <w:szCs w:val="24"/>
              </w:rPr>
            </w:pPr>
            <w:r w:rsidRPr="00423C62">
              <w:rPr>
                <w:rFonts w:ascii="Times New Roman" w:hAnsi="Times New Roman" w:cs="Times New Roman"/>
                <w:bCs/>
                <w:sz w:val="24"/>
                <w:szCs w:val="24"/>
              </w:rPr>
              <w:t>Тема 6.</w:t>
            </w:r>
            <w:r w:rsidR="00423C62" w:rsidRPr="00423C62">
              <w:rPr>
                <w:rFonts w:ascii="Times New Roman" w:eastAsia="Calibri" w:hAnsi="Times New Roman" w:cs="Times New Roman"/>
                <w:sz w:val="24"/>
                <w:szCs w:val="24"/>
                <w:lang w:eastAsia="uk-UA"/>
              </w:rPr>
              <w:t xml:space="preserve"> Графіка</w:t>
            </w:r>
            <w:r w:rsidR="00F8090E">
              <w:rPr>
                <w:rFonts w:ascii="Times New Roman" w:eastAsia="Calibri" w:hAnsi="Times New Roman" w:cs="Times New Roman"/>
                <w:sz w:val="24"/>
                <w:szCs w:val="24"/>
                <w:lang w:eastAsia="uk-UA"/>
              </w:rPr>
              <w:t>.</w:t>
            </w:r>
          </w:p>
        </w:tc>
        <w:tc>
          <w:tcPr>
            <w:tcW w:w="9070" w:type="dxa"/>
            <w:shd w:val="clear" w:color="auto" w:fill="auto"/>
          </w:tcPr>
          <w:p w:rsidR="00423C62" w:rsidRPr="00423C62" w:rsidRDefault="00423C62" w:rsidP="00423C62">
            <w:pPr>
              <w:autoSpaceDE w:val="0"/>
              <w:autoSpaceDN w:val="0"/>
              <w:adjustRightInd w:val="0"/>
              <w:jc w:val="both"/>
              <w:rPr>
                <w:rFonts w:ascii="Times New Roman" w:eastAsia="Calibri" w:hAnsi="Times New Roman" w:cs="Times New Roman"/>
                <w:sz w:val="24"/>
                <w:szCs w:val="24"/>
                <w:lang w:eastAsia="uk-UA"/>
              </w:rPr>
            </w:pPr>
            <w:r w:rsidRPr="00423C62">
              <w:rPr>
                <w:rFonts w:ascii="Times New Roman" w:eastAsia="Calibri" w:hAnsi="Times New Roman" w:cs="Times New Roman"/>
                <w:sz w:val="24"/>
                <w:szCs w:val="24"/>
                <w:lang w:eastAsia="uk-UA"/>
              </w:rPr>
              <w:t xml:space="preserve">Графіка як галузь знань про співвідношення букв і фонем. Графічна система сучасної української літературної мови. Співвідношення між літерами і фонемами української літературної мови. Становлення українського письма. Виникнення різних видів письма. Формування української графіки. </w:t>
            </w:r>
          </w:p>
          <w:p w:rsidR="008A3914" w:rsidRPr="00423C62" w:rsidRDefault="008A3914" w:rsidP="007E06E2">
            <w:pPr>
              <w:pStyle w:val="a3"/>
              <w:spacing w:before="0" w:beforeAutospacing="0" w:after="0" w:afterAutospacing="0"/>
              <w:rPr>
                <w:caps/>
              </w:rPr>
            </w:pPr>
          </w:p>
        </w:tc>
      </w:tr>
      <w:tr w:rsidR="008A3914" w:rsidRPr="005F6812" w:rsidTr="007E06E2">
        <w:tc>
          <w:tcPr>
            <w:tcW w:w="5492" w:type="dxa"/>
            <w:shd w:val="clear" w:color="auto" w:fill="auto"/>
            <w:vAlign w:val="center"/>
          </w:tcPr>
          <w:p w:rsidR="008A3914" w:rsidRPr="00423C62" w:rsidRDefault="007573CE" w:rsidP="00D12FB7">
            <w:pPr>
              <w:shd w:val="clear" w:color="auto" w:fill="FFFFFF"/>
              <w:jc w:val="both"/>
              <w:rPr>
                <w:rFonts w:ascii="Times New Roman" w:hAnsi="Times New Roman" w:cs="Times New Roman"/>
                <w:bCs/>
                <w:sz w:val="24"/>
                <w:szCs w:val="24"/>
              </w:rPr>
            </w:pPr>
            <w:r w:rsidRPr="00423C62">
              <w:rPr>
                <w:rFonts w:ascii="Times New Roman" w:hAnsi="Times New Roman" w:cs="Times New Roman"/>
                <w:bCs/>
                <w:sz w:val="24"/>
                <w:szCs w:val="24"/>
              </w:rPr>
              <w:lastRenderedPageBreak/>
              <w:t>Тема 7.</w:t>
            </w:r>
            <w:r w:rsidR="00423C62" w:rsidRPr="00423C62">
              <w:rPr>
                <w:rFonts w:ascii="Times New Roman" w:eastAsia="Calibri" w:hAnsi="Times New Roman" w:cs="Times New Roman"/>
                <w:sz w:val="24"/>
                <w:szCs w:val="24"/>
              </w:rPr>
              <w:t xml:space="preserve"> Орфографія</w:t>
            </w:r>
            <w:r w:rsidR="00F8090E">
              <w:rPr>
                <w:rFonts w:ascii="Times New Roman" w:eastAsia="Calibri" w:hAnsi="Times New Roman" w:cs="Times New Roman"/>
                <w:sz w:val="24"/>
                <w:szCs w:val="24"/>
              </w:rPr>
              <w:t>.</w:t>
            </w:r>
          </w:p>
        </w:tc>
        <w:tc>
          <w:tcPr>
            <w:tcW w:w="9070" w:type="dxa"/>
            <w:shd w:val="clear" w:color="auto" w:fill="auto"/>
          </w:tcPr>
          <w:p w:rsidR="00423C62" w:rsidRPr="00423C62" w:rsidRDefault="00423C62" w:rsidP="00423C62">
            <w:pPr>
              <w:autoSpaceDE w:val="0"/>
              <w:autoSpaceDN w:val="0"/>
              <w:adjustRightInd w:val="0"/>
              <w:jc w:val="both"/>
              <w:rPr>
                <w:rFonts w:ascii="Times New Roman" w:eastAsia="Calibri" w:hAnsi="Times New Roman" w:cs="Times New Roman"/>
                <w:sz w:val="24"/>
                <w:szCs w:val="24"/>
                <w:lang w:eastAsia="uk-UA"/>
              </w:rPr>
            </w:pPr>
            <w:r w:rsidRPr="00423C62">
              <w:rPr>
                <w:rFonts w:ascii="Times New Roman" w:eastAsia="Calibri" w:hAnsi="Times New Roman" w:cs="Times New Roman"/>
                <w:sz w:val="24"/>
                <w:szCs w:val="24"/>
                <w:lang w:eastAsia="uk-UA"/>
              </w:rPr>
              <w:t>Орфографія як система загальноприйнятих правил написання. Сутність орфографії. Принципи орфографії української мови. Становлення орфографії української мови. Розвиток орфографії української мови в ХХ ст. Правописні проблеми кінця ХХ – початку ХХІ ст.</w:t>
            </w:r>
          </w:p>
          <w:p w:rsidR="008A3914" w:rsidRPr="00423C62" w:rsidRDefault="008A3914" w:rsidP="007E06E2">
            <w:pPr>
              <w:pStyle w:val="a3"/>
              <w:spacing w:before="0" w:beforeAutospacing="0" w:after="0" w:afterAutospacing="0"/>
              <w:rPr>
                <w:caps/>
              </w:rPr>
            </w:pPr>
          </w:p>
        </w:tc>
      </w:tr>
      <w:tr w:rsidR="007573CE" w:rsidRPr="005F6812" w:rsidTr="001777C4">
        <w:tc>
          <w:tcPr>
            <w:tcW w:w="14562" w:type="dxa"/>
            <w:gridSpan w:val="2"/>
            <w:shd w:val="clear" w:color="auto" w:fill="00B0F0"/>
            <w:vAlign w:val="center"/>
          </w:tcPr>
          <w:p w:rsidR="001777C4" w:rsidRDefault="001777C4" w:rsidP="007573CE">
            <w:pPr>
              <w:pStyle w:val="a3"/>
              <w:spacing w:before="0" w:beforeAutospacing="0" w:after="0" w:afterAutospacing="0"/>
              <w:jc w:val="center"/>
              <w:rPr>
                <w:b/>
                <w:caps/>
                <w:lang w:val="uk-UA"/>
              </w:rPr>
            </w:pPr>
          </w:p>
          <w:p w:rsidR="007573CE" w:rsidRDefault="008E5D4E" w:rsidP="007573CE">
            <w:pPr>
              <w:pStyle w:val="a3"/>
              <w:spacing w:before="0" w:beforeAutospacing="0" w:after="0" w:afterAutospacing="0"/>
              <w:jc w:val="center"/>
              <w:rPr>
                <w:b/>
                <w:caps/>
                <w:lang w:val="uk-UA"/>
              </w:rPr>
            </w:pPr>
            <w:r>
              <w:rPr>
                <w:b/>
                <w:caps/>
                <w:lang w:val="uk-UA"/>
              </w:rPr>
              <w:t xml:space="preserve">БЛОК 3. </w:t>
            </w:r>
            <w:r w:rsidR="007573CE" w:rsidRPr="007573CE">
              <w:rPr>
                <w:b/>
                <w:caps/>
                <w:lang w:val="uk-UA"/>
              </w:rPr>
              <w:t>Лексикологія і Фразеологія</w:t>
            </w:r>
          </w:p>
          <w:p w:rsidR="001777C4" w:rsidRPr="007573CE" w:rsidRDefault="001777C4" w:rsidP="007573CE">
            <w:pPr>
              <w:pStyle w:val="a3"/>
              <w:spacing w:before="0" w:beforeAutospacing="0" w:after="0" w:afterAutospacing="0"/>
              <w:jc w:val="center"/>
              <w:rPr>
                <w:b/>
                <w:caps/>
                <w:lang w:val="uk-UA"/>
              </w:rPr>
            </w:pPr>
          </w:p>
        </w:tc>
      </w:tr>
      <w:tr w:rsidR="008A3914" w:rsidRPr="005F6812" w:rsidTr="007E06E2">
        <w:tc>
          <w:tcPr>
            <w:tcW w:w="5492" w:type="dxa"/>
            <w:shd w:val="clear" w:color="auto" w:fill="auto"/>
            <w:vAlign w:val="center"/>
          </w:tcPr>
          <w:p w:rsidR="008A3914" w:rsidRPr="00D52211" w:rsidRDefault="00674F22" w:rsidP="00D12FB7">
            <w:pPr>
              <w:shd w:val="clear" w:color="auto" w:fill="FFFFFF"/>
              <w:jc w:val="both"/>
              <w:rPr>
                <w:rFonts w:ascii="Times New Roman" w:hAnsi="Times New Roman" w:cs="Times New Roman"/>
                <w:bCs/>
                <w:sz w:val="24"/>
                <w:szCs w:val="24"/>
              </w:rPr>
            </w:pPr>
            <w:r w:rsidRPr="00D52211">
              <w:rPr>
                <w:rFonts w:ascii="Times New Roman" w:hAnsi="Times New Roman" w:cs="Times New Roman"/>
                <w:bCs/>
                <w:sz w:val="24"/>
                <w:szCs w:val="24"/>
              </w:rPr>
              <w:t xml:space="preserve">Тема 1. </w:t>
            </w:r>
            <w:r w:rsidRPr="00D52211">
              <w:rPr>
                <w:rFonts w:ascii="Times New Roman" w:hAnsi="Times New Roman"/>
                <w:sz w:val="24"/>
                <w:szCs w:val="24"/>
              </w:rPr>
              <w:t>Лексикологія української мови, її предмет, завдання та функції.</w:t>
            </w:r>
          </w:p>
        </w:tc>
        <w:tc>
          <w:tcPr>
            <w:tcW w:w="9070" w:type="dxa"/>
            <w:shd w:val="clear" w:color="auto" w:fill="auto"/>
          </w:tcPr>
          <w:p w:rsidR="00674F22" w:rsidRPr="00D52211" w:rsidRDefault="00674F22" w:rsidP="00674F22">
            <w:pPr>
              <w:spacing w:after="120"/>
              <w:jc w:val="both"/>
              <w:rPr>
                <w:rFonts w:ascii="Times New Roman" w:hAnsi="Times New Roman"/>
                <w:sz w:val="24"/>
                <w:szCs w:val="24"/>
                <w:lang w:val="ru-RU" w:eastAsia="uk-UA"/>
              </w:rPr>
            </w:pPr>
            <w:r w:rsidRPr="00D52211">
              <w:rPr>
                <w:rFonts w:ascii="Times New Roman" w:hAnsi="Times New Roman"/>
                <w:sz w:val="24"/>
                <w:szCs w:val="24"/>
                <w:lang w:eastAsia="uk-UA"/>
              </w:rPr>
              <w:t>Лексикологія як галузь знань про слово. Предмет лексикології.</w:t>
            </w:r>
            <w:r w:rsidRPr="00D52211">
              <w:rPr>
                <w:rFonts w:ascii="Times New Roman" w:hAnsi="Times New Roman"/>
                <w:sz w:val="24"/>
                <w:szCs w:val="24"/>
                <w:lang w:val="ru-RU" w:eastAsia="uk-UA"/>
              </w:rPr>
              <w:t xml:space="preserve"> </w:t>
            </w:r>
            <w:r w:rsidRPr="00D52211">
              <w:rPr>
                <w:rFonts w:ascii="Times New Roman" w:hAnsi="Times New Roman"/>
                <w:sz w:val="24"/>
                <w:szCs w:val="24"/>
                <w:lang w:eastAsia="uk-UA"/>
              </w:rPr>
              <w:t>Зв'язки лексикології з іншими розділами мовознавства.</w:t>
            </w:r>
          </w:p>
          <w:p w:rsidR="008A3914" w:rsidRPr="00D52211" w:rsidRDefault="008A3914" w:rsidP="007E06E2">
            <w:pPr>
              <w:pStyle w:val="a3"/>
              <w:spacing w:before="0" w:beforeAutospacing="0" w:after="0" w:afterAutospacing="0"/>
              <w:rPr>
                <w:caps/>
              </w:rPr>
            </w:pPr>
          </w:p>
        </w:tc>
      </w:tr>
      <w:tr w:rsidR="008A3914" w:rsidRPr="005F6812" w:rsidTr="007E06E2">
        <w:tc>
          <w:tcPr>
            <w:tcW w:w="5492" w:type="dxa"/>
            <w:shd w:val="clear" w:color="auto" w:fill="auto"/>
            <w:vAlign w:val="center"/>
          </w:tcPr>
          <w:p w:rsidR="008A3914" w:rsidRPr="00D52211" w:rsidRDefault="00674F22" w:rsidP="00D12FB7">
            <w:pPr>
              <w:shd w:val="clear" w:color="auto" w:fill="FFFFFF"/>
              <w:jc w:val="both"/>
              <w:rPr>
                <w:rFonts w:ascii="Times New Roman" w:hAnsi="Times New Roman" w:cs="Times New Roman"/>
                <w:bCs/>
                <w:sz w:val="24"/>
                <w:szCs w:val="24"/>
              </w:rPr>
            </w:pPr>
            <w:r w:rsidRPr="00D52211">
              <w:rPr>
                <w:rFonts w:ascii="Times New Roman" w:hAnsi="Times New Roman" w:cs="Times New Roman"/>
                <w:bCs/>
                <w:sz w:val="24"/>
                <w:szCs w:val="24"/>
              </w:rPr>
              <w:t xml:space="preserve">Тема 2. </w:t>
            </w:r>
            <w:r w:rsidRPr="00D52211">
              <w:rPr>
                <w:rFonts w:ascii="Times New Roman" w:hAnsi="Times New Roman"/>
                <w:sz w:val="24"/>
                <w:szCs w:val="24"/>
              </w:rPr>
              <w:t>Слово як основна лексична одиниця. Семантична структура слова</w:t>
            </w:r>
            <w:r w:rsidR="00D52211" w:rsidRPr="00D52211">
              <w:rPr>
                <w:rFonts w:ascii="Times New Roman" w:hAnsi="Times New Roman"/>
                <w:sz w:val="24"/>
                <w:szCs w:val="24"/>
              </w:rPr>
              <w:t>.</w:t>
            </w:r>
          </w:p>
        </w:tc>
        <w:tc>
          <w:tcPr>
            <w:tcW w:w="9070" w:type="dxa"/>
            <w:shd w:val="clear" w:color="auto" w:fill="auto"/>
          </w:tcPr>
          <w:p w:rsidR="00674F22" w:rsidRPr="00D52211" w:rsidRDefault="00674F22" w:rsidP="00674F22">
            <w:pPr>
              <w:spacing w:after="120"/>
              <w:jc w:val="both"/>
              <w:rPr>
                <w:rFonts w:ascii="Times New Roman" w:eastAsia="Calibri" w:hAnsi="Times New Roman" w:cs="Times New Roman"/>
                <w:sz w:val="24"/>
                <w:szCs w:val="24"/>
              </w:rPr>
            </w:pPr>
            <w:r w:rsidRPr="00D52211">
              <w:rPr>
                <w:rFonts w:ascii="Times New Roman" w:hAnsi="Times New Roman"/>
                <w:sz w:val="24"/>
                <w:szCs w:val="24"/>
                <w:lang w:eastAsia="uk-UA"/>
              </w:rPr>
              <w:t>Слово як одиниця мовної системи.</w:t>
            </w:r>
            <w:r w:rsidRPr="00D52211">
              <w:rPr>
                <w:rFonts w:ascii="Times New Roman" w:hAnsi="Times New Roman"/>
                <w:sz w:val="24"/>
                <w:szCs w:val="24"/>
                <w:lang w:val="ru-RU" w:eastAsia="uk-UA"/>
              </w:rPr>
              <w:t xml:space="preserve"> </w:t>
            </w:r>
            <w:r w:rsidRPr="00D52211">
              <w:rPr>
                <w:rFonts w:ascii="Times New Roman" w:hAnsi="Times New Roman"/>
                <w:sz w:val="24"/>
                <w:szCs w:val="24"/>
                <w:lang w:eastAsia="uk-UA"/>
              </w:rPr>
              <w:t>Значення слова. Структура лексеми. Переносне значення слова. Структура лексичного значення.</w:t>
            </w:r>
          </w:p>
          <w:p w:rsidR="008A3914" w:rsidRPr="00D52211" w:rsidRDefault="008A3914" w:rsidP="007E06E2">
            <w:pPr>
              <w:pStyle w:val="a3"/>
              <w:spacing w:before="0" w:beforeAutospacing="0" w:after="0" w:afterAutospacing="0"/>
              <w:rPr>
                <w:caps/>
              </w:rPr>
            </w:pPr>
          </w:p>
        </w:tc>
      </w:tr>
      <w:tr w:rsidR="008A3914" w:rsidRPr="005F6812" w:rsidTr="007E06E2">
        <w:tc>
          <w:tcPr>
            <w:tcW w:w="5492" w:type="dxa"/>
            <w:shd w:val="clear" w:color="auto" w:fill="auto"/>
            <w:vAlign w:val="center"/>
          </w:tcPr>
          <w:p w:rsidR="008A3914" w:rsidRPr="00D52211" w:rsidRDefault="00674F22" w:rsidP="00D12FB7">
            <w:pPr>
              <w:shd w:val="clear" w:color="auto" w:fill="FFFFFF"/>
              <w:jc w:val="both"/>
              <w:rPr>
                <w:rFonts w:ascii="Times New Roman" w:hAnsi="Times New Roman" w:cs="Times New Roman"/>
                <w:bCs/>
                <w:sz w:val="24"/>
                <w:szCs w:val="24"/>
              </w:rPr>
            </w:pPr>
            <w:r w:rsidRPr="00D52211">
              <w:rPr>
                <w:rFonts w:ascii="Times New Roman" w:hAnsi="Times New Roman" w:cs="Times New Roman"/>
                <w:bCs/>
                <w:sz w:val="24"/>
                <w:szCs w:val="24"/>
              </w:rPr>
              <w:t>Тема 3.</w:t>
            </w:r>
            <w:r w:rsidR="00D52211" w:rsidRPr="00D52211">
              <w:rPr>
                <w:rFonts w:ascii="Times New Roman" w:hAnsi="Times New Roman" w:cs="Times New Roman"/>
                <w:bCs/>
                <w:sz w:val="24"/>
                <w:szCs w:val="24"/>
              </w:rPr>
              <w:t xml:space="preserve"> </w:t>
            </w:r>
            <w:r w:rsidR="00D52211" w:rsidRPr="00D52211">
              <w:rPr>
                <w:rFonts w:ascii="Times New Roman" w:hAnsi="Times New Roman"/>
                <w:sz w:val="24"/>
                <w:szCs w:val="24"/>
              </w:rPr>
              <w:t>Омоніми, синоніми, антоніми, пароніми в українській мові.</w:t>
            </w:r>
          </w:p>
        </w:tc>
        <w:tc>
          <w:tcPr>
            <w:tcW w:w="9070" w:type="dxa"/>
            <w:shd w:val="clear" w:color="auto" w:fill="auto"/>
          </w:tcPr>
          <w:p w:rsidR="00D52211" w:rsidRPr="00D52211" w:rsidRDefault="00D52211" w:rsidP="00D52211">
            <w:pPr>
              <w:spacing w:after="120"/>
              <w:jc w:val="both"/>
              <w:rPr>
                <w:rFonts w:ascii="Times New Roman" w:eastAsia="Calibri" w:hAnsi="Times New Roman" w:cs="Times New Roman"/>
                <w:sz w:val="24"/>
                <w:szCs w:val="24"/>
              </w:rPr>
            </w:pPr>
            <w:r w:rsidRPr="00D52211">
              <w:rPr>
                <w:rFonts w:ascii="Times New Roman" w:hAnsi="Times New Roman"/>
                <w:sz w:val="24"/>
                <w:szCs w:val="24"/>
              </w:rPr>
              <w:t xml:space="preserve">Лексико-семантичні поля і лексико-семантичні </w:t>
            </w:r>
            <w:r w:rsidR="003E29E9">
              <w:rPr>
                <w:rFonts w:ascii="Times New Roman" w:hAnsi="Times New Roman"/>
                <w:sz w:val="24"/>
                <w:szCs w:val="24"/>
              </w:rPr>
              <w:t xml:space="preserve">групи. </w:t>
            </w:r>
            <w:proofErr w:type="spellStart"/>
            <w:r w:rsidR="003E29E9">
              <w:rPr>
                <w:rFonts w:ascii="Times New Roman" w:hAnsi="Times New Roman"/>
                <w:sz w:val="24"/>
                <w:szCs w:val="24"/>
              </w:rPr>
              <w:t>Гіпонімічні</w:t>
            </w:r>
            <w:proofErr w:type="spellEnd"/>
            <w:r w:rsidR="003E29E9">
              <w:rPr>
                <w:rFonts w:ascii="Times New Roman" w:hAnsi="Times New Roman"/>
                <w:sz w:val="24"/>
                <w:szCs w:val="24"/>
              </w:rPr>
              <w:t xml:space="preserve">, </w:t>
            </w:r>
            <w:proofErr w:type="spellStart"/>
            <w:r w:rsidR="003E29E9">
              <w:rPr>
                <w:rFonts w:ascii="Times New Roman" w:hAnsi="Times New Roman"/>
                <w:sz w:val="24"/>
                <w:szCs w:val="24"/>
              </w:rPr>
              <w:t>партитивні</w:t>
            </w:r>
            <w:proofErr w:type="spellEnd"/>
            <w:r w:rsidR="003E29E9">
              <w:rPr>
                <w:rFonts w:ascii="Times New Roman" w:hAnsi="Times New Roman"/>
                <w:sz w:val="24"/>
                <w:szCs w:val="24"/>
              </w:rPr>
              <w:t xml:space="preserve"> й</w:t>
            </w:r>
            <w:r w:rsidRPr="00D52211">
              <w:rPr>
                <w:rFonts w:ascii="Times New Roman" w:hAnsi="Times New Roman"/>
                <w:sz w:val="24"/>
                <w:szCs w:val="24"/>
              </w:rPr>
              <w:t xml:space="preserve"> </w:t>
            </w:r>
            <w:proofErr w:type="spellStart"/>
            <w:r w:rsidRPr="00D52211">
              <w:rPr>
                <w:rFonts w:ascii="Times New Roman" w:hAnsi="Times New Roman"/>
                <w:sz w:val="24"/>
                <w:szCs w:val="24"/>
              </w:rPr>
              <w:t>еквонімічні</w:t>
            </w:r>
            <w:proofErr w:type="spellEnd"/>
            <w:r w:rsidRPr="00D52211">
              <w:rPr>
                <w:rFonts w:ascii="Times New Roman" w:hAnsi="Times New Roman"/>
                <w:sz w:val="24"/>
                <w:szCs w:val="24"/>
              </w:rPr>
              <w:t xml:space="preserve"> відношення. Синонімічні відношення. </w:t>
            </w:r>
            <w:proofErr w:type="spellStart"/>
            <w:r w:rsidRPr="00D52211">
              <w:rPr>
                <w:rFonts w:ascii="Times New Roman" w:hAnsi="Times New Roman"/>
                <w:sz w:val="24"/>
                <w:szCs w:val="24"/>
              </w:rPr>
              <w:t>Контрастивні</w:t>
            </w:r>
            <w:proofErr w:type="spellEnd"/>
            <w:r w:rsidRPr="00D52211">
              <w:rPr>
                <w:rFonts w:ascii="Times New Roman" w:hAnsi="Times New Roman"/>
                <w:sz w:val="24"/>
                <w:szCs w:val="24"/>
              </w:rPr>
              <w:t xml:space="preserve"> відношення. Омонімічні відношення. </w:t>
            </w:r>
            <w:proofErr w:type="spellStart"/>
            <w:r w:rsidRPr="00D52211">
              <w:rPr>
                <w:rFonts w:ascii="Times New Roman" w:hAnsi="Times New Roman"/>
                <w:sz w:val="24"/>
                <w:szCs w:val="24"/>
              </w:rPr>
              <w:t>Паронімічні</w:t>
            </w:r>
            <w:proofErr w:type="spellEnd"/>
            <w:r w:rsidRPr="00D52211">
              <w:rPr>
                <w:rFonts w:ascii="Times New Roman" w:hAnsi="Times New Roman"/>
                <w:sz w:val="24"/>
                <w:szCs w:val="24"/>
              </w:rPr>
              <w:t xml:space="preserve"> відношення.</w:t>
            </w:r>
          </w:p>
          <w:p w:rsidR="008A3914" w:rsidRPr="00DF524D" w:rsidRDefault="008A3914" w:rsidP="007E06E2">
            <w:pPr>
              <w:pStyle w:val="a3"/>
              <w:spacing w:before="0" w:beforeAutospacing="0" w:after="0" w:afterAutospacing="0"/>
              <w:rPr>
                <w:caps/>
                <w:lang w:val="uk-UA"/>
              </w:rPr>
            </w:pPr>
          </w:p>
        </w:tc>
      </w:tr>
      <w:tr w:rsidR="008A3914" w:rsidRPr="005F6812" w:rsidTr="007E06E2">
        <w:tc>
          <w:tcPr>
            <w:tcW w:w="5492" w:type="dxa"/>
            <w:shd w:val="clear" w:color="auto" w:fill="auto"/>
            <w:vAlign w:val="center"/>
          </w:tcPr>
          <w:p w:rsidR="008A3914" w:rsidRPr="00D52211" w:rsidRDefault="00674F22" w:rsidP="00D12FB7">
            <w:pPr>
              <w:shd w:val="clear" w:color="auto" w:fill="FFFFFF"/>
              <w:jc w:val="both"/>
              <w:rPr>
                <w:rFonts w:ascii="Times New Roman" w:hAnsi="Times New Roman" w:cs="Times New Roman"/>
                <w:bCs/>
                <w:sz w:val="24"/>
                <w:szCs w:val="24"/>
              </w:rPr>
            </w:pPr>
            <w:r w:rsidRPr="00D52211">
              <w:rPr>
                <w:rFonts w:ascii="Times New Roman" w:hAnsi="Times New Roman" w:cs="Times New Roman"/>
                <w:bCs/>
                <w:sz w:val="24"/>
                <w:szCs w:val="24"/>
              </w:rPr>
              <w:t>Тема 4.</w:t>
            </w:r>
            <w:r w:rsidR="00D52211" w:rsidRPr="00D52211">
              <w:rPr>
                <w:rFonts w:ascii="Times New Roman" w:hAnsi="Times New Roman" w:cs="Times New Roman"/>
                <w:bCs/>
                <w:sz w:val="24"/>
                <w:szCs w:val="24"/>
              </w:rPr>
              <w:t xml:space="preserve"> </w:t>
            </w:r>
            <w:r w:rsidR="00D52211" w:rsidRPr="00D52211">
              <w:rPr>
                <w:rFonts w:ascii="Times New Roman" w:hAnsi="Times New Roman"/>
                <w:sz w:val="24"/>
                <w:szCs w:val="24"/>
              </w:rPr>
              <w:t>Формування української лексики.</w:t>
            </w:r>
          </w:p>
        </w:tc>
        <w:tc>
          <w:tcPr>
            <w:tcW w:w="9070" w:type="dxa"/>
            <w:shd w:val="clear" w:color="auto" w:fill="auto"/>
          </w:tcPr>
          <w:p w:rsidR="00D52211" w:rsidRPr="00D52211" w:rsidRDefault="00D52211" w:rsidP="00D52211">
            <w:pPr>
              <w:spacing w:after="120"/>
              <w:jc w:val="both"/>
              <w:rPr>
                <w:rFonts w:ascii="Times New Roman" w:hAnsi="Times New Roman"/>
                <w:sz w:val="24"/>
                <w:szCs w:val="24"/>
              </w:rPr>
            </w:pPr>
            <w:r w:rsidRPr="00D52211">
              <w:rPr>
                <w:rFonts w:ascii="Times New Roman" w:hAnsi="Times New Roman"/>
                <w:sz w:val="24"/>
                <w:szCs w:val="24"/>
              </w:rPr>
              <w:t>Словниковий склад української мови. Лексика української мови з погляду походження. Формування української лексики. Питомий шар української лексики. Запозичений шар української лексики.</w:t>
            </w:r>
          </w:p>
          <w:p w:rsidR="008A3914" w:rsidRPr="00D52211" w:rsidRDefault="008A3914" w:rsidP="007E06E2">
            <w:pPr>
              <w:pStyle w:val="a3"/>
              <w:spacing w:before="0" w:beforeAutospacing="0" w:after="0" w:afterAutospacing="0"/>
              <w:rPr>
                <w:caps/>
                <w:lang w:val="uk-UA"/>
              </w:rPr>
            </w:pPr>
          </w:p>
        </w:tc>
      </w:tr>
      <w:tr w:rsidR="008A3914" w:rsidRPr="005F6812" w:rsidTr="007E06E2">
        <w:tc>
          <w:tcPr>
            <w:tcW w:w="5492" w:type="dxa"/>
            <w:shd w:val="clear" w:color="auto" w:fill="auto"/>
            <w:vAlign w:val="center"/>
          </w:tcPr>
          <w:p w:rsidR="008A3914" w:rsidRPr="00D52211" w:rsidRDefault="00674F22" w:rsidP="00D12FB7">
            <w:pPr>
              <w:shd w:val="clear" w:color="auto" w:fill="FFFFFF"/>
              <w:jc w:val="both"/>
              <w:rPr>
                <w:rFonts w:ascii="Times New Roman" w:hAnsi="Times New Roman" w:cs="Times New Roman"/>
                <w:bCs/>
                <w:sz w:val="24"/>
                <w:szCs w:val="24"/>
              </w:rPr>
            </w:pPr>
            <w:r w:rsidRPr="00D52211">
              <w:rPr>
                <w:rFonts w:ascii="Times New Roman" w:hAnsi="Times New Roman" w:cs="Times New Roman"/>
                <w:bCs/>
                <w:sz w:val="24"/>
                <w:szCs w:val="24"/>
              </w:rPr>
              <w:t>Тема 5.</w:t>
            </w:r>
            <w:r w:rsidR="00D52211" w:rsidRPr="00D52211">
              <w:rPr>
                <w:rFonts w:ascii="Times New Roman" w:hAnsi="Times New Roman"/>
                <w:sz w:val="24"/>
                <w:szCs w:val="24"/>
              </w:rPr>
              <w:t xml:space="preserve"> Лексика української мови обмеженої сфери вживання.</w:t>
            </w:r>
          </w:p>
        </w:tc>
        <w:tc>
          <w:tcPr>
            <w:tcW w:w="9070" w:type="dxa"/>
            <w:shd w:val="clear" w:color="auto" w:fill="auto"/>
          </w:tcPr>
          <w:p w:rsidR="00D52211" w:rsidRPr="00D52211" w:rsidRDefault="00D52211" w:rsidP="00D52211">
            <w:pPr>
              <w:spacing w:after="120"/>
              <w:jc w:val="both"/>
              <w:rPr>
                <w:rFonts w:ascii="Times New Roman" w:hAnsi="Times New Roman"/>
                <w:sz w:val="24"/>
                <w:szCs w:val="24"/>
              </w:rPr>
            </w:pPr>
            <w:r w:rsidRPr="00D52211">
              <w:rPr>
                <w:rFonts w:ascii="Times New Roman" w:hAnsi="Times New Roman"/>
                <w:sz w:val="24"/>
                <w:szCs w:val="24"/>
              </w:rPr>
              <w:t>Активна і пасивна лексика в сучасній українській літературній мові. Активна лексика в сучасній українській мові. Пасивна лексика в сучасній українській мові. Власні назви.</w:t>
            </w:r>
          </w:p>
          <w:p w:rsidR="008A3914" w:rsidRPr="00D52211" w:rsidRDefault="008A3914" w:rsidP="007E06E2">
            <w:pPr>
              <w:pStyle w:val="a3"/>
              <w:spacing w:before="0" w:beforeAutospacing="0" w:after="0" w:afterAutospacing="0"/>
              <w:rPr>
                <w:caps/>
                <w:lang w:val="uk-UA"/>
              </w:rPr>
            </w:pPr>
          </w:p>
        </w:tc>
      </w:tr>
      <w:tr w:rsidR="00674F22" w:rsidRPr="005F6812" w:rsidTr="007E06E2">
        <w:tc>
          <w:tcPr>
            <w:tcW w:w="5492" w:type="dxa"/>
            <w:shd w:val="clear" w:color="auto" w:fill="auto"/>
            <w:vAlign w:val="center"/>
          </w:tcPr>
          <w:p w:rsidR="00674F22" w:rsidRPr="00D52211" w:rsidRDefault="00674F22" w:rsidP="00D12FB7">
            <w:pPr>
              <w:shd w:val="clear" w:color="auto" w:fill="FFFFFF"/>
              <w:jc w:val="both"/>
              <w:rPr>
                <w:rFonts w:ascii="Times New Roman" w:hAnsi="Times New Roman" w:cs="Times New Roman"/>
                <w:bCs/>
                <w:sz w:val="24"/>
                <w:szCs w:val="24"/>
              </w:rPr>
            </w:pPr>
            <w:r w:rsidRPr="00D52211">
              <w:rPr>
                <w:rFonts w:ascii="Times New Roman" w:hAnsi="Times New Roman" w:cs="Times New Roman"/>
                <w:bCs/>
                <w:sz w:val="24"/>
                <w:szCs w:val="24"/>
              </w:rPr>
              <w:t>Тема 6.</w:t>
            </w:r>
            <w:r w:rsidR="00D52211" w:rsidRPr="00D52211">
              <w:rPr>
                <w:rFonts w:ascii="Times New Roman" w:hAnsi="Times New Roman"/>
                <w:sz w:val="24"/>
                <w:szCs w:val="24"/>
              </w:rPr>
              <w:t xml:space="preserve"> Стилістично забарвлена лексика.</w:t>
            </w:r>
          </w:p>
        </w:tc>
        <w:tc>
          <w:tcPr>
            <w:tcW w:w="9070" w:type="dxa"/>
            <w:shd w:val="clear" w:color="auto" w:fill="auto"/>
          </w:tcPr>
          <w:p w:rsidR="00D52211" w:rsidRPr="00D52211" w:rsidRDefault="00D52211" w:rsidP="00D52211">
            <w:pPr>
              <w:autoSpaceDE w:val="0"/>
              <w:autoSpaceDN w:val="0"/>
              <w:adjustRightInd w:val="0"/>
              <w:spacing w:after="120"/>
              <w:jc w:val="both"/>
              <w:rPr>
                <w:rFonts w:ascii="Times New Roman" w:hAnsi="Times New Roman"/>
                <w:sz w:val="24"/>
                <w:szCs w:val="24"/>
              </w:rPr>
            </w:pPr>
            <w:r w:rsidRPr="00D52211">
              <w:rPr>
                <w:rFonts w:ascii="Times New Roman" w:hAnsi="Times New Roman"/>
                <w:sz w:val="24"/>
                <w:szCs w:val="24"/>
              </w:rPr>
              <w:t>Стилістичні аспекти лексичних одиниць. Диференціація української лексики з погляду форм існування мови. Функціонально-стилістична диференціація української лексики. Художньо-естетична форма слів.</w:t>
            </w:r>
          </w:p>
          <w:p w:rsidR="00674F22" w:rsidRPr="00D52211" w:rsidRDefault="00674F22" w:rsidP="007E06E2">
            <w:pPr>
              <w:pStyle w:val="a3"/>
              <w:spacing w:before="0" w:beforeAutospacing="0" w:after="0" w:afterAutospacing="0"/>
              <w:rPr>
                <w:caps/>
              </w:rPr>
            </w:pPr>
          </w:p>
        </w:tc>
      </w:tr>
      <w:tr w:rsidR="00674F22" w:rsidRPr="005F6812" w:rsidTr="007E06E2">
        <w:tc>
          <w:tcPr>
            <w:tcW w:w="5492" w:type="dxa"/>
            <w:shd w:val="clear" w:color="auto" w:fill="auto"/>
            <w:vAlign w:val="center"/>
          </w:tcPr>
          <w:p w:rsidR="00D52211" w:rsidRPr="00D52211" w:rsidRDefault="00674F22" w:rsidP="00D52211">
            <w:pPr>
              <w:autoSpaceDE w:val="0"/>
              <w:autoSpaceDN w:val="0"/>
              <w:adjustRightInd w:val="0"/>
              <w:spacing w:after="120"/>
              <w:rPr>
                <w:rFonts w:ascii="Times New Roman" w:hAnsi="Times New Roman"/>
                <w:sz w:val="24"/>
                <w:szCs w:val="24"/>
              </w:rPr>
            </w:pPr>
            <w:r w:rsidRPr="00D52211">
              <w:rPr>
                <w:rFonts w:ascii="Times New Roman" w:hAnsi="Times New Roman" w:cs="Times New Roman"/>
                <w:bCs/>
                <w:sz w:val="24"/>
                <w:szCs w:val="24"/>
              </w:rPr>
              <w:t>Тема 7.</w:t>
            </w:r>
            <w:r w:rsidR="00D52211" w:rsidRPr="00D52211">
              <w:rPr>
                <w:rFonts w:ascii="Times New Roman" w:hAnsi="Times New Roman" w:cs="Times New Roman"/>
                <w:bCs/>
                <w:sz w:val="24"/>
                <w:szCs w:val="24"/>
              </w:rPr>
              <w:t xml:space="preserve"> </w:t>
            </w:r>
            <w:r w:rsidR="00D52211" w:rsidRPr="00D52211">
              <w:rPr>
                <w:rFonts w:ascii="Times New Roman" w:hAnsi="Times New Roman"/>
                <w:sz w:val="24"/>
                <w:szCs w:val="24"/>
              </w:rPr>
              <w:t>Фразеологічні одиниці, їх типи та роль у мові.</w:t>
            </w:r>
          </w:p>
          <w:p w:rsidR="00674F22" w:rsidRPr="00D52211" w:rsidRDefault="00674F22" w:rsidP="00D12FB7">
            <w:pPr>
              <w:shd w:val="clear" w:color="auto" w:fill="FFFFFF"/>
              <w:jc w:val="both"/>
              <w:rPr>
                <w:rFonts w:ascii="Times New Roman" w:hAnsi="Times New Roman" w:cs="Times New Roman"/>
                <w:bCs/>
                <w:sz w:val="24"/>
                <w:szCs w:val="24"/>
              </w:rPr>
            </w:pPr>
          </w:p>
        </w:tc>
        <w:tc>
          <w:tcPr>
            <w:tcW w:w="9070" w:type="dxa"/>
            <w:shd w:val="clear" w:color="auto" w:fill="auto"/>
          </w:tcPr>
          <w:p w:rsidR="00D52211" w:rsidRPr="00D52211" w:rsidRDefault="00D52211" w:rsidP="00D52211">
            <w:pPr>
              <w:autoSpaceDE w:val="0"/>
              <w:autoSpaceDN w:val="0"/>
              <w:adjustRightInd w:val="0"/>
              <w:spacing w:after="120"/>
              <w:rPr>
                <w:rFonts w:ascii="Times New Roman" w:hAnsi="Times New Roman"/>
                <w:sz w:val="24"/>
                <w:szCs w:val="24"/>
              </w:rPr>
            </w:pPr>
            <w:r w:rsidRPr="00D52211">
              <w:rPr>
                <w:rFonts w:ascii="Times New Roman" w:hAnsi="Times New Roman"/>
                <w:sz w:val="24"/>
                <w:szCs w:val="24"/>
              </w:rPr>
              <w:t>Особливості фразеологізмів. Класифікація фразеологізмів.</w:t>
            </w:r>
          </w:p>
          <w:p w:rsidR="00674F22" w:rsidRPr="00D52211" w:rsidRDefault="00674F22" w:rsidP="007E06E2">
            <w:pPr>
              <w:pStyle w:val="a3"/>
              <w:spacing w:before="0" w:beforeAutospacing="0" w:after="0" w:afterAutospacing="0"/>
              <w:rPr>
                <w:caps/>
              </w:rPr>
            </w:pPr>
          </w:p>
        </w:tc>
      </w:tr>
      <w:tr w:rsidR="00674F22" w:rsidRPr="005F6812" w:rsidTr="007E06E2">
        <w:tc>
          <w:tcPr>
            <w:tcW w:w="5492" w:type="dxa"/>
            <w:shd w:val="clear" w:color="auto" w:fill="auto"/>
            <w:vAlign w:val="center"/>
          </w:tcPr>
          <w:p w:rsidR="00674F22" w:rsidRPr="00D52211" w:rsidRDefault="00674F22" w:rsidP="00D12FB7">
            <w:pPr>
              <w:shd w:val="clear" w:color="auto" w:fill="FFFFFF"/>
              <w:jc w:val="both"/>
              <w:rPr>
                <w:rFonts w:ascii="Times New Roman" w:hAnsi="Times New Roman" w:cs="Times New Roman"/>
                <w:bCs/>
                <w:sz w:val="24"/>
                <w:szCs w:val="24"/>
              </w:rPr>
            </w:pPr>
            <w:r w:rsidRPr="00D52211">
              <w:rPr>
                <w:rFonts w:ascii="Times New Roman" w:hAnsi="Times New Roman" w:cs="Times New Roman"/>
                <w:bCs/>
                <w:sz w:val="24"/>
                <w:szCs w:val="24"/>
              </w:rPr>
              <w:lastRenderedPageBreak/>
              <w:t>Тема 8.</w:t>
            </w:r>
            <w:r w:rsidR="00D52211" w:rsidRPr="00D52211">
              <w:rPr>
                <w:rFonts w:ascii="Times New Roman" w:hAnsi="Times New Roman"/>
                <w:sz w:val="24"/>
                <w:szCs w:val="24"/>
              </w:rPr>
              <w:t xml:space="preserve"> Прислів’я, приказки, крилаті вислови.</w:t>
            </w:r>
          </w:p>
        </w:tc>
        <w:tc>
          <w:tcPr>
            <w:tcW w:w="9070" w:type="dxa"/>
            <w:shd w:val="clear" w:color="auto" w:fill="auto"/>
          </w:tcPr>
          <w:p w:rsidR="00D52211" w:rsidRPr="00D52211" w:rsidRDefault="00D52211" w:rsidP="00D52211">
            <w:pPr>
              <w:autoSpaceDE w:val="0"/>
              <w:autoSpaceDN w:val="0"/>
              <w:adjustRightInd w:val="0"/>
              <w:spacing w:after="120"/>
              <w:rPr>
                <w:rFonts w:ascii="Times New Roman" w:hAnsi="Times New Roman"/>
                <w:sz w:val="24"/>
                <w:szCs w:val="24"/>
              </w:rPr>
            </w:pPr>
            <w:r w:rsidRPr="00D52211">
              <w:rPr>
                <w:rFonts w:ascii="Times New Roman" w:eastAsia="Calibri" w:hAnsi="Times New Roman" w:cs="Times New Roman"/>
                <w:sz w:val="24"/>
                <w:szCs w:val="24"/>
                <w:lang w:eastAsia="uk-UA"/>
              </w:rPr>
              <w:t>Методи дослідження.</w:t>
            </w:r>
          </w:p>
          <w:p w:rsidR="00674F22" w:rsidRPr="00D52211" w:rsidRDefault="00674F22" w:rsidP="007E06E2">
            <w:pPr>
              <w:pStyle w:val="a3"/>
              <w:spacing w:before="0" w:beforeAutospacing="0" w:after="0" w:afterAutospacing="0"/>
              <w:rPr>
                <w:caps/>
              </w:rPr>
            </w:pPr>
          </w:p>
        </w:tc>
      </w:tr>
      <w:tr w:rsidR="00674F22" w:rsidRPr="005F6812" w:rsidTr="007E06E2">
        <w:tc>
          <w:tcPr>
            <w:tcW w:w="5492" w:type="dxa"/>
            <w:shd w:val="clear" w:color="auto" w:fill="auto"/>
            <w:vAlign w:val="center"/>
          </w:tcPr>
          <w:p w:rsidR="00674F22" w:rsidRPr="00D52211" w:rsidRDefault="00674F22" w:rsidP="00D12FB7">
            <w:pPr>
              <w:shd w:val="clear" w:color="auto" w:fill="FFFFFF"/>
              <w:jc w:val="both"/>
              <w:rPr>
                <w:rFonts w:ascii="Times New Roman" w:hAnsi="Times New Roman" w:cs="Times New Roman"/>
                <w:bCs/>
                <w:sz w:val="24"/>
                <w:szCs w:val="24"/>
              </w:rPr>
            </w:pPr>
            <w:r w:rsidRPr="00D52211">
              <w:rPr>
                <w:rFonts w:ascii="Times New Roman" w:hAnsi="Times New Roman" w:cs="Times New Roman"/>
                <w:bCs/>
                <w:sz w:val="24"/>
                <w:szCs w:val="24"/>
              </w:rPr>
              <w:t>Тема 9.</w:t>
            </w:r>
            <w:r w:rsidR="00D52211" w:rsidRPr="00D52211">
              <w:rPr>
                <w:rFonts w:ascii="Times New Roman" w:hAnsi="Times New Roman" w:cs="Times New Roman"/>
                <w:bCs/>
                <w:sz w:val="24"/>
                <w:szCs w:val="24"/>
              </w:rPr>
              <w:t xml:space="preserve"> </w:t>
            </w:r>
            <w:r w:rsidR="00D52211" w:rsidRPr="00D52211">
              <w:rPr>
                <w:rFonts w:ascii="Times New Roman" w:hAnsi="Times New Roman"/>
                <w:sz w:val="24"/>
                <w:szCs w:val="24"/>
              </w:rPr>
              <w:t>Лексикографія.</w:t>
            </w:r>
          </w:p>
        </w:tc>
        <w:tc>
          <w:tcPr>
            <w:tcW w:w="9070" w:type="dxa"/>
            <w:shd w:val="clear" w:color="auto" w:fill="auto"/>
          </w:tcPr>
          <w:p w:rsidR="00D52211" w:rsidRPr="00D52211" w:rsidRDefault="00D52211" w:rsidP="00D52211">
            <w:pPr>
              <w:autoSpaceDE w:val="0"/>
              <w:autoSpaceDN w:val="0"/>
              <w:adjustRightInd w:val="0"/>
              <w:spacing w:after="120"/>
              <w:jc w:val="both"/>
              <w:rPr>
                <w:rFonts w:ascii="Times New Roman" w:eastAsia="Calibri" w:hAnsi="Times New Roman" w:cs="Times New Roman"/>
                <w:sz w:val="24"/>
                <w:szCs w:val="24"/>
              </w:rPr>
            </w:pPr>
            <w:r w:rsidRPr="00D52211">
              <w:rPr>
                <w:rFonts w:ascii="Times New Roman" w:eastAsia="Calibri" w:hAnsi="Times New Roman" w:cs="Times New Roman"/>
                <w:sz w:val="24"/>
                <w:szCs w:val="24"/>
              </w:rPr>
              <w:t xml:space="preserve">Лексикографія як галузь знань про укладання словників. Предмет лексикографії. Лексикографічні праці. </w:t>
            </w:r>
            <w:proofErr w:type="spellStart"/>
            <w:r w:rsidRPr="00D52211">
              <w:rPr>
                <w:rFonts w:ascii="Times New Roman" w:eastAsia="Calibri" w:hAnsi="Times New Roman" w:cs="Times New Roman"/>
                <w:sz w:val="24"/>
                <w:szCs w:val="24"/>
              </w:rPr>
              <w:t>Металексикографія</w:t>
            </w:r>
            <w:proofErr w:type="spellEnd"/>
            <w:r w:rsidRPr="00D52211">
              <w:rPr>
                <w:rFonts w:ascii="Times New Roman" w:eastAsia="Calibri" w:hAnsi="Times New Roman" w:cs="Times New Roman"/>
                <w:sz w:val="24"/>
                <w:szCs w:val="24"/>
              </w:rPr>
              <w:t>. Становлення лексикографії в Україні. Лексикографічна критика. Розвиток лексикографії в Україні. Лексикографічна критика. Практична лексикографія.</w:t>
            </w:r>
          </w:p>
          <w:p w:rsidR="00674F22" w:rsidRPr="00D52211" w:rsidRDefault="00674F22" w:rsidP="007E06E2">
            <w:pPr>
              <w:pStyle w:val="a3"/>
              <w:spacing w:before="0" w:beforeAutospacing="0" w:after="0" w:afterAutospacing="0"/>
              <w:rPr>
                <w:caps/>
              </w:rPr>
            </w:pPr>
          </w:p>
        </w:tc>
      </w:tr>
    </w:tbl>
    <w:p w:rsidR="00F05837" w:rsidRPr="005F6812" w:rsidRDefault="00F05837" w:rsidP="00435574">
      <w:pPr>
        <w:rPr>
          <w:rFonts w:ascii="Times New Roman" w:hAnsi="Times New Roman" w:cs="Times New Roman"/>
          <w:b/>
          <w:caps/>
          <w:sz w:val="24"/>
          <w:szCs w:val="24"/>
        </w:rPr>
      </w:pPr>
    </w:p>
    <w:p w:rsidR="00F05837" w:rsidRPr="005F6812" w:rsidRDefault="00F05837" w:rsidP="00443A93">
      <w:pPr>
        <w:jc w:val="center"/>
        <w:rPr>
          <w:rFonts w:ascii="Times New Roman" w:hAnsi="Times New Roman" w:cs="Times New Roman"/>
          <w:b/>
          <w:caps/>
          <w:sz w:val="24"/>
          <w:szCs w:val="24"/>
        </w:rPr>
      </w:pPr>
    </w:p>
    <w:p w:rsidR="00527196" w:rsidRDefault="00F05837" w:rsidP="00F05837">
      <w:pPr>
        <w:jc w:val="center"/>
        <w:rPr>
          <w:rFonts w:ascii="Times New Roman" w:hAnsi="Times New Roman" w:cs="Times New Roman"/>
          <w:b/>
          <w:caps/>
          <w:sz w:val="24"/>
          <w:szCs w:val="24"/>
        </w:rPr>
      </w:pPr>
      <w:r w:rsidRPr="005F6812">
        <w:rPr>
          <w:rFonts w:ascii="Times New Roman" w:hAnsi="Times New Roman" w:cs="Times New Roman"/>
          <w:b/>
          <w:caps/>
          <w:sz w:val="24"/>
          <w:szCs w:val="24"/>
        </w:rPr>
        <w:t xml:space="preserve">7.3 </w:t>
      </w:r>
      <w:r w:rsidR="00A01C4C" w:rsidRPr="005F6812">
        <w:rPr>
          <w:rFonts w:ascii="Times New Roman" w:hAnsi="Times New Roman" w:cs="Times New Roman"/>
          <w:b/>
          <w:caps/>
          <w:sz w:val="24"/>
          <w:szCs w:val="24"/>
        </w:rPr>
        <w:t xml:space="preserve"> </w:t>
      </w:r>
      <w:r w:rsidR="005302CE" w:rsidRPr="005F6812">
        <w:rPr>
          <w:rFonts w:ascii="Times New Roman" w:hAnsi="Times New Roman" w:cs="Times New Roman"/>
          <w:b/>
          <w:caps/>
          <w:sz w:val="24"/>
          <w:szCs w:val="24"/>
        </w:rPr>
        <w:t>Схема курсу (</w:t>
      </w:r>
      <w:r w:rsidR="00E81BA4" w:rsidRPr="005F6812">
        <w:rPr>
          <w:rFonts w:ascii="Times New Roman" w:hAnsi="Times New Roman" w:cs="Times New Roman"/>
          <w:b/>
          <w:caps/>
          <w:sz w:val="24"/>
          <w:szCs w:val="24"/>
        </w:rPr>
        <w:t>практичні</w:t>
      </w:r>
      <w:r w:rsidR="005302CE" w:rsidRPr="005F6812">
        <w:rPr>
          <w:rFonts w:ascii="Times New Roman" w:hAnsi="Times New Roman" w:cs="Times New Roman"/>
          <w:b/>
          <w:caps/>
          <w:sz w:val="24"/>
          <w:szCs w:val="24"/>
        </w:rPr>
        <w:t xml:space="preserve"> заняття)</w:t>
      </w:r>
    </w:p>
    <w:p w:rsidR="009676C7" w:rsidRPr="005F6812" w:rsidRDefault="009676C7" w:rsidP="00F05837">
      <w:pPr>
        <w:jc w:val="center"/>
        <w:rPr>
          <w:rFonts w:ascii="Times New Roman" w:hAnsi="Times New Roman" w:cs="Times New Roman"/>
          <w:b/>
          <w:caps/>
          <w:sz w:val="24"/>
          <w:szCs w:val="24"/>
        </w:rPr>
      </w:pPr>
    </w:p>
    <w:tbl>
      <w:tblPr>
        <w:tblpPr w:leftFromText="180" w:rightFromText="180" w:vertAnchor="text" w:tblpY="1"/>
        <w:tblOverlap w:val="never"/>
        <w:tblW w:w="14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firstRow="0" w:lastRow="0" w:firstColumn="0" w:lastColumn="0" w:noHBand="0" w:noVBand="0"/>
      </w:tblPr>
      <w:tblGrid>
        <w:gridCol w:w="6199"/>
        <w:gridCol w:w="8021"/>
      </w:tblGrid>
      <w:tr w:rsidR="005302CE" w:rsidRPr="005F6812" w:rsidTr="007F3C73">
        <w:trPr>
          <w:trHeight w:val="335"/>
        </w:trPr>
        <w:tc>
          <w:tcPr>
            <w:tcW w:w="6199" w:type="dxa"/>
            <w:tcBorders>
              <w:right w:val="single" w:sz="4" w:space="0" w:color="auto"/>
            </w:tcBorders>
            <w:tcMar>
              <w:top w:w="100" w:type="dxa"/>
              <w:left w:w="100" w:type="dxa"/>
              <w:bottom w:w="100" w:type="dxa"/>
              <w:right w:w="100" w:type="dxa"/>
            </w:tcMar>
          </w:tcPr>
          <w:p w:rsidR="005302CE" w:rsidRPr="005F6812" w:rsidRDefault="005302CE" w:rsidP="00443A93">
            <w:pPr>
              <w:jc w:val="center"/>
              <w:rPr>
                <w:rFonts w:ascii="Times New Roman" w:hAnsi="Times New Roman" w:cs="Times New Roman"/>
                <w:b/>
                <w:caps/>
                <w:sz w:val="24"/>
                <w:szCs w:val="24"/>
              </w:rPr>
            </w:pPr>
            <w:r w:rsidRPr="005F6812">
              <w:rPr>
                <w:rFonts w:ascii="Times New Roman" w:hAnsi="Times New Roman" w:cs="Times New Roman"/>
                <w:b/>
                <w:sz w:val="24"/>
                <w:szCs w:val="24"/>
              </w:rPr>
              <w:t xml:space="preserve">Тема </w:t>
            </w:r>
            <w:r w:rsidR="005A13F8" w:rsidRPr="005F6812">
              <w:rPr>
                <w:rFonts w:ascii="Times New Roman" w:hAnsi="Times New Roman" w:cs="Times New Roman"/>
                <w:b/>
                <w:sz w:val="24"/>
                <w:szCs w:val="24"/>
              </w:rPr>
              <w:t>практичного</w:t>
            </w:r>
            <w:r w:rsidRPr="005F6812">
              <w:rPr>
                <w:rFonts w:ascii="Times New Roman" w:hAnsi="Times New Roman" w:cs="Times New Roman"/>
                <w:b/>
                <w:sz w:val="24"/>
                <w:szCs w:val="24"/>
              </w:rPr>
              <w:t xml:space="preserve"> заняття</w:t>
            </w:r>
          </w:p>
        </w:tc>
        <w:tc>
          <w:tcPr>
            <w:tcW w:w="8021" w:type="dxa"/>
            <w:tcBorders>
              <w:left w:val="single" w:sz="4" w:space="0" w:color="auto"/>
            </w:tcBorders>
          </w:tcPr>
          <w:p w:rsidR="005302CE" w:rsidRPr="005F6812" w:rsidRDefault="005302CE" w:rsidP="007F3C73">
            <w:pPr>
              <w:ind w:left="216"/>
              <w:jc w:val="center"/>
              <w:rPr>
                <w:rFonts w:ascii="Times New Roman" w:hAnsi="Times New Roman" w:cs="Times New Roman"/>
                <w:b/>
                <w:caps/>
                <w:sz w:val="24"/>
                <w:szCs w:val="24"/>
              </w:rPr>
            </w:pPr>
            <w:r w:rsidRPr="005F6812">
              <w:rPr>
                <w:rFonts w:ascii="Times New Roman" w:hAnsi="Times New Roman" w:cs="Times New Roman"/>
                <w:b/>
                <w:sz w:val="24"/>
                <w:szCs w:val="24"/>
              </w:rPr>
              <w:t xml:space="preserve">Зміст </w:t>
            </w:r>
            <w:r w:rsidR="005A13F8" w:rsidRPr="005F6812">
              <w:rPr>
                <w:rFonts w:ascii="Times New Roman" w:hAnsi="Times New Roman" w:cs="Times New Roman"/>
                <w:b/>
                <w:sz w:val="24"/>
                <w:szCs w:val="24"/>
              </w:rPr>
              <w:t>практичного</w:t>
            </w:r>
            <w:r w:rsidRPr="005F6812">
              <w:rPr>
                <w:rFonts w:ascii="Times New Roman" w:hAnsi="Times New Roman" w:cs="Times New Roman"/>
                <w:b/>
                <w:sz w:val="24"/>
                <w:szCs w:val="24"/>
              </w:rPr>
              <w:t xml:space="preserve"> заняття</w:t>
            </w:r>
          </w:p>
        </w:tc>
      </w:tr>
      <w:tr w:rsidR="009676C7" w:rsidRPr="005F6812" w:rsidTr="00DF524D">
        <w:trPr>
          <w:trHeight w:val="335"/>
        </w:trPr>
        <w:tc>
          <w:tcPr>
            <w:tcW w:w="14220" w:type="dxa"/>
            <w:gridSpan w:val="2"/>
            <w:shd w:val="clear" w:color="auto" w:fill="00B0F0"/>
            <w:tcMar>
              <w:top w:w="100" w:type="dxa"/>
              <w:left w:w="100" w:type="dxa"/>
              <w:bottom w:w="100" w:type="dxa"/>
              <w:right w:w="100" w:type="dxa"/>
            </w:tcMar>
          </w:tcPr>
          <w:p w:rsidR="009676C7" w:rsidRPr="005F6812" w:rsidRDefault="00DF524D" w:rsidP="007F3C73">
            <w:pPr>
              <w:ind w:left="216"/>
              <w:jc w:val="center"/>
              <w:rPr>
                <w:rFonts w:ascii="Times New Roman" w:hAnsi="Times New Roman" w:cs="Times New Roman"/>
                <w:b/>
                <w:sz w:val="24"/>
                <w:szCs w:val="24"/>
              </w:rPr>
            </w:pPr>
            <w:r>
              <w:rPr>
                <w:rFonts w:ascii="Times New Roman" w:hAnsi="Times New Roman" w:cs="Times New Roman"/>
                <w:b/>
                <w:sz w:val="24"/>
                <w:szCs w:val="24"/>
              </w:rPr>
              <w:t xml:space="preserve">БЛОК 1. </w:t>
            </w:r>
            <w:r w:rsidR="009676C7">
              <w:rPr>
                <w:rFonts w:ascii="Times New Roman" w:hAnsi="Times New Roman" w:cs="Times New Roman"/>
                <w:b/>
                <w:sz w:val="24"/>
                <w:szCs w:val="24"/>
              </w:rPr>
              <w:t>ФОНЕТИКА</w:t>
            </w:r>
          </w:p>
        </w:tc>
      </w:tr>
      <w:tr w:rsidR="00E2256D" w:rsidRPr="005F6812" w:rsidTr="007F3C73">
        <w:trPr>
          <w:trHeight w:val="335"/>
        </w:trPr>
        <w:tc>
          <w:tcPr>
            <w:tcW w:w="6199" w:type="dxa"/>
            <w:tcMar>
              <w:top w:w="100" w:type="dxa"/>
              <w:left w:w="100" w:type="dxa"/>
              <w:bottom w:w="100" w:type="dxa"/>
              <w:right w:w="100" w:type="dxa"/>
            </w:tcMar>
            <w:vAlign w:val="center"/>
          </w:tcPr>
          <w:p w:rsidR="00F13875" w:rsidRPr="00246A06" w:rsidRDefault="00435574" w:rsidP="001D102F">
            <w:pPr>
              <w:tabs>
                <w:tab w:val="left" w:pos="284"/>
                <w:tab w:val="left" w:pos="567"/>
              </w:tabs>
              <w:jc w:val="both"/>
              <w:rPr>
                <w:rFonts w:ascii="Times New Roman" w:eastAsia="Calibri" w:hAnsi="Times New Roman" w:cs="Times New Roman"/>
                <w:sz w:val="24"/>
                <w:szCs w:val="24"/>
              </w:rPr>
            </w:pPr>
            <w:r w:rsidRPr="00246A06">
              <w:rPr>
                <w:rFonts w:ascii="Times New Roman" w:hAnsi="Times New Roman" w:cs="Times New Roman"/>
                <w:sz w:val="24"/>
                <w:szCs w:val="24"/>
              </w:rPr>
              <w:t>Тема 1.</w:t>
            </w:r>
            <w:r w:rsidR="00F13875" w:rsidRPr="00246A06">
              <w:rPr>
                <w:rFonts w:ascii="Times New Roman" w:eastAsia="Calibri" w:hAnsi="Times New Roman" w:cs="Times New Roman"/>
                <w:sz w:val="24"/>
                <w:szCs w:val="24"/>
              </w:rPr>
              <w:t xml:space="preserve"> Фонетика як галузь знань про звукову будову мови</w:t>
            </w:r>
          </w:p>
          <w:p w:rsidR="00E2256D" w:rsidRPr="00246A06" w:rsidRDefault="00E2256D" w:rsidP="005C3381">
            <w:pPr>
              <w:pStyle w:val="a3"/>
              <w:snapToGrid w:val="0"/>
              <w:spacing w:before="0" w:beforeAutospacing="0" w:after="0" w:afterAutospacing="0"/>
              <w:jc w:val="both"/>
              <w:rPr>
                <w:lang w:val="uk-UA"/>
              </w:rPr>
            </w:pPr>
          </w:p>
        </w:tc>
        <w:tc>
          <w:tcPr>
            <w:tcW w:w="8021" w:type="dxa"/>
            <w:vAlign w:val="center"/>
          </w:tcPr>
          <w:p w:rsidR="00E2256D" w:rsidRPr="00246A06" w:rsidRDefault="005C3381" w:rsidP="007F3C73">
            <w:pPr>
              <w:pStyle w:val="a9"/>
              <w:tabs>
                <w:tab w:val="num" w:pos="900"/>
              </w:tabs>
              <w:spacing w:before="0" w:line="240" w:lineRule="auto"/>
              <w:ind w:left="216"/>
              <w:rPr>
                <w:kern w:val="24"/>
                <w:sz w:val="24"/>
              </w:rPr>
            </w:pPr>
            <w:r w:rsidRPr="00246A06">
              <w:rPr>
                <w:kern w:val="24"/>
                <w:sz w:val="24"/>
              </w:rPr>
              <w:t>Обговорення теми. Виконання тестових завдань</w:t>
            </w:r>
            <w:r w:rsidR="008670AC" w:rsidRPr="00246A06">
              <w:rPr>
                <w:kern w:val="24"/>
                <w:sz w:val="24"/>
              </w:rPr>
              <w:t>.</w:t>
            </w:r>
          </w:p>
          <w:p w:rsidR="008670AC" w:rsidRPr="00246A06" w:rsidRDefault="008670AC" w:rsidP="007F3C73">
            <w:pPr>
              <w:pStyle w:val="a9"/>
              <w:tabs>
                <w:tab w:val="num" w:pos="900"/>
              </w:tabs>
              <w:spacing w:before="0" w:line="240" w:lineRule="auto"/>
              <w:ind w:left="216"/>
              <w:rPr>
                <w:kern w:val="24"/>
                <w:sz w:val="24"/>
              </w:rPr>
            </w:pPr>
            <w:r w:rsidRPr="00246A06">
              <w:rPr>
                <w:kern w:val="24"/>
                <w:sz w:val="24"/>
              </w:rPr>
              <w:t xml:space="preserve">Питання для обговорення: </w:t>
            </w:r>
          </w:p>
          <w:p w:rsidR="00F13875" w:rsidRPr="00246A06" w:rsidRDefault="00F13875" w:rsidP="001D102F">
            <w:pPr>
              <w:pStyle w:val="a9"/>
              <w:tabs>
                <w:tab w:val="num" w:pos="900"/>
              </w:tabs>
              <w:spacing w:before="0" w:line="240" w:lineRule="auto"/>
              <w:ind w:left="216"/>
              <w:jc w:val="both"/>
              <w:rPr>
                <w:rFonts w:eastAsia="Calibri"/>
                <w:sz w:val="24"/>
                <w:lang w:eastAsia="en-US"/>
              </w:rPr>
            </w:pPr>
            <w:r w:rsidRPr="00246A06">
              <w:rPr>
                <w:rFonts w:eastAsia="Calibri"/>
                <w:sz w:val="24"/>
                <w:lang w:eastAsia="en-US"/>
              </w:rPr>
              <w:t>Предмет фонетики. Значення звукової сторони мови в житті суспільства. Мовна комунікація. Лінійні (сегментні) і нелінійні (</w:t>
            </w:r>
            <w:proofErr w:type="spellStart"/>
            <w:r w:rsidRPr="00246A06">
              <w:rPr>
                <w:rFonts w:eastAsia="Calibri"/>
                <w:sz w:val="24"/>
                <w:lang w:eastAsia="en-US"/>
              </w:rPr>
              <w:t>суперсегментні</w:t>
            </w:r>
            <w:proofErr w:type="spellEnd"/>
            <w:r w:rsidRPr="00246A06">
              <w:rPr>
                <w:rFonts w:eastAsia="Calibri"/>
                <w:sz w:val="24"/>
                <w:lang w:eastAsia="en-US"/>
              </w:rPr>
              <w:t>) звукові одиниці.</w:t>
            </w:r>
          </w:p>
          <w:p w:rsidR="00F13875" w:rsidRPr="00246A06" w:rsidRDefault="00F13875" w:rsidP="001D102F">
            <w:pPr>
              <w:pStyle w:val="a9"/>
              <w:tabs>
                <w:tab w:val="num" w:pos="900"/>
              </w:tabs>
              <w:spacing w:before="0" w:line="240" w:lineRule="auto"/>
              <w:ind w:left="216"/>
              <w:jc w:val="both"/>
              <w:rPr>
                <w:kern w:val="24"/>
                <w:sz w:val="24"/>
              </w:rPr>
            </w:pPr>
            <w:r w:rsidRPr="00246A06">
              <w:rPr>
                <w:rFonts w:eastAsia="Calibri"/>
                <w:sz w:val="24"/>
                <w:lang w:eastAsia="en-US"/>
              </w:rPr>
              <w:t>Предмет фонетики і фонології. Зв'язок фонетики з іншими лінгвістичними дисциплінами. Значення фонетики. Про різні стилі вимови.</w:t>
            </w:r>
          </w:p>
        </w:tc>
      </w:tr>
      <w:tr w:rsidR="00E2256D" w:rsidRPr="005F6812" w:rsidTr="007F3C73">
        <w:trPr>
          <w:trHeight w:val="335"/>
        </w:trPr>
        <w:tc>
          <w:tcPr>
            <w:tcW w:w="6199" w:type="dxa"/>
            <w:tcMar>
              <w:top w:w="100" w:type="dxa"/>
              <w:left w:w="100" w:type="dxa"/>
              <w:bottom w:w="100" w:type="dxa"/>
              <w:right w:w="100" w:type="dxa"/>
            </w:tcMar>
            <w:vAlign w:val="center"/>
          </w:tcPr>
          <w:p w:rsidR="00E2256D" w:rsidRPr="00246A06" w:rsidRDefault="00435574" w:rsidP="001D102F">
            <w:pPr>
              <w:jc w:val="both"/>
              <w:rPr>
                <w:rFonts w:ascii="Times New Roman" w:hAnsi="Times New Roman" w:cs="Times New Roman"/>
                <w:kern w:val="24"/>
                <w:sz w:val="24"/>
                <w:szCs w:val="24"/>
              </w:rPr>
            </w:pPr>
            <w:r w:rsidRPr="00246A06">
              <w:rPr>
                <w:rFonts w:ascii="Times New Roman" w:hAnsi="Times New Roman" w:cs="Times New Roman"/>
                <w:kern w:val="24"/>
                <w:sz w:val="24"/>
                <w:szCs w:val="24"/>
              </w:rPr>
              <w:t>Тема 2.</w:t>
            </w:r>
            <w:r w:rsidR="00F13875" w:rsidRPr="00246A06">
              <w:rPr>
                <w:rFonts w:ascii="Times New Roman" w:eastAsia="Calibri" w:hAnsi="Times New Roman" w:cs="Times New Roman"/>
                <w:sz w:val="24"/>
                <w:szCs w:val="24"/>
              </w:rPr>
              <w:t xml:space="preserve"> Анатомо-фізіологічні передумови творення мовних звуків</w:t>
            </w:r>
          </w:p>
        </w:tc>
        <w:tc>
          <w:tcPr>
            <w:tcW w:w="8021" w:type="dxa"/>
            <w:vAlign w:val="center"/>
          </w:tcPr>
          <w:p w:rsidR="00E2256D" w:rsidRPr="00246A06" w:rsidRDefault="005C3381" w:rsidP="007F3C73">
            <w:pPr>
              <w:tabs>
                <w:tab w:val="num" w:pos="900"/>
              </w:tabs>
              <w:ind w:left="216"/>
              <w:rPr>
                <w:rFonts w:ascii="Times New Roman" w:hAnsi="Times New Roman" w:cs="Times New Roman"/>
                <w:kern w:val="24"/>
                <w:sz w:val="24"/>
                <w:szCs w:val="24"/>
              </w:rPr>
            </w:pPr>
            <w:r w:rsidRPr="00246A06">
              <w:rPr>
                <w:rFonts w:ascii="Times New Roman" w:hAnsi="Times New Roman" w:cs="Times New Roman"/>
                <w:kern w:val="24"/>
                <w:sz w:val="24"/>
                <w:szCs w:val="24"/>
              </w:rPr>
              <w:t>Обговорення теми. Виконання тестових завдань</w:t>
            </w:r>
            <w:r w:rsidR="008670AC" w:rsidRPr="00246A06">
              <w:rPr>
                <w:rFonts w:ascii="Times New Roman" w:hAnsi="Times New Roman" w:cs="Times New Roman"/>
                <w:kern w:val="24"/>
                <w:sz w:val="24"/>
                <w:szCs w:val="24"/>
              </w:rPr>
              <w:t>.</w:t>
            </w:r>
          </w:p>
          <w:p w:rsidR="008670AC" w:rsidRPr="00246A06" w:rsidRDefault="008670AC" w:rsidP="007F3C73">
            <w:pPr>
              <w:tabs>
                <w:tab w:val="num" w:pos="900"/>
              </w:tabs>
              <w:ind w:left="216"/>
              <w:rPr>
                <w:rFonts w:ascii="Times New Roman" w:hAnsi="Times New Roman" w:cs="Times New Roman"/>
                <w:kern w:val="24"/>
                <w:sz w:val="24"/>
                <w:szCs w:val="24"/>
              </w:rPr>
            </w:pPr>
            <w:r w:rsidRPr="00246A06">
              <w:rPr>
                <w:rFonts w:ascii="Times New Roman" w:hAnsi="Times New Roman" w:cs="Times New Roman"/>
                <w:kern w:val="24"/>
                <w:sz w:val="24"/>
                <w:szCs w:val="24"/>
              </w:rPr>
              <w:t>Питання для обговорення:</w:t>
            </w:r>
          </w:p>
          <w:p w:rsidR="00F13875" w:rsidRPr="00246A06" w:rsidRDefault="001D102F" w:rsidP="001D102F">
            <w:pPr>
              <w:tabs>
                <w:tab w:val="num" w:pos="900"/>
              </w:tabs>
              <w:ind w:left="216"/>
              <w:jc w:val="both"/>
              <w:rPr>
                <w:rFonts w:ascii="Times New Roman" w:hAnsi="Times New Roman" w:cs="Times New Roman"/>
                <w:kern w:val="24"/>
                <w:sz w:val="24"/>
                <w:szCs w:val="24"/>
              </w:rPr>
            </w:pPr>
            <w:r w:rsidRPr="00246A06">
              <w:rPr>
                <w:rFonts w:ascii="Times New Roman" w:eastAsia="Calibri" w:hAnsi="Times New Roman" w:cs="Times New Roman"/>
                <w:sz w:val="24"/>
                <w:szCs w:val="24"/>
              </w:rPr>
              <w:t>Апарат мовлення. Артикуляція звуків. Акустичні властивості звуків. Лінгвістичний (функціональний) аспект вивчення мовних звуків. Поняття фонеми. Транскрипція. Прийоми експериментально-фонетичних досліджень.</w:t>
            </w:r>
          </w:p>
        </w:tc>
      </w:tr>
      <w:tr w:rsidR="00E2256D" w:rsidRPr="005F6812" w:rsidTr="007F3C73">
        <w:trPr>
          <w:trHeight w:val="335"/>
        </w:trPr>
        <w:tc>
          <w:tcPr>
            <w:tcW w:w="6199" w:type="dxa"/>
            <w:tcMar>
              <w:top w:w="100" w:type="dxa"/>
              <w:left w:w="100" w:type="dxa"/>
              <w:bottom w:w="100" w:type="dxa"/>
              <w:right w:w="100" w:type="dxa"/>
            </w:tcMar>
            <w:vAlign w:val="center"/>
          </w:tcPr>
          <w:p w:rsidR="00E2256D" w:rsidRPr="00246A06" w:rsidRDefault="00435574" w:rsidP="007F3C73">
            <w:pPr>
              <w:rPr>
                <w:rFonts w:ascii="Times New Roman" w:hAnsi="Times New Roman" w:cs="Times New Roman"/>
                <w:kern w:val="24"/>
                <w:sz w:val="24"/>
                <w:szCs w:val="24"/>
              </w:rPr>
            </w:pPr>
            <w:r w:rsidRPr="00246A06">
              <w:rPr>
                <w:rFonts w:ascii="Times New Roman" w:hAnsi="Times New Roman" w:cs="Times New Roman"/>
                <w:kern w:val="24"/>
                <w:sz w:val="24"/>
                <w:szCs w:val="24"/>
              </w:rPr>
              <w:t>Тема 3.</w:t>
            </w:r>
            <w:r w:rsidR="001D102F" w:rsidRPr="00246A06">
              <w:rPr>
                <w:rFonts w:ascii="Times New Roman" w:hAnsi="Times New Roman" w:cs="Times New Roman"/>
                <w:kern w:val="24"/>
                <w:sz w:val="24"/>
                <w:szCs w:val="24"/>
              </w:rPr>
              <w:t xml:space="preserve"> </w:t>
            </w:r>
            <w:r w:rsidR="001D102F" w:rsidRPr="00246A06">
              <w:rPr>
                <w:rFonts w:ascii="Times New Roman" w:eastAsia="Calibri" w:hAnsi="Times New Roman" w:cs="Times New Roman"/>
                <w:sz w:val="24"/>
                <w:szCs w:val="24"/>
              </w:rPr>
              <w:t xml:space="preserve"> Класифікація звуків мови</w:t>
            </w:r>
          </w:p>
        </w:tc>
        <w:tc>
          <w:tcPr>
            <w:tcW w:w="8021" w:type="dxa"/>
            <w:vAlign w:val="center"/>
          </w:tcPr>
          <w:p w:rsidR="00E2256D" w:rsidRPr="00246A06" w:rsidRDefault="005C3381" w:rsidP="007F3C73">
            <w:pPr>
              <w:tabs>
                <w:tab w:val="num" w:pos="360"/>
              </w:tabs>
              <w:ind w:left="216"/>
              <w:rPr>
                <w:rFonts w:ascii="Times New Roman" w:hAnsi="Times New Roman" w:cs="Times New Roman"/>
                <w:kern w:val="24"/>
                <w:sz w:val="24"/>
                <w:szCs w:val="24"/>
              </w:rPr>
            </w:pPr>
            <w:r w:rsidRPr="00246A06">
              <w:rPr>
                <w:rFonts w:ascii="Times New Roman" w:hAnsi="Times New Roman" w:cs="Times New Roman"/>
                <w:kern w:val="24"/>
                <w:sz w:val="24"/>
                <w:szCs w:val="24"/>
              </w:rPr>
              <w:t>Обговорення теми. Виконання тестових завдань</w:t>
            </w:r>
            <w:r w:rsidR="008670AC" w:rsidRPr="00246A06">
              <w:rPr>
                <w:rFonts w:ascii="Times New Roman" w:hAnsi="Times New Roman" w:cs="Times New Roman"/>
                <w:kern w:val="24"/>
                <w:sz w:val="24"/>
                <w:szCs w:val="24"/>
              </w:rPr>
              <w:t>.</w:t>
            </w:r>
          </w:p>
          <w:p w:rsidR="008670AC" w:rsidRPr="00246A06" w:rsidRDefault="008670AC" w:rsidP="007F3C73">
            <w:pPr>
              <w:tabs>
                <w:tab w:val="num" w:pos="360"/>
              </w:tabs>
              <w:ind w:left="216"/>
              <w:rPr>
                <w:rFonts w:ascii="Times New Roman" w:hAnsi="Times New Roman" w:cs="Times New Roman"/>
                <w:kern w:val="24"/>
                <w:sz w:val="24"/>
                <w:szCs w:val="24"/>
              </w:rPr>
            </w:pPr>
            <w:r w:rsidRPr="00246A06">
              <w:rPr>
                <w:rFonts w:ascii="Times New Roman" w:hAnsi="Times New Roman" w:cs="Times New Roman"/>
                <w:kern w:val="24"/>
                <w:sz w:val="24"/>
                <w:szCs w:val="24"/>
              </w:rPr>
              <w:t>Питання для обговорення:</w:t>
            </w:r>
          </w:p>
          <w:p w:rsidR="001D102F" w:rsidRPr="00246A06" w:rsidRDefault="001D102F" w:rsidP="001D102F">
            <w:pPr>
              <w:tabs>
                <w:tab w:val="num" w:pos="360"/>
              </w:tabs>
              <w:ind w:left="216"/>
              <w:jc w:val="both"/>
              <w:rPr>
                <w:rFonts w:ascii="Times New Roman" w:eastAsia="Calibri" w:hAnsi="Times New Roman" w:cs="Times New Roman"/>
                <w:sz w:val="24"/>
                <w:szCs w:val="24"/>
              </w:rPr>
            </w:pPr>
            <w:r w:rsidRPr="00246A06">
              <w:rPr>
                <w:rFonts w:ascii="Times New Roman" w:eastAsia="Calibri" w:hAnsi="Times New Roman" w:cs="Times New Roman"/>
                <w:sz w:val="24"/>
                <w:szCs w:val="24"/>
              </w:rPr>
              <w:t>Голосні і приголосні звуки. Проблеми класифікації звуків. Артикуляційна класифікація голосних звуків.</w:t>
            </w:r>
          </w:p>
          <w:p w:rsidR="001D102F" w:rsidRPr="00246A06" w:rsidRDefault="001D102F" w:rsidP="001D102F">
            <w:pPr>
              <w:tabs>
                <w:tab w:val="num" w:pos="360"/>
              </w:tabs>
              <w:ind w:left="216"/>
              <w:jc w:val="both"/>
              <w:rPr>
                <w:rFonts w:ascii="Times New Roman" w:hAnsi="Times New Roman" w:cs="Times New Roman"/>
                <w:kern w:val="24"/>
                <w:sz w:val="24"/>
                <w:szCs w:val="24"/>
              </w:rPr>
            </w:pPr>
            <w:r w:rsidRPr="00246A06">
              <w:rPr>
                <w:rFonts w:ascii="Times New Roman" w:eastAsia="Calibri" w:hAnsi="Times New Roman" w:cs="Times New Roman"/>
                <w:sz w:val="24"/>
                <w:szCs w:val="24"/>
              </w:rPr>
              <w:lastRenderedPageBreak/>
              <w:t>Артикуляційна класифікація приголосних звуків. Додаткові артикуляційні ознаки приголосних звуків.</w:t>
            </w:r>
          </w:p>
        </w:tc>
      </w:tr>
      <w:tr w:rsidR="00E2256D" w:rsidRPr="005F6812" w:rsidTr="007F3C73">
        <w:trPr>
          <w:trHeight w:val="335"/>
        </w:trPr>
        <w:tc>
          <w:tcPr>
            <w:tcW w:w="6199" w:type="dxa"/>
            <w:tcMar>
              <w:top w:w="100" w:type="dxa"/>
              <w:left w:w="100" w:type="dxa"/>
              <w:bottom w:w="100" w:type="dxa"/>
              <w:right w:w="100" w:type="dxa"/>
            </w:tcMar>
            <w:vAlign w:val="center"/>
          </w:tcPr>
          <w:p w:rsidR="00E2256D" w:rsidRPr="00246A06" w:rsidRDefault="00435574" w:rsidP="007F3C73">
            <w:pPr>
              <w:rPr>
                <w:rFonts w:ascii="Times New Roman" w:hAnsi="Times New Roman" w:cs="Times New Roman"/>
                <w:kern w:val="24"/>
                <w:sz w:val="24"/>
                <w:szCs w:val="24"/>
              </w:rPr>
            </w:pPr>
            <w:r w:rsidRPr="00246A06">
              <w:rPr>
                <w:rFonts w:ascii="Times New Roman" w:hAnsi="Times New Roman" w:cs="Times New Roman"/>
                <w:kern w:val="24"/>
                <w:sz w:val="24"/>
                <w:szCs w:val="24"/>
              </w:rPr>
              <w:lastRenderedPageBreak/>
              <w:t>Тема 4.</w:t>
            </w:r>
            <w:r w:rsidR="001D102F" w:rsidRPr="00246A06">
              <w:rPr>
                <w:rFonts w:ascii="Times New Roman" w:eastAsia="Calibri" w:hAnsi="Times New Roman" w:cs="Times New Roman"/>
                <w:sz w:val="24"/>
                <w:szCs w:val="24"/>
              </w:rPr>
              <w:t xml:space="preserve"> Акустичний бік звуків</w:t>
            </w:r>
          </w:p>
        </w:tc>
        <w:tc>
          <w:tcPr>
            <w:tcW w:w="8021" w:type="dxa"/>
            <w:vAlign w:val="center"/>
          </w:tcPr>
          <w:p w:rsidR="009D1B6E" w:rsidRPr="00246A06" w:rsidRDefault="005C3381" w:rsidP="007F3C73">
            <w:pPr>
              <w:ind w:left="216"/>
              <w:rPr>
                <w:rFonts w:ascii="Times New Roman" w:hAnsi="Times New Roman" w:cs="Times New Roman"/>
                <w:kern w:val="24"/>
                <w:sz w:val="24"/>
                <w:szCs w:val="24"/>
              </w:rPr>
            </w:pPr>
            <w:r w:rsidRPr="00246A06">
              <w:rPr>
                <w:rFonts w:ascii="Times New Roman" w:hAnsi="Times New Roman" w:cs="Times New Roman"/>
                <w:kern w:val="24"/>
                <w:sz w:val="24"/>
                <w:szCs w:val="24"/>
              </w:rPr>
              <w:t>Обговорення теми. Виконання тестових завдань</w:t>
            </w:r>
            <w:r w:rsidR="008670AC" w:rsidRPr="00246A06">
              <w:rPr>
                <w:rFonts w:ascii="Times New Roman" w:hAnsi="Times New Roman" w:cs="Times New Roman"/>
                <w:kern w:val="24"/>
                <w:sz w:val="24"/>
                <w:szCs w:val="24"/>
              </w:rPr>
              <w:t>.</w:t>
            </w:r>
          </w:p>
          <w:p w:rsidR="008670AC" w:rsidRPr="00246A06" w:rsidRDefault="008670AC" w:rsidP="007F3C73">
            <w:pPr>
              <w:ind w:left="216"/>
              <w:rPr>
                <w:rFonts w:ascii="Times New Roman" w:hAnsi="Times New Roman" w:cs="Times New Roman"/>
                <w:kern w:val="24"/>
                <w:sz w:val="24"/>
                <w:szCs w:val="24"/>
              </w:rPr>
            </w:pPr>
            <w:r w:rsidRPr="00246A06">
              <w:rPr>
                <w:rFonts w:ascii="Times New Roman" w:hAnsi="Times New Roman" w:cs="Times New Roman"/>
                <w:kern w:val="24"/>
                <w:sz w:val="24"/>
                <w:szCs w:val="24"/>
              </w:rPr>
              <w:t>Питання для обговорення:</w:t>
            </w:r>
          </w:p>
          <w:p w:rsidR="001D102F" w:rsidRPr="00246A06" w:rsidRDefault="001D102F" w:rsidP="001D102F">
            <w:pPr>
              <w:ind w:left="216"/>
              <w:jc w:val="both"/>
              <w:rPr>
                <w:rFonts w:ascii="Times New Roman" w:hAnsi="Times New Roman" w:cs="Times New Roman"/>
                <w:kern w:val="24"/>
                <w:sz w:val="24"/>
                <w:szCs w:val="24"/>
              </w:rPr>
            </w:pPr>
            <w:r w:rsidRPr="00246A06">
              <w:rPr>
                <w:rFonts w:ascii="Times New Roman" w:eastAsia="Calibri" w:hAnsi="Times New Roman" w:cs="Times New Roman"/>
                <w:sz w:val="24"/>
                <w:szCs w:val="24"/>
              </w:rPr>
              <w:t>Акустична класифікація звуків української мови. Класифікація Р. Якобсона. Акустична класифікація звуків української мови. Класифікаційні та диференційні ознаки звуків.</w:t>
            </w:r>
          </w:p>
        </w:tc>
      </w:tr>
      <w:tr w:rsidR="00435574" w:rsidRPr="005F6812" w:rsidTr="007F3C73">
        <w:trPr>
          <w:trHeight w:val="335"/>
        </w:trPr>
        <w:tc>
          <w:tcPr>
            <w:tcW w:w="6199" w:type="dxa"/>
            <w:tcMar>
              <w:top w:w="100" w:type="dxa"/>
              <w:left w:w="100" w:type="dxa"/>
              <w:bottom w:w="100" w:type="dxa"/>
              <w:right w:w="100" w:type="dxa"/>
            </w:tcMar>
            <w:vAlign w:val="center"/>
          </w:tcPr>
          <w:p w:rsidR="00435574" w:rsidRPr="00246A06" w:rsidRDefault="00435574" w:rsidP="007F3C73">
            <w:pPr>
              <w:rPr>
                <w:rFonts w:ascii="Times New Roman" w:hAnsi="Times New Roman" w:cs="Times New Roman"/>
                <w:kern w:val="24"/>
                <w:sz w:val="24"/>
                <w:szCs w:val="24"/>
              </w:rPr>
            </w:pPr>
            <w:r w:rsidRPr="00246A06">
              <w:rPr>
                <w:rFonts w:ascii="Times New Roman" w:hAnsi="Times New Roman" w:cs="Times New Roman"/>
                <w:kern w:val="24"/>
                <w:sz w:val="24"/>
                <w:szCs w:val="24"/>
              </w:rPr>
              <w:t>Тема 5.</w:t>
            </w:r>
            <w:r w:rsidR="001D102F" w:rsidRPr="00246A06">
              <w:rPr>
                <w:rFonts w:ascii="Times New Roman" w:eastAsia="Calibri" w:hAnsi="Times New Roman" w:cs="Times New Roman"/>
                <w:sz w:val="24"/>
                <w:szCs w:val="24"/>
              </w:rPr>
              <w:t xml:space="preserve"> Фонетична класифікація</w:t>
            </w:r>
          </w:p>
        </w:tc>
        <w:tc>
          <w:tcPr>
            <w:tcW w:w="8021" w:type="dxa"/>
            <w:vAlign w:val="center"/>
          </w:tcPr>
          <w:p w:rsidR="0009674C" w:rsidRPr="00246A06" w:rsidRDefault="0009674C" w:rsidP="0009674C">
            <w:pPr>
              <w:ind w:left="216"/>
              <w:rPr>
                <w:rFonts w:ascii="Times New Roman" w:hAnsi="Times New Roman" w:cs="Times New Roman"/>
                <w:kern w:val="24"/>
                <w:sz w:val="24"/>
                <w:szCs w:val="24"/>
              </w:rPr>
            </w:pPr>
            <w:r w:rsidRPr="00246A06">
              <w:rPr>
                <w:rFonts w:ascii="Times New Roman" w:hAnsi="Times New Roman" w:cs="Times New Roman"/>
                <w:kern w:val="24"/>
                <w:sz w:val="24"/>
                <w:szCs w:val="24"/>
              </w:rPr>
              <w:t>Обговорення теми. Виконання тестових завдань.</w:t>
            </w:r>
          </w:p>
          <w:p w:rsidR="00435574" w:rsidRPr="00246A06" w:rsidRDefault="0009674C" w:rsidP="0009674C">
            <w:pPr>
              <w:ind w:left="216"/>
              <w:rPr>
                <w:rFonts w:ascii="Times New Roman" w:hAnsi="Times New Roman" w:cs="Times New Roman"/>
                <w:kern w:val="24"/>
                <w:sz w:val="24"/>
                <w:szCs w:val="24"/>
              </w:rPr>
            </w:pPr>
            <w:r w:rsidRPr="00246A06">
              <w:rPr>
                <w:rFonts w:ascii="Times New Roman" w:hAnsi="Times New Roman" w:cs="Times New Roman"/>
                <w:kern w:val="24"/>
                <w:sz w:val="24"/>
                <w:szCs w:val="24"/>
              </w:rPr>
              <w:t>Питання для обговорення:</w:t>
            </w:r>
          </w:p>
          <w:p w:rsidR="001D102F" w:rsidRPr="00246A06" w:rsidRDefault="001D102F" w:rsidP="001D102F">
            <w:pPr>
              <w:ind w:left="216"/>
              <w:jc w:val="both"/>
              <w:rPr>
                <w:rFonts w:ascii="Times New Roman" w:eastAsia="Calibri" w:hAnsi="Times New Roman" w:cs="Times New Roman"/>
                <w:sz w:val="24"/>
                <w:szCs w:val="24"/>
              </w:rPr>
            </w:pPr>
            <w:r w:rsidRPr="00246A06">
              <w:rPr>
                <w:rFonts w:ascii="Times New Roman" w:eastAsia="Calibri" w:hAnsi="Times New Roman" w:cs="Times New Roman"/>
                <w:sz w:val="24"/>
                <w:szCs w:val="24"/>
              </w:rPr>
              <w:t>Фонетична транскрипція. Діакритичні знаки. Надрядкові й підрядкові діакритичні знаки. Міжнародний фонетичний алфавіт. Транскрипція й транслітерація.</w:t>
            </w:r>
          </w:p>
          <w:p w:rsidR="009D789C" w:rsidRPr="00246A06" w:rsidRDefault="009D789C" w:rsidP="001D102F">
            <w:pPr>
              <w:ind w:left="216"/>
              <w:jc w:val="both"/>
              <w:rPr>
                <w:rFonts w:ascii="Times New Roman" w:hAnsi="Times New Roman" w:cs="Times New Roman"/>
                <w:kern w:val="24"/>
                <w:sz w:val="24"/>
                <w:szCs w:val="24"/>
              </w:rPr>
            </w:pPr>
            <w:r w:rsidRPr="00246A06">
              <w:rPr>
                <w:rFonts w:ascii="Times New Roman" w:eastAsia="Calibri" w:hAnsi="Times New Roman" w:cs="Times New Roman"/>
                <w:sz w:val="24"/>
                <w:szCs w:val="24"/>
              </w:rPr>
              <w:t>Фонетична транскрипція. Повна і часткова фонетичні транскрипції.</w:t>
            </w:r>
          </w:p>
        </w:tc>
      </w:tr>
      <w:tr w:rsidR="00435574" w:rsidRPr="005F6812" w:rsidTr="007F3C73">
        <w:trPr>
          <w:trHeight w:val="335"/>
        </w:trPr>
        <w:tc>
          <w:tcPr>
            <w:tcW w:w="6199" w:type="dxa"/>
            <w:tcMar>
              <w:top w:w="100" w:type="dxa"/>
              <w:left w:w="100" w:type="dxa"/>
              <w:bottom w:w="100" w:type="dxa"/>
              <w:right w:w="100" w:type="dxa"/>
            </w:tcMar>
            <w:vAlign w:val="center"/>
          </w:tcPr>
          <w:p w:rsidR="00435574" w:rsidRPr="00246A06" w:rsidRDefault="00435574" w:rsidP="007F3C73">
            <w:pPr>
              <w:rPr>
                <w:rFonts w:ascii="Times New Roman" w:hAnsi="Times New Roman" w:cs="Times New Roman"/>
                <w:kern w:val="24"/>
                <w:sz w:val="24"/>
                <w:szCs w:val="24"/>
              </w:rPr>
            </w:pPr>
            <w:r w:rsidRPr="00246A06">
              <w:rPr>
                <w:rFonts w:ascii="Times New Roman" w:hAnsi="Times New Roman" w:cs="Times New Roman"/>
                <w:kern w:val="24"/>
                <w:sz w:val="24"/>
                <w:szCs w:val="24"/>
              </w:rPr>
              <w:t>Тема 6.</w:t>
            </w:r>
            <w:r w:rsidR="009D789C" w:rsidRPr="00246A06">
              <w:rPr>
                <w:rFonts w:ascii="Times New Roman" w:eastAsia="Calibri" w:hAnsi="Times New Roman" w:cs="Times New Roman"/>
                <w:sz w:val="24"/>
                <w:szCs w:val="24"/>
              </w:rPr>
              <w:t xml:space="preserve"> Модифікації звуків</w:t>
            </w:r>
          </w:p>
        </w:tc>
        <w:tc>
          <w:tcPr>
            <w:tcW w:w="8021" w:type="dxa"/>
            <w:vAlign w:val="center"/>
          </w:tcPr>
          <w:p w:rsidR="0009674C" w:rsidRPr="00246A06" w:rsidRDefault="0009674C" w:rsidP="0009674C">
            <w:pPr>
              <w:ind w:left="216"/>
              <w:rPr>
                <w:rFonts w:ascii="Times New Roman" w:hAnsi="Times New Roman" w:cs="Times New Roman"/>
                <w:kern w:val="24"/>
                <w:sz w:val="24"/>
                <w:szCs w:val="24"/>
              </w:rPr>
            </w:pPr>
            <w:r w:rsidRPr="00246A06">
              <w:rPr>
                <w:rFonts w:ascii="Times New Roman" w:hAnsi="Times New Roman" w:cs="Times New Roman"/>
                <w:kern w:val="24"/>
                <w:sz w:val="24"/>
                <w:szCs w:val="24"/>
              </w:rPr>
              <w:t>Обговорення теми. Виконання тестових завдань.</w:t>
            </w:r>
          </w:p>
          <w:p w:rsidR="00435574" w:rsidRPr="00246A06" w:rsidRDefault="0009674C" w:rsidP="0009674C">
            <w:pPr>
              <w:ind w:left="216"/>
              <w:rPr>
                <w:rFonts w:ascii="Times New Roman" w:hAnsi="Times New Roman" w:cs="Times New Roman"/>
                <w:kern w:val="24"/>
                <w:sz w:val="24"/>
                <w:szCs w:val="24"/>
              </w:rPr>
            </w:pPr>
            <w:r w:rsidRPr="00246A06">
              <w:rPr>
                <w:rFonts w:ascii="Times New Roman" w:hAnsi="Times New Roman" w:cs="Times New Roman"/>
                <w:kern w:val="24"/>
                <w:sz w:val="24"/>
                <w:szCs w:val="24"/>
              </w:rPr>
              <w:t>Питання для обговорення:</w:t>
            </w:r>
          </w:p>
          <w:p w:rsidR="009D789C" w:rsidRPr="00246A06" w:rsidRDefault="009D789C" w:rsidP="009D789C">
            <w:pPr>
              <w:ind w:left="216"/>
              <w:jc w:val="both"/>
              <w:rPr>
                <w:rFonts w:ascii="Times New Roman" w:eastAsia="Calibri" w:hAnsi="Times New Roman" w:cs="Times New Roman"/>
                <w:sz w:val="24"/>
                <w:szCs w:val="24"/>
              </w:rPr>
            </w:pPr>
            <w:r w:rsidRPr="00246A06">
              <w:rPr>
                <w:rFonts w:ascii="Times New Roman" w:eastAsia="Calibri" w:hAnsi="Times New Roman" w:cs="Times New Roman"/>
                <w:sz w:val="24"/>
                <w:szCs w:val="24"/>
              </w:rPr>
              <w:t>Модифікації голосних. Комбінаторні модифікації голосних. Позиційні модифікації голосних</w:t>
            </w:r>
          </w:p>
          <w:p w:rsidR="009D789C" w:rsidRPr="00246A06" w:rsidRDefault="009D789C" w:rsidP="009D789C">
            <w:pPr>
              <w:ind w:left="216"/>
              <w:jc w:val="both"/>
              <w:rPr>
                <w:rFonts w:ascii="Times New Roman" w:hAnsi="Times New Roman" w:cs="Times New Roman"/>
                <w:kern w:val="24"/>
                <w:sz w:val="24"/>
                <w:szCs w:val="24"/>
              </w:rPr>
            </w:pPr>
            <w:r w:rsidRPr="00246A06">
              <w:rPr>
                <w:rFonts w:ascii="Times New Roman" w:eastAsia="Calibri" w:hAnsi="Times New Roman" w:cs="Times New Roman"/>
                <w:sz w:val="24"/>
                <w:szCs w:val="24"/>
              </w:rPr>
              <w:t>Модифікації приголосних. Позиційні модифікації приголосних.</w:t>
            </w:r>
          </w:p>
        </w:tc>
      </w:tr>
      <w:tr w:rsidR="008670AC" w:rsidRPr="005F6812" w:rsidTr="007F3C73">
        <w:trPr>
          <w:trHeight w:val="335"/>
        </w:trPr>
        <w:tc>
          <w:tcPr>
            <w:tcW w:w="6199" w:type="dxa"/>
            <w:tcMar>
              <w:top w:w="100" w:type="dxa"/>
              <w:left w:w="100" w:type="dxa"/>
              <w:bottom w:w="100" w:type="dxa"/>
              <w:right w:w="100" w:type="dxa"/>
            </w:tcMar>
            <w:vAlign w:val="center"/>
          </w:tcPr>
          <w:p w:rsidR="008670AC" w:rsidRPr="00246A06" w:rsidRDefault="008670AC" w:rsidP="007F3C73">
            <w:pPr>
              <w:rPr>
                <w:rFonts w:ascii="Times New Roman" w:hAnsi="Times New Roman" w:cs="Times New Roman"/>
                <w:kern w:val="24"/>
                <w:sz w:val="24"/>
                <w:szCs w:val="24"/>
              </w:rPr>
            </w:pPr>
            <w:r w:rsidRPr="00246A06">
              <w:rPr>
                <w:rFonts w:ascii="Times New Roman" w:hAnsi="Times New Roman" w:cs="Times New Roman"/>
                <w:kern w:val="24"/>
                <w:sz w:val="24"/>
                <w:szCs w:val="24"/>
              </w:rPr>
              <w:t>Тема 7.</w:t>
            </w:r>
            <w:r w:rsidR="009D789C" w:rsidRPr="00246A06">
              <w:rPr>
                <w:rFonts w:ascii="Times New Roman" w:hAnsi="Times New Roman" w:cs="Times New Roman"/>
                <w:kern w:val="24"/>
                <w:sz w:val="24"/>
                <w:szCs w:val="24"/>
              </w:rPr>
              <w:t xml:space="preserve"> </w:t>
            </w:r>
            <w:r w:rsidR="009D789C" w:rsidRPr="00246A06">
              <w:rPr>
                <w:rFonts w:ascii="Times New Roman" w:eastAsia="Calibri" w:hAnsi="Times New Roman" w:cs="Times New Roman"/>
                <w:sz w:val="24"/>
                <w:szCs w:val="24"/>
                <w:lang w:eastAsia="uk-UA"/>
              </w:rPr>
              <w:t xml:space="preserve"> Чергування звуків</w:t>
            </w:r>
          </w:p>
        </w:tc>
        <w:tc>
          <w:tcPr>
            <w:tcW w:w="8021" w:type="dxa"/>
            <w:vAlign w:val="center"/>
          </w:tcPr>
          <w:p w:rsidR="0009674C" w:rsidRPr="00246A06" w:rsidRDefault="0009674C" w:rsidP="0009674C">
            <w:pPr>
              <w:ind w:left="216"/>
              <w:rPr>
                <w:rFonts w:ascii="Times New Roman" w:hAnsi="Times New Roman" w:cs="Times New Roman"/>
                <w:kern w:val="24"/>
                <w:sz w:val="24"/>
                <w:szCs w:val="24"/>
              </w:rPr>
            </w:pPr>
            <w:r w:rsidRPr="00246A06">
              <w:rPr>
                <w:rFonts w:ascii="Times New Roman" w:hAnsi="Times New Roman" w:cs="Times New Roman"/>
                <w:kern w:val="24"/>
                <w:sz w:val="24"/>
                <w:szCs w:val="24"/>
              </w:rPr>
              <w:t>Обговорення теми. Виконання тестових завдань.</w:t>
            </w:r>
          </w:p>
          <w:p w:rsidR="008670AC" w:rsidRPr="00246A06" w:rsidRDefault="0009674C" w:rsidP="0009674C">
            <w:pPr>
              <w:ind w:left="216"/>
              <w:rPr>
                <w:rFonts w:ascii="Times New Roman" w:hAnsi="Times New Roman" w:cs="Times New Roman"/>
                <w:kern w:val="24"/>
                <w:sz w:val="24"/>
                <w:szCs w:val="24"/>
              </w:rPr>
            </w:pPr>
            <w:r w:rsidRPr="00246A06">
              <w:rPr>
                <w:rFonts w:ascii="Times New Roman" w:hAnsi="Times New Roman" w:cs="Times New Roman"/>
                <w:kern w:val="24"/>
                <w:sz w:val="24"/>
                <w:szCs w:val="24"/>
              </w:rPr>
              <w:t>Питання для обговорення:</w:t>
            </w:r>
          </w:p>
          <w:p w:rsidR="009D789C" w:rsidRPr="00246A06" w:rsidRDefault="00246A06" w:rsidP="0009674C">
            <w:pPr>
              <w:ind w:left="216"/>
              <w:rPr>
                <w:rFonts w:ascii="Times New Roman" w:hAnsi="Times New Roman" w:cs="Times New Roman"/>
                <w:kern w:val="24"/>
                <w:sz w:val="24"/>
                <w:szCs w:val="24"/>
              </w:rPr>
            </w:pPr>
            <w:r w:rsidRPr="00246A06">
              <w:rPr>
                <w:rFonts w:ascii="Times New Roman" w:eastAsia="Calibri" w:hAnsi="Times New Roman" w:cs="Times New Roman"/>
                <w:sz w:val="24"/>
                <w:szCs w:val="24"/>
                <w:lang w:eastAsia="uk-UA"/>
              </w:rPr>
              <w:t>Поняття чергування. Його види. Позиційні (живі, фонетичні) чергування. Їх види. Історичні чергування. Чергування голосних. Чергування приголосних. Чергування в групах приголосних.</w:t>
            </w:r>
          </w:p>
        </w:tc>
      </w:tr>
      <w:tr w:rsidR="009676C7" w:rsidRPr="005F6812" w:rsidTr="009676C7">
        <w:trPr>
          <w:trHeight w:val="335"/>
        </w:trPr>
        <w:tc>
          <w:tcPr>
            <w:tcW w:w="14220" w:type="dxa"/>
            <w:gridSpan w:val="2"/>
            <w:tcMar>
              <w:top w:w="100" w:type="dxa"/>
              <w:left w:w="100" w:type="dxa"/>
              <w:bottom w:w="100" w:type="dxa"/>
              <w:right w:w="100" w:type="dxa"/>
            </w:tcMar>
            <w:vAlign w:val="center"/>
          </w:tcPr>
          <w:p w:rsidR="009676C7" w:rsidRPr="009676C7" w:rsidRDefault="009676C7" w:rsidP="009676C7">
            <w:pPr>
              <w:ind w:left="216"/>
              <w:jc w:val="center"/>
              <w:rPr>
                <w:rFonts w:ascii="Times New Roman" w:hAnsi="Times New Roman" w:cs="Times New Roman"/>
                <w:b/>
                <w:kern w:val="24"/>
                <w:sz w:val="24"/>
              </w:rPr>
            </w:pPr>
            <w:r w:rsidRPr="009676C7">
              <w:rPr>
                <w:rFonts w:ascii="Times New Roman" w:hAnsi="Times New Roman" w:cs="Times New Roman"/>
                <w:b/>
                <w:kern w:val="24"/>
                <w:sz w:val="24"/>
              </w:rPr>
              <w:t>ФОНОЛОГІЯ. ОРФОЕПІЯ. ОРФОГРАФІЯ. ГРАФІКА</w:t>
            </w:r>
          </w:p>
        </w:tc>
      </w:tr>
      <w:tr w:rsidR="009676C7" w:rsidRPr="005F6812" w:rsidTr="007F3C73">
        <w:trPr>
          <w:trHeight w:val="335"/>
        </w:trPr>
        <w:tc>
          <w:tcPr>
            <w:tcW w:w="6199" w:type="dxa"/>
            <w:tcMar>
              <w:top w:w="100" w:type="dxa"/>
              <w:left w:w="100" w:type="dxa"/>
              <w:bottom w:w="100" w:type="dxa"/>
              <w:right w:w="100" w:type="dxa"/>
            </w:tcMar>
            <w:vAlign w:val="center"/>
          </w:tcPr>
          <w:p w:rsidR="00F74AA2" w:rsidRPr="00C41E6E" w:rsidRDefault="009676C7" w:rsidP="00F74AA2">
            <w:pPr>
              <w:rPr>
                <w:rFonts w:ascii="Times New Roman" w:eastAsia="Calibri" w:hAnsi="Times New Roman" w:cs="Times New Roman"/>
                <w:sz w:val="24"/>
                <w:szCs w:val="24"/>
              </w:rPr>
            </w:pPr>
            <w:r w:rsidRPr="00C41E6E">
              <w:rPr>
                <w:rFonts w:ascii="Times New Roman" w:hAnsi="Times New Roman" w:cs="Times New Roman"/>
                <w:kern w:val="24"/>
                <w:sz w:val="24"/>
                <w:szCs w:val="24"/>
              </w:rPr>
              <w:t>Тема 1.</w:t>
            </w:r>
            <w:r w:rsidR="00246A06" w:rsidRPr="00C41E6E">
              <w:rPr>
                <w:rFonts w:ascii="Times New Roman" w:hAnsi="Times New Roman" w:cs="Times New Roman"/>
                <w:kern w:val="24"/>
                <w:sz w:val="24"/>
                <w:szCs w:val="24"/>
              </w:rPr>
              <w:t xml:space="preserve"> </w:t>
            </w:r>
            <w:r w:rsidR="00F74AA2" w:rsidRPr="00C41E6E">
              <w:rPr>
                <w:rFonts w:ascii="Times New Roman" w:eastAsia="Calibri" w:hAnsi="Times New Roman" w:cs="Times New Roman"/>
                <w:sz w:val="24"/>
                <w:szCs w:val="24"/>
              </w:rPr>
              <w:t xml:space="preserve"> Фонологія як галузь знань про фонему.</w:t>
            </w:r>
          </w:p>
          <w:p w:rsidR="009676C7" w:rsidRPr="00C41E6E" w:rsidRDefault="009676C7" w:rsidP="00F74AA2">
            <w:pPr>
              <w:jc w:val="both"/>
              <w:rPr>
                <w:rFonts w:ascii="Times New Roman" w:hAnsi="Times New Roman" w:cs="Times New Roman"/>
                <w:kern w:val="24"/>
                <w:sz w:val="24"/>
                <w:szCs w:val="24"/>
              </w:rPr>
            </w:pPr>
          </w:p>
        </w:tc>
        <w:tc>
          <w:tcPr>
            <w:tcW w:w="8021" w:type="dxa"/>
            <w:vAlign w:val="center"/>
          </w:tcPr>
          <w:p w:rsidR="00B14B15" w:rsidRPr="00C41E6E" w:rsidRDefault="00B14B15" w:rsidP="00B14B15">
            <w:pPr>
              <w:ind w:left="216"/>
              <w:rPr>
                <w:rFonts w:ascii="Times New Roman" w:hAnsi="Times New Roman" w:cs="Times New Roman"/>
                <w:kern w:val="24"/>
                <w:sz w:val="24"/>
                <w:szCs w:val="24"/>
              </w:rPr>
            </w:pPr>
            <w:r w:rsidRPr="00C41E6E">
              <w:rPr>
                <w:rFonts w:ascii="Times New Roman" w:hAnsi="Times New Roman" w:cs="Times New Roman"/>
                <w:kern w:val="24"/>
                <w:sz w:val="24"/>
                <w:szCs w:val="24"/>
              </w:rPr>
              <w:t>Обговорення теми. Виконання тестових завдань.</w:t>
            </w:r>
          </w:p>
          <w:p w:rsidR="009676C7" w:rsidRPr="00C41E6E" w:rsidRDefault="00B14B15" w:rsidP="00B14B15">
            <w:pPr>
              <w:ind w:left="216"/>
              <w:rPr>
                <w:rFonts w:ascii="Times New Roman" w:hAnsi="Times New Roman" w:cs="Times New Roman"/>
                <w:kern w:val="24"/>
                <w:sz w:val="24"/>
                <w:szCs w:val="24"/>
              </w:rPr>
            </w:pPr>
            <w:r w:rsidRPr="00C41E6E">
              <w:rPr>
                <w:rFonts w:ascii="Times New Roman" w:hAnsi="Times New Roman" w:cs="Times New Roman"/>
                <w:kern w:val="24"/>
                <w:sz w:val="24"/>
                <w:szCs w:val="24"/>
              </w:rPr>
              <w:t>Питання для обговорення:</w:t>
            </w:r>
          </w:p>
          <w:p w:rsidR="00F74AA2" w:rsidRPr="00C41E6E" w:rsidRDefault="00F74AA2" w:rsidP="00B14B15">
            <w:pPr>
              <w:ind w:left="216"/>
              <w:rPr>
                <w:rFonts w:ascii="Times New Roman" w:hAnsi="Times New Roman" w:cs="Times New Roman"/>
                <w:kern w:val="24"/>
                <w:sz w:val="24"/>
                <w:szCs w:val="24"/>
              </w:rPr>
            </w:pPr>
            <w:r w:rsidRPr="00C41E6E">
              <w:rPr>
                <w:rFonts w:ascii="Times New Roman" w:eastAsia="Calibri" w:hAnsi="Times New Roman" w:cs="Times New Roman"/>
                <w:sz w:val="24"/>
                <w:szCs w:val="24"/>
              </w:rPr>
              <w:t>Предмет фонології. Ознаки фонем. Система фонем сучасної української літературної мови. Підсистема голосних фонем сучасної української мови.</w:t>
            </w:r>
          </w:p>
          <w:p w:rsidR="00F74AA2" w:rsidRPr="00C41E6E" w:rsidRDefault="00F74AA2" w:rsidP="00B14B15">
            <w:pPr>
              <w:ind w:left="216"/>
              <w:rPr>
                <w:rFonts w:ascii="Times New Roman" w:hAnsi="Times New Roman" w:cs="Times New Roman"/>
                <w:kern w:val="24"/>
                <w:sz w:val="24"/>
                <w:szCs w:val="24"/>
              </w:rPr>
            </w:pPr>
          </w:p>
        </w:tc>
      </w:tr>
      <w:tr w:rsidR="009676C7" w:rsidRPr="005F6812" w:rsidTr="007F3C73">
        <w:trPr>
          <w:trHeight w:val="335"/>
        </w:trPr>
        <w:tc>
          <w:tcPr>
            <w:tcW w:w="6199" w:type="dxa"/>
            <w:tcMar>
              <w:top w:w="100" w:type="dxa"/>
              <w:left w:w="100" w:type="dxa"/>
              <w:bottom w:w="100" w:type="dxa"/>
              <w:right w:w="100" w:type="dxa"/>
            </w:tcMar>
            <w:vAlign w:val="center"/>
          </w:tcPr>
          <w:p w:rsidR="00F74AA2" w:rsidRPr="00C41E6E" w:rsidRDefault="009676C7" w:rsidP="00F74AA2">
            <w:pPr>
              <w:rPr>
                <w:rFonts w:ascii="Times New Roman" w:eastAsia="Calibri" w:hAnsi="Times New Roman" w:cs="Times New Roman"/>
                <w:sz w:val="24"/>
                <w:szCs w:val="24"/>
              </w:rPr>
            </w:pPr>
            <w:r w:rsidRPr="00C41E6E">
              <w:rPr>
                <w:rFonts w:ascii="Times New Roman" w:hAnsi="Times New Roman" w:cs="Times New Roman"/>
                <w:kern w:val="24"/>
                <w:sz w:val="24"/>
                <w:szCs w:val="24"/>
              </w:rPr>
              <w:t>Тема 2.</w:t>
            </w:r>
            <w:r w:rsidR="00F74AA2" w:rsidRPr="00C41E6E">
              <w:rPr>
                <w:rFonts w:ascii="Times New Roman" w:hAnsi="Times New Roman" w:cs="Times New Roman"/>
                <w:kern w:val="24"/>
                <w:sz w:val="24"/>
                <w:szCs w:val="24"/>
              </w:rPr>
              <w:t xml:space="preserve"> </w:t>
            </w:r>
            <w:r w:rsidR="00F74AA2" w:rsidRPr="00C41E6E">
              <w:rPr>
                <w:rFonts w:ascii="Times New Roman" w:eastAsia="Calibri" w:hAnsi="Times New Roman" w:cs="Times New Roman"/>
                <w:sz w:val="24"/>
                <w:szCs w:val="24"/>
              </w:rPr>
              <w:t xml:space="preserve"> Фонологія як галузь знань про фонему.</w:t>
            </w:r>
          </w:p>
          <w:p w:rsidR="009676C7" w:rsidRPr="00C41E6E" w:rsidRDefault="009676C7" w:rsidP="007F3C73">
            <w:pPr>
              <w:rPr>
                <w:rFonts w:ascii="Times New Roman" w:hAnsi="Times New Roman" w:cs="Times New Roman"/>
                <w:kern w:val="24"/>
                <w:sz w:val="24"/>
                <w:szCs w:val="24"/>
              </w:rPr>
            </w:pPr>
          </w:p>
        </w:tc>
        <w:tc>
          <w:tcPr>
            <w:tcW w:w="8021" w:type="dxa"/>
            <w:vAlign w:val="center"/>
          </w:tcPr>
          <w:p w:rsidR="00B14B15" w:rsidRPr="00C41E6E" w:rsidRDefault="00B14B15" w:rsidP="00B14B15">
            <w:pPr>
              <w:ind w:left="216"/>
              <w:rPr>
                <w:rFonts w:ascii="Times New Roman" w:hAnsi="Times New Roman" w:cs="Times New Roman"/>
                <w:kern w:val="24"/>
                <w:sz w:val="24"/>
                <w:szCs w:val="24"/>
              </w:rPr>
            </w:pPr>
            <w:r w:rsidRPr="00C41E6E">
              <w:rPr>
                <w:rFonts w:ascii="Times New Roman" w:hAnsi="Times New Roman" w:cs="Times New Roman"/>
                <w:kern w:val="24"/>
                <w:sz w:val="24"/>
                <w:szCs w:val="24"/>
              </w:rPr>
              <w:lastRenderedPageBreak/>
              <w:t>Обговорення теми. Виконання тестових завдань.</w:t>
            </w:r>
          </w:p>
          <w:p w:rsidR="009676C7" w:rsidRPr="00C41E6E" w:rsidRDefault="00B14B15" w:rsidP="00B14B15">
            <w:pPr>
              <w:ind w:left="216"/>
              <w:rPr>
                <w:rFonts w:ascii="Times New Roman" w:hAnsi="Times New Roman" w:cs="Times New Roman"/>
                <w:kern w:val="24"/>
                <w:sz w:val="24"/>
                <w:szCs w:val="24"/>
              </w:rPr>
            </w:pPr>
            <w:r w:rsidRPr="00C41E6E">
              <w:rPr>
                <w:rFonts w:ascii="Times New Roman" w:hAnsi="Times New Roman" w:cs="Times New Roman"/>
                <w:kern w:val="24"/>
                <w:sz w:val="24"/>
                <w:szCs w:val="24"/>
              </w:rPr>
              <w:lastRenderedPageBreak/>
              <w:t>Питання для обговорення:</w:t>
            </w:r>
          </w:p>
          <w:p w:rsidR="00F74AA2" w:rsidRPr="00C41E6E" w:rsidRDefault="00F74AA2" w:rsidP="00B14B15">
            <w:pPr>
              <w:ind w:left="216"/>
              <w:rPr>
                <w:rFonts w:ascii="Times New Roman" w:hAnsi="Times New Roman" w:cs="Times New Roman"/>
                <w:kern w:val="24"/>
                <w:sz w:val="24"/>
                <w:szCs w:val="24"/>
              </w:rPr>
            </w:pPr>
            <w:r w:rsidRPr="00C41E6E">
              <w:rPr>
                <w:rFonts w:ascii="Times New Roman" w:eastAsia="Calibri" w:hAnsi="Times New Roman" w:cs="Times New Roman"/>
                <w:sz w:val="24"/>
                <w:szCs w:val="24"/>
              </w:rPr>
              <w:t>Підсистемам приголосних фонем сучасної української літературної мови. Алофони. Головний вияв фонеми. Варіанти фонеми. Вільне варіювання фонеми. Фонематична транскрипція.</w:t>
            </w:r>
          </w:p>
        </w:tc>
      </w:tr>
      <w:tr w:rsidR="009676C7" w:rsidRPr="005F6812" w:rsidTr="007F3C73">
        <w:trPr>
          <w:trHeight w:val="335"/>
        </w:trPr>
        <w:tc>
          <w:tcPr>
            <w:tcW w:w="6199" w:type="dxa"/>
            <w:tcMar>
              <w:top w:w="100" w:type="dxa"/>
              <w:left w:w="100" w:type="dxa"/>
              <w:bottom w:w="100" w:type="dxa"/>
              <w:right w:w="100" w:type="dxa"/>
            </w:tcMar>
            <w:vAlign w:val="center"/>
          </w:tcPr>
          <w:p w:rsidR="00F74AA2" w:rsidRPr="00C41E6E" w:rsidRDefault="009676C7" w:rsidP="00F74AA2">
            <w:pPr>
              <w:rPr>
                <w:rFonts w:ascii="Times New Roman" w:eastAsia="Calibri" w:hAnsi="Times New Roman" w:cs="Times New Roman"/>
                <w:sz w:val="24"/>
                <w:szCs w:val="24"/>
              </w:rPr>
            </w:pPr>
            <w:r w:rsidRPr="00C41E6E">
              <w:rPr>
                <w:rFonts w:ascii="Times New Roman" w:hAnsi="Times New Roman" w:cs="Times New Roman"/>
                <w:kern w:val="24"/>
                <w:sz w:val="24"/>
                <w:szCs w:val="24"/>
              </w:rPr>
              <w:lastRenderedPageBreak/>
              <w:t>Тема 3.</w:t>
            </w:r>
            <w:r w:rsidR="00F74AA2" w:rsidRPr="00C41E6E">
              <w:rPr>
                <w:rFonts w:ascii="Times New Roman" w:hAnsi="Times New Roman" w:cs="Times New Roman"/>
                <w:kern w:val="24"/>
                <w:sz w:val="24"/>
                <w:szCs w:val="24"/>
              </w:rPr>
              <w:t xml:space="preserve"> </w:t>
            </w:r>
            <w:r w:rsidR="00F74AA2" w:rsidRPr="00C41E6E">
              <w:rPr>
                <w:rFonts w:ascii="Times New Roman" w:eastAsia="Calibri" w:hAnsi="Times New Roman" w:cs="Times New Roman"/>
                <w:sz w:val="24"/>
                <w:szCs w:val="24"/>
              </w:rPr>
              <w:t xml:space="preserve"> Чергування фонем.</w:t>
            </w:r>
          </w:p>
          <w:p w:rsidR="009676C7" w:rsidRPr="00C41E6E" w:rsidRDefault="009676C7" w:rsidP="007F3C73">
            <w:pPr>
              <w:rPr>
                <w:rFonts w:ascii="Times New Roman" w:hAnsi="Times New Roman" w:cs="Times New Roman"/>
                <w:kern w:val="24"/>
                <w:sz w:val="24"/>
                <w:szCs w:val="24"/>
              </w:rPr>
            </w:pPr>
          </w:p>
        </w:tc>
        <w:tc>
          <w:tcPr>
            <w:tcW w:w="8021" w:type="dxa"/>
            <w:vAlign w:val="center"/>
          </w:tcPr>
          <w:p w:rsidR="00B14B15" w:rsidRPr="00C41E6E" w:rsidRDefault="00B14B15" w:rsidP="00B14B15">
            <w:pPr>
              <w:ind w:left="216"/>
              <w:rPr>
                <w:rFonts w:ascii="Times New Roman" w:hAnsi="Times New Roman" w:cs="Times New Roman"/>
                <w:kern w:val="24"/>
                <w:sz w:val="24"/>
                <w:szCs w:val="24"/>
              </w:rPr>
            </w:pPr>
            <w:r w:rsidRPr="00C41E6E">
              <w:rPr>
                <w:rFonts w:ascii="Times New Roman" w:hAnsi="Times New Roman" w:cs="Times New Roman"/>
                <w:kern w:val="24"/>
                <w:sz w:val="24"/>
                <w:szCs w:val="24"/>
              </w:rPr>
              <w:t>Обговорення теми. Виконання тестових завдань.</w:t>
            </w:r>
          </w:p>
          <w:p w:rsidR="009676C7" w:rsidRPr="00C41E6E" w:rsidRDefault="00B14B15" w:rsidP="00B14B15">
            <w:pPr>
              <w:ind w:left="216"/>
              <w:rPr>
                <w:rFonts w:ascii="Times New Roman" w:hAnsi="Times New Roman" w:cs="Times New Roman"/>
                <w:kern w:val="24"/>
                <w:sz w:val="24"/>
                <w:szCs w:val="24"/>
              </w:rPr>
            </w:pPr>
            <w:r w:rsidRPr="00C41E6E">
              <w:rPr>
                <w:rFonts w:ascii="Times New Roman" w:hAnsi="Times New Roman" w:cs="Times New Roman"/>
                <w:kern w:val="24"/>
                <w:sz w:val="24"/>
                <w:szCs w:val="24"/>
              </w:rPr>
              <w:t>Питання для обговорення:</w:t>
            </w:r>
          </w:p>
          <w:p w:rsidR="00F74AA2" w:rsidRPr="00C41E6E" w:rsidRDefault="00F74AA2" w:rsidP="00F74AA2">
            <w:pPr>
              <w:ind w:left="216"/>
              <w:jc w:val="both"/>
              <w:rPr>
                <w:rFonts w:ascii="Times New Roman" w:eastAsia="Calibri" w:hAnsi="Times New Roman" w:cs="Times New Roman"/>
                <w:sz w:val="24"/>
                <w:szCs w:val="24"/>
              </w:rPr>
            </w:pPr>
            <w:r w:rsidRPr="00C41E6E">
              <w:rPr>
                <w:rFonts w:ascii="Times New Roman" w:eastAsia="Calibri" w:hAnsi="Times New Roman" w:cs="Times New Roman"/>
                <w:sz w:val="24"/>
                <w:szCs w:val="24"/>
              </w:rPr>
              <w:t>Чергування фонем. Позиційні чергування. Чергування варіантів голосних фонем з приголосними.</w:t>
            </w:r>
          </w:p>
          <w:p w:rsidR="00F74AA2" w:rsidRPr="00C41E6E" w:rsidRDefault="00F74AA2" w:rsidP="00F74AA2">
            <w:pPr>
              <w:ind w:left="216"/>
              <w:jc w:val="both"/>
              <w:rPr>
                <w:rFonts w:ascii="Times New Roman" w:eastAsia="Calibri" w:hAnsi="Times New Roman" w:cs="Times New Roman"/>
                <w:sz w:val="24"/>
                <w:szCs w:val="24"/>
              </w:rPr>
            </w:pPr>
            <w:r w:rsidRPr="00C41E6E">
              <w:rPr>
                <w:rFonts w:ascii="Times New Roman" w:eastAsia="Calibri" w:hAnsi="Times New Roman" w:cs="Times New Roman"/>
                <w:sz w:val="24"/>
                <w:szCs w:val="24"/>
              </w:rPr>
              <w:t>Історичні чергування фонем. Історичні чергування голосних фонем.</w:t>
            </w:r>
          </w:p>
          <w:p w:rsidR="00F74AA2" w:rsidRPr="00C41E6E" w:rsidRDefault="00F74AA2" w:rsidP="00F74AA2">
            <w:pPr>
              <w:ind w:left="216"/>
              <w:jc w:val="both"/>
              <w:rPr>
                <w:rFonts w:ascii="Times New Roman" w:eastAsia="Calibri" w:hAnsi="Times New Roman" w:cs="Times New Roman"/>
                <w:sz w:val="24"/>
                <w:szCs w:val="24"/>
              </w:rPr>
            </w:pPr>
            <w:r w:rsidRPr="00C41E6E">
              <w:rPr>
                <w:rFonts w:ascii="Times New Roman" w:eastAsia="Calibri" w:hAnsi="Times New Roman" w:cs="Times New Roman"/>
                <w:sz w:val="24"/>
                <w:szCs w:val="24"/>
              </w:rPr>
              <w:t>Найдавніші якісні і кількісні чергування голосних. Інші історичні чергування голосних фонем.</w:t>
            </w:r>
          </w:p>
          <w:p w:rsidR="00F74AA2" w:rsidRPr="00C41E6E" w:rsidRDefault="00361F03" w:rsidP="00F74AA2">
            <w:pPr>
              <w:ind w:left="216"/>
              <w:jc w:val="both"/>
              <w:rPr>
                <w:rFonts w:ascii="Times New Roman" w:eastAsia="Calibri" w:hAnsi="Times New Roman" w:cs="Times New Roman"/>
                <w:sz w:val="24"/>
                <w:szCs w:val="24"/>
              </w:rPr>
            </w:pPr>
            <w:r w:rsidRPr="00C41E6E">
              <w:rPr>
                <w:rFonts w:ascii="Times New Roman" w:eastAsia="Calibri" w:hAnsi="Times New Roman" w:cs="Times New Roman"/>
                <w:sz w:val="24"/>
                <w:szCs w:val="24"/>
              </w:rPr>
              <w:t>Історичні чергування приголосних фонем.</w:t>
            </w:r>
          </w:p>
          <w:p w:rsidR="00F74AA2" w:rsidRPr="00C41E6E" w:rsidRDefault="00F74AA2" w:rsidP="00F74AA2">
            <w:pPr>
              <w:rPr>
                <w:rFonts w:ascii="Times New Roman" w:hAnsi="Times New Roman" w:cs="Times New Roman"/>
                <w:kern w:val="24"/>
                <w:sz w:val="24"/>
                <w:szCs w:val="24"/>
              </w:rPr>
            </w:pPr>
          </w:p>
        </w:tc>
      </w:tr>
      <w:tr w:rsidR="009676C7" w:rsidRPr="005F6812" w:rsidTr="007F3C73">
        <w:trPr>
          <w:trHeight w:val="335"/>
        </w:trPr>
        <w:tc>
          <w:tcPr>
            <w:tcW w:w="6199" w:type="dxa"/>
            <w:tcMar>
              <w:top w:w="100" w:type="dxa"/>
              <w:left w:w="100" w:type="dxa"/>
              <w:bottom w:w="100" w:type="dxa"/>
              <w:right w:w="100" w:type="dxa"/>
            </w:tcMar>
            <w:vAlign w:val="center"/>
          </w:tcPr>
          <w:p w:rsidR="00361F03" w:rsidRPr="00C41E6E" w:rsidRDefault="009676C7" w:rsidP="00361F03">
            <w:pPr>
              <w:rPr>
                <w:rFonts w:ascii="Times New Roman" w:eastAsia="Calibri" w:hAnsi="Times New Roman" w:cs="Times New Roman"/>
                <w:sz w:val="24"/>
                <w:szCs w:val="24"/>
              </w:rPr>
            </w:pPr>
            <w:r w:rsidRPr="00C41E6E">
              <w:rPr>
                <w:rFonts w:ascii="Times New Roman" w:hAnsi="Times New Roman" w:cs="Times New Roman"/>
                <w:kern w:val="24"/>
                <w:sz w:val="24"/>
                <w:szCs w:val="24"/>
              </w:rPr>
              <w:t>Тема 4.</w:t>
            </w:r>
            <w:r w:rsidR="00361F03" w:rsidRPr="00C41E6E">
              <w:rPr>
                <w:rFonts w:ascii="Times New Roman" w:eastAsia="Calibri" w:hAnsi="Times New Roman" w:cs="Times New Roman"/>
                <w:sz w:val="24"/>
                <w:szCs w:val="24"/>
              </w:rPr>
              <w:t xml:space="preserve"> Надсегментна фонологія.</w:t>
            </w:r>
          </w:p>
          <w:p w:rsidR="009676C7" w:rsidRPr="00C41E6E" w:rsidRDefault="009676C7" w:rsidP="007F3C73">
            <w:pPr>
              <w:rPr>
                <w:rFonts w:ascii="Times New Roman" w:hAnsi="Times New Roman" w:cs="Times New Roman"/>
                <w:kern w:val="24"/>
                <w:sz w:val="24"/>
                <w:szCs w:val="24"/>
              </w:rPr>
            </w:pPr>
          </w:p>
        </w:tc>
        <w:tc>
          <w:tcPr>
            <w:tcW w:w="8021" w:type="dxa"/>
            <w:vAlign w:val="center"/>
          </w:tcPr>
          <w:p w:rsidR="00B14B15" w:rsidRPr="00C41E6E" w:rsidRDefault="00B14B15" w:rsidP="00B14B15">
            <w:pPr>
              <w:ind w:left="216"/>
              <w:rPr>
                <w:rFonts w:ascii="Times New Roman" w:hAnsi="Times New Roman" w:cs="Times New Roman"/>
                <w:kern w:val="24"/>
                <w:sz w:val="24"/>
                <w:szCs w:val="24"/>
              </w:rPr>
            </w:pPr>
            <w:r w:rsidRPr="00C41E6E">
              <w:rPr>
                <w:rFonts w:ascii="Times New Roman" w:hAnsi="Times New Roman" w:cs="Times New Roman"/>
                <w:kern w:val="24"/>
                <w:sz w:val="24"/>
                <w:szCs w:val="24"/>
              </w:rPr>
              <w:t>Обговорення теми. Виконання тестових завдань.</w:t>
            </w:r>
          </w:p>
          <w:p w:rsidR="009676C7" w:rsidRPr="00C41E6E" w:rsidRDefault="00B14B15" w:rsidP="00B14B15">
            <w:pPr>
              <w:ind w:left="216"/>
              <w:rPr>
                <w:rFonts w:ascii="Times New Roman" w:hAnsi="Times New Roman" w:cs="Times New Roman"/>
                <w:kern w:val="24"/>
                <w:sz w:val="24"/>
                <w:szCs w:val="24"/>
              </w:rPr>
            </w:pPr>
            <w:r w:rsidRPr="00C41E6E">
              <w:rPr>
                <w:rFonts w:ascii="Times New Roman" w:hAnsi="Times New Roman" w:cs="Times New Roman"/>
                <w:kern w:val="24"/>
                <w:sz w:val="24"/>
                <w:szCs w:val="24"/>
              </w:rPr>
              <w:t>Питання для обговорення:</w:t>
            </w:r>
          </w:p>
          <w:p w:rsidR="00361F03" w:rsidRPr="00C41E6E" w:rsidRDefault="00361F03" w:rsidP="00361F03">
            <w:pPr>
              <w:ind w:left="216"/>
              <w:jc w:val="both"/>
              <w:rPr>
                <w:rFonts w:ascii="Times New Roman" w:eastAsia="Calibri" w:hAnsi="Times New Roman" w:cs="Times New Roman"/>
                <w:sz w:val="24"/>
                <w:szCs w:val="24"/>
              </w:rPr>
            </w:pPr>
            <w:r w:rsidRPr="00C41E6E">
              <w:rPr>
                <w:rFonts w:ascii="Times New Roman" w:eastAsia="Calibri" w:hAnsi="Times New Roman" w:cs="Times New Roman"/>
                <w:sz w:val="24"/>
                <w:szCs w:val="24"/>
              </w:rPr>
              <w:t>Фонетичне членування мовленнєвого потоку. Склад. Звукосполучення.</w:t>
            </w:r>
          </w:p>
          <w:p w:rsidR="00361F03" w:rsidRPr="00C41E6E" w:rsidRDefault="00361F03" w:rsidP="00361F03">
            <w:pPr>
              <w:ind w:left="216"/>
              <w:jc w:val="both"/>
              <w:rPr>
                <w:rFonts w:ascii="Times New Roman" w:eastAsia="Calibri" w:hAnsi="Times New Roman" w:cs="Times New Roman"/>
                <w:sz w:val="24"/>
                <w:szCs w:val="24"/>
              </w:rPr>
            </w:pPr>
            <w:r w:rsidRPr="00C41E6E">
              <w:rPr>
                <w:rFonts w:ascii="Times New Roman" w:eastAsia="Calibri" w:hAnsi="Times New Roman" w:cs="Times New Roman"/>
                <w:sz w:val="24"/>
                <w:szCs w:val="24"/>
              </w:rPr>
              <w:t>Ритмічна структура. Наголос. Синтагма. Інтонація. Фраза.</w:t>
            </w:r>
          </w:p>
          <w:p w:rsidR="00361F03" w:rsidRPr="00C41E6E" w:rsidRDefault="00361F03" w:rsidP="00361F03">
            <w:pPr>
              <w:ind w:left="216"/>
              <w:jc w:val="both"/>
              <w:rPr>
                <w:rFonts w:ascii="Times New Roman" w:hAnsi="Times New Roman" w:cs="Times New Roman"/>
                <w:kern w:val="24"/>
                <w:sz w:val="24"/>
                <w:szCs w:val="24"/>
              </w:rPr>
            </w:pPr>
          </w:p>
        </w:tc>
      </w:tr>
      <w:tr w:rsidR="009676C7" w:rsidRPr="005F6812" w:rsidTr="007F3C73">
        <w:trPr>
          <w:trHeight w:val="335"/>
        </w:trPr>
        <w:tc>
          <w:tcPr>
            <w:tcW w:w="6199" w:type="dxa"/>
            <w:tcMar>
              <w:top w:w="100" w:type="dxa"/>
              <w:left w:w="100" w:type="dxa"/>
              <w:bottom w:w="100" w:type="dxa"/>
              <w:right w:w="100" w:type="dxa"/>
            </w:tcMar>
            <w:vAlign w:val="center"/>
          </w:tcPr>
          <w:p w:rsidR="00361F03" w:rsidRPr="00C41E6E" w:rsidRDefault="009676C7" w:rsidP="00361F03">
            <w:pPr>
              <w:rPr>
                <w:rFonts w:ascii="Times New Roman" w:eastAsia="Calibri" w:hAnsi="Times New Roman" w:cs="Times New Roman"/>
                <w:sz w:val="24"/>
                <w:szCs w:val="24"/>
              </w:rPr>
            </w:pPr>
            <w:r w:rsidRPr="00C41E6E">
              <w:rPr>
                <w:rFonts w:ascii="Times New Roman" w:hAnsi="Times New Roman" w:cs="Times New Roman"/>
                <w:kern w:val="24"/>
                <w:sz w:val="24"/>
                <w:szCs w:val="24"/>
              </w:rPr>
              <w:t>Тема 5.</w:t>
            </w:r>
            <w:r w:rsidR="00361F03" w:rsidRPr="00C41E6E">
              <w:rPr>
                <w:rFonts w:ascii="Times New Roman" w:eastAsia="Calibri" w:hAnsi="Times New Roman" w:cs="Times New Roman"/>
                <w:sz w:val="24"/>
                <w:szCs w:val="24"/>
              </w:rPr>
              <w:t xml:space="preserve"> Морфонологія.</w:t>
            </w:r>
          </w:p>
          <w:p w:rsidR="009676C7" w:rsidRPr="00C41E6E" w:rsidRDefault="009676C7" w:rsidP="007F3C73">
            <w:pPr>
              <w:rPr>
                <w:rFonts w:ascii="Times New Roman" w:hAnsi="Times New Roman" w:cs="Times New Roman"/>
                <w:kern w:val="24"/>
                <w:sz w:val="24"/>
                <w:szCs w:val="24"/>
              </w:rPr>
            </w:pPr>
          </w:p>
        </w:tc>
        <w:tc>
          <w:tcPr>
            <w:tcW w:w="8021" w:type="dxa"/>
            <w:vAlign w:val="center"/>
          </w:tcPr>
          <w:p w:rsidR="00B14B15" w:rsidRPr="00C41E6E" w:rsidRDefault="00B14B15" w:rsidP="00B14B15">
            <w:pPr>
              <w:ind w:left="216"/>
              <w:rPr>
                <w:rFonts w:ascii="Times New Roman" w:hAnsi="Times New Roman" w:cs="Times New Roman"/>
                <w:kern w:val="24"/>
                <w:sz w:val="24"/>
                <w:szCs w:val="24"/>
              </w:rPr>
            </w:pPr>
            <w:r w:rsidRPr="00C41E6E">
              <w:rPr>
                <w:rFonts w:ascii="Times New Roman" w:hAnsi="Times New Roman" w:cs="Times New Roman"/>
                <w:kern w:val="24"/>
                <w:sz w:val="24"/>
                <w:szCs w:val="24"/>
              </w:rPr>
              <w:t>Обговорення теми. Виконання тестових завдань.</w:t>
            </w:r>
          </w:p>
          <w:p w:rsidR="009676C7" w:rsidRPr="00C41E6E" w:rsidRDefault="00B14B15" w:rsidP="00B14B15">
            <w:pPr>
              <w:ind w:left="216"/>
              <w:rPr>
                <w:rFonts w:ascii="Times New Roman" w:hAnsi="Times New Roman" w:cs="Times New Roman"/>
                <w:kern w:val="24"/>
                <w:sz w:val="24"/>
                <w:szCs w:val="24"/>
              </w:rPr>
            </w:pPr>
            <w:r w:rsidRPr="00C41E6E">
              <w:rPr>
                <w:rFonts w:ascii="Times New Roman" w:hAnsi="Times New Roman" w:cs="Times New Roman"/>
                <w:kern w:val="24"/>
                <w:sz w:val="24"/>
                <w:szCs w:val="24"/>
              </w:rPr>
              <w:t>Питання для обговорення:</w:t>
            </w:r>
          </w:p>
          <w:p w:rsidR="00361F03" w:rsidRPr="00C41E6E" w:rsidRDefault="00361F03" w:rsidP="00361F03">
            <w:pPr>
              <w:ind w:left="216"/>
              <w:jc w:val="both"/>
              <w:rPr>
                <w:rFonts w:ascii="Times New Roman" w:eastAsia="Calibri" w:hAnsi="Times New Roman" w:cs="Times New Roman"/>
                <w:sz w:val="24"/>
                <w:szCs w:val="24"/>
              </w:rPr>
            </w:pPr>
            <w:r w:rsidRPr="00C41E6E">
              <w:rPr>
                <w:rFonts w:ascii="Times New Roman" w:eastAsia="Calibri" w:hAnsi="Times New Roman" w:cs="Times New Roman"/>
                <w:sz w:val="24"/>
                <w:szCs w:val="24"/>
              </w:rPr>
              <w:t>Предмет морфонології. Чергування і його типи. Чергування приголосних в основі слова.</w:t>
            </w:r>
          </w:p>
          <w:p w:rsidR="00361F03" w:rsidRPr="00C41E6E" w:rsidRDefault="00361F03" w:rsidP="00361F03">
            <w:pPr>
              <w:ind w:left="216"/>
              <w:jc w:val="both"/>
              <w:rPr>
                <w:rFonts w:ascii="Times New Roman" w:hAnsi="Times New Roman" w:cs="Times New Roman"/>
                <w:kern w:val="24"/>
                <w:sz w:val="24"/>
                <w:szCs w:val="24"/>
              </w:rPr>
            </w:pPr>
            <w:r w:rsidRPr="00C41E6E">
              <w:rPr>
                <w:rFonts w:ascii="Times New Roman" w:eastAsia="Calibri" w:hAnsi="Times New Roman" w:cs="Times New Roman"/>
                <w:sz w:val="24"/>
                <w:szCs w:val="24"/>
              </w:rPr>
              <w:t>Чергування голосних в основі слова. Морфонологічні явища: усічення і нарощення (інтерфіксація).</w:t>
            </w:r>
          </w:p>
        </w:tc>
      </w:tr>
      <w:tr w:rsidR="009676C7" w:rsidRPr="005F6812" w:rsidTr="007F3C73">
        <w:trPr>
          <w:trHeight w:val="335"/>
        </w:trPr>
        <w:tc>
          <w:tcPr>
            <w:tcW w:w="6199" w:type="dxa"/>
            <w:tcMar>
              <w:top w:w="100" w:type="dxa"/>
              <w:left w:w="100" w:type="dxa"/>
              <w:bottom w:w="100" w:type="dxa"/>
              <w:right w:w="100" w:type="dxa"/>
            </w:tcMar>
            <w:vAlign w:val="center"/>
          </w:tcPr>
          <w:p w:rsidR="00C41E6E" w:rsidRPr="00C41E6E" w:rsidRDefault="009676C7" w:rsidP="00C41E6E">
            <w:pPr>
              <w:rPr>
                <w:rFonts w:ascii="Times New Roman" w:eastAsia="Calibri" w:hAnsi="Times New Roman" w:cs="Times New Roman"/>
                <w:sz w:val="24"/>
                <w:szCs w:val="24"/>
              </w:rPr>
            </w:pPr>
            <w:r w:rsidRPr="00C41E6E">
              <w:rPr>
                <w:rFonts w:ascii="Times New Roman" w:hAnsi="Times New Roman" w:cs="Times New Roman"/>
                <w:kern w:val="24"/>
                <w:sz w:val="24"/>
                <w:szCs w:val="24"/>
              </w:rPr>
              <w:t>Тема 6.</w:t>
            </w:r>
            <w:r w:rsidR="00C41E6E" w:rsidRPr="00C41E6E">
              <w:rPr>
                <w:rFonts w:ascii="Times New Roman" w:eastAsia="Calibri" w:hAnsi="Times New Roman" w:cs="Times New Roman"/>
                <w:sz w:val="24"/>
                <w:szCs w:val="24"/>
              </w:rPr>
              <w:t xml:space="preserve"> Орфоепія.</w:t>
            </w:r>
          </w:p>
          <w:p w:rsidR="009676C7" w:rsidRPr="00C41E6E" w:rsidRDefault="009676C7" w:rsidP="00361F03">
            <w:pPr>
              <w:jc w:val="both"/>
              <w:rPr>
                <w:rFonts w:ascii="Times New Roman" w:hAnsi="Times New Roman" w:cs="Times New Roman"/>
                <w:kern w:val="24"/>
                <w:sz w:val="24"/>
                <w:szCs w:val="24"/>
              </w:rPr>
            </w:pPr>
          </w:p>
        </w:tc>
        <w:tc>
          <w:tcPr>
            <w:tcW w:w="8021" w:type="dxa"/>
            <w:vAlign w:val="center"/>
          </w:tcPr>
          <w:p w:rsidR="00B14B15" w:rsidRPr="00C41E6E" w:rsidRDefault="00B14B15" w:rsidP="00B14B15">
            <w:pPr>
              <w:ind w:left="216"/>
              <w:rPr>
                <w:rFonts w:ascii="Times New Roman" w:hAnsi="Times New Roman" w:cs="Times New Roman"/>
                <w:kern w:val="24"/>
                <w:sz w:val="24"/>
                <w:szCs w:val="24"/>
              </w:rPr>
            </w:pPr>
            <w:r w:rsidRPr="00C41E6E">
              <w:rPr>
                <w:rFonts w:ascii="Times New Roman" w:hAnsi="Times New Roman" w:cs="Times New Roman"/>
                <w:kern w:val="24"/>
                <w:sz w:val="24"/>
                <w:szCs w:val="24"/>
              </w:rPr>
              <w:t>Обговорення теми. Виконання тестових завдань.</w:t>
            </w:r>
          </w:p>
          <w:p w:rsidR="009676C7" w:rsidRPr="00C41E6E" w:rsidRDefault="00B14B15" w:rsidP="00B14B15">
            <w:pPr>
              <w:ind w:left="216"/>
              <w:rPr>
                <w:rFonts w:ascii="Times New Roman" w:hAnsi="Times New Roman" w:cs="Times New Roman"/>
                <w:kern w:val="24"/>
                <w:sz w:val="24"/>
                <w:szCs w:val="24"/>
              </w:rPr>
            </w:pPr>
            <w:r w:rsidRPr="00C41E6E">
              <w:rPr>
                <w:rFonts w:ascii="Times New Roman" w:hAnsi="Times New Roman" w:cs="Times New Roman"/>
                <w:kern w:val="24"/>
                <w:sz w:val="24"/>
                <w:szCs w:val="24"/>
              </w:rPr>
              <w:t>Питання для обговорення:</w:t>
            </w:r>
          </w:p>
          <w:p w:rsidR="00C41E6E" w:rsidRPr="00C41E6E" w:rsidRDefault="00C41E6E" w:rsidP="00C41E6E">
            <w:pPr>
              <w:ind w:left="216"/>
              <w:jc w:val="both"/>
              <w:rPr>
                <w:rFonts w:ascii="Times New Roman" w:eastAsia="Calibri" w:hAnsi="Times New Roman" w:cs="Times New Roman"/>
                <w:sz w:val="24"/>
                <w:szCs w:val="24"/>
                <w:lang w:eastAsia="uk-UA"/>
              </w:rPr>
            </w:pPr>
            <w:r w:rsidRPr="00C41E6E">
              <w:rPr>
                <w:rFonts w:ascii="Times New Roman" w:eastAsia="Calibri" w:hAnsi="Times New Roman" w:cs="Times New Roman"/>
                <w:sz w:val="24"/>
                <w:szCs w:val="24"/>
                <w:lang w:eastAsia="uk-UA"/>
              </w:rPr>
              <w:t>Предмет орфоепії. Суспільне значення норм літературної вимови.</w:t>
            </w:r>
          </w:p>
          <w:p w:rsidR="00C41E6E" w:rsidRPr="00C41E6E" w:rsidRDefault="00C41E6E" w:rsidP="00C41E6E">
            <w:pPr>
              <w:ind w:left="216"/>
              <w:jc w:val="both"/>
              <w:rPr>
                <w:rFonts w:ascii="Times New Roman" w:eastAsia="Calibri" w:hAnsi="Times New Roman" w:cs="Times New Roman"/>
                <w:sz w:val="24"/>
                <w:szCs w:val="24"/>
                <w:lang w:eastAsia="uk-UA"/>
              </w:rPr>
            </w:pPr>
            <w:r w:rsidRPr="00C41E6E">
              <w:rPr>
                <w:rFonts w:ascii="Times New Roman" w:eastAsia="Calibri" w:hAnsi="Times New Roman" w:cs="Times New Roman"/>
                <w:sz w:val="24"/>
                <w:szCs w:val="24"/>
                <w:lang w:eastAsia="uk-UA"/>
              </w:rPr>
              <w:t>Порушень правил української літературної вимови. Особливості сучасної української вимови.</w:t>
            </w:r>
          </w:p>
          <w:p w:rsidR="00C41E6E" w:rsidRPr="00C41E6E" w:rsidRDefault="00C41E6E" w:rsidP="00C41E6E">
            <w:pPr>
              <w:ind w:left="216"/>
              <w:jc w:val="both"/>
              <w:rPr>
                <w:rFonts w:ascii="Times New Roman" w:eastAsia="Calibri" w:hAnsi="Times New Roman" w:cs="Times New Roman"/>
                <w:sz w:val="24"/>
                <w:szCs w:val="24"/>
                <w:lang w:eastAsia="uk-UA"/>
              </w:rPr>
            </w:pPr>
            <w:r w:rsidRPr="00C41E6E">
              <w:rPr>
                <w:rFonts w:ascii="Times New Roman" w:eastAsia="Calibri" w:hAnsi="Times New Roman" w:cs="Times New Roman"/>
                <w:sz w:val="24"/>
                <w:szCs w:val="24"/>
                <w:lang w:eastAsia="uk-UA"/>
              </w:rPr>
              <w:t>Вимова голосних звуків. Вимова приголосних звуків. Вимова груп приголосних. Вимова слів іншомовного походження та абревіатур.</w:t>
            </w:r>
          </w:p>
          <w:p w:rsidR="00C41E6E" w:rsidRPr="00C41E6E" w:rsidRDefault="00C41E6E" w:rsidP="00C41E6E">
            <w:pPr>
              <w:ind w:left="216"/>
              <w:jc w:val="both"/>
              <w:rPr>
                <w:rFonts w:ascii="Times New Roman" w:hAnsi="Times New Roman" w:cs="Times New Roman"/>
                <w:kern w:val="24"/>
                <w:sz w:val="24"/>
                <w:szCs w:val="24"/>
              </w:rPr>
            </w:pPr>
            <w:r w:rsidRPr="00C41E6E">
              <w:rPr>
                <w:rFonts w:ascii="Times New Roman" w:eastAsia="Calibri" w:hAnsi="Times New Roman" w:cs="Times New Roman"/>
                <w:sz w:val="24"/>
                <w:szCs w:val="24"/>
                <w:lang w:eastAsia="uk-UA"/>
              </w:rPr>
              <w:lastRenderedPageBreak/>
              <w:t>Засоби милозвучності української мови. Норми наголошування слів сучасної української літературної мови.</w:t>
            </w:r>
          </w:p>
        </w:tc>
      </w:tr>
      <w:tr w:rsidR="009676C7" w:rsidRPr="005F6812" w:rsidTr="007F3C73">
        <w:trPr>
          <w:trHeight w:val="335"/>
        </w:trPr>
        <w:tc>
          <w:tcPr>
            <w:tcW w:w="6199" w:type="dxa"/>
            <w:tcMar>
              <w:top w:w="100" w:type="dxa"/>
              <w:left w:w="100" w:type="dxa"/>
              <w:bottom w:w="100" w:type="dxa"/>
              <w:right w:w="100" w:type="dxa"/>
            </w:tcMar>
            <w:vAlign w:val="center"/>
          </w:tcPr>
          <w:p w:rsidR="00C41E6E" w:rsidRPr="00C41E6E" w:rsidRDefault="009676C7" w:rsidP="00C41E6E">
            <w:pPr>
              <w:rPr>
                <w:rFonts w:ascii="Times New Roman" w:eastAsia="Calibri" w:hAnsi="Times New Roman" w:cs="Times New Roman"/>
                <w:sz w:val="24"/>
                <w:szCs w:val="24"/>
              </w:rPr>
            </w:pPr>
            <w:r w:rsidRPr="00C41E6E">
              <w:rPr>
                <w:rFonts w:ascii="Times New Roman" w:hAnsi="Times New Roman" w:cs="Times New Roman"/>
                <w:kern w:val="24"/>
                <w:sz w:val="24"/>
                <w:szCs w:val="24"/>
              </w:rPr>
              <w:lastRenderedPageBreak/>
              <w:t>Тема 7.</w:t>
            </w:r>
            <w:r w:rsidR="00C41E6E" w:rsidRPr="00C41E6E">
              <w:rPr>
                <w:rFonts w:ascii="Times New Roman" w:eastAsia="Calibri" w:hAnsi="Times New Roman" w:cs="Times New Roman"/>
                <w:sz w:val="24"/>
                <w:szCs w:val="24"/>
              </w:rPr>
              <w:t xml:space="preserve"> Графіка.</w:t>
            </w:r>
          </w:p>
          <w:p w:rsidR="009676C7" w:rsidRPr="00C41E6E" w:rsidRDefault="009676C7" w:rsidP="007F3C73">
            <w:pPr>
              <w:rPr>
                <w:rFonts w:ascii="Times New Roman" w:hAnsi="Times New Roman" w:cs="Times New Roman"/>
                <w:kern w:val="24"/>
                <w:sz w:val="24"/>
                <w:szCs w:val="24"/>
              </w:rPr>
            </w:pPr>
          </w:p>
        </w:tc>
        <w:tc>
          <w:tcPr>
            <w:tcW w:w="8021" w:type="dxa"/>
            <w:vAlign w:val="center"/>
          </w:tcPr>
          <w:p w:rsidR="00B14B15" w:rsidRPr="00C41E6E" w:rsidRDefault="00B14B15" w:rsidP="00B14B15">
            <w:pPr>
              <w:ind w:left="216"/>
              <w:rPr>
                <w:rFonts w:ascii="Times New Roman" w:hAnsi="Times New Roman" w:cs="Times New Roman"/>
                <w:kern w:val="24"/>
                <w:sz w:val="24"/>
                <w:szCs w:val="24"/>
              </w:rPr>
            </w:pPr>
            <w:r w:rsidRPr="00C41E6E">
              <w:rPr>
                <w:rFonts w:ascii="Times New Roman" w:hAnsi="Times New Roman" w:cs="Times New Roman"/>
                <w:kern w:val="24"/>
                <w:sz w:val="24"/>
                <w:szCs w:val="24"/>
              </w:rPr>
              <w:t>Обговорення теми. Виконання тестових завдань.</w:t>
            </w:r>
          </w:p>
          <w:p w:rsidR="009676C7" w:rsidRPr="00C41E6E" w:rsidRDefault="00B14B15" w:rsidP="00B14B15">
            <w:pPr>
              <w:ind w:left="216"/>
              <w:rPr>
                <w:rFonts w:ascii="Times New Roman" w:hAnsi="Times New Roman" w:cs="Times New Roman"/>
                <w:kern w:val="24"/>
                <w:sz w:val="24"/>
                <w:szCs w:val="24"/>
              </w:rPr>
            </w:pPr>
            <w:r w:rsidRPr="00C41E6E">
              <w:rPr>
                <w:rFonts w:ascii="Times New Roman" w:hAnsi="Times New Roman" w:cs="Times New Roman"/>
                <w:kern w:val="24"/>
                <w:sz w:val="24"/>
                <w:szCs w:val="24"/>
              </w:rPr>
              <w:t>Питання для обговорення:</w:t>
            </w:r>
          </w:p>
          <w:p w:rsidR="00C41E6E" w:rsidRPr="00C41E6E" w:rsidRDefault="00C41E6E" w:rsidP="00C41E6E">
            <w:pPr>
              <w:ind w:left="216"/>
              <w:jc w:val="both"/>
              <w:rPr>
                <w:rFonts w:ascii="Times New Roman" w:eastAsia="Calibri" w:hAnsi="Times New Roman" w:cs="Times New Roman"/>
                <w:sz w:val="24"/>
                <w:szCs w:val="24"/>
                <w:lang w:eastAsia="uk-UA"/>
              </w:rPr>
            </w:pPr>
            <w:r w:rsidRPr="00C41E6E">
              <w:rPr>
                <w:rFonts w:ascii="Times New Roman" w:eastAsia="Calibri" w:hAnsi="Times New Roman" w:cs="Times New Roman"/>
                <w:sz w:val="24"/>
                <w:szCs w:val="24"/>
                <w:lang w:eastAsia="uk-UA"/>
              </w:rPr>
              <w:t>Графіка як галузь знань про співвідношення букв і фонем. Графічна система сучасної української літературної мови.</w:t>
            </w:r>
          </w:p>
          <w:p w:rsidR="00C41E6E" w:rsidRPr="00C41E6E" w:rsidRDefault="00C41E6E" w:rsidP="00C41E6E">
            <w:pPr>
              <w:ind w:left="216"/>
              <w:jc w:val="both"/>
              <w:rPr>
                <w:rFonts w:ascii="Times New Roman" w:eastAsia="Calibri" w:hAnsi="Times New Roman" w:cs="Times New Roman"/>
                <w:sz w:val="24"/>
                <w:szCs w:val="24"/>
                <w:lang w:eastAsia="uk-UA"/>
              </w:rPr>
            </w:pPr>
            <w:r w:rsidRPr="00C41E6E">
              <w:rPr>
                <w:rFonts w:ascii="Times New Roman" w:eastAsia="Calibri" w:hAnsi="Times New Roman" w:cs="Times New Roman"/>
                <w:sz w:val="24"/>
                <w:szCs w:val="24"/>
                <w:lang w:eastAsia="uk-UA"/>
              </w:rPr>
              <w:t>Співвідношення між літерами і фонемами української літературної мови.</w:t>
            </w:r>
          </w:p>
          <w:p w:rsidR="00C41E6E" w:rsidRPr="00C41E6E" w:rsidRDefault="00C41E6E" w:rsidP="00C41E6E">
            <w:pPr>
              <w:ind w:left="216"/>
              <w:jc w:val="both"/>
              <w:rPr>
                <w:rFonts w:ascii="Times New Roman" w:hAnsi="Times New Roman" w:cs="Times New Roman"/>
                <w:kern w:val="24"/>
                <w:sz w:val="24"/>
                <w:szCs w:val="24"/>
              </w:rPr>
            </w:pPr>
            <w:r w:rsidRPr="00C41E6E">
              <w:rPr>
                <w:rFonts w:ascii="Times New Roman" w:eastAsia="Calibri" w:hAnsi="Times New Roman" w:cs="Times New Roman"/>
                <w:sz w:val="24"/>
                <w:szCs w:val="24"/>
                <w:lang w:eastAsia="uk-UA"/>
              </w:rPr>
              <w:t>Становлення українського письма. Виникнення різних видів письма. Формування української графіки.</w:t>
            </w:r>
          </w:p>
        </w:tc>
      </w:tr>
      <w:tr w:rsidR="009676C7" w:rsidRPr="005F6812" w:rsidTr="007F3C73">
        <w:trPr>
          <w:trHeight w:val="335"/>
        </w:trPr>
        <w:tc>
          <w:tcPr>
            <w:tcW w:w="6199" w:type="dxa"/>
            <w:tcMar>
              <w:top w:w="100" w:type="dxa"/>
              <w:left w:w="100" w:type="dxa"/>
              <w:bottom w:w="100" w:type="dxa"/>
              <w:right w:w="100" w:type="dxa"/>
            </w:tcMar>
            <w:vAlign w:val="center"/>
          </w:tcPr>
          <w:p w:rsidR="00C41E6E" w:rsidRPr="00C41E6E" w:rsidRDefault="009676C7" w:rsidP="00C41E6E">
            <w:pPr>
              <w:rPr>
                <w:rFonts w:ascii="Times New Roman" w:eastAsia="Calibri" w:hAnsi="Times New Roman" w:cs="Times New Roman"/>
                <w:sz w:val="24"/>
                <w:szCs w:val="24"/>
              </w:rPr>
            </w:pPr>
            <w:r w:rsidRPr="00C41E6E">
              <w:rPr>
                <w:rFonts w:ascii="Times New Roman" w:hAnsi="Times New Roman" w:cs="Times New Roman"/>
                <w:kern w:val="24"/>
                <w:sz w:val="24"/>
                <w:szCs w:val="24"/>
              </w:rPr>
              <w:t>Тема 8.</w:t>
            </w:r>
            <w:r w:rsidR="00C41E6E" w:rsidRPr="00C41E6E">
              <w:rPr>
                <w:rFonts w:ascii="Times New Roman" w:eastAsia="Calibri" w:hAnsi="Times New Roman" w:cs="Times New Roman"/>
                <w:sz w:val="24"/>
                <w:szCs w:val="24"/>
              </w:rPr>
              <w:t xml:space="preserve"> Орфографія.</w:t>
            </w:r>
          </w:p>
          <w:p w:rsidR="009676C7" w:rsidRPr="00C41E6E" w:rsidRDefault="009676C7" w:rsidP="007F3C73">
            <w:pPr>
              <w:rPr>
                <w:rFonts w:ascii="Times New Roman" w:hAnsi="Times New Roman" w:cs="Times New Roman"/>
                <w:kern w:val="24"/>
                <w:sz w:val="24"/>
                <w:szCs w:val="24"/>
              </w:rPr>
            </w:pPr>
          </w:p>
        </w:tc>
        <w:tc>
          <w:tcPr>
            <w:tcW w:w="8021" w:type="dxa"/>
            <w:vAlign w:val="center"/>
          </w:tcPr>
          <w:p w:rsidR="00B14B15" w:rsidRPr="00C41E6E" w:rsidRDefault="00B14B15" w:rsidP="00B14B15">
            <w:pPr>
              <w:ind w:left="216"/>
              <w:rPr>
                <w:rFonts w:ascii="Times New Roman" w:hAnsi="Times New Roman" w:cs="Times New Roman"/>
                <w:kern w:val="24"/>
                <w:sz w:val="24"/>
                <w:szCs w:val="24"/>
              </w:rPr>
            </w:pPr>
            <w:r w:rsidRPr="00C41E6E">
              <w:rPr>
                <w:rFonts w:ascii="Times New Roman" w:hAnsi="Times New Roman" w:cs="Times New Roman"/>
                <w:kern w:val="24"/>
                <w:sz w:val="24"/>
                <w:szCs w:val="24"/>
              </w:rPr>
              <w:t>Обговорення теми. Виконання тестових завдань.</w:t>
            </w:r>
          </w:p>
          <w:p w:rsidR="009676C7" w:rsidRPr="00C41E6E" w:rsidRDefault="00B14B15" w:rsidP="00B14B15">
            <w:pPr>
              <w:ind w:left="216"/>
              <w:rPr>
                <w:rFonts w:ascii="Times New Roman" w:hAnsi="Times New Roman" w:cs="Times New Roman"/>
                <w:kern w:val="24"/>
                <w:sz w:val="24"/>
                <w:szCs w:val="24"/>
              </w:rPr>
            </w:pPr>
            <w:r w:rsidRPr="00C41E6E">
              <w:rPr>
                <w:rFonts w:ascii="Times New Roman" w:hAnsi="Times New Roman" w:cs="Times New Roman"/>
                <w:kern w:val="24"/>
                <w:sz w:val="24"/>
                <w:szCs w:val="24"/>
              </w:rPr>
              <w:t>Питання для обговорення:</w:t>
            </w:r>
          </w:p>
          <w:p w:rsidR="00C41E6E" w:rsidRPr="00C41E6E" w:rsidRDefault="00C41E6E" w:rsidP="00C41E6E">
            <w:pPr>
              <w:ind w:left="216"/>
              <w:jc w:val="both"/>
              <w:rPr>
                <w:rFonts w:ascii="Times New Roman" w:eastAsia="Calibri" w:hAnsi="Times New Roman" w:cs="Times New Roman"/>
                <w:sz w:val="24"/>
                <w:szCs w:val="24"/>
                <w:lang w:eastAsia="uk-UA"/>
              </w:rPr>
            </w:pPr>
            <w:r w:rsidRPr="00C41E6E">
              <w:rPr>
                <w:rFonts w:ascii="Times New Roman" w:eastAsia="Calibri" w:hAnsi="Times New Roman" w:cs="Times New Roman"/>
                <w:sz w:val="24"/>
                <w:szCs w:val="24"/>
                <w:lang w:eastAsia="uk-UA"/>
              </w:rPr>
              <w:t>Орфографія як система загальноприйнятих правил написання. Сутність орфографії.</w:t>
            </w:r>
          </w:p>
          <w:p w:rsidR="00C41E6E" w:rsidRPr="00C41E6E" w:rsidRDefault="00C41E6E" w:rsidP="00C41E6E">
            <w:pPr>
              <w:ind w:left="216"/>
              <w:jc w:val="both"/>
              <w:rPr>
                <w:rFonts w:ascii="Times New Roman" w:eastAsia="Calibri" w:hAnsi="Times New Roman" w:cs="Times New Roman"/>
                <w:sz w:val="24"/>
                <w:szCs w:val="24"/>
                <w:lang w:eastAsia="uk-UA"/>
              </w:rPr>
            </w:pPr>
            <w:r w:rsidRPr="00C41E6E">
              <w:rPr>
                <w:rFonts w:ascii="Times New Roman" w:eastAsia="Calibri" w:hAnsi="Times New Roman" w:cs="Times New Roman"/>
                <w:sz w:val="24"/>
                <w:szCs w:val="24"/>
                <w:lang w:eastAsia="uk-UA"/>
              </w:rPr>
              <w:t>Принципи орфографії української мови. Становлення орфографії української мови.</w:t>
            </w:r>
          </w:p>
          <w:p w:rsidR="00C41E6E" w:rsidRPr="00C41E6E" w:rsidRDefault="00C41E6E" w:rsidP="00C41E6E">
            <w:pPr>
              <w:ind w:left="216"/>
              <w:jc w:val="both"/>
              <w:rPr>
                <w:rFonts w:ascii="Times New Roman" w:hAnsi="Times New Roman" w:cs="Times New Roman"/>
                <w:kern w:val="24"/>
                <w:sz w:val="24"/>
                <w:szCs w:val="24"/>
              </w:rPr>
            </w:pPr>
            <w:r w:rsidRPr="00C41E6E">
              <w:rPr>
                <w:rFonts w:ascii="Times New Roman" w:eastAsia="Calibri" w:hAnsi="Times New Roman" w:cs="Times New Roman"/>
                <w:sz w:val="24"/>
                <w:szCs w:val="24"/>
                <w:lang w:eastAsia="uk-UA"/>
              </w:rPr>
              <w:t>Розвиток орфографії української мови в ХХ ст. Правописні проблеми кінця ХХ – початку ХХІ ст.</w:t>
            </w:r>
          </w:p>
        </w:tc>
      </w:tr>
      <w:tr w:rsidR="009676C7" w:rsidRPr="005F6812" w:rsidTr="00DF524D">
        <w:trPr>
          <w:trHeight w:val="335"/>
        </w:trPr>
        <w:tc>
          <w:tcPr>
            <w:tcW w:w="14220" w:type="dxa"/>
            <w:gridSpan w:val="2"/>
            <w:shd w:val="clear" w:color="auto" w:fill="00B0F0"/>
            <w:tcMar>
              <w:top w:w="100" w:type="dxa"/>
              <w:left w:w="100" w:type="dxa"/>
              <w:bottom w:w="100" w:type="dxa"/>
              <w:right w:w="100" w:type="dxa"/>
            </w:tcMar>
            <w:vAlign w:val="center"/>
          </w:tcPr>
          <w:p w:rsidR="00DF524D" w:rsidRDefault="00DF524D" w:rsidP="009676C7">
            <w:pPr>
              <w:ind w:left="216"/>
              <w:jc w:val="center"/>
              <w:rPr>
                <w:rFonts w:ascii="Times New Roman" w:hAnsi="Times New Roman" w:cs="Times New Roman"/>
                <w:b/>
                <w:kern w:val="24"/>
                <w:sz w:val="24"/>
              </w:rPr>
            </w:pPr>
          </w:p>
          <w:p w:rsidR="009676C7" w:rsidRDefault="005F5205" w:rsidP="009676C7">
            <w:pPr>
              <w:ind w:left="216"/>
              <w:jc w:val="center"/>
              <w:rPr>
                <w:rFonts w:ascii="Times New Roman" w:hAnsi="Times New Roman" w:cs="Times New Roman"/>
                <w:b/>
                <w:kern w:val="24"/>
                <w:sz w:val="24"/>
              </w:rPr>
            </w:pPr>
            <w:r>
              <w:rPr>
                <w:rFonts w:ascii="Times New Roman" w:hAnsi="Times New Roman" w:cs="Times New Roman"/>
                <w:b/>
                <w:kern w:val="24"/>
                <w:sz w:val="24"/>
              </w:rPr>
              <w:t>БЛОК 3. ЛЕКСИКА</w:t>
            </w:r>
            <w:r w:rsidR="00B14B15" w:rsidRPr="00B14B15">
              <w:rPr>
                <w:rFonts w:ascii="Times New Roman" w:hAnsi="Times New Roman" w:cs="Times New Roman"/>
                <w:b/>
                <w:kern w:val="24"/>
                <w:sz w:val="24"/>
              </w:rPr>
              <w:t xml:space="preserve"> І ФРАЗЕОЛОГІЯ</w:t>
            </w:r>
          </w:p>
          <w:p w:rsidR="00DF524D" w:rsidRPr="00B14B15" w:rsidRDefault="00DF524D" w:rsidP="009676C7">
            <w:pPr>
              <w:ind w:left="216"/>
              <w:jc w:val="center"/>
              <w:rPr>
                <w:rFonts w:ascii="Times New Roman" w:hAnsi="Times New Roman" w:cs="Times New Roman"/>
                <w:b/>
                <w:kern w:val="24"/>
                <w:sz w:val="24"/>
              </w:rPr>
            </w:pPr>
          </w:p>
        </w:tc>
      </w:tr>
      <w:tr w:rsidR="009676C7" w:rsidRPr="005F6812" w:rsidTr="007F3C73">
        <w:trPr>
          <w:trHeight w:val="335"/>
        </w:trPr>
        <w:tc>
          <w:tcPr>
            <w:tcW w:w="6199" w:type="dxa"/>
            <w:tcMar>
              <w:top w:w="100" w:type="dxa"/>
              <w:left w:w="100" w:type="dxa"/>
              <w:bottom w:w="100" w:type="dxa"/>
              <w:right w:w="100" w:type="dxa"/>
            </w:tcMar>
            <w:vAlign w:val="center"/>
          </w:tcPr>
          <w:p w:rsidR="00377811" w:rsidRPr="00506AA3" w:rsidRDefault="00B14B15" w:rsidP="00377811">
            <w:pPr>
              <w:jc w:val="both"/>
              <w:rPr>
                <w:rFonts w:ascii="Times New Roman" w:hAnsi="Times New Roman"/>
                <w:sz w:val="24"/>
                <w:szCs w:val="24"/>
              </w:rPr>
            </w:pPr>
            <w:r w:rsidRPr="00506AA3">
              <w:rPr>
                <w:rFonts w:ascii="Times New Roman" w:hAnsi="Times New Roman" w:cs="Times New Roman"/>
                <w:kern w:val="24"/>
                <w:sz w:val="24"/>
                <w:szCs w:val="24"/>
              </w:rPr>
              <w:t>Тема 1.</w:t>
            </w:r>
            <w:r w:rsidR="00377811" w:rsidRPr="00506AA3">
              <w:rPr>
                <w:rFonts w:ascii="Times New Roman" w:hAnsi="Times New Roman" w:cs="Times New Roman"/>
                <w:kern w:val="24"/>
                <w:sz w:val="24"/>
                <w:szCs w:val="24"/>
              </w:rPr>
              <w:t xml:space="preserve"> </w:t>
            </w:r>
            <w:r w:rsidR="00377811" w:rsidRPr="00506AA3">
              <w:rPr>
                <w:rFonts w:ascii="Times New Roman" w:hAnsi="Times New Roman"/>
                <w:sz w:val="24"/>
                <w:szCs w:val="24"/>
              </w:rPr>
              <w:t>Лексикологія української мови, її предмет, завдання та функції.</w:t>
            </w:r>
          </w:p>
          <w:p w:rsidR="009676C7" w:rsidRPr="00506AA3" w:rsidRDefault="009676C7" w:rsidP="007F3C73">
            <w:pPr>
              <w:rPr>
                <w:rFonts w:ascii="Times New Roman" w:hAnsi="Times New Roman" w:cs="Times New Roman"/>
                <w:kern w:val="24"/>
                <w:sz w:val="24"/>
                <w:szCs w:val="24"/>
              </w:rPr>
            </w:pPr>
          </w:p>
        </w:tc>
        <w:tc>
          <w:tcPr>
            <w:tcW w:w="8021" w:type="dxa"/>
            <w:vAlign w:val="center"/>
          </w:tcPr>
          <w:p w:rsidR="00B14B15" w:rsidRPr="00506AA3" w:rsidRDefault="00B14B15" w:rsidP="00B14B15">
            <w:pPr>
              <w:ind w:left="216"/>
              <w:rPr>
                <w:rFonts w:ascii="Times New Roman" w:hAnsi="Times New Roman" w:cs="Times New Roman"/>
                <w:kern w:val="24"/>
                <w:sz w:val="24"/>
                <w:szCs w:val="24"/>
              </w:rPr>
            </w:pPr>
            <w:r w:rsidRPr="00506AA3">
              <w:rPr>
                <w:rFonts w:ascii="Times New Roman" w:hAnsi="Times New Roman" w:cs="Times New Roman"/>
                <w:kern w:val="24"/>
                <w:sz w:val="24"/>
                <w:szCs w:val="24"/>
              </w:rPr>
              <w:t>Обговорення теми. Виконання тестових завдань.</w:t>
            </w:r>
          </w:p>
          <w:p w:rsidR="009676C7" w:rsidRPr="00506AA3" w:rsidRDefault="00B14B15" w:rsidP="00B14B15">
            <w:pPr>
              <w:ind w:left="216"/>
              <w:rPr>
                <w:rFonts w:ascii="Times New Roman" w:hAnsi="Times New Roman" w:cs="Times New Roman"/>
                <w:kern w:val="24"/>
                <w:sz w:val="24"/>
                <w:szCs w:val="24"/>
              </w:rPr>
            </w:pPr>
            <w:r w:rsidRPr="00506AA3">
              <w:rPr>
                <w:rFonts w:ascii="Times New Roman" w:hAnsi="Times New Roman" w:cs="Times New Roman"/>
                <w:kern w:val="24"/>
                <w:sz w:val="24"/>
                <w:szCs w:val="24"/>
              </w:rPr>
              <w:t>Питання для обговорення:</w:t>
            </w:r>
          </w:p>
          <w:p w:rsidR="00377811" w:rsidRPr="00506AA3" w:rsidRDefault="00377811" w:rsidP="00A43BDF">
            <w:pPr>
              <w:ind w:left="216"/>
              <w:jc w:val="both"/>
              <w:rPr>
                <w:rFonts w:ascii="Times New Roman" w:hAnsi="Times New Roman" w:cs="Times New Roman"/>
                <w:kern w:val="24"/>
                <w:sz w:val="24"/>
                <w:szCs w:val="24"/>
              </w:rPr>
            </w:pPr>
            <w:r w:rsidRPr="00506AA3">
              <w:rPr>
                <w:rFonts w:ascii="Times New Roman" w:hAnsi="Times New Roman"/>
                <w:sz w:val="24"/>
                <w:szCs w:val="24"/>
              </w:rPr>
              <w:t>Що є предметом дослідження лексикології?</w:t>
            </w:r>
          </w:p>
        </w:tc>
      </w:tr>
      <w:tr w:rsidR="009676C7" w:rsidRPr="005F6812" w:rsidTr="007F3C73">
        <w:trPr>
          <w:trHeight w:val="335"/>
        </w:trPr>
        <w:tc>
          <w:tcPr>
            <w:tcW w:w="6199" w:type="dxa"/>
            <w:tcMar>
              <w:top w:w="100" w:type="dxa"/>
              <w:left w:w="100" w:type="dxa"/>
              <w:bottom w:w="100" w:type="dxa"/>
              <w:right w:w="100" w:type="dxa"/>
            </w:tcMar>
            <w:vAlign w:val="center"/>
          </w:tcPr>
          <w:p w:rsidR="00E41907" w:rsidRPr="00506AA3" w:rsidRDefault="00B14B15" w:rsidP="00E41907">
            <w:pPr>
              <w:jc w:val="both"/>
              <w:rPr>
                <w:rFonts w:ascii="Times New Roman" w:hAnsi="Times New Roman"/>
                <w:sz w:val="24"/>
                <w:szCs w:val="24"/>
              </w:rPr>
            </w:pPr>
            <w:r w:rsidRPr="00506AA3">
              <w:rPr>
                <w:rFonts w:ascii="Times New Roman" w:hAnsi="Times New Roman" w:cs="Times New Roman"/>
                <w:kern w:val="24"/>
                <w:sz w:val="24"/>
                <w:szCs w:val="24"/>
              </w:rPr>
              <w:t>Тема 2.</w:t>
            </w:r>
            <w:r w:rsidR="00E41907" w:rsidRPr="00506AA3">
              <w:rPr>
                <w:rFonts w:ascii="Times New Roman" w:hAnsi="Times New Roman"/>
                <w:sz w:val="24"/>
                <w:szCs w:val="24"/>
              </w:rPr>
              <w:t xml:space="preserve"> Слово як основна лексична одиниця. Семантична структура слова.</w:t>
            </w:r>
          </w:p>
          <w:p w:rsidR="009676C7" w:rsidRPr="00506AA3" w:rsidRDefault="009676C7" w:rsidP="007F3C73">
            <w:pPr>
              <w:rPr>
                <w:rFonts w:ascii="Times New Roman" w:hAnsi="Times New Roman" w:cs="Times New Roman"/>
                <w:kern w:val="24"/>
                <w:sz w:val="24"/>
                <w:szCs w:val="24"/>
              </w:rPr>
            </w:pPr>
          </w:p>
        </w:tc>
        <w:tc>
          <w:tcPr>
            <w:tcW w:w="8021" w:type="dxa"/>
            <w:vAlign w:val="center"/>
          </w:tcPr>
          <w:p w:rsidR="00B14B15" w:rsidRPr="00506AA3" w:rsidRDefault="00B14B15" w:rsidP="00B14B15">
            <w:pPr>
              <w:ind w:left="216"/>
              <w:rPr>
                <w:rFonts w:ascii="Times New Roman" w:hAnsi="Times New Roman" w:cs="Times New Roman"/>
                <w:kern w:val="24"/>
                <w:sz w:val="24"/>
                <w:szCs w:val="24"/>
              </w:rPr>
            </w:pPr>
            <w:r w:rsidRPr="00506AA3">
              <w:rPr>
                <w:rFonts w:ascii="Times New Roman" w:hAnsi="Times New Roman" w:cs="Times New Roman"/>
                <w:kern w:val="24"/>
                <w:sz w:val="24"/>
                <w:szCs w:val="24"/>
              </w:rPr>
              <w:t>Обговорення теми. Виконання тестових завдань.</w:t>
            </w:r>
          </w:p>
          <w:p w:rsidR="009676C7" w:rsidRPr="00506AA3" w:rsidRDefault="00B14B15" w:rsidP="00B14B15">
            <w:pPr>
              <w:ind w:left="216"/>
              <w:rPr>
                <w:rFonts w:ascii="Times New Roman" w:hAnsi="Times New Roman" w:cs="Times New Roman"/>
                <w:kern w:val="24"/>
                <w:sz w:val="24"/>
                <w:szCs w:val="24"/>
              </w:rPr>
            </w:pPr>
            <w:r w:rsidRPr="00506AA3">
              <w:rPr>
                <w:rFonts w:ascii="Times New Roman" w:hAnsi="Times New Roman" w:cs="Times New Roman"/>
                <w:kern w:val="24"/>
                <w:sz w:val="24"/>
                <w:szCs w:val="24"/>
              </w:rPr>
              <w:t>Питання для обговорення:</w:t>
            </w:r>
          </w:p>
          <w:p w:rsidR="00E41907" w:rsidRPr="00506AA3" w:rsidRDefault="00902386" w:rsidP="00A43BDF">
            <w:pPr>
              <w:ind w:left="216"/>
              <w:jc w:val="both"/>
              <w:rPr>
                <w:rFonts w:ascii="Times New Roman" w:hAnsi="Times New Roman" w:cs="Times New Roman"/>
                <w:kern w:val="24"/>
                <w:sz w:val="24"/>
                <w:szCs w:val="24"/>
              </w:rPr>
            </w:pPr>
            <w:r w:rsidRPr="00506AA3">
              <w:rPr>
                <w:rFonts w:ascii="Times New Roman" w:hAnsi="Times New Roman"/>
                <w:sz w:val="24"/>
                <w:szCs w:val="24"/>
              </w:rPr>
              <w:t xml:space="preserve">У чому полягає сутність слова? Як воно співвідноситься з поняттям «лексема», «словоформа»? Охарактеризуйте основні підходи до розуміння значення слова. У чому полягає сутність </w:t>
            </w:r>
            <w:proofErr w:type="spellStart"/>
            <w:r w:rsidRPr="00506AA3">
              <w:rPr>
                <w:rFonts w:ascii="Times New Roman" w:hAnsi="Times New Roman"/>
                <w:sz w:val="24"/>
                <w:szCs w:val="24"/>
              </w:rPr>
              <w:t>семеми</w:t>
            </w:r>
            <w:proofErr w:type="spellEnd"/>
            <w:r w:rsidRPr="00506AA3">
              <w:rPr>
                <w:rFonts w:ascii="Times New Roman" w:hAnsi="Times New Roman"/>
                <w:sz w:val="24"/>
                <w:szCs w:val="24"/>
              </w:rPr>
              <w:t>? Чим відрізняється пряме значення від переносного? У чому полягає сутність семи?</w:t>
            </w:r>
          </w:p>
        </w:tc>
      </w:tr>
      <w:tr w:rsidR="009676C7" w:rsidRPr="005F6812" w:rsidTr="007F3C73">
        <w:trPr>
          <w:trHeight w:val="335"/>
        </w:trPr>
        <w:tc>
          <w:tcPr>
            <w:tcW w:w="6199" w:type="dxa"/>
            <w:tcMar>
              <w:top w:w="100" w:type="dxa"/>
              <w:left w:w="100" w:type="dxa"/>
              <w:bottom w:w="100" w:type="dxa"/>
              <w:right w:w="100" w:type="dxa"/>
            </w:tcMar>
            <w:vAlign w:val="center"/>
          </w:tcPr>
          <w:p w:rsidR="00902386" w:rsidRPr="00506AA3" w:rsidRDefault="00B14B15" w:rsidP="00902386">
            <w:pPr>
              <w:jc w:val="both"/>
              <w:rPr>
                <w:rFonts w:ascii="Times New Roman" w:hAnsi="Times New Roman"/>
                <w:sz w:val="24"/>
                <w:szCs w:val="24"/>
              </w:rPr>
            </w:pPr>
            <w:r w:rsidRPr="00506AA3">
              <w:rPr>
                <w:rFonts w:ascii="Times New Roman" w:hAnsi="Times New Roman" w:cs="Times New Roman"/>
                <w:kern w:val="24"/>
                <w:sz w:val="24"/>
                <w:szCs w:val="24"/>
              </w:rPr>
              <w:t>Тема 3.</w:t>
            </w:r>
            <w:r w:rsidR="00902386" w:rsidRPr="00506AA3">
              <w:rPr>
                <w:rFonts w:ascii="Times New Roman" w:hAnsi="Times New Roman" w:cs="Times New Roman"/>
                <w:kern w:val="24"/>
                <w:sz w:val="24"/>
                <w:szCs w:val="24"/>
              </w:rPr>
              <w:t xml:space="preserve"> </w:t>
            </w:r>
            <w:r w:rsidR="00902386" w:rsidRPr="00506AA3">
              <w:rPr>
                <w:rFonts w:ascii="Times New Roman" w:hAnsi="Times New Roman"/>
                <w:sz w:val="24"/>
                <w:szCs w:val="24"/>
              </w:rPr>
              <w:t>Омоніми, синоніми, антоніми, пароніми в українській мові.</w:t>
            </w:r>
          </w:p>
          <w:p w:rsidR="009676C7" w:rsidRPr="00506AA3" w:rsidRDefault="009676C7" w:rsidP="007F3C73">
            <w:pPr>
              <w:rPr>
                <w:rFonts w:ascii="Times New Roman" w:hAnsi="Times New Roman" w:cs="Times New Roman"/>
                <w:kern w:val="24"/>
                <w:sz w:val="24"/>
                <w:szCs w:val="24"/>
              </w:rPr>
            </w:pPr>
          </w:p>
        </w:tc>
        <w:tc>
          <w:tcPr>
            <w:tcW w:w="8021" w:type="dxa"/>
            <w:vAlign w:val="center"/>
          </w:tcPr>
          <w:p w:rsidR="00B14B15" w:rsidRPr="00506AA3" w:rsidRDefault="00B14B15" w:rsidP="00B14B15">
            <w:pPr>
              <w:ind w:left="216"/>
              <w:rPr>
                <w:rFonts w:ascii="Times New Roman" w:hAnsi="Times New Roman" w:cs="Times New Roman"/>
                <w:kern w:val="24"/>
                <w:sz w:val="24"/>
                <w:szCs w:val="24"/>
              </w:rPr>
            </w:pPr>
            <w:r w:rsidRPr="00506AA3">
              <w:rPr>
                <w:rFonts w:ascii="Times New Roman" w:hAnsi="Times New Roman" w:cs="Times New Roman"/>
                <w:kern w:val="24"/>
                <w:sz w:val="24"/>
                <w:szCs w:val="24"/>
              </w:rPr>
              <w:lastRenderedPageBreak/>
              <w:t>Обговорення теми. Виконання тестових завдань.</w:t>
            </w:r>
          </w:p>
          <w:p w:rsidR="009676C7" w:rsidRPr="00506AA3" w:rsidRDefault="00B14B15" w:rsidP="00B14B15">
            <w:pPr>
              <w:ind w:left="216"/>
              <w:rPr>
                <w:rFonts w:ascii="Times New Roman" w:hAnsi="Times New Roman" w:cs="Times New Roman"/>
                <w:kern w:val="24"/>
                <w:sz w:val="24"/>
                <w:szCs w:val="24"/>
              </w:rPr>
            </w:pPr>
            <w:r w:rsidRPr="00506AA3">
              <w:rPr>
                <w:rFonts w:ascii="Times New Roman" w:hAnsi="Times New Roman" w:cs="Times New Roman"/>
                <w:kern w:val="24"/>
                <w:sz w:val="24"/>
                <w:szCs w:val="24"/>
              </w:rPr>
              <w:t>Питання для обговорення:</w:t>
            </w:r>
          </w:p>
          <w:p w:rsidR="00902386" w:rsidRPr="00506AA3" w:rsidRDefault="00AE12DF" w:rsidP="00A43BDF">
            <w:pPr>
              <w:ind w:left="216"/>
              <w:jc w:val="both"/>
              <w:rPr>
                <w:rFonts w:ascii="Times New Roman" w:hAnsi="Times New Roman" w:cs="Times New Roman"/>
                <w:kern w:val="24"/>
                <w:sz w:val="24"/>
                <w:szCs w:val="24"/>
              </w:rPr>
            </w:pPr>
            <w:r w:rsidRPr="00506AA3">
              <w:rPr>
                <w:rFonts w:ascii="Times New Roman" w:hAnsi="Times New Roman"/>
                <w:sz w:val="24"/>
                <w:szCs w:val="24"/>
              </w:rPr>
              <w:lastRenderedPageBreak/>
              <w:t xml:space="preserve">У чому виявляються </w:t>
            </w:r>
            <w:proofErr w:type="spellStart"/>
            <w:r w:rsidRPr="00506AA3">
              <w:rPr>
                <w:rFonts w:ascii="Times New Roman" w:hAnsi="Times New Roman"/>
                <w:sz w:val="24"/>
                <w:szCs w:val="24"/>
              </w:rPr>
              <w:t>гіпонімічні</w:t>
            </w:r>
            <w:proofErr w:type="spellEnd"/>
            <w:r w:rsidRPr="00506AA3">
              <w:rPr>
                <w:rFonts w:ascii="Times New Roman" w:hAnsi="Times New Roman"/>
                <w:sz w:val="24"/>
                <w:szCs w:val="24"/>
              </w:rPr>
              <w:t xml:space="preserve"> відношення між словами? Наведіть приклади цих відношень. Охарактеризуйте </w:t>
            </w:r>
            <w:proofErr w:type="spellStart"/>
            <w:r w:rsidRPr="00506AA3">
              <w:rPr>
                <w:rFonts w:ascii="Times New Roman" w:hAnsi="Times New Roman"/>
                <w:sz w:val="24"/>
                <w:szCs w:val="24"/>
              </w:rPr>
              <w:t>партитивні</w:t>
            </w:r>
            <w:proofErr w:type="spellEnd"/>
            <w:r w:rsidRPr="00506AA3">
              <w:rPr>
                <w:rFonts w:ascii="Times New Roman" w:hAnsi="Times New Roman"/>
                <w:sz w:val="24"/>
                <w:szCs w:val="24"/>
              </w:rPr>
              <w:t xml:space="preserve"> відношення між словами. Наведіть приклади. Які слова називаються синонімами? Охарактеризуйте основні групи синонімів. Наведіть приклад синонімічного ряду, визначте його домінанту. Як виявляються антонімічні відношення? Що таке </w:t>
            </w:r>
            <w:proofErr w:type="spellStart"/>
            <w:r w:rsidRPr="00506AA3">
              <w:rPr>
                <w:rFonts w:ascii="Times New Roman" w:hAnsi="Times New Roman"/>
                <w:sz w:val="24"/>
                <w:szCs w:val="24"/>
              </w:rPr>
              <w:t>конверсиви</w:t>
            </w:r>
            <w:proofErr w:type="spellEnd"/>
            <w:r w:rsidRPr="00506AA3">
              <w:rPr>
                <w:rFonts w:ascii="Times New Roman" w:hAnsi="Times New Roman"/>
                <w:sz w:val="24"/>
                <w:szCs w:val="24"/>
              </w:rPr>
              <w:t xml:space="preserve">? Наведіть приклади </w:t>
            </w:r>
            <w:proofErr w:type="spellStart"/>
            <w:r w:rsidRPr="00506AA3">
              <w:rPr>
                <w:rFonts w:ascii="Times New Roman" w:hAnsi="Times New Roman"/>
                <w:sz w:val="24"/>
                <w:szCs w:val="24"/>
              </w:rPr>
              <w:t>конверсивів</w:t>
            </w:r>
            <w:proofErr w:type="spellEnd"/>
            <w:r w:rsidRPr="00506AA3">
              <w:rPr>
                <w:rFonts w:ascii="Times New Roman" w:hAnsi="Times New Roman"/>
                <w:sz w:val="24"/>
                <w:szCs w:val="24"/>
              </w:rPr>
              <w:t>. Охарактеризуйте групи омонімів. Які слова називаються паронімами. Наведіть приклади.</w:t>
            </w:r>
          </w:p>
        </w:tc>
      </w:tr>
      <w:tr w:rsidR="009676C7" w:rsidRPr="005F6812" w:rsidTr="007F3C73">
        <w:trPr>
          <w:trHeight w:val="335"/>
        </w:trPr>
        <w:tc>
          <w:tcPr>
            <w:tcW w:w="6199" w:type="dxa"/>
            <w:tcMar>
              <w:top w:w="100" w:type="dxa"/>
              <w:left w:w="100" w:type="dxa"/>
              <w:bottom w:w="100" w:type="dxa"/>
              <w:right w:w="100" w:type="dxa"/>
            </w:tcMar>
            <w:vAlign w:val="center"/>
          </w:tcPr>
          <w:p w:rsidR="00AE12DF" w:rsidRPr="00506AA3" w:rsidRDefault="00B14B15" w:rsidP="00AE12DF">
            <w:pPr>
              <w:jc w:val="both"/>
              <w:rPr>
                <w:rFonts w:ascii="Times New Roman" w:hAnsi="Times New Roman"/>
                <w:sz w:val="24"/>
                <w:szCs w:val="24"/>
              </w:rPr>
            </w:pPr>
            <w:r w:rsidRPr="00506AA3">
              <w:rPr>
                <w:rFonts w:ascii="Times New Roman" w:hAnsi="Times New Roman" w:cs="Times New Roman"/>
                <w:kern w:val="24"/>
                <w:sz w:val="24"/>
                <w:szCs w:val="24"/>
              </w:rPr>
              <w:lastRenderedPageBreak/>
              <w:t>Тема 4.</w:t>
            </w:r>
            <w:r w:rsidR="00AE12DF" w:rsidRPr="00506AA3">
              <w:rPr>
                <w:rFonts w:ascii="Times New Roman" w:hAnsi="Times New Roman" w:cs="Times New Roman"/>
                <w:kern w:val="24"/>
                <w:sz w:val="24"/>
                <w:szCs w:val="24"/>
              </w:rPr>
              <w:t xml:space="preserve"> </w:t>
            </w:r>
            <w:r w:rsidR="00AE12DF" w:rsidRPr="00506AA3">
              <w:rPr>
                <w:rFonts w:ascii="Times New Roman" w:hAnsi="Times New Roman"/>
                <w:sz w:val="24"/>
                <w:szCs w:val="24"/>
              </w:rPr>
              <w:t>Формування української лексики.</w:t>
            </w:r>
          </w:p>
          <w:p w:rsidR="009676C7" w:rsidRPr="00506AA3" w:rsidRDefault="009676C7" w:rsidP="007F3C73">
            <w:pPr>
              <w:rPr>
                <w:rFonts w:ascii="Times New Roman" w:hAnsi="Times New Roman" w:cs="Times New Roman"/>
                <w:kern w:val="24"/>
                <w:sz w:val="24"/>
                <w:szCs w:val="24"/>
              </w:rPr>
            </w:pPr>
          </w:p>
        </w:tc>
        <w:tc>
          <w:tcPr>
            <w:tcW w:w="8021" w:type="dxa"/>
            <w:vAlign w:val="center"/>
          </w:tcPr>
          <w:p w:rsidR="00B14B15" w:rsidRPr="00506AA3" w:rsidRDefault="00B14B15" w:rsidP="00B14B15">
            <w:pPr>
              <w:ind w:left="216"/>
              <w:rPr>
                <w:rFonts w:ascii="Times New Roman" w:hAnsi="Times New Roman" w:cs="Times New Roman"/>
                <w:kern w:val="24"/>
                <w:sz w:val="24"/>
                <w:szCs w:val="24"/>
              </w:rPr>
            </w:pPr>
            <w:r w:rsidRPr="00506AA3">
              <w:rPr>
                <w:rFonts w:ascii="Times New Roman" w:hAnsi="Times New Roman" w:cs="Times New Roman"/>
                <w:kern w:val="24"/>
                <w:sz w:val="24"/>
                <w:szCs w:val="24"/>
              </w:rPr>
              <w:t>Обговорення теми. Виконання тестових завдань.</w:t>
            </w:r>
          </w:p>
          <w:p w:rsidR="009676C7" w:rsidRPr="00506AA3" w:rsidRDefault="00B14B15" w:rsidP="00B14B15">
            <w:pPr>
              <w:ind w:left="216"/>
              <w:rPr>
                <w:rFonts w:ascii="Times New Roman" w:hAnsi="Times New Roman" w:cs="Times New Roman"/>
                <w:kern w:val="24"/>
                <w:sz w:val="24"/>
                <w:szCs w:val="24"/>
              </w:rPr>
            </w:pPr>
            <w:r w:rsidRPr="00506AA3">
              <w:rPr>
                <w:rFonts w:ascii="Times New Roman" w:hAnsi="Times New Roman" w:cs="Times New Roman"/>
                <w:kern w:val="24"/>
                <w:sz w:val="24"/>
                <w:szCs w:val="24"/>
              </w:rPr>
              <w:t>Питання для обговорення:</w:t>
            </w:r>
          </w:p>
          <w:p w:rsidR="00AE12DF" w:rsidRPr="00506AA3" w:rsidRDefault="00AE12DF" w:rsidP="00A43BDF">
            <w:pPr>
              <w:ind w:left="216"/>
              <w:jc w:val="both"/>
              <w:rPr>
                <w:rFonts w:ascii="Times New Roman" w:hAnsi="Times New Roman" w:cs="Times New Roman"/>
                <w:kern w:val="24"/>
                <w:sz w:val="24"/>
                <w:szCs w:val="24"/>
              </w:rPr>
            </w:pPr>
            <w:r w:rsidRPr="00506AA3">
              <w:rPr>
                <w:rFonts w:ascii="Times New Roman" w:hAnsi="Times New Roman"/>
                <w:sz w:val="24"/>
                <w:szCs w:val="24"/>
              </w:rPr>
              <w:t xml:space="preserve">У чому виявляються дивергентні і конвергентні мовні процеси? Охарактеризуйте групи слів, які належать до питомого шару української лексики. Охарактеризуйте старі запозичення. Наведіть приклади. З яких мов потрапили до української нові запозичення? Наведіть приклади цих запозичень. Які мовні ознаки характерні для латинізмів, грецизмів, запозичень з німецької і французької мов нового періоду? Охарактеризуйте новітні англійські запозичення. У чому полягає специфіка </w:t>
            </w:r>
            <w:proofErr w:type="spellStart"/>
            <w:r w:rsidRPr="00506AA3">
              <w:rPr>
                <w:rFonts w:ascii="Times New Roman" w:hAnsi="Times New Roman"/>
                <w:sz w:val="24"/>
                <w:szCs w:val="24"/>
              </w:rPr>
              <w:t>інтернаціоналізмів</w:t>
            </w:r>
            <w:proofErr w:type="spellEnd"/>
            <w:r w:rsidRPr="00506AA3">
              <w:rPr>
                <w:rFonts w:ascii="Times New Roman" w:hAnsi="Times New Roman"/>
                <w:sz w:val="24"/>
                <w:szCs w:val="24"/>
              </w:rPr>
              <w:t>?</w:t>
            </w:r>
          </w:p>
        </w:tc>
      </w:tr>
      <w:tr w:rsidR="009676C7" w:rsidRPr="005F6812" w:rsidTr="007F3C73">
        <w:trPr>
          <w:trHeight w:val="335"/>
        </w:trPr>
        <w:tc>
          <w:tcPr>
            <w:tcW w:w="6199" w:type="dxa"/>
            <w:tcMar>
              <w:top w:w="100" w:type="dxa"/>
              <w:left w:w="100" w:type="dxa"/>
              <w:bottom w:w="100" w:type="dxa"/>
              <w:right w:w="100" w:type="dxa"/>
            </w:tcMar>
            <w:vAlign w:val="center"/>
          </w:tcPr>
          <w:p w:rsidR="00AE12DF" w:rsidRPr="00506AA3" w:rsidRDefault="00B14B15" w:rsidP="00AE12DF">
            <w:pPr>
              <w:jc w:val="both"/>
              <w:rPr>
                <w:rFonts w:ascii="Times New Roman" w:hAnsi="Times New Roman"/>
                <w:sz w:val="24"/>
                <w:szCs w:val="24"/>
              </w:rPr>
            </w:pPr>
            <w:r w:rsidRPr="00506AA3">
              <w:rPr>
                <w:rFonts w:ascii="Times New Roman" w:hAnsi="Times New Roman" w:cs="Times New Roman"/>
                <w:kern w:val="24"/>
                <w:sz w:val="24"/>
                <w:szCs w:val="24"/>
              </w:rPr>
              <w:t>Тема 5.</w:t>
            </w:r>
            <w:r w:rsidR="00AE12DF" w:rsidRPr="00506AA3">
              <w:rPr>
                <w:rFonts w:ascii="Times New Roman" w:hAnsi="Times New Roman" w:cs="Times New Roman"/>
                <w:kern w:val="24"/>
                <w:sz w:val="24"/>
                <w:szCs w:val="24"/>
              </w:rPr>
              <w:t xml:space="preserve"> </w:t>
            </w:r>
            <w:r w:rsidR="00AE12DF" w:rsidRPr="00506AA3">
              <w:rPr>
                <w:rFonts w:ascii="Times New Roman" w:hAnsi="Times New Roman"/>
                <w:sz w:val="24"/>
                <w:szCs w:val="24"/>
              </w:rPr>
              <w:t>Лексика української мови обмеженої сфери вживання.</w:t>
            </w:r>
          </w:p>
          <w:p w:rsidR="009676C7" w:rsidRPr="00506AA3" w:rsidRDefault="009676C7" w:rsidP="007F3C73">
            <w:pPr>
              <w:rPr>
                <w:rFonts w:ascii="Times New Roman" w:hAnsi="Times New Roman" w:cs="Times New Roman"/>
                <w:kern w:val="24"/>
                <w:sz w:val="24"/>
                <w:szCs w:val="24"/>
              </w:rPr>
            </w:pPr>
          </w:p>
        </w:tc>
        <w:tc>
          <w:tcPr>
            <w:tcW w:w="8021" w:type="dxa"/>
            <w:vAlign w:val="center"/>
          </w:tcPr>
          <w:p w:rsidR="00B14B15" w:rsidRPr="00506AA3" w:rsidRDefault="00B14B15" w:rsidP="00B14B15">
            <w:pPr>
              <w:ind w:left="216"/>
              <w:rPr>
                <w:rFonts w:ascii="Times New Roman" w:hAnsi="Times New Roman" w:cs="Times New Roman"/>
                <w:kern w:val="24"/>
                <w:sz w:val="24"/>
                <w:szCs w:val="24"/>
              </w:rPr>
            </w:pPr>
            <w:r w:rsidRPr="00506AA3">
              <w:rPr>
                <w:rFonts w:ascii="Times New Roman" w:hAnsi="Times New Roman" w:cs="Times New Roman"/>
                <w:kern w:val="24"/>
                <w:sz w:val="24"/>
                <w:szCs w:val="24"/>
              </w:rPr>
              <w:t>Обговорення теми. Виконання тестових завдань.</w:t>
            </w:r>
          </w:p>
          <w:p w:rsidR="009676C7" w:rsidRPr="00506AA3" w:rsidRDefault="00B14B15" w:rsidP="00B14B15">
            <w:pPr>
              <w:ind w:left="216"/>
              <w:rPr>
                <w:rFonts w:ascii="Times New Roman" w:hAnsi="Times New Roman" w:cs="Times New Roman"/>
                <w:kern w:val="24"/>
                <w:sz w:val="24"/>
                <w:szCs w:val="24"/>
              </w:rPr>
            </w:pPr>
            <w:r w:rsidRPr="00506AA3">
              <w:rPr>
                <w:rFonts w:ascii="Times New Roman" w:hAnsi="Times New Roman" w:cs="Times New Roman"/>
                <w:kern w:val="24"/>
                <w:sz w:val="24"/>
                <w:szCs w:val="24"/>
              </w:rPr>
              <w:t>Питання для обговорення:</w:t>
            </w:r>
          </w:p>
          <w:p w:rsidR="00AE12DF" w:rsidRPr="00506AA3" w:rsidRDefault="00AE12DF" w:rsidP="00A43BDF">
            <w:pPr>
              <w:ind w:left="216"/>
              <w:jc w:val="both"/>
              <w:rPr>
                <w:rFonts w:ascii="Times New Roman" w:hAnsi="Times New Roman" w:cs="Times New Roman"/>
                <w:kern w:val="24"/>
                <w:sz w:val="24"/>
                <w:szCs w:val="24"/>
              </w:rPr>
            </w:pPr>
            <w:r w:rsidRPr="00506AA3">
              <w:rPr>
                <w:rFonts w:ascii="Times New Roman" w:hAnsi="Times New Roman"/>
                <w:sz w:val="24"/>
                <w:szCs w:val="24"/>
              </w:rPr>
              <w:t>Охарактеризуйте лексичні архаїзми і неологізми. Які групи власних назв виокремлюють у сучасній українській літературній мові? У чому полягає сутність термінів? Наведіть приклади просторічної і діалектної лексики.</w:t>
            </w:r>
          </w:p>
        </w:tc>
      </w:tr>
      <w:tr w:rsidR="009676C7" w:rsidRPr="005F6812" w:rsidTr="007F3C73">
        <w:trPr>
          <w:trHeight w:val="335"/>
        </w:trPr>
        <w:tc>
          <w:tcPr>
            <w:tcW w:w="6199" w:type="dxa"/>
            <w:tcMar>
              <w:top w:w="100" w:type="dxa"/>
              <w:left w:w="100" w:type="dxa"/>
              <w:bottom w:w="100" w:type="dxa"/>
              <w:right w:w="100" w:type="dxa"/>
            </w:tcMar>
            <w:vAlign w:val="center"/>
          </w:tcPr>
          <w:p w:rsidR="00AE12DF" w:rsidRPr="00506AA3" w:rsidRDefault="00B14B15" w:rsidP="00AE12DF">
            <w:pPr>
              <w:jc w:val="both"/>
              <w:rPr>
                <w:rFonts w:ascii="Times New Roman" w:hAnsi="Times New Roman"/>
                <w:sz w:val="24"/>
                <w:szCs w:val="24"/>
              </w:rPr>
            </w:pPr>
            <w:r w:rsidRPr="00506AA3">
              <w:rPr>
                <w:rFonts w:ascii="Times New Roman" w:hAnsi="Times New Roman" w:cs="Times New Roman"/>
                <w:kern w:val="24"/>
                <w:sz w:val="24"/>
                <w:szCs w:val="24"/>
              </w:rPr>
              <w:t>Тема 6.</w:t>
            </w:r>
            <w:r w:rsidR="00AE12DF" w:rsidRPr="00506AA3">
              <w:rPr>
                <w:rFonts w:ascii="Times New Roman" w:hAnsi="Times New Roman" w:cs="Times New Roman"/>
                <w:kern w:val="24"/>
                <w:sz w:val="24"/>
                <w:szCs w:val="24"/>
              </w:rPr>
              <w:t xml:space="preserve"> </w:t>
            </w:r>
            <w:r w:rsidR="00AE12DF" w:rsidRPr="00506AA3">
              <w:rPr>
                <w:rFonts w:ascii="Times New Roman" w:hAnsi="Times New Roman"/>
                <w:sz w:val="24"/>
                <w:szCs w:val="24"/>
              </w:rPr>
              <w:t>Стилістично забарвлена лексика.</w:t>
            </w:r>
          </w:p>
          <w:p w:rsidR="009676C7" w:rsidRPr="00506AA3" w:rsidRDefault="009676C7" w:rsidP="007F3C73">
            <w:pPr>
              <w:rPr>
                <w:rFonts w:ascii="Times New Roman" w:hAnsi="Times New Roman" w:cs="Times New Roman"/>
                <w:kern w:val="24"/>
                <w:sz w:val="24"/>
                <w:szCs w:val="24"/>
              </w:rPr>
            </w:pPr>
          </w:p>
        </w:tc>
        <w:tc>
          <w:tcPr>
            <w:tcW w:w="8021" w:type="dxa"/>
            <w:vAlign w:val="center"/>
          </w:tcPr>
          <w:p w:rsidR="00B14B15" w:rsidRPr="00506AA3" w:rsidRDefault="00B14B15" w:rsidP="00B14B15">
            <w:pPr>
              <w:ind w:left="216"/>
              <w:rPr>
                <w:rFonts w:ascii="Times New Roman" w:hAnsi="Times New Roman" w:cs="Times New Roman"/>
                <w:kern w:val="24"/>
                <w:sz w:val="24"/>
                <w:szCs w:val="24"/>
              </w:rPr>
            </w:pPr>
            <w:r w:rsidRPr="00506AA3">
              <w:rPr>
                <w:rFonts w:ascii="Times New Roman" w:hAnsi="Times New Roman" w:cs="Times New Roman"/>
                <w:kern w:val="24"/>
                <w:sz w:val="24"/>
                <w:szCs w:val="24"/>
              </w:rPr>
              <w:t>Обговорення теми. Виконання тестових завдань.</w:t>
            </w:r>
          </w:p>
          <w:p w:rsidR="009676C7" w:rsidRPr="00506AA3" w:rsidRDefault="00B14B15" w:rsidP="00B14B15">
            <w:pPr>
              <w:ind w:left="216"/>
              <w:rPr>
                <w:rFonts w:ascii="Times New Roman" w:hAnsi="Times New Roman" w:cs="Times New Roman"/>
                <w:kern w:val="24"/>
                <w:sz w:val="24"/>
                <w:szCs w:val="24"/>
              </w:rPr>
            </w:pPr>
            <w:r w:rsidRPr="00506AA3">
              <w:rPr>
                <w:rFonts w:ascii="Times New Roman" w:hAnsi="Times New Roman" w:cs="Times New Roman"/>
                <w:kern w:val="24"/>
                <w:sz w:val="24"/>
                <w:szCs w:val="24"/>
              </w:rPr>
              <w:t>Питання для обговорення:</w:t>
            </w:r>
          </w:p>
          <w:p w:rsidR="00AE12DF" w:rsidRPr="00506AA3" w:rsidRDefault="00506AA3" w:rsidP="00A43BDF">
            <w:pPr>
              <w:ind w:left="216"/>
              <w:jc w:val="both"/>
              <w:rPr>
                <w:rFonts w:ascii="Times New Roman" w:hAnsi="Times New Roman" w:cs="Times New Roman"/>
                <w:kern w:val="24"/>
                <w:sz w:val="24"/>
                <w:szCs w:val="24"/>
              </w:rPr>
            </w:pPr>
            <w:r w:rsidRPr="00506AA3">
              <w:rPr>
                <w:rFonts w:ascii="Times New Roman" w:eastAsia="Calibri" w:hAnsi="Times New Roman" w:cs="Times New Roman"/>
                <w:sz w:val="24"/>
                <w:szCs w:val="24"/>
                <w:lang w:eastAsia="ru-RU"/>
              </w:rPr>
              <w:t>Охарактеризуйте лексику української мови за функціонально-стилістичними ознаками. Які художньо-естетичні функції виконують синоніми, антоніми й омоніми?</w:t>
            </w:r>
          </w:p>
        </w:tc>
      </w:tr>
      <w:tr w:rsidR="009676C7" w:rsidRPr="005F6812" w:rsidTr="007F3C73">
        <w:trPr>
          <w:trHeight w:val="335"/>
        </w:trPr>
        <w:tc>
          <w:tcPr>
            <w:tcW w:w="6199" w:type="dxa"/>
            <w:tcMar>
              <w:top w:w="100" w:type="dxa"/>
              <w:left w:w="100" w:type="dxa"/>
              <w:bottom w:w="100" w:type="dxa"/>
              <w:right w:w="100" w:type="dxa"/>
            </w:tcMar>
            <w:vAlign w:val="center"/>
          </w:tcPr>
          <w:p w:rsidR="00506AA3" w:rsidRPr="00506AA3" w:rsidRDefault="00B14B15" w:rsidP="00506AA3">
            <w:pPr>
              <w:jc w:val="both"/>
              <w:rPr>
                <w:rFonts w:ascii="Times New Roman" w:hAnsi="Times New Roman"/>
                <w:sz w:val="24"/>
                <w:szCs w:val="24"/>
              </w:rPr>
            </w:pPr>
            <w:r w:rsidRPr="00506AA3">
              <w:rPr>
                <w:rFonts w:ascii="Times New Roman" w:hAnsi="Times New Roman" w:cs="Times New Roman"/>
                <w:kern w:val="24"/>
                <w:sz w:val="24"/>
                <w:szCs w:val="24"/>
              </w:rPr>
              <w:t>Тема 7.</w:t>
            </w:r>
            <w:r w:rsidR="00506AA3" w:rsidRPr="00506AA3">
              <w:rPr>
                <w:rFonts w:ascii="Times New Roman" w:hAnsi="Times New Roman" w:cs="Times New Roman"/>
                <w:kern w:val="24"/>
                <w:sz w:val="24"/>
                <w:szCs w:val="24"/>
              </w:rPr>
              <w:t xml:space="preserve"> </w:t>
            </w:r>
            <w:r w:rsidR="00506AA3" w:rsidRPr="00506AA3">
              <w:rPr>
                <w:rFonts w:ascii="Times New Roman" w:hAnsi="Times New Roman"/>
                <w:sz w:val="24"/>
                <w:szCs w:val="24"/>
              </w:rPr>
              <w:t>Фразеологічні одиниці, їх типи та роль у мові</w:t>
            </w:r>
          </w:p>
          <w:p w:rsidR="009676C7" w:rsidRPr="00506AA3" w:rsidRDefault="009676C7" w:rsidP="007F3C73">
            <w:pPr>
              <w:rPr>
                <w:rFonts w:ascii="Times New Roman" w:hAnsi="Times New Roman" w:cs="Times New Roman"/>
                <w:kern w:val="24"/>
                <w:sz w:val="24"/>
                <w:szCs w:val="24"/>
              </w:rPr>
            </w:pPr>
          </w:p>
        </w:tc>
        <w:tc>
          <w:tcPr>
            <w:tcW w:w="8021" w:type="dxa"/>
            <w:vAlign w:val="center"/>
          </w:tcPr>
          <w:p w:rsidR="00B14B15" w:rsidRPr="00506AA3" w:rsidRDefault="00B14B15" w:rsidP="00B14B15">
            <w:pPr>
              <w:ind w:left="216"/>
              <w:rPr>
                <w:rFonts w:ascii="Times New Roman" w:hAnsi="Times New Roman" w:cs="Times New Roman"/>
                <w:kern w:val="24"/>
                <w:sz w:val="24"/>
                <w:szCs w:val="24"/>
              </w:rPr>
            </w:pPr>
            <w:r w:rsidRPr="00506AA3">
              <w:rPr>
                <w:rFonts w:ascii="Times New Roman" w:hAnsi="Times New Roman" w:cs="Times New Roman"/>
                <w:kern w:val="24"/>
                <w:sz w:val="24"/>
                <w:szCs w:val="24"/>
              </w:rPr>
              <w:t>Обговорення теми. Виконання тестових завдань.</w:t>
            </w:r>
          </w:p>
          <w:p w:rsidR="009676C7" w:rsidRDefault="00B14B15" w:rsidP="00B14B15">
            <w:pPr>
              <w:ind w:left="216"/>
              <w:rPr>
                <w:rFonts w:ascii="Times New Roman" w:hAnsi="Times New Roman" w:cs="Times New Roman"/>
                <w:kern w:val="24"/>
                <w:sz w:val="24"/>
                <w:szCs w:val="24"/>
              </w:rPr>
            </w:pPr>
            <w:r w:rsidRPr="00506AA3">
              <w:rPr>
                <w:rFonts w:ascii="Times New Roman" w:hAnsi="Times New Roman" w:cs="Times New Roman"/>
                <w:kern w:val="24"/>
                <w:sz w:val="24"/>
                <w:szCs w:val="24"/>
              </w:rPr>
              <w:t>Питання для обговорення:</w:t>
            </w:r>
          </w:p>
          <w:p w:rsidR="00A43BDF" w:rsidRPr="00A43BDF" w:rsidRDefault="00A43BDF" w:rsidP="00A43BDF">
            <w:pPr>
              <w:ind w:left="216"/>
              <w:jc w:val="both"/>
              <w:rPr>
                <w:rFonts w:ascii="Times New Roman" w:eastAsia="Calibri" w:hAnsi="Times New Roman" w:cs="Times New Roman"/>
                <w:sz w:val="24"/>
                <w:szCs w:val="24"/>
                <w:lang w:eastAsia="uk-UA"/>
              </w:rPr>
            </w:pPr>
            <w:r w:rsidRPr="00A43BDF">
              <w:rPr>
                <w:rFonts w:ascii="Times New Roman" w:eastAsia="Calibri" w:hAnsi="Times New Roman" w:cs="Times New Roman"/>
                <w:sz w:val="24"/>
                <w:szCs w:val="24"/>
                <w:lang w:eastAsia="uk-UA"/>
              </w:rPr>
              <w:t>Особливості фразеологізмів, лексичних і синтаксичних одиниць.</w:t>
            </w:r>
          </w:p>
          <w:p w:rsidR="00A43BDF" w:rsidRPr="00506AA3" w:rsidRDefault="00A43BDF" w:rsidP="00A43BDF">
            <w:pPr>
              <w:ind w:left="216"/>
              <w:jc w:val="both"/>
              <w:rPr>
                <w:rFonts w:ascii="Times New Roman" w:hAnsi="Times New Roman" w:cs="Times New Roman"/>
                <w:kern w:val="24"/>
                <w:sz w:val="24"/>
                <w:szCs w:val="24"/>
              </w:rPr>
            </w:pPr>
            <w:r w:rsidRPr="00A43BDF">
              <w:rPr>
                <w:rFonts w:ascii="Times New Roman" w:eastAsia="Calibri" w:hAnsi="Times New Roman" w:cs="Times New Roman"/>
                <w:sz w:val="24"/>
                <w:szCs w:val="24"/>
                <w:lang w:eastAsia="uk-UA"/>
              </w:rPr>
              <w:t>Класифікація фразеологізмів. Специфіка фразеологізмів</w:t>
            </w:r>
            <w:r>
              <w:rPr>
                <w:rFonts w:ascii="Times New Roman" w:eastAsia="Calibri" w:hAnsi="Times New Roman" w:cs="Times New Roman"/>
                <w:sz w:val="28"/>
                <w:szCs w:val="28"/>
                <w:lang w:eastAsia="uk-UA"/>
              </w:rPr>
              <w:t>.</w:t>
            </w:r>
          </w:p>
        </w:tc>
      </w:tr>
      <w:tr w:rsidR="009676C7" w:rsidRPr="005F6812" w:rsidTr="007F3C73">
        <w:trPr>
          <w:trHeight w:val="335"/>
        </w:trPr>
        <w:tc>
          <w:tcPr>
            <w:tcW w:w="6199" w:type="dxa"/>
            <w:tcMar>
              <w:top w:w="100" w:type="dxa"/>
              <w:left w:w="100" w:type="dxa"/>
              <w:bottom w:w="100" w:type="dxa"/>
              <w:right w:w="100" w:type="dxa"/>
            </w:tcMar>
            <w:vAlign w:val="center"/>
          </w:tcPr>
          <w:p w:rsidR="009676C7" w:rsidRPr="00506AA3" w:rsidRDefault="00B14B15" w:rsidP="007F3C73">
            <w:pPr>
              <w:rPr>
                <w:rFonts w:ascii="Times New Roman" w:hAnsi="Times New Roman" w:cs="Times New Roman"/>
                <w:kern w:val="24"/>
                <w:sz w:val="24"/>
                <w:szCs w:val="24"/>
              </w:rPr>
            </w:pPr>
            <w:r w:rsidRPr="00506AA3">
              <w:rPr>
                <w:rFonts w:ascii="Times New Roman" w:hAnsi="Times New Roman" w:cs="Times New Roman"/>
                <w:kern w:val="24"/>
                <w:sz w:val="24"/>
                <w:szCs w:val="24"/>
              </w:rPr>
              <w:lastRenderedPageBreak/>
              <w:t>Тема 8.</w:t>
            </w:r>
            <w:r w:rsidR="00506AA3" w:rsidRPr="00506AA3">
              <w:rPr>
                <w:rFonts w:ascii="Times New Roman" w:hAnsi="Times New Roman"/>
                <w:sz w:val="24"/>
                <w:szCs w:val="24"/>
              </w:rPr>
              <w:t xml:space="preserve"> Прислів’я, приказки, крилаті вислови.</w:t>
            </w:r>
          </w:p>
        </w:tc>
        <w:tc>
          <w:tcPr>
            <w:tcW w:w="8021" w:type="dxa"/>
            <w:vAlign w:val="center"/>
          </w:tcPr>
          <w:p w:rsidR="00B14B15" w:rsidRPr="00506AA3" w:rsidRDefault="00B14B15" w:rsidP="00B14B15">
            <w:pPr>
              <w:ind w:left="216"/>
              <w:rPr>
                <w:rFonts w:ascii="Times New Roman" w:hAnsi="Times New Roman" w:cs="Times New Roman"/>
                <w:kern w:val="24"/>
                <w:sz w:val="24"/>
                <w:szCs w:val="24"/>
              </w:rPr>
            </w:pPr>
            <w:r w:rsidRPr="00506AA3">
              <w:rPr>
                <w:rFonts w:ascii="Times New Roman" w:hAnsi="Times New Roman" w:cs="Times New Roman"/>
                <w:kern w:val="24"/>
                <w:sz w:val="24"/>
                <w:szCs w:val="24"/>
              </w:rPr>
              <w:t>Обговорення теми. Виконання тестових завдань.</w:t>
            </w:r>
          </w:p>
          <w:p w:rsidR="00A43BDF" w:rsidRDefault="00A43BDF" w:rsidP="00A43BDF">
            <w:pPr>
              <w:ind w:left="216"/>
              <w:rPr>
                <w:rFonts w:ascii="Times New Roman" w:hAnsi="Times New Roman" w:cs="Times New Roman"/>
                <w:kern w:val="24"/>
                <w:sz w:val="24"/>
                <w:szCs w:val="24"/>
              </w:rPr>
            </w:pPr>
            <w:r w:rsidRPr="00506AA3">
              <w:rPr>
                <w:rFonts w:ascii="Times New Roman" w:hAnsi="Times New Roman" w:cs="Times New Roman"/>
                <w:kern w:val="24"/>
                <w:sz w:val="24"/>
                <w:szCs w:val="24"/>
              </w:rPr>
              <w:t>Питання для обговорення:</w:t>
            </w:r>
          </w:p>
          <w:p w:rsidR="009676C7" w:rsidRPr="00A43BDF" w:rsidRDefault="00A43BDF" w:rsidP="00A43BDF">
            <w:pPr>
              <w:ind w:left="216"/>
              <w:jc w:val="both"/>
              <w:rPr>
                <w:rFonts w:ascii="Times New Roman" w:hAnsi="Times New Roman" w:cs="Times New Roman"/>
                <w:kern w:val="24"/>
                <w:sz w:val="24"/>
                <w:szCs w:val="24"/>
              </w:rPr>
            </w:pPr>
            <w:r w:rsidRPr="00A43BDF">
              <w:rPr>
                <w:rFonts w:ascii="Times New Roman" w:eastAsia="Calibri" w:hAnsi="Times New Roman" w:cs="Times New Roman"/>
                <w:sz w:val="24"/>
                <w:szCs w:val="24"/>
                <w:lang w:eastAsia="uk-UA"/>
              </w:rPr>
              <w:t xml:space="preserve">Специфічні наукові методи дослідження лексики. </w:t>
            </w:r>
            <w:proofErr w:type="spellStart"/>
            <w:r w:rsidRPr="00A43BDF">
              <w:rPr>
                <w:rFonts w:ascii="Times New Roman" w:eastAsia="Calibri" w:hAnsi="Times New Roman" w:cs="Times New Roman"/>
                <w:sz w:val="24"/>
                <w:szCs w:val="24"/>
                <w:lang w:eastAsia="uk-UA"/>
              </w:rPr>
              <w:t>Загальнолінгвістичні</w:t>
            </w:r>
            <w:proofErr w:type="spellEnd"/>
            <w:r w:rsidRPr="00A43BDF">
              <w:rPr>
                <w:rFonts w:ascii="Times New Roman" w:eastAsia="Calibri" w:hAnsi="Times New Roman" w:cs="Times New Roman"/>
                <w:sz w:val="24"/>
                <w:szCs w:val="24"/>
                <w:lang w:eastAsia="uk-UA"/>
              </w:rPr>
              <w:t xml:space="preserve"> методи дослідження лексики.</w:t>
            </w:r>
          </w:p>
        </w:tc>
      </w:tr>
      <w:tr w:rsidR="009676C7" w:rsidRPr="005F6812" w:rsidTr="007F3C73">
        <w:trPr>
          <w:trHeight w:val="335"/>
        </w:trPr>
        <w:tc>
          <w:tcPr>
            <w:tcW w:w="6199" w:type="dxa"/>
            <w:tcMar>
              <w:top w:w="100" w:type="dxa"/>
              <w:left w:w="100" w:type="dxa"/>
              <w:bottom w:w="100" w:type="dxa"/>
              <w:right w:w="100" w:type="dxa"/>
            </w:tcMar>
            <w:vAlign w:val="center"/>
          </w:tcPr>
          <w:p w:rsidR="009676C7" w:rsidRPr="00506AA3" w:rsidRDefault="00B14B15" w:rsidP="007F3C73">
            <w:pPr>
              <w:rPr>
                <w:rFonts w:ascii="Times New Roman" w:hAnsi="Times New Roman" w:cs="Times New Roman"/>
                <w:kern w:val="24"/>
                <w:sz w:val="24"/>
                <w:szCs w:val="24"/>
              </w:rPr>
            </w:pPr>
            <w:r w:rsidRPr="00506AA3">
              <w:rPr>
                <w:rFonts w:ascii="Times New Roman" w:hAnsi="Times New Roman" w:cs="Times New Roman"/>
                <w:kern w:val="24"/>
                <w:sz w:val="24"/>
                <w:szCs w:val="24"/>
              </w:rPr>
              <w:t>Тема 9.</w:t>
            </w:r>
            <w:r w:rsidR="00506AA3" w:rsidRPr="00506AA3">
              <w:rPr>
                <w:rFonts w:ascii="Times New Roman" w:hAnsi="Times New Roman" w:cs="Times New Roman"/>
                <w:kern w:val="24"/>
                <w:sz w:val="24"/>
                <w:szCs w:val="24"/>
              </w:rPr>
              <w:t xml:space="preserve"> </w:t>
            </w:r>
            <w:r w:rsidR="00506AA3" w:rsidRPr="00506AA3">
              <w:rPr>
                <w:rFonts w:ascii="Times New Roman" w:hAnsi="Times New Roman"/>
                <w:sz w:val="24"/>
                <w:szCs w:val="24"/>
              </w:rPr>
              <w:t xml:space="preserve"> Лексикографія.</w:t>
            </w:r>
          </w:p>
        </w:tc>
        <w:tc>
          <w:tcPr>
            <w:tcW w:w="8021" w:type="dxa"/>
            <w:vAlign w:val="center"/>
          </w:tcPr>
          <w:p w:rsidR="00B14B15" w:rsidRPr="00506AA3" w:rsidRDefault="00B14B15" w:rsidP="00B14B15">
            <w:pPr>
              <w:ind w:left="216"/>
              <w:rPr>
                <w:rFonts w:ascii="Times New Roman" w:hAnsi="Times New Roman" w:cs="Times New Roman"/>
                <w:kern w:val="24"/>
                <w:sz w:val="24"/>
                <w:szCs w:val="24"/>
              </w:rPr>
            </w:pPr>
            <w:r w:rsidRPr="00506AA3">
              <w:rPr>
                <w:rFonts w:ascii="Times New Roman" w:hAnsi="Times New Roman" w:cs="Times New Roman"/>
                <w:kern w:val="24"/>
                <w:sz w:val="24"/>
                <w:szCs w:val="24"/>
              </w:rPr>
              <w:t>Обговорення теми. Виконання тестових завдань.</w:t>
            </w:r>
          </w:p>
          <w:p w:rsidR="00A43BDF" w:rsidRPr="00A43BDF" w:rsidRDefault="00A43BDF" w:rsidP="00A43BDF">
            <w:pPr>
              <w:ind w:left="216"/>
              <w:rPr>
                <w:rFonts w:ascii="Times New Roman" w:hAnsi="Times New Roman" w:cs="Times New Roman"/>
                <w:kern w:val="24"/>
                <w:sz w:val="24"/>
                <w:szCs w:val="24"/>
              </w:rPr>
            </w:pPr>
            <w:r w:rsidRPr="00A43BDF">
              <w:rPr>
                <w:rFonts w:ascii="Times New Roman" w:hAnsi="Times New Roman" w:cs="Times New Roman"/>
                <w:kern w:val="24"/>
                <w:sz w:val="24"/>
                <w:szCs w:val="24"/>
              </w:rPr>
              <w:t>Питання для обговорення:</w:t>
            </w:r>
          </w:p>
          <w:p w:rsidR="009676C7" w:rsidRPr="00A43BDF" w:rsidRDefault="00A43BDF" w:rsidP="00A43BDF">
            <w:pPr>
              <w:ind w:left="216"/>
              <w:jc w:val="both"/>
              <w:rPr>
                <w:rFonts w:ascii="Times New Roman" w:eastAsia="Calibri" w:hAnsi="Times New Roman" w:cs="Times New Roman"/>
                <w:sz w:val="24"/>
                <w:szCs w:val="24"/>
                <w:lang w:eastAsia="uk-UA"/>
              </w:rPr>
            </w:pPr>
            <w:r w:rsidRPr="00A43BDF">
              <w:rPr>
                <w:rFonts w:ascii="Times New Roman" w:eastAsia="Calibri" w:hAnsi="Times New Roman" w:cs="Times New Roman"/>
                <w:sz w:val="24"/>
                <w:szCs w:val="24"/>
                <w:lang w:eastAsia="uk-UA"/>
              </w:rPr>
              <w:t xml:space="preserve">Лексикографія як галузь знань про укладання словників. Предмет лексикографії. Лексикографічні праці. </w:t>
            </w:r>
            <w:proofErr w:type="spellStart"/>
            <w:r w:rsidRPr="00A43BDF">
              <w:rPr>
                <w:rFonts w:ascii="Times New Roman" w:eastAsia="Calibri" w:hAnsi="Times New Roman" w:cs="Times New Roman"/>
                <w:sz w:val="24"/>
                <w:szCs w:val="24"/>
                <w:lang w:eastAsia="uk-UA"/>
              </w:rPr>
              <w:t>Металексикографія</w:t>
            </w:r>
            <w:proofErr w:type="spellEnd"/>
            <w:r w:rsidRPr="00A43BDF">
              <w:rPr>
                <w:rFonts w:ascii="Times New Roman" w:eastAsia="Calibri" w:hAnsi="Times New Roman" w:cs="Times New Roman"/>
                <w:sz w:val="24"/>
                <w:szCs w:val="24"/>
                <w:lang w:eastAsia="uk-UA"/>
              </w:rPr>
              <w:t>. Становлення лексикографії в Україні. Лексикографічна критика. Розвиток лексикографії в Україні.</w:t>
            </w:r>
          </w:p>
          <w:p w:rsidR="00A43BDF" w:rsidRPr="00506AA3" w:rsidRDefault="00A43BDF" w:rsidP="00A43BDF">
            <w:pPr>
              <w:ind w:left="216"/>
              <w:jc w:val="both"/>
              <w:rPr>
                <w:rFonts w:ascii="Times New Roman" w:hAnsi="Times New Roman" w:cs="Times New Roman"/>
                <w:kern w:val="24"/>
                <w:sz w:val="24"/>
                <w:szCs w:val="24"/>
              </w:rPr>
            </w:pPr>
            <w:r w:rsidRPr="00A43BDF">
              <w:rPr>
                <w:rFonts w:ascii="Times New Roman" w:eastAsia="Calibri" w:hAnsi="Times New Roman" w:cs="Times New Roman"/>
                <w:sz w:val="24"/>
                <w:szCs w:val="24"/>
                <w:lang w:eastAsia="uk-UA"/>
              </w:rPr>
              <w:t>Лексикографічна критика. Практична лексикографія. Укладання словників. Електронні словники.</w:t>
            </w:r>
          </w:p>
        </w:tc>
      </w:tr>
    </w:tbl>
    <w:p w:rsidR="00435574" w:rsidRDefault="00435574" w:rsidP="00443A93">
      <w:pPr>
        <w:rPr>
          <w:rFonts w:ascii="Times New Roman" w:hAnsi="Times New Roman" w:cs="Times New Roman"/>
          <w:sz w:val="24"/>
          <w:szCs w:val="24"/>
        </w:rPr>
      </w:pPr>
    </w:p>
    <w:p w:rsidR="009676C7" w:rsidRPr="005F6812" w:rsidRDefault="009676C7" w:rsidP="00443A93">
      <w:pPr>
        <w:rPr>
          <w:rFonts w:ascii="Times New Roman" w:hAnsi="Times New Roman" w:cs="Times New Roman"/>
          <w:sz w:val="24"/>
          <w:szCs w:val="24"/>
        </w:rPr>
      </w:pPr>
    </w:p>
    <w:p w:rsidR="005302CE" w:rsidRDefault="00F05837" w:rsidP="00F05837">
      <w:pPr>
        <w:jc w:val="center"/>
        <w:rPr>
          <w:rFonts w:ascii="Times New Roman" w:hAnsi="Times New Roman" w:cs="Times New Roman"/>
          <w:b/>
          <w:caps/>
          <w:sz w:val="24"/>
          <w:szCs w:val="24"/>
        </w:rPr>
      </w:pPr>
      <w:r w:rsidRPr="005F6812">
        <w:rPr>
          <w:rFonts w:ascii="Times New Roman" w:hAnsi="Times New Roman" w:cs="Times New Roman"/>
          <w:b/>
          <w:caps/>
          <w:sz w:val="24"/>
          <w:szCs w:val="24"/>
        </w:rPr>
        <w:t xml:space="preserve">7.4 </w:t>
      </w:r>
      <w:r w:rsidR="00A01C4C" w:rsidRPr="005F6812">
        <w:rPr>
          <w:rFonts w:ascii="Times New Roman" w:hAnsi="Times New Roman" w:cs="Times New Roman"/>
          <w:b/>
          <w:caps/>
          <w:sz w:val="24"/>
          <w:szCs w:val="24"/>
        </w:rPr>
        <w:t xml:space="preserve"> </w:t>
      </w:r>
      <w:r w:rsidR="005302CE" w:rsidRPr="005F6812">
        <w:rPr>
          <w:rFonts w:ascii="Times New Roman" w:hAnsi="Times New Roman" w:cs="Times New Roman"/>
          <w:b/>
          <w:caps/>
          <w:sz w:val="24"/>
          <w:szCs w:val="24"/>
        </w:rPr>
        <w:t>Схема курсу (теми для самостійного опрацювання)</w:t>
      </w:r>
    </w:p>
    <w:p w:rsidR="00435574" w:rsidRPr="005F6812" w:rsidRDefault="00435574" w:rsidP="00F05837">
      <w:pPr>
        <w:jc w:val="center"/>
        <w:rPr>
          <w:rFonts w:ascii="Times New Roman" w:hAnsi="Times New Roman" w:cs="Times New Roman"/>
          <w:b/>
          <w:caps/>
          <w:sz w:val="24"/>
          <w:szCs w:val="24"/>
        </w:rPr>
      </w:pP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400"/>
        <w:gridCol w:w="8820"/>
      </w:tblGrid>
      <w:tr w:rsidR="005302CE" w:rsidRPr="005F6812" w:rsidTr="00A004FE">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5302CE" w:rsidRPr="005F6812" w:rsidRDefault="005302CE" w:rsidP="003D6582">
            <w:pPr>
              <w:jc w:val="center"/>
              <w:rPr>
                <w:rFonts w:ascii="Times New Roman" w:hAnsi="Times New Roman" w:cs="Times New Roman"/>
                <w:b/>
                <w:caps/>
                <w:sz w:val="24"/>
                <w:szCs w:val="24"/>
              </w:rPr>
            </w:pPr>
            <w:r w:rsidRPr="005F6812">
              <w:rPr>
                <w:rFonts w:ascii="Times New Roman" w:hAnsi="Times New Roman" w:cs="Times New Roman"/>
                <w:b/>
                <w:sz w:val="24"/>
                <w:szCs w:val="24"/>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5302CE" w:rsidRPr="005F6812" w:rsidRDefault="005302CE" w:rsidP="003D6582">
            <w:pPr>
              <w:jc w:val="center"/>
              <w:rPr>
                <w:rFonts w:ascii="Times New Roman" w:hAnsi="Times New Roman" w:cs="Times New Roman"/>
                <w:b/>
                <w:caps/>
                <w:sz w:val="24"/>
                <w:szCs w:val="24"/>
              </w:rPr>
            </w:pPr>
            <w:r w:rsidRPr="005F6812">
              <w:rPr>
                <w:rFonts w:ascii="Times New Roman" w:hAnsi="Times New Roman" w:cs="Times New Roman"/>
                <w:b/>
                <w:sz w:val="24"/>
                <w:szCs w:val="24"/>
              </w:rPr>
              <w:t>Зміст теми</w:t>
            </w:r>
          </w:p>
        </w:tc>
      </w:tr>
      <w:tr w:rsidR="002F0BA4" w:rsidRPr="005F6812" w:rsidTr="000040B6">
        <w:trPr>
          <w:trHeight w:val="335"/>
        </w:trPr>
        <w:tc>
          <w:tcPr>
            <w:tcW w:w="14220" w:type="dxa"/>
            <w:gridSpan w:val="2"/>
            <w:tcBorders>
              <w:top w:val="single" w:sz="8" w:space="0" w:color="000000"/>
              <w:left w:val="single" w:sz="8" w:space="0" w:color="000000"/>
              <w:bottom w:val="single" w:sz="8" w:space="0" w:color="000000"/>
              <w:right w:val="single" w:sz="8" w:space="0" w:color="000000"/>
            </w:tcBorders>
            <w:shd w:val="clear" w:color="auto" w:fill="00B0F0"/>
            <w:tcMar>
              <w:top w:w="100" w:type="dxa"/>
              <w:left w:w="100" w:type="dxa"/>
              <w:bottom w:w="100" w:type="dxa"/>
              <w:right w:w="100" w:type="dxa"/>
            </w:tcMar>
            <w:vAlign w:val="center"/>
          </w:tcPr>
          <w:p w:rsidR="000040B6" w:rsidRDefault="000040B6" w:rsidP="003D6582">
            <w:pPr>
              <w:jc w:val="center"/>
              <w:rPr>
                <w:rFonts w:ascii="Times New Roman" w:hAnsi="Times New Roman" w:cs="Times New Roman"/>
                <w:b/>
                <w:sz w:val="24"/>
                <w:szCs w:val="24"/>
              </w:rPr>
            </w:pPr>
          </w:p>
          <w:p w:rsidR="002F0BA4" w:rsidRDefault="000040B6" w:rsidP="003D6582">
            <w:pPr>
              <w:jc w:val="center"/>
              <w:rPr>
                <w:rFonts w:ascii="Times New Roman" w:hAnsi="Times New Roman" w:cs="Times New Roman"/>
                <w:b/>
                <w:sz w:val="24"/>
                <w:szCs w:val="24"/>
              </w:rPr>
            </w:pPr>
            <w:r>
              <w:rPr>
                <w:rFonts w:ascii="Times New Roman" w:hAnsi="Times New Roman" w:cs="Times New Roman"/>
                <w:b/>
                <w:sz w:val="24"/>
                <w:szCs w:val="24"/>
              </w:rPr>
              <w:t xml:space="preserve">БЛОК 1. </w:t>
            </w:r>
            <w:r w:rsidR="00AF71D7">
              <w:rPr>
                <w:rFonts w:ascii="Times New Roman" w:hAnsi="Times New Roman" w:cs="Times New Roman"/>
                <w:b/>
                <w:sz w:val="24"/>
                <w:szCs w:val="24"/>
              </w:rPr>
              <w:t>ФОНЕТИКА</w:t>
            </w:r>
          </w:p>
          <w:p w:rsidR="000040B6" w:rsidRPr="005F6812" w:rsidRDefault="000040B6" w:rsidP="003D6582">
            <w:pPr>
              <w:jc w:val="center"/>
              <w:rPr>
                <w:rFonts w:ascii="Times New Roman" w:hAnsi="Times New Roman" w:cs="Times New Roman"/>
                <w:b/>
                <w:sz w:val="24"/>
                <w:szCs w:val="24"/>
              </w:rPr>
            </w:pPr>
          </w:p>
        </w:tc>
      </w:tr>
      <w:tr w:rsidR="003D6582" w:rsidRPr="005F681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9642C1" w:rsidRPr="002D6560" w:rsidRDefault="002F0BA4" w:rsidP="002D6560">
            <w:pPr>
              <w:tabs>
                <w:tab w:val="left" w:pos="284"/>
                <w:tab w:val="left" w:pos="567"/>
              </w:tabs>
              <w:jc w:val="both"/>
              <w:rPr>
                <w:rFonts w:ascii="Times New Roman" w:eastAsia="Calibri" w:hAnsi="Times New Roman" w:cs="Times New Roman"/>
                <w:sz w:val="24"/>
                <w:szCs w:val="24"/>
              </w:rPr>
            </w:pPr>
            <w:r w:rsidRPr="002D6560">
              <w:rPr>
                <w:rFonts w:ascii="Times New Roman" w:hAnsi="Times New Roman" w:cs="Times New Roman"/>
                <w:sz w:val="24"/>
                <w:szCs w:val="24"/>
              </w:rPr>
              <w:t>Тема 1.</w:t>
            </w:r>
            <w:r w:rsidR="009642C1" w:rsidRPr="002D6560">
              <w:rPr>
                <w:rFonts w:ascii="Times New Roman" w:hAnsi="Times New Roman" w:cs="Times New Roman"/>
                <w:sz w:val="24"/>
                <w:szCs w:val="24"/>
              </w:rPr>
              <w:t xml:space="preserve"> </w:t>
            </w:r>
            <w:r w:rsidR="009642C1" w:rsidRPr="002D6560">
              <w:rPr>
                <w:rFonts w:ascii="Times New Roman" w:eastAsia="Calibri" w:hAnsi="Times New Roman" w:cs="Times New Roman"/>
                <w:sz w:val="24"/>
                <w:szCs w:val="24"/>
              </w:rPr>
              <w:t>Фонетика як галузь знань про звукову будову мови</w:t>
            </w:r>
            <w:r w:rsidR="004910CA">
              <w:rPr>
                <w:rFonts w:ascii="Times New Roman" w:eastAsia="Calibri" w:hAnsi="Times New Roman" w:cs="Times New Roman"/>
                <w:sz w:val="24"/>
                <w:szCs w:val="24"/>
              </w:rPr>
              <w:t>.</w:t>
            </w:r>
          </w:p>
          <w:p w:rsidR="003D6582" w:rsidRPr="002D6560" w:rsidRDefault="003D6582" w:rsidP="002D6560">
            <w:pPr>
              <w:shd w:val="clear" w:color="auto" w:fill="FFFFFF"/>
              <w:jc w:val="both"/>
              <w:rPr>
                <w:rFonts w:ascii="Times New Roman" w:hAnsi="Times New Roman" w:cs="Times New Roman"/>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4231F" w:rsidRPr="00506AA3" w:rsidRDefault="0014231F" w:rsidP="0014231F">
            <w:pPr>
              <w:ind w:left="216"/>
              <w:rPr>
                <w:rFonts w:ascii="Times New Roman" w:hAnsi="Times New Roman" w:cs="Times New Roman"/>
                <w:kern w:val="24"/>
                <w:sz w:val="24"/>
                <w:szCs w:val="24"/>
              </w:rPr>
            </w:pPr>
            <w:r>
              <w:rPr>
                <w:rFonts w:ascii="Times New Roman" w:hAnsi="Times New Roman" w:cs="Times New Roman"/>
                <w:kern w:val="24"/>
                <w:sz w:val="24"/>
                <w:szCs w:val="24"/>
              </w:rPr>
              <w:t xml:space="preserve">Опрацювання </w:t>
            </w:r>
            <w:r w:rsidRPr="00506AA3">
              <w:rPr>
                <w:rFonts w:ascii="Times New Roman" w:hAnsi="Times New Roman" w:cs="Times New Roman"/>
                <w:kern w:val="24"/>
                <w:sz w:val="24"/>
                <w:szCs w:val="24"/>
              </w:rPr>
              <w:t>теми</w:t>
            </w:r>
            <w:r>
              <w:rPr>
                <w:rFonts w:ascii="Times New Roman" w:hAnsi="Times New Roman" w:cs="Times New Roman"/>
                <w:kern w:val="24"/>
                <w:sz w:val="24"/>
                <w:szCs w:val="24"/>
              </w:rPr>
              <w:t xml:space="preserve"> самостійно</w:t>
            </w:r>
            <w:r w:rsidRPr="00506AA3">
              <w:rPr>
                <w:rFonts w:ascii="Times New Roman" w:hAnsi="Times New Roman" w:cs="Times New Roman"/>
                <w:kern w:val="24"/>
                <w:sz w:val="24"/>
                <w:szCs w:val="24"/>
              </w:rPr>
              <w:t>. Виконання тестових завдань.</w:t>
            </w:r>
          </w:p>
          <w:p w:rsidR="0014231F" w:rsidRPr="0014231F" w:rsidRDefault="0014231F" w:rsidP="0014231F">
            <w:pPr>
              <w:ind w:left="216"/>
              <w:rPr>
                <w:rFonts w:ascii="Times New Roman" w:hAnsi="Times New Roman" w:cs="Times New Roman"/>
                <w:kern w:val="24"/>
                <w:sz w:val="24"/>
                <w:szCs w:val="24"/>
              </w:rPr>
            </w:pPr>
            <w:r>
              <w:rPr>
                <w:rFonts w:ascii="Times New Roman" w:hAnsi="Times New Roman" w:cs="Times New Roman"/>
                <w:kern w:val="24"/>
                <w:sz w:val="24"/>
                <w:szCs w:val="24"/>
              </w:rPr>
              <w:t>Питання для опрацювання</w:t>
            </w:r>
            <w:r w:rsidRPr="00506AA3">
              <w:rPr>
                <w:rFonts w:ascii="Times New Roman" w:hAnsi="Times New Roman" w:cs="Times New Roman"/>
                <w:kern w:val="24"/>
                <w:sz w:val="24"/>
                <w:szCs w:val="24"/>
              </w:rPr>
              <w:t>:</w:t>
            </w:r>
          </w:p>
          <w:p w:rsidR="00F67272" w:rsidRPr="002D6560" w:rsidRDefault="00F67272" w:rsidP="002D6560">
            <w:pPr>
              <w:jc w:val="both"/>
              <w:rPr>
                <w:rFonts w:ascii="Times New Roman" w:eastAsia="Calibri" w:hAnsi="Times New Roman" w:cs="Times New Roman"/>
                <w:sz w:val="24"/>
                <w:szCs w:val="24"/>
                <w:lang w:eastAsia="uk-UA"/>
              </w:rPr>
            </w:pPr>
            <w:r w:rsidRPr="002D6560">
              <w:rPr>
                <w:rFonts w:ascii="Times New Roman" w:eastAsia="Calibri" w:hAnsi="Times New Roman" w:cs="Times New Roman"/>
                <w:sz w:val="24"/>
                <w:szCs w:val="24"/>
                <w:lang w:eastAsia="uk-UA"/>
              </w:rPr>
              <w:t>Що є предметом дослідження фонетики?</w:t>
            </w:r>
          </w:p>
          <w:p w:rsidR="003D6582" w:rsidRPr="002D6560" w:rsidRDefault="00F67272" w:rsidP="002D6560">
            <w:pPr>
              <w:tabs>
                <w:tab w:val="num" w:pos="432"/>
              </w:tabs>
              <w:jc w:val="both"/>
              <w:rPr>
                <w:rFonts w:ascii="Times New Roman" w:hAnsi="Times New Roman" w:cs="Times New Roman"/>
                <w:bCs/>
                <w:sz w:val="24"/>
                <w:szCs w:val="24"/>
              </w:rPr>
            </w:pPr>
            <w:r w:rsidRPr="002D6560">
              <w:rPr>
                <w:rFonts w:ascii="Times New Roman" w:eastAsia="Calibri" w:hAnsi="Times New Roman" w:cs="Times New Roman"/>
                <w:sz w:val="24"/>
                <w:szCs w:val="24"/>
                <w:lang w:eastAsia="uk-UA"/>
              </w:rPr>
              <w:t>У чому полягає сутність звука?</w:t>
            </w:r>
          </w:p>
        </w:tc>
      </w:tr>
      <w:tr w:rsidR="003D6582" w:rsidRPr="005F681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2D6560" w:rsidRDefault="002F0BA4" w:rsidP="002D6560">
            <w:pPr>
              <w:pStyle w:val="a3"/>
              <w:snapToGrid w:val="0"/>
              <w:spacing w:before="0" w:beforeAutospacing="0" w:after="0" w:afterAutospacing="0"/>
              <w:jc w:val="both"/>
              <w:rPr>
                <w:lang w:val="uk-UA"/>
              </w:rPr>
            </w:pPr>
            <w:r w:rsidRPr="002D6560">
              <w:rPr>
                <w:lang w:val="uk-UA"/>
              </w:rPr>
              <w:t>Тема 2.</w:t>
            </w:r>
            <w:r w:rsidR="00F67272" w:rsidRPr="002D6560">
              <w:rPr>
                <w:rFonts w:eastAsia="Calibri"/>
                <w:lang w:val="uk-UA" w:eastAsia="en-US"/>
              </w:rPr>
              <w:t xml:space="preserve"> Анатомо-фізіологічні передумови творення мовних звуків</w:t>
            </w:r>
            <w:r w:rsidR="004910CA">
              <w:rPr>
                <w:rFonts w:eastAsia="Calibri"/>
                <w:lang w:val="uk-UA" w:eastAsia="en-US"/>
              </w:rPr>
              <w:t>.</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4231F" w:rsidRPr="00506AA3" w:rsidRDefault="0014231F" w:rsidP="0014231F">
            <w:pPr>
              <w:ind w:left="216"/>
              <w:rPr>
                <w:rFonts w:ascii="Times New Roman" w:hAnsi="Times New Roman" w:cs="Times New Roman"/>
                <w:kern w:val="24"/>
                <w:sz w:val="24"/>
                <w:szCs w:val="24"/>
              </w:rPr>
            </w:pPr>
            <w:r>
              <w:rPr>
                <w:rFonts w:ascii="Times New Roman" w:hAnsi="Times New Roman" w:cs="Times New Roman"/>
                <w:kern w:val="24"/>
                <w:sz w:val="24"/>
                <w:szCs w:val="24"/>
              </w:rPr>
              <w:t xml:space="preserve">Опрацювання </w:t>
            </w:r>
            <w:r w:rsidRPr="00506AA3">
              <w:rPr>
                <w:rFonts w:ascii="Times New Roman" w:hAnsi="Times New Roman" w:cs="Times New Roman"/>
                <w:kern w:val="24"/>
                <w:sz w:val="24"/>
                <w:szCs w:val="24"/>
              </w:rPr>
              <w:t>теми</w:t>
            </w:r>
            <w:r>
              <w:rPr>
                <w:rFonts w:ascii="Times New Roman" w:hAnsi="Times New Roman" w:cs="Times New Roman"/>
                <w:kern w:val="24"/>
                <w:sz w:val="24"/>
                <w:szCs w:val="24"/>
              </w:rPr>
              <w:t xml:space="preserve"> самостійно</w:t>
            </w:r>
            <w:r w:rsidRPr="00506AA3">
              <w:rPr>
                <w:rFonts w:ascii="Times New Roman" w:hAnsi="Times New Roman" w:cs="Times New Roman"/>
                <w:kern w:val="24"/>
                <w:sz w:val="24"/>
                <w:szCs w:val="24"/>
              </w:rPr>
              <w:t>. Виконання тестових завдань.</w:t>
            </w:r>
          </w:p>
          <w:p w:rsidR="0014231F" w:rsidRPr="0014231F" w:rsidRDefault="0014231F" w:rsidP="0014231F">
            <w:pPr>
              <w:ind w:left="216"/>
              <w:rPr>
                <w:rFonts w:ascii="Times New Roman" w:hAnsi="Times New Roman" w:cs="Times New Roman"/>
                <w:kern w:val="24"/>
                <w:sz w:val="24"/>
                <w:szCs w:val="24"/>
              </w:rPr>
            </w:pPr>
            <w:r>
              <w:rPr>
                <w:rFonts w:ascii="Times New Roman" w:hAnsi="Times New Roman" w:cs="Times New Roman"/>
                <w:kern w:val="24"/>
                <w:sz w:val="24"/>
                <w:szCs w:val="24"/>
              </w:rPr>
              <w:t>Питання для опрацювання</w:t>
            </w:r>
            <w:r w:rsidRPr="00506AA3">
              <w:rPr>
                <w:rFonts w:ascii="Times New Roman" w:hAnsi="Times New Roman" w:cs="Times New Roman"/>
                <w:kern w:val="24"/>
                <w:sz w:val="24"/>
                <w:szCs w:val="24"/>
              </w:rPr>
              <w:t>:</w:t>
            </w:r>
          </w:p>
          <w:p w:rsidR="00F67272" w:rsidRPr="002D6560" w:rsidRDefault="00F67272" w:rsidP="002D6560">
            <w:pPr>
              <w:jc w:val="both"/>
              <w:rPr>
                <w:rFonts w:ascii="Times New Roman" w:eastAsia="Calibri" w:hAnsi="Times New Roman" w:cs="Times New Roman"/>
                <w:sz w:val="24"/>
                <w:szCs w:val="24"/>
                <w:lang w:eastAsia="uk-UA"/>
              </w:rPr>
            </w:pPr>
            <w:r w:rsidRPr="002D6560">
              <w:rPr>
                <w:rFonts w:ascii="Times New Roman" w:eastAsia="Calibri" w:hAnsi="Times New Roman" w:cs="Times New Roman"/>
                <w:sz w:val="24"/>
                <w:szCs w:val="24"/>
                <w:lang w:eastAsia="uk-UA"/>
              </w:rPr>
              <w:t>Що репрезентую артикуляція звуків?</w:t>
            </w:r>
          </w:p>
          <w:p w:rsidR="003D6582" w:rsidRPr="002D6560" w:rsidRDefault="00F67272" w:rsidP="002D6560">
            <w:pPr>
              <w:tabs>
                <w:tab w:val="num" w:pos="360"/>
              </w:tabs>
              <w:jc w:val="both"/>
              <w:rPr>
                <w:rFonts w:ascii="Times New Roman" w:hAnsi="Times New Roman" w:cs="Times New Roman"/>
                <w:bCs/>
                <w:sz w:val="24"/>
                <w:szCs w:val="24"/>
              </w:rPr>
            </w:pPr>
            <w:r w:rsidRPr="002D6560">
              <w:rPr>
                <w:rFonts w:ascii="Times New Roman" w:eastAsia="Calibri" w:hAnsi="Times New Roman" w:cs="Times New Roman"/>
                <w:sz w:val="24"/>
                <w:szCs w:val="24"/>
                <w:lang w:eastAsia="uk-UA"/>
              </w:rPr>
              <w:t>Охарактеризуйте нижній, середній і верхній поверхи апарату мовлення.</w:t>
            </w:r>
          </w:p>
        </w:tc>
      </w:tr>
      <w:tr w:rsidR="005F6812" w:rsidRPr="005F681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2D6560" w:rsidRDefault="002F0BA4" w:rsidP="002D6560">
            <w:pPr>
              <w:pStyle w:val="a3"/>
              <w:snapToGrid w:val="0"/>
              <w:spacing w:before="0" w:beforeAutospacing="0" w:after="0" w:afterAutospacing="0"/>
              <w:jc w:val="both"/>
              <w:rPr>
                <w:lang w:val="uk-UA"/>
              </w:rPr>
            </w:pPr>
            <w:r w:rsidRPr="002D6560">
              <w:rPr>
                <w:lang w:val="uk-UA"/>
              </w:rPr>
              <w:t>Тема 3.</w:t>
            </w:r>
            <w:r w:rsidR="002D6560" w:rsidRPr="002D6560">
              <w:rPr>
                <w:lang w:val="uk-UA"/>
              </w:rPr>
              <w:t xml:space="preserve"> </w:t>
            </w:r>
            <w:r w:rsidR="002D6560" w:rsidRPr="002D6560">
              <w:rPr>
                <w:rFonts w:eastAsia="Calibri"/>
                <w:lang w:val="uk-UA" w:eastAsia="en-US"/>
              </w:rPr>
              <w:t>Класифікація звуків мови</w:t>
            </w:r>
            <w:r w:rsidR="004910CA">
              <w:rPr>
                <w:rFonts w:eastAsia="Calibri"/>
                <w:lang w:val="uk-UA" w:eastAsia="en-US"/>
              </w:rPr>
              <w:t>.</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4231F" w:rsidRPr="00506AA3" w:rsidRDefault="0014231F" w:rsidP="0014231F">
            <w:pPr>
              <w:ind w:left="216"/>
              <w:rPr>
                <w:rFonts w:ascii="Times New Roman" w:hAnsi="Times New Roman" w:cs="Times New Roman"/>
                <w:kern w:val="24"/>
                <w:sz w:val="24"/>
                <w:szCs w:val="24"/>
              </w:rPr>
            </w:pPr>
            <w:r>
              <w:rPr>
                <w:rFonts w:ascii="Times New Roman" w:hAnsi="Times New Roman" w:cs="Times New Roman"/>
                <w:kern w:val="24"/>
                <w:sz w:val="24"/>
                <w:szCs w:val="24"/>
              </w:rPr>
              <w:t xml:space="preserve">Опрацювання </w:t>
            </w:r>
            <w:r w:rsidRPr="00506AA3">
              <w:rPr>
                <w:rFonts w:ascii="Times New Roman" w:hAnsi="Times New Roman" w:cs="Times New Roman"/>
                <w:kern w:val="24"/>
                <w:sz w:val="24"/>
                <w:szCs w:val="24"/>
              </w:rPr>
              <w:t>теми</w:t>
            </w:r>
            <w:r>
              <w:rPr>
                <w:rFonts w:ascii="Times New Roman" w:hAnsi="Times New Roman" w:cs="Times New Roman"/>
                <w:kern w:val="24"/>
                <w:sz w:val="24"/>
                <w:szCs w:val="24"/>
              </w:rPr>
              <w:t xml:space="preserve"> самостійно</w:t>
            </w:r>
            <w:r w:rsidRPr="00506AA3">
              <w:rPr>
                <w:rFonts w:ascii="Times New Roman" w:hAnsi="Times New Roman" w:cs="Times New Roman"/>
                <w:kern w:val="24"/>
                <w:sz w:val="24"/>
                <w:szCs w:val="24"/>
              </w:rPr>
              <w:t>. Виконання тестових завдань.</w:t>
            </w:r>
          </w:p>
          <w:p w:rsidR="0014231F" w:rsidRPr="0014231F" w:rsidRDefault="0014231F" w:rsidP="0014231F">
            <w:pPr>
              <w:ind w:left="216"/>
              <w:rPr>
                <w:rFonts w:ascii="Times New Roman" w:hAnsi="Times New Roman" w:cs="Times New Roman"/>
                <w:kern w:val="24"/>
                <w:sz w:val="24"/>
                <w:szCs w:val="24"/>
              </w:rPr>
            </w:pPr>
            <w:r>
              <w:rPr>
                <w:rFonts w:ascii="Times New Roman" w:hAnsi="Times New Roman" w:cs="Times New Roman"/>
                <w:kern w:val="24"/>
                <w:sz w:val="24"/>
                <w:szCs w:val="24"/>
              </w:rPr>
              <w:t>Питання для опрацювання</w:t>
            </w:r>
            <w:r w:rsidRPr="00506AA3">
              <w:rPr>
                <w:rFonts w:ascii="Times New Roman" w:hAnsi="Times New Roman" w:cs="Times New Roman"/>
                <w:kern w:val="24"/>
                <w:sz w:val="24"/>
                <w:szCs w:val="24"/>
              </w:rPr>
              <w:t>:</w:t>
            </w:r>
          </w:p>
          <w:p w:rsidR="002D6560" w:rsidRPr="002D6560" w:rsidRDefault="002D6560" w:rsidP="002D6560">
            <w:pPr>
              <w:jc w:val="both"/>
              <w:rPr>
                <w:rFonts w:ascii="Times New Roman" w:eastAsia="Calibri" w:hAnsi="Times New Roman" w:cs="Times New Roman"/>
                <w:sz w:val="24"/>
                <w:szCs w:val="24"/>
                <w:lang w:eastAsia="uk-UA"/>
              </w:rPr>
            </w:pPr>
            <w:r w:rsidRPr="002D6560">
              <w:rPr>
                <w:rFonts w:ascii="Times New Roman" w:eastAsia="Calibri" w:hAnsi="Times New Roman" w:cs="Times New Roman"/>
                <w:sz w:val="24"/>
                <w:szCs w:val="24"/>
                <w:lang w:eastAsia="uk-UA"/>
              </w:rPr>
              <w:t>Охарактеризуйте об’єктивні і суб’єктивні проблеми класифікації звуків.</w:t>
            </w:r>
          </w:p>
          <w:p w:rsidR="002D6560" w:rsidRPr="002D6560" w:rsidRDefault="002D6560" w:rsidP="002D6560">
            <w:pPr>
              <w:jc w:val="both"/>
              <w:rPr>
                <w:rFonts w:ascii="Times New Roman" w:eastAsia="Calibri" w:hAnsi="Times New Roman" w:cs="Times New Roman"/>
                <w:sz w:val="24"/>
                <w:szCs w:val="24"/>
                <w:lang w:eastAsia="uk-UA"/>
              </w:rPr>
            </w:pPr>
            <w:r w:rsidRPr="002D6560">
              <w:rPr>
                <w:rFonts w:ascii="Times New Roman" w:eastAsia="Calibri" w:hAnsi="Times New Roman" w:cs="Times New Roman"/>
                <w:sz w:val="24"/>
                <w:szCs w:val="24"/>
                <w:lang w:eastAsia="uk-UA"/>
              </w:rPr>
              <w:lastRenderedPageBreak/>
              <w:t>На які групи поділяються голосні звуки української мови за способом і місцем творення?</w:t>
            </w:r>
          </w:p>
          <w:p w:rsidR="003D6582" w:rsidRPr="002D6560" w:rsidRDefault="002D6560" w:rsidP="002D6560">
            <w:pPr>
              <w:tabs>
                <w:tab w:val="num" w:pos="360"/>
              </w:tabs>
              <w:jc w:val="both"/>
              <w:rPr>
                <w:rFonts w:ascii="Times New Roman" w:hAnsi="Times New Roman" w:cs="Times New Roman"/>
                <w:bCs/>
                <w:sz w:val="24"/>
                <w:szCs w:val="24"/>
              </w:rPr>
            </w:pPr>
            <w:r w:rsidRPr="002D6560">
              <w:rPr>
                <w:rFonts w:ascii="Times New Roman" w:eastAsia="Calibri" w:hAnsi="Times New Roman" w:cs="Times New Roman"/>
                <w:sz w:val="24"/>
                <w:szCs w:val="24"/>
                <w:lang w:eastAsia="uk-UA"/>
              </w:rPr>
              <w:t>На які групи поділяються приголосні звуки української мови за способом і місцем творення?</w:t>
            </w:r>
          </w:p>
        </w:tc>
      </w:tr>
      <w:tr w:rsidR="003D6582" w:rsidRPr="005F681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2D6560" w:rsidRDefault="002F0BA4" w:rsidP="002D6560">
            <w:pPr>
              <w:shd w:val="clear" w:color="auto" w:fill="FFFFFF"/>
              <w:jc w:val="both"/>
              <w:rPr>
                <w:rFonts w:ascii="Times New Roman" w:hAnsi="Times New Roman" w:cs="Times New Roman"/>
                <w:sz w:val="24"/>
                <w:szCs w:val="24"/>
              </w:rPr>
            </w:pPr>
            <w:r w:rsidRPr="002D6560">
              <w:rPr>
                <w:rFonts w:ascii="Times New Roman" w:hAnsi="Times New Roman" w:cs="Times New Roman"/>
                <w:sz w:val="24"/>
                <w:szCs w:val="24"/>
              </w:rPr>
              <w:lastRenderedPageBreak/>
              <w:t>Тема 4.</w:t>
            </w:r>
            <w:r w:rsidR="002D6560" w:rsidRPr="002D6560">
              <w:rPr>
                <w:rFonts w:ascii="Times New Roman" w:hAnsi="Times New Roman" w:cs="Times New Roman"/>
                <w:sz w:val="24"/>
                <w:szCs w:val="24"/>
              </w:rPr>
              <w:t xml:space="preserve"> </w:t>
            </w:r>
            <w:r w:rsidR="002D6560" w:rsidRPr="002D6560">
              <w:rPr>
                <w:rFonts w:ascii="Times New Roman" w:eastAsia="Calibri" w:hAnsi="Times New Roman" w:cs="Times New Roman"/>
                <w:sz w:val="24"/>
                <w:szCs w:val="24"/>
              </w:rPr>
              <w:t>Акустичний бік звуків</w:t>
            </w:r>
            <w:r w:rsidR="004910CA">
              <w:rPr>
                <w:rFonts w:ascii="Times New Roman" w:eastAsia="Calibri" w:hAnsi="Times New Roman" w:cs="Times New Roman"/>
                <w:sz w:val="24"/>
                <w:szCs w:val="24"/>
              </w:rPr>
              <w:t>.</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D6582" w:rsidRPr="002D6560" w:rsidRDefault="002D6560" w:rsidP="002D6560">
            <w:pPr>
              <w:jc w:val="both"/>
              <w:rPr>
                <w:rFonts w:ascii="Times New Roman" w:hAnsi="Times New Roman" w:cs="Times New Roman"/>
                <w:bCs/>
                <w:sz w:val="24"/>
                <w:szCs w:val="24"/>
              </w:rPr>
            </w:pPr>
            <w:r w:rsidRPr="002D6560">
              <w:rPr>
                <w:rFonts w:ascii="Times New Roman" w:eastAsia="Calibri" w:hAnsi="Times New Roman" w:cs="Times New Roman"/>
                <w:sz w:val="24"/>
                <w:szCs w:val="24"/>
                <w:lang w:eastAsia="uk-UA"/>
              </w:rPr>
              <w:t>Які акустичні параметри притаманні звукам?</w:t>
            </w:r>
          </w:p>
        </w:tc>
      </w:tr>
      <w:tr w:rsidR="003D6582" w:rsidRPr="005F681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2D6560" w:rsidRDefault="002F0BA4" w:rsidP="002D6560">
            <w:pPr>
              <w:shd w:val="clear" w:color="auto" w:fill="FFFFFF"/>
              <w:jc w:val="both"/>
              <w:rPr>
                <w:rFonts w:ascii="Times New Roman" w:hAnsi="Times New Roman" w:cs="Times New Roman"/>
                <w:sz w:val="24"/>
                <w:szCs w:val="24"/>
              </w:rPr>
            </w:pPr>
            <w:r w:rsidRPr="002D6560">
              <w:rPr>
                <w:rFonts w:ascii="Times New Roman" w:hAnsi="Times New Roman" w:cs="Times New Roman"/>
                <w:sz w:val="24"/>
                <w:szCs w:val="24"/>
              </w:rPr>
              <w:t>Тема 5.</w:t>
            </w:r>
            <w:r w:rsidR="002D6560" w:rsidRPr="002D6560">
              <w:rPr>
                <w:rFonts w:ascii="Times New Roman" w:eastAsia="Calibri" w:hAnsi="Times New Roman" w:cs="Times New Roman"/>
                <w:sz w:val="24"/>
                <w:szCs w:val="24"/>
              </w:rPr>
              <w:t xml:space="preserve"> Фонетична класифікація</w:t>
            </w:r>
            <w:r w:rsidR="004910CA">
              <w:rPr>
                <w:rFonts w:ascii="Times New Roman" w:eastAsia="Calibri" w:hAnsi="Times New Roman" w:cs="Times New Roman"/>
                <w:sz w:val="24"/>
                <w:szCs w:val="24"/>
              </w:rPr>
              <w:t>.</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4231F" w:rsidRPr="00506AA3" w:rsidRDefault="0014231F" w:rsidP="0014231F">
            <w:pPr>
              <w:ind w:left="216"/>
              <w:rPr>
                <w:rFonts w:ascii="Times New Roman" w:hAnsi="Times New Roman" w:cs="Times New Roman"/>
                <w:kern w:val="24"/>
                <w:sz w:val="24"/>
                <w:szCs w:val="24"/>
              </w:rPr>
            </w:pPr>
            <w:r>
              <w:rPr>
                <w:rFonts w:ascii="Times New Roman" w:hAnsi="Times New Roman" w:cs="Times New Roman"/>
                <w:kern w:val="24"/>
                <w:sz w:val="24"/>
                <w:szCs w:val="24"/>
              </w:rPr>
              <w:t xml:space="preserve">Опрацювання </w:t>
            </w:r>
            <w:r w:rsidRPr="00506AA3">
              <w:rPr>
                <w:rFonts w:ascii="Times New Roman" w:hAnsi="Times New Roman" w:cs="Times New Roman"/>
                <w:kern w:val="24"/>
                <w:sz w:val="24"/>
                <w:szCs w:val="24"/>
              </w:rPr>
              <w:t>теми</w:t>
            </w:r>
            <w:r>
              <w:rPr>
                <w:rFonts w:ascii="Times New Roman" w:hAnsi="Times New Roman" w:cs="Times New Roman"/>
                <w:kern w:val="24"/>
                <w:sz w:val="24"/>
                <w:szCs w:val="24"/>
              </w:rPr>
              <w:t xml:space="preserve"> самостійно</w:t>
            </w:r>
            <w:r w:rsidRPr="00506AA3">
              <w:rPr>
                <w:rFonts w:ascii="Times New Roman" w:hAnsi="Times New Roman" w:cs="Times New Roman"/>
                <w:kern w:val="24"/>
                <w:sz w:val="24"/>
                <w:szCs w:val="24"/>
              </w:rPr>
              <w:t>. Виконання тестових завдань.</w:t>
            </w:r>
          </w:p>
          <w:p w:rsidR="0014231F" w:rsidRPr="0014231F" w:rsidRDefault="0014231F" w:rsidP="0014231F">
            <w:pPr>
              <w:ind w:left="216"/>
              <w:rPr>
                <w:rFonts w:ascii="Times New Roman" w:hAnsi="Times New Roman" w:cs="Times New Roman"/>
                <w:kern w:val="24"/>
                <w:sz w:val="24"/>
                <w:szCs w:val="24"/>
              </w:rPr>
            </w:pPr>
            <w:r>
              <w:rPr>
                <w:rFonts w:ascii="Times New Roman" w:hAnsi="Times New Roman" w:cs="Times New Roman"/>
                <w:kern w:val="24"/>
                <w:sz w:val="24"/>
                <w:szCs w:val="24"/>
              </w:rPr>
              <w:t>Питання для опрацювання</w:t>
            </w:r>
            <w:r w:rsidRPr="00506AA3">
              <w:rPr>
                <w:rFonts w:ascii="Times New Roman" w:hAnsi="Times New Roman" w:cs="Times New Roman"/>
                <w:kern w:val="24"/>
                <w:sz w:val="24"/>
                <w:szCs w:val="24"/>
              </w:rPr>
              <w:t>:</w:t>
            </w:r>
          </w:p>
          <w:p w:rsidR="002D6560" w:rsidRPr="002D6560" w:rsidRDefault="002D6560" w:rsidP="002D6560">
            <w:pPr>
              <w:jc w:val="both"/>
              <w:rPr>
                <w:rFonts w:ascii="Times New Roman" w:eastAsia="Calibri" w:hAnsi="Times New Roman" w:cs="Times New Roman"/>
                <w:sz w:val="24"/>
                <w:szCs w:val="24"/>
                <w:lang w:eastAsia="uk-UA"/>
              </w:rPr>
            </w:pPr>
            <w:r w:rsidRPr="002D6560">
              <w:rPr>
                <w:rFonts w:ascii="Times New Roman" w:eastAsia="Calibri" w:hAnsi="Times New Roman" w:cs="Times New Roman"/>
                <w:sz w:val="24"/>
                <w:szCs w:val="24"/>
                <w:lang w:eastAsia="uk-UA"/>
              </w:rPr>
              <w:t>Чим відрізняється фонетична транскрипція від системи письма?</w:t>
            </w:r>
          </w:p>
          <w:p w:rsidR="003D6582" w:rsidRPr="002D6560" w:rsidRDefault="002D6560" w:rsidP="002D6560">
            <w:pPr>
              <w:tabs>
                <w:tab w:val="num" w:pos="360"/>
              </w:tabs>
              <w:jc w:val="both"/>
              <w:rPr>
                <w:rFonts w:ascii="Times New Roman" w:hAnsi="Times New Roman" w:cs="Times New Roman"/>
                <w:bCs/>
                <w:sz w:val="24"/>
                <w:szCs w:val="24"/>
              </w:rPr>
            </w:pPr>
            <w:r w:rsidRPr="002D6560">
              <w:rPr>
                <w:rFonts w:ascii="Times New Roman" w:eastAsia="Calibri" w:hAnsi="Times New Roman" w:cs="Times New Roman"/>
                <w:sz w:val="24"/>
                <w:szCs w:val="24"/>
                <w:lang w:eastAsia="uk-UA"/>
              </w:rPr>
              <w:t>Запишіть фонетичною транскрипцією будь-який фрагмент тексту.</w:t>
            </w:r>
          </w:p>
        </w:tc>
      </w:tr>
      <w:tr w:rsidR="003D6582" w:rsidRPr="005F681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2D6560" w:rsidRDefault="002F0BA4" w:rsidP="002D6560">
            <w:pPr>
              <w:shd w:val="clear" w:color="auto" w:fill="FFFFFF"/>
              <w:jc w:val="both"/>
              <w:rPr>
                <w:rFonts w:ascii="Times New Roman" w:hAnsi="Times New Roman" w:cs="Times New Roman"/>
                <w:sz w:val="24"/>
                <w:szCs w:val="24"/>
              </w:rPr>
            </w:pPr>
            <w:r w:rsidRPr="002D6560">
              <w:rPr>
                <w:rFonts w:ascii="Times New Roman" w:hAnsi="Times New Roman" w:cs="Times New Roman"/>
                <w:sz w:val="24"/>
                <w:szCs w:val="24"/>
              </w:rPr>
              <w:t>Тема 6.</w:t>
            </w:r>
            <w:r w:rsidR="002D6560" w:rsidRPr="002D6560">
              <w:rPr>
                <w:rFonts w:ascii="Times New Roman" w:hAnsi="Times New Roman" w:cs="Times New Roman"/>
                <w:sz w:val="24"/>
                <w:szCs w:val="24"/>
              </w:rPr>
              <w:t xml:space="preserve"> </w:t>
            </w:r>
            <w:r w:rsidR="002D6560" w:rsidRPr="002D6560">
              <w:rPr>
                <w:rFonts w:ascii="Times New Roman" w:eastAsia="Calibri" w:hAnsi="Times New Roman" w:cs="Times New Roman"/>
                <w:sz w:val="24"/>
                <w:szCs w:val="24"/>
              </w:rPr>
              <w:t>Модифікації звуків</w:t>
            </w:r>
            <w:r w:rsidR="004910CA">
              <w:rPr>
                <w:rFonts w:ascii="Times New Roman" w:eastAsia="Calibri" w:hAnsi="Times New Roman" w:cs="Times New Roman"/>
                <w:sz w:val="24"/>
                <w:szCs w:val="24"/>
              </w:rPr>
              <w:t>.</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4231F" w:rsidRPr="00506AA3" w:rsidRDefault="0014231F" w:rsidP="0014231F">
            <w:pPr>
              <w:ind w:left="216"/>
              <w:rPr>
                <w:rFonts w:ascii="Times New Roman" w:hAnsi="Times New Roman" w:cs="Times New Roman"/>
                <w:kern w:val="24"/>
                <w:sz w:val="24"/>
                <w:szCs w:val="24"/>
              </w:rPr>
            </w:pPr>
            <w:r>
              <w:rPr>
                <w:rFonts w:ascii="Times New Roman" w:hAnsi="Times New Roman" w:cs="Times New Roman"/>
                <w:kern w:val="24"/>
                <w:sz w:val="24"/>
                <w:szCs w:val="24"/>
              </w:rPr>
              <w:t xml:space="preserve">Опрацювання </w:t>
            </w:r>
            <w:r w:rsidRPr="00506AA3">
              <w:rPr>
                <w:rFonts w:ascii="Times New Roman" w:hAnsi="Times New Roman" w:cs="Times New Roman"/>
                <w:kern w:val="24"/>
                <w:sz w:val="24"/>
                <w:szCs w:val="24"/>
              </w:rPr>
              <w:t>теми</w:t>
            </w:r>
            <w:r>
              <w:rPr>
                <w:rFonts w:ascii="Times New Roman" w:hAnsi="Times New Roman" w:cs="Times New Roman"/>
                <w:kern w:val="24"/>
                <w:sz w:val="24"/>
                <w:szCs w:val="24"/>
              </w:rPr>
              <w:t xml:space="preserve"> самостійно</w:t>
            </w:r>
            <w:r w:rsidRPr="00506AA3">
              <w:rPr>
                <w:rFonts w:ascii="Times New Roman" w:hAnsi="Times New Roman" w:cs="Times New Roman"/>
                <w:kern w:val="24"/>
                <w:sz w:val="24"/>
                <w:szCs w:val="24"/>
              </w:rPr>
              <w:t>. Виконання тестових завдань.</w:t>
            </w:r>
          </w:p>
          <w:p w:rsidR="0014231F" w:rsidRPr="0014231F" w:rsidRDefault="0014231F" w:rsidP="0014231F">
            <w:pPr>
              <w:ind w:left="216"/>
              <w:rPr>
                <w:rFonts w:ascii="Times New Roman" w:hAnsi="Times New Roman" w:cs="Times New Roman"/>
                <w:kern w:val="24"/>
                <w:sz w:val="24"/>
                <w:szCs w:val="24"/>
              </w:rPr>
            </w:pPr>
            <w:r>
              <w:rPr>
                <w:rFonts w:ascii="Times New Roman" w:hAnsi="Times New Roman" w:cs="Times New Roman"/>
                <w:kern w:val="24"/>
                <w:sz w:val="24"/>
                <w:szCs w:val="24"/>
              </w:rPr>
              <w:t>Питання для опрацювання</w:t>
            </w:r>
            <w:r w:rsidRPr="00506AA3">
              <w:rPr>
                <w:rFonts w:ascii="Times New Roman" w:hAnsi="Times New Roman" w:cs="Times New Roman"/>
                <w:kern w:val="24"/>
                <w:sz w:val="24"/>
                <w:szCs w:val="24"/>
              </w:rPr>
              <w:t>:</w:t>
            </w:r>
          </w:p>
          <w:p w:rsidR="002D6560" w:rsidRPr="002D6560" w:rsidRDefault="002D6560" w:rsidP="002D6560">
            <w:pPr>
              <w:jc w:val="both"/>
              <w:rPr>
                <w:rFonts w:ascii="Times New Roman" w:eastAsia="Calibri" w:hAnsi="Times New Roman" w:cs="Times New Roman"/>
                <w:sz w:val="24"/>
                <w:szCs w:val="24"/>
                <w:lang w:eastAsia="uk-UA"/>
              </w:rPr>
            </w:pPr>
            <w:r w:rsidRPr="002D6560">
              <w:rPr>
                <w:rFonts w:ascii="Times New Roman" w:eastAsia="Calibri" w:hAnsi="Times New Roman" w:cs="Times New Roman"/>
                <w:sz w:val="24"/>
                <w:szCs w:val="24"/>
                <w:lang w:eastAsia="uk-UA"/>
              </w:rPr>
              <w:t>У чому полягає відмінність між головним виявом, варіаціями та варіантами звуків?</w:t>
            </w:r>
          </w:p>
          <w:p w:rsidR="003D6582" w:rsidRPr="002D6560" w:rsidRDefault="002D6560" w:rsidP="002D6560">
            <w:pPr>
              <w:jc w:val="both"/>
              <w:rPr>
                <w:rFonts w:ascii="Times New Roman" w:hAnsi="Times New Roman" w:cs="Times New Roman"/>
                <w:bCs/>
                <w:sz w:val="24"/>
                <w:szCs w:val="24"/>
              </w:rPr>
            </w:pPr>
            <w:r w:rsidRPr="002D6560">
              <w:rPr>
                <w:rFonts w:ascii="Times New Roman" w:eastAsia="Calibri" w:hAnsi="Times New Roman" w:cs="Times New Roman"/>
                <w:sz w:val="24"/>
                <w:szCs w:val="24"/>
                <w:lang w:eastAsia="uk-UA"/>
              </w:rPr>
              <w:t>Чим відрізняються комбінаторні й позиційні модифікації?</w:t>
            </w:r>
          </w:p>
        </w:tc>
      </w:tr>
      <w:tr w:rsidR="003D6582" w:rsidRPr="005F681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2D6560" w:rsidRDefault="002F0BA4" w:rsidP="002D6560">
            <w:pPr>
              <w:shd w:val="clear" w:color="auto" w:fill="FFFFFF"/>
              <w:jc w:val="both"/>
              <w:rPr>
                <w:rFonts w:ascii="Times New Roman" w:hAnsi="Times New Roman" w:cs="Times New Roman"/>
                <w:sz w:val="24"/>
                <w:szCs w:val="24"/>
              </w:rPr>
            </w:pPr>
            <w:r w:rsidRPr="002D6560">
              <w:rPr>
                <w:rFonts w:ascii="Times New Roman" w:hAnsi="Times New Roman" w:cs="Times New Roman"/>
                <w:sz w:val="24"/>
                <w:szCs w:val="24"/>
              </w:rPr>
              <w:t>Тема 7.</w:t>
            </w:r>
            <w:r w:rsidR="002D6560" w:rsidRPr="002D6560">
              <w:rPr>
                <w:rFonts w:ascii="Times New Roman" w:hAnsi="Times New Roman" w:cs="Times New Roman"/>
                <w:sz w:val="24"/>
                <w:szCs w:val="24"/>
              </w:rPr>
              <w:t xml:space="preserve"> </w:t>
            </w:r>
            <w:r w:rsidR="002D6560" w:rsidRPr="002D6560">
              <w:rPr>
                <w:rFonts w:ascii="Times New Roman" w:eastAsia="Calibri" w:hAnsi="Times New Roman" w:cs="Times New Roman"/>
                <w:sz w:val="24"/>
                <w:szCs w:val="24"/>
                <w:lang w:eastAsia="uk-UA"/>
              </w:rPr>
              <w:t>Чергування звуків</w:t>
            </w:r>
            <w:r w:rsidR="004910CA">
              <w:rPr>
                <w:rFonts w:ascii="Times New Roman" w:eastAsia="Calibri" w:hAnsi="Times New Roman" w:cs="Times New Roman"/>
                <w:sz w:val="24"/>
                <w:szCs w:val="24"/>
                <w:lang w:eastAsia="uk-UA"/>
              </w:rPr>
              <w:t>.</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4231F" w:rsidRPr="00506AA3" w:rsidRDefault="0014231F" w:rsidP="0014231F">
            <w:pPr>
              <w:ind w:left="216"/>
              <w:rPr>
                <w:rFonts w:ascii="Times New Roman" w:hAnsi="Times New Roman" w:cs="Times New Roman"/>
                <w:kern w:val="24"/>
                <w:sz w:val="24"/>
                <w:szCs w:val="24"/>
              </w:rPr>
            </w:pPr>
            <w:r>
              <w:rPr>
                <w:rFonts w:ascii="Times New Roman" w:hAnsi="Times New Roman" w:cs="Times New Roman"/>
                <w:kern w:val="24"/>
                <w:sz w:val="24"/>
                <w:szCs w:val="24"/>
              </w:rPr>
              <w:t xml:space="preserve">Опрацювання </w:t>
            </w:r>
            <w:r w:rsidRPr="00506AA3">
              <w:rPr>
                <w:rFonts w:ascii="Times New Roman" w:hAnsi="Times New Roman" w:cs="Times New Roman"/>
                <w:kern w:val="24"/>
                <w:sz w:val="24"/>
                <w:szCs w:val="24"/>
              </w:rPr>
              <w:t>теми</w:t>
            </w:r>
            <w:r>
              <w:rPr>
                <w:rFonts w:ascii="Times New Roman" w:hAnsi="Times New Roman" w:cs="Times New Roman"/>
                <w:kern w:val="24"/>
                <w:sz w:val="24"/>
                <w:szCs w:val="24"/>
              </w:rPr>
              <w:t xml:space="preserve"> самостійно</w:t>
            </w:r>
            <w:r w:rsidRPr="00506AA3">
              <w:rPr>
                <w:rFonts w:ascii="Times New Roman" w:hAnsi="Times New Roman" w:cs="Times New Roman"/>
                <w:kern w:val="24"/>
                <w:sz w:val="24"/>
                <w:szCs w:val="24"/>
              </w:rPr>
              <w:t>. Виконання тестових завдань.</w:t>
            </w:r>
          </w:p>
          <w:p w:rsidR="0014231F" w:rsidRPr="0014231F" w:rsidRDefault="0014231F" w:rsidP="0014231F">
            <w:pPr>
              <w:ind w:left="216"/>
              <w:rPr>
                <w:rFonts w:ascii="Times New Roman" w:hAnsi="Times New Roman" w:cs="Times New Roman"/>
                <w:kern w:val="24"/>
                <w:sz w:val="24"/>
                <w:szCs w:val="24"/>
              </w:rPr>
            </w:pPr>
            <w:r>
              <w:rPr>
                <w:rFonts w:ascii="Times New Roman" w:hAnsi="Times New Roman" w:cs="Times New Roman"/>
                <w:kern w:val="24"/>
                <w:sz w:val="24"/>
                <w:szCs w:val="24"/>
              </w:rPr>
              <w:t>Питання для опрацювання</w:t>
            </w:r>
            <w:r w:rsidRPr="00506AA3">
              <w:rPr>
                <w:rFonts w:ascii="Times New Roman" w:hAnsi="Times New Roman" w:cs="Times New Roman"/>
                <w:kern w:val="24"/>
                <w:sz w:val="24"/>
                <w:szCs w:val="24"/>
              </w:rPr>
              <w:t>:</w:t>
            </w:r>
          </w:p>
          <w:p w:rsidR="002D6560" w:rsidRPr="002D6560" w:rsidRDefault="002D6560" w:rsidP="002D6560">
            <w:pPr>
              <w:jc w:val="both"/>
              <w:rPr>
                <w:rFonts w:ascii="Times New Roman" w:eastAsia="Calibri" w:hAnsi="Times New Roman" w:cs="Times New Roman"/>
                <w:sz w:val="24"/>
                <w:szCs w:val="24"/>
                <w:lang w:eastAsia="uk-UA"/>
              </w:rPr>
            </w:pPr>
            <w:r w:rsidRPr="002D6560">
              <w:rPr>
                <w:rFonts w:ascii="Times New Roman" w:eastAsia="Calibri" w:hAnsi="Times New Roman" w:cs="Times New Roman"/>
                <w:sz w:val="24"/>
                <w:szCs w:val="24"/>
                <w:lang w:eastAsia="uk-UA"/>
              </w:rPr>
              <w:t>Які чергування звуків характерні для сучасної української літературної мови?</w:t>
            </w:r>
          </w:p>
          <w:p w:rsidR="003D6582" w:rsidRPr="002D6560" w:rsidRDefault="002D6560" w:rsidP="002D6560">
            <w:pPr>
              <w:jc w:val="both"/>
              <w:rPr>
                <w:rFonts w:ascii="Times New Roman" w:hAnsi="Times New Roman" w:cs="Times New Roman"/>
                <w:bCs/>
                <w:sz w:val="24"/>
                <w:szCs w:val="24"/>
              </w:rPr>
            </w:pPr>
            <w:r w:rsidRPr="002D6560">
              <w:rPr>
                <w:rFonts w:ascii="Times New Roman" w:eastAsia="Calibri" w:hAnsi="Times New Roman" w:cs="Times New Roman"/>
                <w:sz w:val="24"/>
                <w:szCs w:val="24"/>
                <w:lang w:eastAsia="uk-UA"/>
              </w:rPr>
              <w:t>У чому виявляються найдавніші якісні і кількісні чергування голосних фонем?</w:t>
            </w:r>
          </w:p>
        </w:tc>
      </w:tr>
      <w:tr w:rsidR="00AF71D7" w:rsidRPr="005F6812" w:rsidTr="00842A6D">
        <w:trPr>
          <w:trHeight w:val="335"/>
        </w:trPr>
        <w:tc>
          <w:tcPr>
            <w:tcW w:w="14220" w:type="dxa"/>
            <w:gridSpan w:val="2"/>
            <w:tcBorders>
              <w:top w:val="single" w:sz="8" w:space="0" w:color="000000"/>
              <w:left w:val="single" w:sz="8" w:space="0" w:color="000000"/>
              <w:bottom w:val="single" w:sz="8" w:space="0" w:color="000000"/>
              <w:right w:val="single" w:sz="8" w:space="0" w:color="000000"/>
            </w:tcBorders>
            <w:shd w:val="clear" w:color="auto" w:fill="00B0F0"/>
            <w:tcMar>
              <w:top w:w="100" w:type="dxa"/>
              <w:left w:w="100" w:type="dxa"/>
              <w:bottom w:w="100" w:type="dxa"/>
              <w:right w:w="100" w:type="dxa"/>
            </w:tcMar>
            <w:vAlign w:val="center"/>
          </w:tcPr>
          <w:p w:rsidR="00842A6D" w:rsidRDefault="00842A6D" w:rsidP="00AF71D7">
            <w:pPr>
              <w:pStyle w:val="a9"/>
              <w:tabs>
                <w:tab w:val="num" w:pos="360"/>
              </w:tabs>
              <w:spacing w:before="0" w:line="240" w:lineRule="auto"/>
              <w:jc w:val="center"/>
              <w:rPr>
                <w:b/>
                <w:bCs/>
                <w:sz w:val="24"/>
              </w:rPr>
            </w:pPr>
          </w:p>
          <w:p w:rsidR="00AF71D7" w:rsidRDefault="00842A6D" w:rsidP="00AF71D7">
            <w:pPr>
              <w:pStyle w:val="a9"/>
              <w:tabs>
                <w:tab w:val="num" w:pos="360"/>
              </w:tabs>
              <w:spacing w:before="0" w:line="240" w:lineRule="auto"/>
              <w:jc w:val="center"/>
              <w:rPr>
                <w:b/>
                <w:bCs/>
                <w:sz w:val="24"/>
              </w:rPr>
            </w:pPr>
            <w:r>
              <w:rPr>
                <w:b/>
                <w:bCs/>
                <w:sz w:val="24"/>
              </w:rPr>
              <w:t xml:space="preserve">БДОК 2. </w:t>
            </w:r>
            <w:r w:rsidR="00AF71D7" w:rsidRPr="00AF71D7">
              <w:rPr>
                <w:b/>
                <w:bCs/>
                <w:sz w:val="24"/>
              </w:rPr>
              <w:t>ФОНОЛОГІЯ. ОРФОЕПІЯ. ОРФОГРАФІЯ. ГРАФІКА</w:t>
            </w:r>
          </w:p>
          <w:p w:rsidR="00842A6D" w:rsidRPr="00AF71D7" w:rsidRDefault="00842A6D" w:rsidP="00AF71D7">
            <w:pPr>
              <w:pStyle w:val="a9"/>
              <w:tabs>
                <w:tab w:val="num" w:pos="360"/>
              </w:tabs>
              <w:spacing w:before="0" w:line="240" w:lineRule="auto"/>
              <w:jc w:val="center"/>
              <w:rPr>
                <w:b/>
                <w:bCs/>
                <w:sz w:val="24"/>
              </w:rPr>
            </w:pPr>
          </w:p>
        </w:tc>
      </w:tr>
      <w:tr w:rsidR="00AF71D7" w:rsidRPr="005F681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5B4B1E" w:rsidRPr="005B4B1E" w:rsidRDefault="00AF71D7" w:rsidP="005B4B1E">
            <w:pPr>
              <w:jc w:val="both"/>
              <w:rPr>
                <w:rFonts w:ascii="Times New Roman" w:eastAsia="Calibri" w:hAnsi="Times New Roman" w:cs="Times New Roman"/>
                <w:sz w:val="24"/>
                <w:szCs w:val="24"/>
                <w:lang w:eastAsia="uk-UA"/>
              </w:rPr>
            </w:pPr>
            <w:r w:rsidRPr="005B4B1E">
              <w:rPr>
                <w:rFonts w:ascii="Times New Roman" w:hAnsi="Times New Roman" w:cs="Times New Roman"/>
                <w:sz w:val="24"/>
                <w:szCs w:val="24"/>
              </w:rPr>
              <w:t>Тема 1.</w:t>
            </w:r>
            <w:r w:rsidR="004910CA" w:rsidRPr="005B4B1E">
              <w:rPr>
                <w:rFonts w:ascii="Times New Roman" w:hAnsi="Times New Roman" w:cs="Times New Roman"/>
                <w:sz w:val="24"/>
                <w:szCs w:val="24"/>
              </w:rPr>
              <w:t xml:space="preserve"> </w:t>
            </w:r>
            <w:r w:rsidR="005B4B1E" w:rsidRPr="005B4B1E">
              <w:rPr>
                <w:rFonts w:ascii="Times New Roman" w:eastAsia="Calibri" w:hAnsi="Times New Roman" w:cs="Times New Roman"/>
                <w:sz w:val="24"/>
                <w:szCs w:val="24"/>
                <w:lang w:eastAsia="uk-UA"/>
              </w:rPr>
              <w:t>Фонологія як галузь знань про фонему.</w:t>
            </w:r>
          </w:p>
          <w:p w:rsidR="00AF71D7" w:rsidRPr="005B4B1E" w:rsidRDefault="00AF71D7" w:rsidP="005B4B1E">
            <w:pPr>
              <w:shd w:val="clear" w:color="auto" w:fill="FFFFFF"/>
              <w:jc w:val="both"/>
              <w:rPr>
                <w:rFonts w:ascii="Times New Roman" w:hAnsi="Times New Roman" w:cs="Times New Roman"/>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8530A" w:rsidRPr="00506AA3" w:rsidRDefault="00E8530A" w:rsidP="00E8530A">
            <w:pPr>
              <w:ind w:left="216"/>
              <w:rPr>
                <w:rFonts w:ascii="Times New Roman" w:hAnsi="Times New Roman" w:cs="Times New Roman"/>
                <w:kern w:val="24"/>
                <w:sz w:val="24"/>
                <w:szCs w:val="24"/>
              </w:rPr>
            </w:pPr>
            <w:r>
              <w:rPr>
                <w:rFonts w:ascii="Times New Roman" w:hAnsi="Times New Roman" w:cs="Times New Roman"/>
                <w:kern w:val="24"/>
                <w:sz w:val="24"/>
                <w:szCs w:val="24"/>
              </w:rPr>
              <w:t xml:space="preserve">Опрацювання </w:t>
            </w:r>
            <w:r w:rsidRPr="00506AA3">
              <w:rPr>
                <w:rFonts w:ascii="Times New Roman" w:hAnsi="Times New Roman" w:cs="Times New Roman"/>
                <w:kern w:val="24"/>
                <w:sz w:val="24"/>
                <w:szCs w:val="24"/>
              </w:rPr>
              <w:t>теми</w:t>
            </w:r>
            <w:r>
              <w:rPr>
                <w:rFonts w:ascii="Times New Roman" w:hAnsi="Times New Roman" w:cs="Times New Roman"/>
                <w:kern w:val="24"/>
                <w:sz w:val="24"/>
                <w:szCs w:val="24"/>
              </w:rPr>
              <w:t xml:space="preserve"> самостійно</w:t>
            </w:r>
            <w:r w:rsidRPr="00506AA3">
              <w:rPr>
                <w:rFonts w:ascii="Times New Roman" w:hAnsi="Times New Roman" w:cs="Times New Roman"/>
                <w:kern w:val="24"/>
                <w:sz w:val="24"/>
                <w:szCs w:val="24"/>
              </w:rPr>
              <w:t>. Виконання тестових завдань.</w:t>
            </w:r>
          </w:p>
          <w:p w:rsidR="00E8530A" w:rsidRPr="00E8530A" w:rsidRDefault="00E8530A" w:rsidP="00E8530A">
            <w:pPr>
              <w:ind w:left="216"/>
              <w:rPr>
                <w:rFonts w:ascii="Times New Roman" w:hAnsi="Times New Roman" w:cs="Times New Roman"/>
                <w:kern w:val="24"/>
                <w:sz w:val="24"/>
                <w:szCs w:val="24"/>
              </w:rPr>
            </w:pPr>
            <w:r>
              <w:rPr>
                <w:rFonts w:ascii="Times New Roman" w:hAnsi="Times New Roman" w:cs="Times New Roman"/>
                <w:kern w:val="24"/>
                <w:sz w:val="24"/>
                <w:szCs w:val="24"/>
              </w:rPr>
              <w:t>Питання для опрацювання</w:t>
            </w:r>
            <w:r w:rsidRPr="00506AA3">
              <w:rPr>
                <w:rFonts w:ascii="Times New Roman" w:hAnsi="Times New Roman" w:cs="Times New Roman"/>
                <w:kern w:val="24"/>
                <w:sz w:val="24"/>
                <w:szCs w:val="24"/>
              </w:rPr>
              <w:t>:</w:t>
            </w:r>
          </w:p>
          <w:p w:rsidR="005B4B1E" w:rsidRPr="005B4B1E" w:rsidRDefault="005B4B1E" w:rsidP="005B4B1E">
            <w:pPr>
              <w:jc w:val="both"/>
              <w:rPr>
                <w:rFonts w:ascii="Times New Roman" w:eastAsia="Calibri" w:hAnsi="Times New Roman" w:cs="Times New Roman"/>
                <w:sz w:val="24"/>
                <w:szCs w:val="24"/>
                <w:lang w:eastAsia="uk-UA"/>
              </w:rPr>
            </w:pPr>
            <w:r w:rsidRPr="005B4B1E">
              <w:rPr>
                <w:rFonts w:ascii="Times New Roman" w:eastAsia="Calibri" w:hAnsi="Times New Roman" w:cs="Times New Roman"/>
                <w:sz w:val="24"/>
                <w:szCs w:val="24"/>
                <w:lang w:eastAsia="uk-UA"/>
              </w:rPr>
              <w:t>Чим відрізняється фонетична транскрипція від системи письма?</w:t>
            </w:r>
          </w:p>
          <w:p w:rsidR="00AF71D7" w:rsidRPr="005B4B1E" w:rsidRDefault="005B4B1E" w:rsidP="005B4B1E">
            <w:pPr>
              <w:pStyle w:val="a9"/>
              <w:tabs>
                <w:tab w:val="num" w:pos="360"/>
              </w:tabs>
              <w:spacing w:before="0" w:line="240" w:lineRule="auto"/>
              <w:jc w:val="both"/>
              <w:rPr>
                <w:bCs/>
                <w:sz w:val="24"/>
              </w:rPr>
            </w:pPr>
            <w:r w:rsidRPr="005B4B1E">
              <w:rPr>
                <w:rFonts w:eastAsia="Calibri"/>
                <w:sz w:val="24"/>
                <w:lang w:eastAsia="uk-UA"/>
              </w:rPr>
              <w:t>Охарактеризуйте об’єктивні і суб’єктивні проблеми класифікації звуків.</w:t>
            </w:r>
          </w:p>
        </w:tc>
      </w:tr>
      <w:tr w:rsidR="00AF71D7" w:rsidRPr="005F681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5B4B1E" w:rsidRPr="005B4B1E" w:rsidRDefault="00AF71D7" w:rsidP="005B4B1E">
            <w:pPr>
              <w:jc w:val="both"/>
              <w:rPr>
                <w:rFonts w:ascii="Times New Roman" w:eastAsia="Calibri" w:hAnsi="Times New Roman" w:cs="Times New Roman"/>
                <w:sz w:val="24"/>
                <w:szCs w:val="24"/>
                <w:lang w:eastAsia="uk-UA"/>
              </w:rPr>
            </w:pPr>
            <w:r w:rsidRPr="005B4B1E">
              <w:rPr>
                <w:rFonts w:ascii="Times New Roman" w:hAnsi="Times New Roman" w:cs="Times New Roman"/>
                <w:sz w:val="24"/>
                <w:szCs w:val="24"/>
              </w:rPr>
              <w:t>Тема 2.</w:t>
            </w:r>
            <w:r w:rsidR="005B4B1E" w:rsidRPr="005B4B1E">
              <w:rPr>
                <w:rFonts w:ascii="Times New Roman" w:eastAsia="Calibri" w:hAnsi="Times New Roman" w:cs="Times New Roman"/>
                <w:sz w:val="24"/>
                <w:szCs w:val="24"/>
                <w:lang w:eastAsia="uk-UA"/>
              </w:rPr>
              <w:t xml:space="preserve"> Чергування фонем.</w:t>
            </w:r>
          </w:p>
          <w:p w:rsidR="00AF71D7" w:rsidRPr="005B4B1E" w:rsidRDefault="00AF71D7" w:rsidP="005B4B1E">
            <w:pPr>
              <w:shd w:val="clear" w:color="auto" w:fill="FFFFFF"/>
              <w:jc w:val="both"/>
              <w:rPr>
                <w:rFonts w:ascii="Times New Roman" w:hAnsi="Times New Roman" w:cs="Times New Roman"/>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8530A" w:rsidRPr="00506AA3" w:rsidRDefault="00E8530A" w:rsidP="00E8530A">
            <w:pPr>
              <w:ind w:left="216"/>
              <w:rPr>
                <w:rFonts w:ascii="Times New Roman" w:hAnsi="Times New Roman" w:cs="Times New Roman"/>
                <w:kern w:val="24"/>
                <w:sz w:val="24"/>
                <w:szCs w:val="24"/>
              </w:rPr>
            </w:pPr>
            <w:r>
              <w:rPr>
                <w:rFonts w:ascii="Times New Roman" w:hAnsi="Times New Roman" w:cs="Times New Roman"/>
                <w:kern w:val="24"/>
                <w:sz w:val="24"/>
                <w:szCs w:val="24"/>
              </w:rPr>
              <w:t xml:space="preserve">Опрацювання </w:t>
            </w:r>
            <w:r w:rsidRPr="00506AA3">
              <w:rPr>
                <w:rFonts w:ascii="Times New Roman" w:hAnsi="Times New Roman" w:cs="Times New Roman"/>
                <w:kern w:val="24"/>
                <w:sz w:val="24"/>
                <w:szCs w:val="24"/>
              </w:rPr>
              <w:t>теми</w:t>
            </w:r>
            <w:r>
              <w:rPr>
                <w:rFonts w:ascii="Times New Roman" w:hAnsi="Times New Roman" w:cs="Times New Roman"/>
                <w:kern w:val="24"/>
                <w:sz w:val="24"/>
                <w:szCs w:val="24"/>
              </w:rPr>
              <w:t xml:space="preserve"> самостійно</w:t>
            </w:r>
            <w:r w:rsidRPr="00506AA3">
              <w:rPr>
                <w:rFonts w:ascii="Times New Roman" w:hAnsi="Times New Roman" w:cs="Times New Roman"/>
                <w:kern w:val="24"/>
                <w:sz w:val="24"/>
                <w:szCs w:val="24"/>
              </w:rPr>
              <w:t>. Виконання тестових завдань.</w:t>
            </w:r>
          </w:p>
          <w:p w:rsidR="00E8530A" w:rsidRPr="00E8530A" w:rsidRDefault="00E8530A" w:rsidP="00E8530A">
            <w:pPr>
              <w:ind w:left="216"/>
              <w:rPr>
                <w:rFonts w:ascii="Times New Roman" w:hAnsi="Times New Roman" w:cs="Times New Roman"/>
                <w:kern w:val="24"/>
                <w:sz w:val="24"/>
                <w:szCs w:val="24"/>
              </w:rPr>
            </w:pPr>
            <w:r>
              <w:rPr>
                <w:rFonts w:ascii="Times New Roman" w:hAnsi="Times New Roman" w:cs="Times New Roman"/>
                <w:kern w:val="24"/>
                <w:sz w:val="24"/>
                <w:szCs w:val="24"/>
              </w:rPr>
              <w:t>Питання для опрацювання</w:t>
            </w:r>
            <w:r w:rsidRPr="00506AA3">
              <w:rPr>
                <w:rFonts w:ascii="Times New Roman" w:hAnsi="Times New Roman" w:cs="Times New Roman"/>
                <w:kern w:val="24"/>
                <w:sz w:val="24"/>
                <w:szCs w:val="24"/>
              </w:rPr>
              <w:t>:</w:t>
            </w:r>
          </w:p>
          <w:p w:rsidR="005B4B1E" w:rsidRPr="005B4B1E" w:rsidRDefault="005B4B1E" w:rsidP="005B4B1E">
            <w:pPr>
              <w:jc w:val="both"/>
              <w:rPr>
                <w:rFonts w:ascii="Times New Roman" w:eastAsia="Calibri" w:hAnsi="Times New Roman" w:cs="Times New Roman"/>
                <w:sz w:val="24"/>
                <w:szCs w:val="24"/>
                <w:lang w:eastAsia="uk-UA"/>
              </w:rPr>
            </w:pPr>
            <w:r w:rsidRPr="005B4B1E">
              <w:rPr>
                <w:rFonts w:ascii="Times New Roman" w:eastAsia="Calibri" w:hAnsi="Times New Roman" w:cs="Times New Roman"/>
                <w:sz w:val="24"/>
                <w:szCs w:val="24"/>
                <w:lang w:eastAsia="uk-UA"/>
              </w:rPr>
              <w:t>Наведіть приклади історичного чергування твердих і м’яких приголосних фонем.</w:t>
            </w:r>
          </w:p>
          <w:p w:rsidR="005B4B1E" w:rsidRPr="005B4B1E" w:rsidRDefault="005B4B1E" w:rsidP="005B4B1E">
            <w:pPr>
              <w:jc w:val="both"/>
              <w:rPr>
                <w:rFonts w:ascii="Times New Roman" w:eastAsia="Calibri" w:hAnsi="Times New Roman" w:cs="Times New Roman"/>
                <w:sz w:val="24"/>
                <w:szCs w:val="24"/>
                <w:lang w:eastAsia="uk-UA"/>
              </w:rPr>
            </w:pPr>
            <w:r w:rsidRPr="005B4B1E">
              <w:rPr>
                <w:rFonts w:ascii="Times New Roman" w:eastAsia="Calibri" w:hAnsi="Times New Roman" w:cs="Times New Roman"/>
                <w:sz w:val="24"/>
                <w:szCs w:val="24"/>
                <w:lang w:eastAsia="uk-UA"/>
              </w:rPr>
              <w:t>Алофони яких голосних фонем чергуються із приголосними?</w:t>
            </w:r>
          </w:p>
          <w:p w:rsidR="00AF71D7" w:rsidRPr="005B4B1E" w:rsidRDefault="005B4B1E" w:rsidP="005B4B1E">
            <w:pPr>
              <w:pStyle w:val="a9"/>
              <w:tabs>
                <w:tab w:val="num" w:pos="360"/>
              </w:tabs>
              <w:spacing w:before="0" w:line="240" w:lineRule="auto"/>
              <w:jc w:val="both"/>
              <w:rPr>
                <w:bCs/>
                <w:sz w:val="24"/>
              </w:rPr>
            </w:pPr>
            <w:r w:rsidRPr="005B4B1E">
              <w:rPr>
                <w:rFonts w:eastAsia="Calibri"/>
                <w:sz w:val="24"/>
                <w:lang w:eastAsia="uk-UA"/>
              </w:rPr>
              <w:t>У чому виявляються найдавніші якісні і кількісні чергування голосних фонем?</w:t>
            </w:r>
          </w:p>
        </w:tc>
      </w:tr>
      <w:tr w:rsidR="00AF71D7" w:rsidRPr="005F681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5B4B1E" w:rsidRPr="005B4B1E" w:rsidRDefault="00AF71D7" w:rsidP="005B4B1E">
            <w:pPr>
              <w:jc w:val="both"/>
              <w:rPr>
                <w:rFonts w:ascii="Times New Roman" w:eastAsia="Calibri" w:hAnsi="Times New Roman" w:cs="Times New Roman"/>
                <w:sz w:val="24"/>
                <w:szCs w:val="24"/>
                <w:lang w:eastAsia="uk-UA"/>
              </w:rPr>
            </w:pPr>
            <w:r w:rsidRPr="005B4B1E">
              <w:rPr>
                <w:rFonts w:ascii="Times New Roman" w:hAnsi="Times New Roman" w:cs="Times New Roman"/>
                <w:sz w:val="24"/>
                <w:szCs w:val="24"/>
              </w:rPr>
              <w:lastRenderedPageBreak/>
              <w:t>Тема 3.</w:t>
            </w:r>
            <w:r w:rsidR="005B4B1E" w:rsidRPr="005B4B1E">
              <w:rPr>
                <w:rFonts w:ascii="Times New Roman" w:eastAsia="Calibri" w:hAnsi="Times New Roman" w:cs="Times New Roman"/>
                <w:sz w:val="24"/>
                <w:szCs w:val="24"/>
                <w:lang w:eastAsia="uk-UA"/>
              </w:rPr>
              <w:t xml:space="preserve"> Надсегментна фонологія. </w:t>
            </w:r>
          </w:p>
          <w:p w:rsidR="00AF71D7" w:rsidRPr="005B4B1E" w:rsidRDefault="00AF71D7" w:rsidP="005B4B1E">
            <w:pPr>
              <w:shd w:val="clear" w:color="auto" w:fill="FFFFFF"/>
              <w:jc w:val="both"/>
              <w:rPr>
                <w:rFonts w:ascii="Times New Roman" w:hAnsi="Times New Roman" w:cs="Times New Roman"/>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8530A" w:rsidRPr="00506AA3" w:rsidRDefault="00E8530A" w:rsidP="00E8530A">
            <w:pPr>
              <w:ind w:left="216"/>
              <w:rPr>
                <w:rFonts w:ascii="Times New Roman" w:hAnsi="Times New Roman" w:cs="Times New Roman"/>
                <w:kern w:val="24"/>
                <w:sz w:val="24"/>
                <w:szCs w:val="24"/>
              </w:rPr>
            </w:pPr>
            <w:r>
              <w:rPr>
                <w:rFonts w:ascii="Times New Roman" w:hAnsi="Times New Roman" w:cs="Times New Roman"/>
                <w:kern w:val="24"/>
                <w:sz w:val="24"/>
                <w:szCs w:val="24"/>
              </w:rPr>
              <w:t xml:space="preserve">Опрацювання </w:t>
            </w:r>
            <w:r w:rsidRPr="00506AA3">
              <w:rPr>
                <w:rFonts w:ascii="Times New Roman" w:hAnsi="Times New Roman" w:cs="Times New Roman"/>
                <w:kern w:val="24"/>
                <w:sz w:val="24"/>
                <w:szCs w:val="24"/>
              </w:rPr>
              <w:t>теми</w:t>
            </w:r>
            <w:r>
              <w:rPr>
                <w:rFonts w:ascii="Times New Roman" w:hAnsi="Times New Roman" w:cs="Times New Roman"/>
                <w:kern w:val="24"/>
                <w:sz w:val="24"/>
                <w:szCs w:val="24"/>
              </w:rPr>
              <w:t xml:space="preserve"> самостійно</w:t>
            </w:r>
            <w:r w:rsidRPr="00506AA3">
              <w:rPr>
                <w:rFonts w:ascii="Times New Roman" w:hAnsi="Times New Roman" w:cs="Times New Roman"/>
                <w:kern w:val="24"/>
                <w:sz w:val="24"/>
                <w:szCs w:val="24"/>
              </w:rPr>
              <w:t>. Виконання тестових завдань.</w:t>
            </w:r>
          </w:p>
          <w:p w:rsidR="00E8530A" w:rsidRPr="00E8530A" w:rsidRDefault="00E8530A" w:rsidP="00E8530A">
            <w:pPr>
              <w:ind w:left="216"/>
              <w:rPr>
                <w:rFonts w:ascii="Times New Roman" w:hAnsi="Times New Roman" w:cs="Times New Roman"/>
                <w:kern w:val="24"/>
                <w:sz w:val="24"/>
                <w:szCs w:val="24"/>
              </w:rPr>
            </w:pPr>
            <w:r>
              <w:rPr>
                <w:rFonts w:ascii="Times New Roman" w:hAnsi="Times New Roman" w:cs="Times New Roman"/>
                <w:kern w:val="24"/>
                <w:sz w:val="24"/>
                <w:szCs w:val="24"/>
              </w:rPr>
              <w:t>Питання для опрацювання</w:t>
            </w:r>
            <w:r w:rsidRPr="00506AA3">
              <w:rPr>
                <w:rFonts w:ascii="Times New Roman" w:hAnsi="Times New Roman" w:cs="Times New Roman"/>
                <w:kern w:val="24"/>
                <w:sz w:val="24"/>
                <w:szCs w:val="24"/>
              </w:rPr>
              <w:t>:</w:t>
            </w:r>
          </w:p>
          <w:p w:rsidR="005B4B1E" w:rsidRPr="005B4B1E" w:rsidRDefault="005B4B1E" w:rsidP="005B4B1E">
            <w:pPr>
              <w:jc w:val="both"/>
              <w:rPr>
                <w:rFonts w:ascii="Times New Roman" w:eastAsia="Calibri" w:hAnsi="Times New Roman" w:cs="Times New Roman"/>
                <w:sz w:val="24"/>
                <w:szCs w:val="24"/>
                <w:lang w:eastAsia="uk-UA"/>
              </w:rPr>
            </w:pPr>
            <w:r w:rsidRPr="005B4B1E">
              <w:rPr>
                <w:rFonts w:ascii="Times New Roman" w:eastAsia="Calibri" w:hAnsi="Times New Roman" w:cs="Times New Roman"/>
                <w:sz w:val="24"/>
                <w:szCs w:val="24"/>
                <w:lang w:eastAsia="uk-UA"/>
              </w:rPr>
              <w:t>Порівняйте ритмічну структуру і синтагму.</w:t>
            </w:r>
          </w:p>
          <w:p w:rsidR="005B4B1E" w:rsidRPr="005B4B1E" w:rsidRDefault="005B4B1E" w:rsidP="005B4B1E">
            <w:pPr>
              <w:jc w:val="both"/>
              <w:rPr>
                <w:rFonts w:ascii="Times New Roman" w:eastAsia="Calibri" w:hAnsi="Times New Roman" w:cs="Times New Roman"/>
                <w:sz w:val="24"/>
                <w:szCs w:val="24"/>
                <w:lang w:eastAsia="uk-UA"/>
              </w:rPr>
            </w:pPr>
            <w:r w:rsidRPr="005B4B1E">
              <w:rPr>
                <w:rFonts w:ascii="Times New Roman" w:eastAsia="Calibri" w:hAnsi="Times New Roman" w:cs="Times New Roman"/>
                <w:sz w:val="24"/>
                <w:szCs w:val="24"/>
                <w:lang w:eastAsia="uk-UA"/>
              </w:rPr>
              <w:t xml:space="preserve">Охарактеризуйте наголос як </w:t>
            </w:r>
            <w:proofErr w:type="spellStart"/>
            <w:r w:rsidRPr="005B4B1E">
              <w:rPr>
                <w:rFonts w:ascii="Times New Roman" w:eastAsia="Calibri" w:hAnsi="Times New Roman" w:cs="Times New Roman"/>
                <w:sz w:val="24"/>
                <w:szCs w:val="24"/>
                <w:lang w:eastAsia="uk-UA"/>
              </w:rPr>
              <w:t>суперсегментну</w:t>
            </w:r>
            <w:proofErr w:type="spellEnd"/>
            <w:r w:rsidRPr="005B4B1E">
              <w:rPr>
                <w:rFonts w:ascii="Times New Roman" w:eastAsia="Calibri" w:hAnsi="Times New Roman" w:cs="Times New Roman"/>
                <w:sz w:val="24"/>
                <w:szCs w:val="24"/>
                <w:lang w:eastAsia="uk-UA"/>
              </w:rPr>
              <w:t xml:space="preserve"> фонетичну одиницю.</w:t>
            </w:r>
          </w:p>
          <w:p w:rsidR="00AF71D7" w:rsidRPr="005B4B1E" w:rsidRDefault="005B4B1E" w:rsidP="005B4B1E">
            <w:pPr>
              <w:pStyle w:val="a9"/>
              <w:tabs>
                <w:tab w:val="num" w:pos="360"/>
              </w:tabs>
              <w:spacing w:before="0" w:line="240" w:lineRule="auto"/>
              <w:jc w:val="both"/>
              <w:rPr>
                <w:bCs/>
                <w:sz w:val="24"/>
              </w:rPr>
            </w:pPr>
            <w:r w:rsidRPr="005B4B1E">
              <w:rPr>
                <w:rFonts w:eastAsia="Calibri"/>
                <w:sz w:val="24"/>
                <w:lang w:eastAsia="uk-UA"/>
              </w:rPr>
              <w:t>Що об’єднує синтагми у фрази?</w:t>
            </w:r>
          </w:p>
        </w:tc>
      </w:tr>
      <w:tr w:rsidR="00AF71D7" w:rsidRPr="005F681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AF71D7" w:rsidRPr="005B4B1E" w:rsidRDefault="00AF71D7" w:rsidP="005B4B1E">
            <w:pPr>
              <w:jc w:val="both"/>
              <w:rPr>
                <w:rFonts w:ascii="Times New Roman" w:eastAsia="Calibri" w:hAnsi="Times New Roman" w:cs="Times New Roman"/>
                <w:sz w:val="24"/>
                <w:szCs w:val="24"/>
                <w:lang w:eastAsia="uk-UA"/>
              </w:rPr>
            </w:pPr>
            <w:r w:rsidRPr="005B4B1E">
              <w:rPr>
                <w:rFonts w:ascii="Times New Roman" w:hAnsi="Times New Roman" w:cs="Times New Roman"/>
                <w:sz w:val="24"/>
                <w:szCs w:val="24"/>
              </w:rPr>
              <w:t>Тема 4.</w:t>
            </w:r>
            <w:r w:rsidR="005B4B1E" w:rsidRPr="005B4B1E">
              <w:rPr>
                <w:rFonts w:ascii="Times New Roman" w:eastAsia="Calibri" w:hAnsi="Times New Roman" w:cs="Times New Roman"/>
                <w:sz w:val="24"/>
                <w:szCs w:val="24"/>
                <w:lang w:eastAsia="uk-UA"/>
              </w:rPr>
              <w:t xml:space="preserve"> Морфонологія.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8530A" w:rsidRPr="00506AA3" w:rsidRDefault="00E8530A" w:rsidP="00E8530A">
            <w:pPr>
              <w:ind w:left="216"/>
              <w:rPr>
                <w:rFonts w:ascii="Times New Roman" w:hAnsi="Times New Roman" w:cs="Times New Roman"/>
                <w:kern w:val="24"/>
                <w:sz w:val="24"/>
                <w:szCs w:val="24"/>
              </w:rPr>
            </w:pPr>
            <w:r>
              <w:rPr>
                <w:rFonts w:ascii="Times New Roman" w:hAnsi="Times New Roman" w:cs="Times New Roman"/>
                <w:kern w:val="24"/>
                <w:sz w:val="24"/>
                <w:szCs w:val="24"/>
              </w:rPr>
              <w:t xml:space="preserve">Опрацювання </w:t>
            </w:r>
            <w:r w:rsidRPr="00506AA3">
              <w:rPr>
                <w:rFonts w:ascii="Times New Roman" w:hAnsi="Times New Roman" w:cs="Times New Roman"/>
                <w:kern w:val="24"/>
                <w:sz w:val="24"/>
                <w:szCs w:val="24"/>
              </w:rPr>
              <w:t>теми</w:t>
            </w:r>
            <w:r>
              <w:rPr>
                <w:rFonts w:ascii="Times New Roman" w:hAnsi="Times New Roman" w:cs="Times New Roman"/>
                <w:kern w:val="24"/>
                <w:sz w:val="24"/>
                <w:szCs w:val="24"/>
              </w:rPr>
              <w:t xml:space="preserve"> самостійно</w:t>
            </w:r>
            <w:r w:rsidRPr="00506AA3">
              <w:rPr>
                <w:rFonts w:ascii="Times New Roman" w:hAnsi="Times New Roman" w:cs="Times New Roman"/>
                <w:kern w:val="24"/>
                <w:sz w:val="24"/>
                <w:szCs w:val="24"/>
              </w:rPr>
              <w:t>. Виконання тестових завдань.</w:t>
            </w:r>
          </w:p>
          <w:p w:rsidR="00E8530A" w:rsidRPr="00E8530A" w:rsidRDefault="00E8530A" w:rsidP="00E8530A">
            <w:pPr>
              <w:ind w:left="216"/>
              <w:rPr>
                <w:rFonts w:ascii="Times New Roman" w:hAnsi="Times New Roman" w:cs="Times New Roman"/>
                <w:kern w:val="24"/>
                <w:sz w:val="24"/>
                <w:szCs w:val="24"/>
              </w:rPr>
            </w:pPr>
            <w:r>
              <w:rPr>
                <w:rFonts w:ascii="Times New Roman" w:hAnsi="Times New Roman" w:cs="Times New Roman"/>
                <w:kern w:val="24"/>
                <w:sz w:val="24"/>
                <w:szCs w:val="24"/>
              </w:rPr>
              <w:t>Питання для опрацювання</w:t>
            </w:r>
            <w:r w:rsidRPr="00506AA3">
              <w:rPr>
                <w:rFonts w:ascii="Times New Roman" w:hAnsi="Times New Roman" w:cs="Times New Roman"/>
                <w:kern w:val="24"/>
                <w:sz w:val="24"/>
                <w:szCs w:val="24"/>
              </w:rPr>
              <w:t>:</w:t>
            </w:r>
          </w:p>
          <w:p w:rsidR="005B4B1E" w:rsidRPr="005B4B1E" w:rsidRDefault="005B4B1E" w:rsidP="005B4B1E">
            <w:pPr>
              <w:jc w:val="both"/>
              <w:rPr>
                <w:rFonts w:ascii="Times New Roman" w:eastAsia="Calibri" w:hAnsi="Times New Roman" w:cs="Times New Roman"/>
                <w:sz w:val="24"/>
                <w:szCs w:val="24"/>
                <w:lang w:eastAsia="uk-UA"/>
              </w:rPr>
            </w:pPr>
            <w:r w:rsidRPr="005B4B1E">
              <w:rPr>
                <w:rFonts w:ascii="Times New Roman" w:eastAsia="Calibri" w:hAnsi="Times New Roman" w:cs="Times New Roman"/>
                <w:sz w:val="24"/>
                <w:szCs w:val="24"/>
                <w:lang w:eastAsia="uk-UA"/>
              </w:rPr>
              <w:t xml:space="preserve">Що спільного між звуковою будовою слова і морфемами? </w:t>
            </w:r>
          </w:p>
          <w:p w:rsidR="005B4B1E" w:rsidRPr="005B4B1E" w:rsidRDefault="005B4B1E" w:rsidP="005B4B1E">
            <w:pPr>
              <w:jc w:val="both"/>
              <w:rPr>
                <w:rFonts w:ascii="Times New Roman" w:eastAsia="Calibri" w:hAnsi="Times New Roman" w:cs="Times New Roman"/>
                <w:sz w:val="24"/>
                <w:szCs w:val="24"/>
                <w:lang w:eastAsia="uk-UA"/>
              </w:rPr>
            </w:pPr>
            <w:r w:rsidRPr="005B4B1E">
              <w:rPr>
                <w:rFonts w:ascii="Times New Roman" w:eastAsia="Calibri" w:hAnsi="Times New Roman" w:cs="Times New Roman"/>
                <w:sz w:val="24"/>
                <w:szCs w:val="24"/>
                <w:lang w:eastAsia="uk-UA"/>
              </w:rPr>
              <w:t>Які ви знаєте фонологічні структури морфем?</w:t>
            </w:r>
          </w:p>
          <w:p w:rsidR="00AF71D7" w:rsidRPr="005B4B1E" w:rsidRDefault="005B4B1E" w:rsidP="005B4B1E">
            <w:pPr>
              <w:pStyle w:val="a9"/>
              <w:tabs>
                <w:tab w:val="num" w:pos="360"/>
              </w:tabs>
              <w:spacing w:before="0" w:line="240" w:lineRule="auto"/>
              <w:jc w:val="both"/>
              <w:rPr>
                <w:bCs/>
                <w:sz w:val="24"/>
              </w:rPr>
            </w:pPr>
            <w:r w:rsidRPr="005B4B1E">
              <w:rPr>
                <w:rFonts w:eastAsia="Calibri"/>
                <w:sz w:val="24"/>
                <w:lang w:eastAsia="uk-UA"/>
              </w:rPr>
              <w:t>Як використовуються фонологічні відмінності для морфологічних цілей?</w:t>
            </w:r>
          </w:p>
        </w:tc>
      </w:tr>
      <w:tr w:rsidR="00AF71D7" w:rsidRPr="005F681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5B4B1E" w:rsidRPr="005B4B1E" w:rsidRDefault="00AF71D7" w:rsidP="005B4B1E">
            <w:pPr>
              <w:jc w:val="both"/>
              <w:rPr>
                <w:rFonts w:ascii="Times New Roman" w:eastAsia="Calibri" w:hAnsi="Times New Roman" w:cs="Times New Roman"/>
                <w:sz w:val="24"/>
                <w:szCs w:val="24"/>
                <w:lang w:eastAsia="uk-UA"/>
              </w:rPr>
            </w:pPr>
            <w:r w:rsidRPr="005B4B1E">
              <w:rPr>
                <w:rFonts w:ascii="Times New Roman" w:hAnsi="Times New Roman" w:cs="Times New Roman"/>
                <w:sz w:val="24"/>
                <w:szCs w:val="24"/>
              </w:rPr>
              <w:t>Тема 5.</w:t>
            </w:r>
            <w:r w:rsidR="005B4B1E" w:rsidRPr="005B4B1E">
              <w:rPr>
                <w:rFonts w:ascii="Times New Roman" w:eastAsia="Calibri" w:hAnsi="Times New Roman" w:cs="Times New Roman"/>
                <w:sz w:val="24"/>
                <w:szCs w:val="24"/>
                <w:lang w:eastAsia="uk-UA"/>
              </w:rPr>
              <w:t xml:space="preserve"> Орфоепія. </w:t>
            </w:r>
          </w:p>
          <w:p w:rsidR="00AF71D7" w:rsidRPr="005B4B1E" w:rsidRDefault="00AF71D7" w:rsidP="005B4B1E">
            <w:pPr>
              <w:shd w:val="clear" w:color="auto" w:fill="FFFFFF"/>
              <w:jc w:val="both"/>
              <w:rPr>
                <w:rFonts w:ascii="Times New Roman" w:hAnsi="Times New Roman" w:cs="Times New Roman"/>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8530A" w:rsidRPr="00506AA3" w:rsidRDefault="00E8530A" w:rsidP="00E8530A">
            <w:pPr>
              <w:ind w:left="216"/>
              <w:rPr>
                <w:rFonts w:ascii="Times New Roman" w:hAnsi="Times New Roman" w:cs="Times New Roman"/>
                <w:kern w:val="24"/>
                <w:sz w:val="24"/>
                <w:szCs w:val="24"/>
              </w:rPr>
            </w:pPr>
            <w:r>
              <w:rPr>
                <w:rFonts w:ascii="Times New Roman" w:hAnsi="Times New Roman" w:cs="Times New Roman"/>
                <w:kern w:val="24"/>
                <w:sz w:val="24"/>
                <w:szCs w:val="24"/>
              </w:rPr>
              <w:t xml:space="preserve">Опрацювання </w:t>
            </w:r>
            <w:r w:rsidRPr="00506AA3">
              <w:rPr>
                <w:rFonts w:ascii="Times New Roman" w:hAnsi="Times New Roman" w:cs="Times New Roman"/>
                <w:kern w:val="24"/>
                <w:sz w:val="24"/>
                <w:szCs w:val="24"/>
              </w:rPr>
              <w:t>теми</w:t>
            </w:r>
            <w:r>
              <w:rPr>
                <w:rFonts w:ascii="Times New Roman" w:hAnsi="Times New Roman" w:cs="Times New Roman"/>
                <w:kern w:val="24"/>
                <w:sz w:val="24"/>
                <w:szCs w:val="24"/>
              </w:rPr>
              <w:t xml:space="preserve"> самостійно</w:t>
            </w:r>
            <w:r w:rsidRPr="00506AA3">
              <w:rPr>
                <w:rFonts w:ascii="Times New Roman" w:hAnsi="Times New Roman" w:cs="Times New Roman"/>
                <w:kern w:val="24"/>
                <w:sz w:val="24"/>
                <w:szCs w:val="24"/>
              </w:rPr>
              <w:t>. Виконання тестових завдань.</w:t>
            </w:r>
          </w:p>
          <w:p w:rsidR="00E8530A" w:rsidRPr="00E8530A" w:rsidRDefault="00E8530A" w:rsidP="00E8530A">
            <w:pPr>
              <w:ind w:left="216"/>
              <w:rPr>
                <w:rFonts w:ascii="Times New Roman" w:hAnsi="Times New Roman" w:cs="Times New Roman"/>
                <w:kern w:val="24"/>
                <w:sz w:val="24"/>
                <w:szCs w:val="24"/>
              </w:rPr>
            </w:pPr>
            <w:r>
              <w:rPr>
                <w:rFonts w:ascii="Times New Roman" w:hAnsi="Times New Roman" w:cs="Times New Roman"/>
                <w:kern w:val="24"/>
                <w:sz w:val="24"/>
                <w:szCs w:val="24"/>
              </w:rPr>
              <w:t>Питання для опрацювання</w:t>
            </w:r>
            <w:r w:rsidRPr="00506AA3">
              <w:rPr>
                <w:rFonts w:ascii="Times New Roman" w:hAnsi="Times New Roman" w:cs="Times New Roman"/>
                <w:kern w:val="24"/>
                <w:sz w:val="24"/>
                <w:szCs w:val="24"/>
              </w:rPr>
              <w:t>:</w:t>
            </w:r>
          </w:p>
          <w:p w:rsidR="005B4B1E" w:rsidRPr="005B4B1E" w:rsidRDefault="005B4B1E" w:rsidP="005B4B1E">
            <w:pPr>
              <w:jc w:val="both"/>
              <w:rPr>
                <w:rFonts w:ascii="Times New Roman" w:eastAsia="Calibri" w:hAnsi="Times New Roman" w:cs="Times New Roman"/>
                <w:sz w:val="24"/>
                <w:szCs w:val="24"/>
                <w:lang w:eastAsia="uk-UA"/>
              </w:rPr>
            </w:pPr>
            <w:r w:rsidRPr="005B4B1E">
              <w:rPr>
                <w:rFonts w:ascii="Times New Roman" w:eastAsia="Calibri" w:hAnsi="Times New Roman" w:cs="Times New Roman"/>
                <w:sz w:val="24"/>
                <w:szCs w:val="24"/>
                <w:lang w:eastAsia="uk-UA"/>
              </w:rPr>
              <w:t>Як вимовляються дзвінкі і глухі приголосні у сучасній українській літературній мові?</w:t>
            </w:r>
          </w:p>
          <w:p w:rsidR="00AF71D7" w:rsidRPr="005B4B1E" w:rsidRDefault="005B4B1E" w:rsidP="005B4B1E">
            <w:pPr>
              <w:pStyle w:val="a9"/>
              <w:tabs>
                <w:tab w:val="num" w:pos="360"/>
              </w:tabs>
              <w:spacing w:before="0" w:line="240" w:lineRule="auto"/>
              <w:jc w:val="both"/>
              <w:rPr>
                <w:bCs/>
                <w:sz w:val="24"/>
              </w:rPr>
            </w:pPr>
            <w:r w:rsidRPr="005B4B1E">
              <w:rPr>
                <w:rFonts w:eastAsia="Calibri"/>
                <w:sz w:val="24"/>
                <w:lang w:eastAsia="uk-UA"/>
              </w:rPr>
              <w:t>Охарактеризуйте вимову твердих і м’яких приголосних.</w:t>
            </w:r>
          </w:p>
        </w:tc>
      </w:tr>
      <w:tr w:rsidR="00AF71D7" w:rsidRPr="005F681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5B4B1E" w:rsidRPr="005B4B1E" w:rsidRDefault="00AF71D7" w:rsidP="005B4B1E">
            <w:pPr>
              <w:jc w:val="both"/>
              <w:rPr>
                <w:rFonts w:ascii="Times New Roman" w:eastAsia="Calibri" w:hAnsi="Times New Roman" w:cs="Times New Roman"/>
                <w:sz w:val="24"/>
                <w:szCs w:val="24"/>
                <w:lang w:eastAsia="uk-UA"/>
              </w:rPr>
            </w:pPr>
            <w:r w:rsidRPr="005B4B1E">
              <w:rPr>
                <w:rFonts w:ascii="Times New Roman" w:hAnsi="Times New Roman" w:cs="Times New Roman"/>
                <w:sz w:val="24"/>
                <w:szCs w:val="24"/>
              </w:rPr>
              <w:t>Тема 6.</w:t>
            </w:r>
            <w:r w:rsidR="005B4B1E" w:rsidRPr="005B4B1E">
              <w:rPr>
                <w:rFonts w:ascii="Times New Roman" w:eastAsia="Calibri" w:hAnsi="Times New Roman" w:cs="Times New Roman"/>
                <w:sz w:val="24"/>
                <w:szCs w:val="24"/>
                <w:lang w:eastAsia="uk-UA"/>
              </w:rPr>
              <w:t xml:space="preserve"> Графіка.</w:t>
            </w:r>
          </w:p>
          <w:p w:rsidR="00AF71D7" w:rsidRPr="005B4B1E" w:rsidRDefault="00AF71D7" w:rsidP="005B4B1E">
            <w:pPr>
              <w:shd w:val="clear" w:color="auto" w:fill="FFFFFF"/>
              <w:jc w:val="both"/>
              <w:rPr>
                <w:rFonts w:ascii="Times New Roman" w:hAnsi="Times New Roman" w:cs="Times New Roman"/>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8530A" w:rsidRPr="00506AA3" w:rsidRDefault="00E8530A" w:rsidP="00E8530A">
            <w:pPr>
              <w:ind w:left="216"/>
              <w:rPr>
                <w:rFonts w:ascii="Times New Roman" w:hAnsi="Times New Roman" w:cs="Times New Roman"/>
                <w:kern w:val="24"/>
                <w:sz w:val="24"/>
                <w:szCs w:val="24"/>
              </w:rPr>
            </w:pPr>
            <w:r>
              <w:rPr>
                <w:rFonts w:ascii="Times New Roman" w:hAnsi="Times New Roman" w:cs="Times New Roman"/>
                <w:kern w:val="24"/>
                <w:sz w:val="24"/>
                <w:szCs w:val="24"/>
              </w:rPr>
              <w:t xml:space="preserve">Опрацювання </w:t>
            </w:r>
            <w:r w:rsidRPr="00506AA3">
              <w:rPr>
                <w:rFonts w:ascii="Times New Roman" w:hAnsi="Times New Roman" w:cs="Times New Roman"/>
                <w:kern w:val="24"/>
                <w:sz w:val="24"/>
                <w:szCs w:val="24"/>
              </w:rPr>
              <w:t>теми</w:t>
            </w:r>
            <w:r>
              <w:rPr>
                <w:rFonts w:ascii="Times New Roman" w:hAnsi="Times New Roman" w:cs="Times New Roman"/>
                <w:kern w:val="24"/>
                <w:sz w:val="24"/>
                <w:szCs w:val="24"/>
              </w:rPr>
              <w:t xml:space="preserve"> самостійно</w:t>
            </w:r>
            <w:r w:rsidRPr="00506AA3">
              <w:rPr>
                <w:rFonts w:ascii="Times New Roman" w:hAnsi="Times New Roman" w:cs="Times New Roman"/>
                <w:kern w:val="24"/>
                <w:sz w:val="24"/>
                <w:szCs w:val="24"/>
              </w:rPr>
              <w:t>. Виконання тестових завдань.</w:t>
            </w:r>
          </w:p>
          <w:p w:rsidR="00E8530A" w:rsidRPr="00E8530A" w:rsidRDefault="00E8530A" w:rsidP="00E8530A">
            <w:pPr>
              <w:ind w:left="216"/>
              <w:rPr>
                <w:rFonts w:ascii="Times New Roman" w:hAnsi="Times New Roman" w:cs="Times New Roman"/>
                <w:kern w:val="24"/>
                <w:sz w:val="24"/>
                <w:szCs w:val="24"/>
              </w:rPr>
            </w:pPr>
            <w:r>
              <w:rPr>
                <w:rFonts w:ascii="Times New Roman" w:hAnsi="Times New Roman" w:cs="Times New Roman"/>
                <w:kern w:val="24"/>
                <w:sz w:val="24"/>
                <w:szCs w:val="24"/>
              </w:rPr>
              <w:t>Питання для опрацювання</w:t>
            </w:r>
            <w:r w:rsidRPr="00506AA3">
              <w:rPr>
                <w:rFonts w:ascii="Times New Roman" w:hAnsi="Times New Roman" w:cs="Times New Roman"/>
                <w:kern w:val="24"/>
                <w:sz w:val="24"/>
                <w:szCs w:val="24"/>
              </w:rPr>
              <w:t>:</w:t>
            </w:r>
          </w:p>
          <w:p w:rsidR="005B4B1E" w:rsidRPr="005B4B1E" w:rsidRDefault="005B4B1E" w:rsidP="005B4B1E">
            <w:pPr>
              <w:jc w:val="both"/>
              <w:rPr>
                <w:rFonts w:ascii="Times New Roman" w:eastAsia="Calibri" w:hAnsi="Times New Roman" w:cs="Times New Roman"/>
                <w:sz w:val="24"/>
                <w:szCs w:val="24"/>
                <w:lang w:eastAsia="uk-UA"/>
              </w:rPr>
            </w:pPr>
            <w:r w:rsidRPr="005B4B1E">
              <w:rPr>
                <w:rFonts w:ascii="Times New Roman" w:eastAsia="Calibri" w:hAnsi="Times New Roman" w:cs="Times New Roman"/>
                <w:sz w:val="24"/>
                <w:szCs w:val="24"/>
                <w:lang w:eastAsia="uk-UA"/>
              </w:rPr>
              <w:t xml:space="preserve">Як позначаються на письмі м’якість і </w:t>
            </w:r>
            <w:proofErr w:type="spellStart"/>
            <w:r w:rsidRPr="005B4B1E">
              <w:rPr>
                <w:rFonts w:ascii="Times New Roman" w:eastAsia="Calibri" w:hAnsi="Times New Roman" w:cs="Times New Roman"/>
                <w:sz w:val="24"/>
                <w:szCs w:val="24"/>
                <w:lang w:eastAsia="uk-UA"/>
              </w:rPr>
              <w:t>напівм’якість</w:t>
            </w:r>
            <w:proofErr w:type="spellEnd"/>
            <w:r w:rsidRPr="005B4B1E">
              <w:rPr>
                <w:rFonts w:ascii="Times New Roman" w:eastAsia="Calibri" w:hAnsi="Times New Roman" w:cs="Times New Roman"/>
                <w:sz w:val="24"/>
                <w:szCs w:val="24"/>
                <w:lang w:eastAsia="uk-UA"/>
              </w:rPr>
              <w:t xml:space="preserve"> приголосних звуків?</w:t>
            </w:r>
          </w:p>
          <w:p w:rsidR="005B4B1E" w:rsidRPr="005B4B1E" w:rsidRDefault="005B4B1E" w:rsidP="005B4B1E">
            <w:pPr>
              <w:jc w:val="both"/>
              <w:rPr>
                <w:rFonts w:ascii="Times New Roman" w:eastAsia="Calibri" w:hAnsi="Times New Roman" w:cs="Times New Roman"/>
                <w:sz w:val="24"/>
                <w:szCs w:val="24"/>
                <w:lang w:eastAsia="uk-UA"/>
              </w:rPr>
            </w:pPr>
            <w:r w:rsidRPr="005B4B1E">
              <w:rPr>
                <w:rFonts w:ascii="Times New Roman" w:eastAsia="Calibri" w:hAnsi="Times New Roman" w:cs="Times New Roman"/>
                <w:sz w:val="24"/>
                <w:szCs w:val="24"/>
                <w:lang w:eastAsia="uk-UA"/>
              </w:rPr>
              <w:t>Чим відрізняється сучасний український алфавіт від кирилиці?</w:t>
            </w:r>
          </w:p>
          <w:p w:rsidR="00AF71D7" w:rsidRPr="005B4B1E" w:rsidRDefault="005B4B1E" w:rsidP="005B4B1E">
            <w:pPr>
              <w:pStyle w:val="a9"/>
              <w:tabs>
                <w:tab w:val="num" w:pos="360"/>
              </w:tabs>
              <w:spacing w:before="0" w:line="240" w:lineRule="auto"/>
              <w:jc w:val="both"/>
              <w:rPr>
                <w:bCs/>
                <w:sz w:val="24"/>
              </w:rPr>
            </w:pPr>
            <w:r w:rsidRPr="005B4B1E">
              <w:rPr>
                <w:rFonts w:eastAsia="Calibri"/>
                <w:sz w:val="24"/>
                <w:lang w:eastAsia="uk-UA"/>
              </w:rPr>
              <w:t>Чим відрізняється устав, півустав і скоропис?</w:t>
            </w:r>
          </w:p>
        </w:tc>
      </w:tr>
      <w:tr w:rsidR="00AF71D7" w:rsidRPr="005F681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5B4B1E" w:rsidRPr="005B4B1E" w:rsidRDefault="00AF71D7" w:rsidP="005B4B1E">
            <w:pPr>
              <w:jc w:val="both"/>
              <w:rPr>
                <w:rFonts w:ascii="Times New Roman" w:eastAsia="Calibri" w:hAnsi="Times New Roman" w:cs="Times New Roman"/>
                <w:sz w:val="24"/>
                <w:szCs w:val="24"/>
                <w:lang w:eastAsia="uk-UA"/>
              </w:rPr>
            </w:pPr>
            <w:r w:rsidRPr="005B4B1E">
              <w:rPr>
                <w:rFonts w:ascii="Times New Roman" w:hAnsi="Times New Roman" w:cs="Times New Roman"/>
                <w:sz w:val="24"/>
                <w:szCs w:val="24"/>
              </w:rPr>
              <w:t>Тема 7.</w:t>
            </w:r>
            <w:r w:rsidR="005B4B1E" w:rsidRPr="005B4B1E">
              <w:rPr>
                <w:rFonts w:ascii="Times New Roman" w:eastAsia="Calibri" w:hAnsi="Times New Roman" w:cs="Times New Roman"/>
                <w:sz w:val="24"/>
                <w:szCs w:val="24"/>
                <w:lang w:eastAsia="uk-UA"/>
              </w:rPr>
              <w:t xml:space="preserve"> Орфографія. </w:t>
            </w:r>
          </w:p>
          <w:p w:rsidR="00AF71D7" w:rsidRPr="005B4B1E" w:rsidRDefault="00AF71D7" w:rsidP="005B4B1E">
            <w:pPr>
              <w:shd w:val="clear" w:color="auto" w:fill="FFFFFF"/>
              <w:jc w:val="both"/>
              <w:rPr>
                <w:rFonts w:ascii="Times New Roman" w:hAnsi="Times New Roman" w:cs="Times New Roman"/>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8530A" w:rsidRPr="00506AA3" w:rsidRDefault="00E8530A" w:rsidP="00E8530A">
            <w:pPr>
              <w:ind w:left="216"/>
              <w:rPr>
                <w:rFonts w:ascii="Times New Roman" w:hAnsi="Times New Roman" w:cs="Times New Roman"/>
                <w:kern w:val="24"/>
                <w:sz w:val="24"/>
                <w:szCs w:val="24"/>
              </w:rPr>
            </w:pPr>
            <w:r>
              <w:rPr>
                <w:rFonts w:ascii="Times New Roman" w:hAnsi="Times New Roman" w:cs="Times New Roman"/>
                <w:kern w:val="24"/>
                <w:sz w:val="24"/>
                <w:szCs w:val="24"/>
              </w:rPr>
              <w:t xml:space="preserve">Опрацювання </w:t>
            </w:r>
            <w:r w:rsidRPr="00506AA3">
              <w:rPr>
                <w:rFonts w:ascii="Times New Roman" w:hAnsi="Times New Roman" w:cs="Times New Roman"/>
                <w:kern w:val="24"/>
                <w:sz w:val="24"/>
                <w:szCs w:val="24"/>
              </w:rPr>
              <w:t>теми</w:t>
            </w:r>
            <w:r>
              <w:rPr>
                <w:rFonts w:ascii="Times New Roman" w:hAnsi="Times New Roman" w:cs="Times New Roman"/>
                <w:kern w:val="24"/>
                <w:sz w:val="24"/>
                <w:szCs w:val="24"/>
              </w:rPr>
              <w:t xml:space="preserve"> самостійно</w:t>
            </w:r>
            <w:r w:rsidRPr="00506AA3">
              <w:rPr>
                <w:rFonts w:ascii="Times New Roman" w:hAnsi="Times New Roman" w:cs="Times New Roman"/>
                <w:kern w:val="24"/>
                <w:sz w:val="24"/>
                <w:szCs w:val="24"/>
              </w:rPr>
              <w:t>. Виконання тестових завдань.</w:t>
            </w:r>
          </w:p>
          <w:p w:rsidR="00E8530A" w:rsidRPr="00E8530A" w:rsidRDefault="00E8530A" w:rsidP="00E8530A">
            <w:pPr>
              <w:ind w:left="216"/>
              <w:rPr>
                <w:rFonts w:ascii="Times New Roman" w:hAnsi="Times New Roman" w:cs="Times New Roman"/>
                <w:kern w:val="24"/>
                <w:sz w:val="24"/>
                <w:szCs w:val="24"/>
              </w:rPr>
            </w:pPr>
            <w:r>
              <w:rPr>
                <w:rFonts w:ascii="Times New Roman" w:hAnsi="Times New Roman" w:cs="Times New Roman"/>
                <w:kern w:val="24"/>
                <w:sz w:val="24"/>
                <w:szCs w:val="24"/>
              </w:rPr>
              <w:t>Питання для опрацювання</w:t>
            </w:r>
            <w:r w:rsidRPr="00506AA3">
              <w:rPr>
                <w:rFonts w:ascii="Times New Roman" w:hAnsi="Times New Roman" w:cs="Times New Roman"/>
                <w:kern w:val="24"/>
                <w:sz w:val="24"/>
                <w:szCs w:val="24"/>
              </w:rPr>
              <w:t>:</w:t>
            </w:r>
          </w:p>
          <w:p w:rsidR="005B4B1E" w:rsidRPr="005B4B1E" w:rsidRDefault="005B4B1E" w:rsidP="005B4B1E">
            <w:pPr>
              <w:jc w:val="both"/>
              <w:rPr>
                <w:rFonts w:ascii="Times New Roman" w:eastAsia="Calibri" w:hAnsi="Times New Roman" w:cs="Times New Roman"/>
                <w:sz w:val="24"/>
                <w:szCs w:val="24"/>
                <w:lang w:eastAsia="uk-UA"/>
              </w:rPr>
            </w:pPr>
            <w:r w:rsidRPr="005B4B1E">
              <w:rPr>
                <w:rFonts w:ascii="Times New Roman" w:eastAsia="Calibri" w:hAnsi="Times New Roman" w:cs="Times New Roman"/>
                <w:sz w:val="24"/>
                <w:szCs w:val="24"/>
                <w:lang w:eastAsia="uk-UA"/>
              </w:rPr>
              <w:t>У чому полягають відмінності між транслітерацією і практичною транскрипцією?</w:t>
            </w:r>
          </w:p>
          <w:p w:rsidR="005B4B1E" w:rsidRPr="005B4B1E" w:rsidRDefault="005B4B1E" w:rsidP="005B4B1E">
            <w:pPr>
              <w:jc w:val="both"/>
              <w:rPr>
                <w:rFonts w:ascii="Times New Roman" w:eastAsia="Calibri" w:hAnsi="Times New Roman" w:cs="Times New Roman"/>
                <w:sz w:val="24"/>
                <w:szCs w:val="24"/>
                <w:lang w:eastAsia="uk-UA"/>
              </w:rPr>
            </w:pPr>
            <w:r w:rsidRPr="005B4B1E">
              <w:rPr>
                <w:rFonts w:ascii="Times New Roman" w:eastAsia="Calibri" w:hAnsi="Times New Roman" w:cs="Times New Roman"/>
                <w:sz w:val="24"/>
                <w:szCs w:val="24"/>
                <w:lang w:eastAsia="uk-UA"/>
              </w:rPr>
              <w:t>Які особливості характерні для давньоукраїнського правопису?</w:t>
            </w:r>
          </w:p>
          <w:p w:rsidR="00AF71D7" w:rsidRPr="005B4B1E" w:rsidRDefault="005B4B1E" w:rsidP="005B4B1E">
            <w:pPr>
              <w:pStyle w:val="a9"/>
              <w:tabs>
                <w:tab w:val="num" w:pos="360"/>
              </w:tabs>
              <w:spacing w:before="0" w:line="240" w:lineRule="auto"/>
              <w:jc w:val="both"/>
              <w:rPr>
                <w:bCs/>
                <w:sz w:val="24"/>
              </w:rPr>
            </w:pPr>
            <w:r w:rsidRPr="005B4B1E">
              <w:rPr>
                <w:rFonts w:eastAsia="Calibri"/>
                <w:sz w:val="24"/>
                <w:lang w:eastAsia="uk-UA"/>
              </w:rPr>
              <w:t>У чому полягає специфіка староукраїнського правопису?</w:t>
            </w:r>
          </w:p>
        </w:tc>
      </w:tr>
      <w:tr w:rsidR="00AF71D7" w:rsidRPr="005F6812" w:rsidTr="00F302BC">
        <w:trPr>
          <w:trHeight w:val="335"/>
        </w:trPr>
        <w:tc>
          <w:tcPr>
            <w:tcW w:w="14220" w:type="dxa"/>
            <w:gridSpan w:val="2"/>
            <w:tcBorders>
              <w:top w:val="single" w:sz="8" w:space="0" w:color="000000"/>
              <w:left w:val="single" w:sz="8" w:space="0" w:color="000000"/>
              <w:bottom w:val="single" w:sz="8" w:space="0" w:color="000000"/>
              <w:right w:val="single" w:sz="8" w:space="0" w:color="000000"/>
            </w:tcBorders>
            <w:shd w:val="clear" w:color="auto" w:fill="00B0F0"/>
            <w:tcMar>
              <w:top w:w="100" w:type="dxa"/>
              <w:left w:w="100" w:type="dxa"/>
              <w:bottom w:w="100" w:type="dxa"/>
              <w:right w:w="100" w:type="dxa"/>
            </w:tcMar>
            <w:vAlign w:val="center"/>
          </w:tcPr>
          <w:p w:rsidR="00F302BC" w:rsidRDefault="00F302BC" w:rsidP="00F302BC">
            <w:pPr>
              <w:pStyle w:val="a9"/>
              <w:tabs>
                <w:tab w:val="num" w:pos="360"/>
              </w:tabs>
              <w:spacing w:before="0" w:line="240" w:lineRule="auto"/>
              <w:jc w:val="center"/>
              <w:rPr>
                <w:b/>
                <w:bCs/>
                <w:sz w:val="24"/>
              </w:rPr>
            </w:pPr>
          </w:p>
          <w:p w:rsidR="00AF71D7" w:rsidRDefault="00F302BC" w:rsidP="00F302BC">
            <w:pPr>
              <w:pStyle w:val="a9"/>
              <w:tabs>
                <w:tab w:val="num" w:pos="360"/>
              </w:tabs>
              <w:spacing w:before="0" w:line="240" w:lineRule="auto"/>
              <w:jc w:val="center"/>
              <w:rPr>
                <w:b/>
                <w:bCs/>
                <w:sz w:val="24"/>
              </w:rPr>
            </w:pPr>
            <w:r>
              <w:rPr>
                <w:b/>
                <w:bCs/>
                <w:sz w:val="24"/>
              </w:rPr>
              <w:t>БЛОК 3. ЛЕКСИКА</w:t>
            </w:r>
            <w:r w:rsidR="00AF71D7" w:rsidRPr="00AF71D7">
              <w:rPr>
                <w:b/>
                <w:bCs/>
                <w:sz w:val="24"/>
              </w:rPr>
              <w:t xml:space="preserve"> І ФРАЗЕОЛОГІЯ</w:t>
            </w:r>
          </w:p>
          <w:p w:rsidR="00F302BC" w:rsidRPr="00AF71D7" w:rsidRDefault="00F302BC" w:rsidP="00F302BC">
            <w:pPr>
              <w:pStyle w:val="a9"/>
              <w:tabs>
                <w:tab w:val="num" w:pos="360"/>
              </w:tabs>
              <w:spacing w:before="0" w:line="240" w:lineRule="auto"/>
              <w:jc w:val="center"/>
              <w:rPr>
                <w:b/>
                <w:bCs/>
                <w:sz w:val="24"/>
              </w:rPr>
            </w:pPr>
          </w:p>
        </w:tc>
      </w:tr>
      <w:tr w:rsidR="00AF71D7" w:rsidRPr="005F681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AF71D7" w:rsidRPr="00D067B6" w:rsidRDefault="00AF71D7" w:rsidP="00D067B6">
            <w:pPr>
              <w:spacing w:after="120"/>
              <w:jc w:val="both"/>
              <w:rPr>
                <w:rFonts w:ascii="Times New Roman" w:eastAsia="Calibri" w:hAnsi="Times New Roman" w:cs="Times New Roman"/>
                <w:sz w:val="24"/>
                <w:szCs w:val="24"/>
                <w:lang w:eastAsia="uk-UA"/>
              </w:rPr>
            </w:pPr>
            <w:r w:rsidRPr="00D067B6">
              <w:rPr>
                <w:rFonts w:ascii="Times New Roman" w:hAnsi="Times New Roman" w:cs="Times New Roman"/>
                <w:sz w:val="24"/>
                <w:szCs w:val="24"/>
              </w:rPr>
              <w:t>Тема 1.</w:t>
            </w:r>
            <w:r w:rsidR="00D067B6" w:rsidRPr="00D067B6">
              <w:rPr>
                <w:rFonts w:ascii="Times New Roman" w:eastAsia="Calibri" w:hAnsi="Times New Roman" w:cs="Times New Roman"/>
                <w:sz w:val="24"/>
                <w:szCs w:val="24"/>
                <w:lang w:eastAsia="uk-UA"/>
              </w:rPr>
              <w:t xml:space="preserve"> Лексикографія. </w:t>
            </w:r>
            <w:r w:rsidR="00D067B6" w:rsidRPr="00D067B6">
              <w:rPr>
                <w:rFonts w:ascii="Times New Roman" w:eastAsia="Calibri" w:hAnsi="Times New Roman" w:cs="Times New Roman"/>
                <w:sz w:val="24"/>
                <w:szCs w:val="24"/>
              </w:rPr>
              <w:t>Лексикографія як галузь знань про укладання словників.</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E4191" w:rsidRPr="00506AA3" w:rsidRDefault="005E4191" w:rsidP="005E4191">
            <w:pPr>
              <w:ind w:left="216"/>
              <w:rPr>
                <w:rFonts w:ascii="Times New Roman" w:hAnsi="Times New Roman" w:cs="Times New Roman"/>
                <w:kern w:val="24"/>
                <w:sz w:val="24"/>
                <w:szCs w:val="24"/>
              </w:rPr>
            </w:pPr>
            <w:r>
              <w:rPr>
                <w:rFonts w:ascii="Times New Roman" w:hAnsi="Times New Roman" w:cs="Times New Roman"/>
                <w:kern w:val="24"/>
                <w:sz w:val="24"/>
                <w:szCs w:val="24"/>
              </w:rPr>
              <w:t xml:space="preserve">Опрацювання </w:t>
            </w:r>
            <w:r w:rsidRPr="00506AA3">
              <w:rPr>
                <w:rFonts w:ascii="Times New Roman" w:hAnsi="Times New Roman" w:cs="Times New Roman"/>
                <w:kern w:val="24"/>
                <w:sz w:val="24"/>
                <w:szCs w:val="24"/>
              </w:rPr>
              <w:t>теми</w:t>
            </w:r>
            <w:r>
              <w:rPr>
                <w:rFonts w:ascii="Times New Roman" w:hAnsi="Times New Roman" w:cs="Times New Roman"/>
                <w:kern w:val="24"/>
                <w:sz w:val="24"/>
                <w:szCs w:val="24"/>
              </w:rPr>
              <w:t xml:space="preserve"> самостійно</w:t>
            </w:r>
            <w:r w:rsidRPr="00506AA3">
              <w:rPr>
                <w:rFonts w:ascii="Times New Roman" w:hAnsi="Times New Roman" w:cs="Times New Roman"/>
                <w:kern w:val="24"/>
                <w:sz w:val="24"/>
                <w:szCs w:val="24"/>
              </w:rPr>
              <w:t>. Виконання тестових завдань.</w:t>
            </w:r>
          </w:p>
          <w:p w:rsidR="005E4191" w:rsidRPr="00506AA3" w:rsidRDefault="005E4191" w:rsidP="005E4191">
            <w:pPr>
              <w:ind w:left="216"/>
              <w:rPr>
                <w:rFonts w:ascii="Times New Roman" w:hAnsi="Times New Roman" w:cs="Times New Roman"/>
                <w:kern w:val="24"/>
                <w:sz w:val="24"/>
                <w:szCs w:val="24"/>
              </w:rPr>
            </w:pPr>
            <w:r>
              <w:rPr>
                <w:rFonts w:ascii="Times New Roman" w:hAnsi="Times New Roman" w:cs="Times New Roman"/>
                <w:kern w:val="24"/>
                <w:sz w:val="24"/>
                <w:szCs w:val="24"/>
              </w:rPr>
              <w:t>Питання для опрацювання</w:t>
            </w:r>
            <w:r w:rsidRPr="00506AA3">
              <w:rPr>
                <w:rFonts w:ascii="Times New Roman" w:hAnsi="Times New Roman" w:cs="Times New Roman"/>
                <w:kern w:val="24"/>
                <w:sz w:val="24"/>
                <w:szCs w:val="24"/>
              </w:rPr>
              <w:t>:</w:t>
            </w:r>
          </w:p>
          <w:p w:rsidR="00AF71D7" w:rsidRPr="005F6812" w:rsidRDefault="00562E9A" w:rsidP="003D6582">
            <w:pPr>
              <w:pStyle w:val="a9"/>
              <w:tabs>
                <w:tab w:val="num" w:pos="360"/>
              </w:tabs>
              <w:spacing w:before="0" w:line="240" w:lineRule="auto"/>
              <w:rPr>
                <w:bCs/>
                <w:sz w:val="24"/>
              </w:rPr>
            </w:pPr>
            <w:r>
              <w:rPr>
                <w:bCs/>
                <w:sz w:val="24"/>
              </w:rPr>
              <w:t xml:space="preserve"> Що є предметом дослідження лексикографії?</w:t>
            </w:r>
          </w:p>
        </w:tc>
      </w:tr>
      <w:tr w:rsidR="00AF71D7" w:rsidRPr="005F681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AF71D7" w:rsidRPr="00D067B6" w:rsidRDefault="00AF71D7" w:rsidP="003D6582">
            <w:pPr>
              <w:shd w:val="clear" w:color="auto" w:fill="FFFFFF"/>
              <w:jc w:val="both"/>
              <w:rPr>
                <w:rFonts w:ascii="Times New Roman" w:hAnsi="Times New Roman" w:cs="Times New Roman"/>
                <w:sz w:val="24"/>
                <w:szCs w:val="24"/>
              </w:rPr>
            </w:pPr>
            <w:r w:rsidRPr="00D067B6">
              <w:rPr>
                <w:rFonts w:ascii="Times New Roman" w:hAnsi="Times New Roman" w:cs="Times New Roman"/>
                <w:sz w:val="24"/>
                <w:szCs w:val="24"/>
              </w:rPr>
              <w:lastRenderedPageBreak/>
              <w:t>Тема 2.</w:t>
            </w:r>
            <w:r w:rsidR="00D067B6" w:rsidRPr="00D067B6">
              <w:rPr>
                <w:rFonts w:ascii="Times New Roman" w:hAnsi="Times New Roman" w:cs="Times New Roman"/>
                <w:sz w:val="24"/>
                <w:szCs w:val="24"/>
              </w:rPr>
              <w:t xml:space="preserve"> </w:t>
            </w:r>
            <w:r w:rsidR="00D067B6" w:rsidRPr="00D067B6">
              <w:rPr>
                <w:rFonts w:ascii="Times New Roman" w:eastAsia="Calibri" w:hAnsi="Times New Roman" w:cs="Times New Roman"/>
                <w:sz w:val="24"/>
                <w:szCs w:val="24"/>
              </w:rPr>
              <w:t>Предмет лексикографії.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E4191" w:rsidRPr="00506AA3" w:rsidRDefault="005E4191" w:rsidP="005E4191">
            <w:pPr>
              <w:ind w:left="216"/>
              <w:rPr>
                <w:rFonts w:ascii="Times New Roman" w:hAnsi="Times New Roman" w:cs="Times New Roman"/>
                <w:kern w:val="24"/>
                <w:sz w:val="24"/>
                <w:szCs w:val="24"/>
              </w:rPr>
            </w:pPr>
            <w:r>
              <w:rPr>
                <w:rFonts w:ascii="Times New Roman" w:hAnsi="Times New Roman" w:cs="Times New Roman"/>
                <w:kern w:val="24"/>
                <w:sz w:val="24"/>
                <w:szCs w:val="24"/>
              </w:rPr>
              <w:t xml:space="preserve">Опрацювання </w:t>
            </w:r>
            <w:r w:rsidRPr="00506AA3">
              <w:rPr>
                <w:rFonts w:ascii="Times New Roman" w:hAnsi="Times New Roman" w:cs="Times New Roman"/>
                <w:kern w:val="24"/>
                <w:sz w:val="24"/>
                <w:szCs w:val="24"/>
              </w:rPr>
              <w:t>теми</w:t>
            </w:r>
            <w:r>
              <w:rPr>
                <w:rFonts w:ascii="Times New Roman" w:hAnsi="Times New Roman" w:cs="Times New Roman"/>
                <w:kern w:val="24"/>
                <w:sz w:val="24"/>
                <w:szCs w:val="24"/>
              </w:rPr>
              <w:t xml:space="preserve"> самостійно</w:t>
            </w:r>
            <w:r w:rsidRPr="00506AA3">
              <w:rPr>
                <w:rFonts w:ascii="Times New Roman" w:hAnsi="Times New Roman" w:cs="Times New Roman"/>
                <w:kern w:val="24"/>
                <w:sz w:val="24"/>
                <w:szCs w:val="24"/>
              </w:rPr>
              <w:t>. Виконання тестових завдань.</w:t>
            </w:r>
          </w:p>
          <w:p w:rsidR="005E4191" w:rsidRPr="00506AA3" w:rsidRDefault="005E4191" w:rsidP="005E4191">
            <w:pPr>
              <w:ind w:left="216"/>
              <w:rPr>
                <w:rFonts w:ascii="Times New Roman" w:hAnsi="Times New Roman" w:cs="Times New Roman"/>
                <w:kern w:val="24"/>
                <w:sz w:val="24"/>
                <w:szCs w:val="24"/>
              </w:rPr>
            </w:pPr>
            <w:r>
              <w:rPr>
                <w:rFonts w:ascii="Times New Roman" w:hAnsi="Times New Roman" w:cs="Times New Roman"/>
                <w:kern w:val="24"/>
                <w:sz w:val="24"/>
                <w:szCs w:val="24"/>
              </w:rPr>
              <w:t>Питання для опрацювання</w:t>
            </w:r>
            <w:r w:rsidRPr="00506AA3">
              <w:rPr>
                <w:rFonts w:ascii="Times New Roman" w:hAnsi="Times New Roman" w:cs="Times New Roman"/>
                <w:kern w:val="24"/>
                <w:sz w:val="24"/>
                <w:szCs w:val="24"/>
              </w:rPr>
              <w:t>:</w:t>
            </w:r>
          </w:p>
          <w:p w:rsidR="00AF71D7" w:rsidRDefault="00562E9A" w:rsidP="003D6582">
            <w:pPr>
              <w:pStyle w:val="a9"/>
              <w:tabs>
                <w:tab w:val="num" w:pos="360"/>
              </w:tabs>
              <w:spacing w:before="0" w:line="240" w:lineRule="auto"/>
              <w:rPr>
                <w:bCs/>
                <w:sz w:val="24"/>
              </w:rPr>
            </w:pPr>
            <w:r>
              <w:rPr>
                <w:bCs/>
                <w:sz w:val="24"/>
              </w:rPr>
              <w:t xml:space="preserve"> У чому полягає відмінність між словниками й енциклопедіями?</w:t>
            </w:r>
          </w:p>
          <w:p w:rsidR="00562E9A" w:rsidRDefault="00562E9A" w:rsidP="003D6582">
            <w:pPr>
              <w:pStyle w:val="a9"/>
              <w:tabs>
                <w:tab w:val="num" w:pos="360"/>
              </w:tabs>
              <w:spacing w:before="0" w:line="240" w:lineRule="auto"/>
              <w:rPr>
                <w:bCs/>
                <w:sz w:val="24"/>
              </w:rPr>
            </w:pPr>
            <w:r>
              <w:rPr>
                <w:bCs/>
                <w:sz w:val="24"/>
              </w:rPr>
              <w:t>Охарактеризуйте типи словників за метою укладання та функцією.</w:t>
            </w:r>
          </w:p>
          <w:p w:rsidR="00562E9A" w:rsidRPr="005F6812" w:rsidRDefault="00562E9A" w:rsidP="003D6582">
            <w:pPr>
              <w:pStyle w:val="a9"/>
              <w:tabs>
                <w:tab w:val="num" w:pos="360"/>
              </w:tabs>
              <w:spacing w:before="0" w:line="240" w:lineRule="auto"/>
              <w:rPr>
                <w:bCs/>
                <w:sz w:val="24"/>
              </w:rPr>
            </w:pPr>
            <w:r>
              <w:rPr>
                <w:bCs/>
                <w:sz w:val="24"/>
              </w:rPr>
              <w:t>На які групи поділяються словник за характеристикою слова до сфер лексикографічного опису мови?</w:t>
            </w:r>
          </w:p>
        </w:tc>
      </w:tr>
      <w:tr w:rsidR="00AF71D7" w:rsidRPr="005F681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AF71D7" w:rsidRPr="00D067B6" w:rsidRDefault="00AF71D7" w:rsidP="003D6582">
            <w:pPr>
              <w:shd w:val="clear" w:color="auto" w:fill="FFFFFF"/>
              <w:jc w:val="both"/>
              <w:rPr>
                <w:rFonts w:ascii="Times New Roman" w:hAnsi="Times New Roman" w:cs="Times New Roman"/>
                <w:sz w:val="24"/>
                <w:szCs w:val="24"/>
              </w:rPr>
            </w:pPr>
            <w:r w:rsidRPr="00D067B6">
              <w:rPr>
                <w:rFonts w:ascii="Times New Roman" w:hAnsi="Times New Roman" w:cs="Times New Roman"/>
                <w:sz w:val="24"/>
                <w:szCs w:val="24"/>
              </w:rPr>
              <w:t>Тема 3.</w:t>
            </w:r>
            <w:r w:rsidR="00D067B6" w:rsidRPr="00D067B6">
              <w:rPr>
                <w:rFonts w:ascii="Times New Roman" w:hAnsi="Times New Roman" w:cs="Times New Roman"/>
                <w:sz w:val="24"/>
                <w:szCs w:val="24"/>
              </w:rPr>
              <w:t xml:space="preserve"> </w:t>
            </w:r>
            <w:r w:rsidR="00D067B6" w:rsidRPr="00D067B6">
              <w:rPr>
                <w:rFonts w:ascii="Times New Roman" w:eastAsia="Calibri" w:hAnsi="Times New Roman" w:cs="Times New Roman"/>
                <w:sz w:val="24"/>
                <w:szCs w:val="24"/>
              </w:rPr>
              <w:t>Лексикографічні праці.</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E4191" w:rsidRPr="00506AA3" w:rsidRDefault="005E4191" w:rsidP="005E4191">
            <w:pPr>
              <w:ind w:left="216"/>
              <w:rPr>
                <w:rFonts w:ascii="Times New Roman" w:hAnsi="Times New Roman" w:cs="Times New Roman"/>
                <w:kern w:val="24"/>
                <w:sz w:val="24"/>
                <w:szCs w:val="24"/>
              </w:rPr>
            </w:pPr>
            <w:r>
              <w:rPr>
                <w:rFonts w:ascii="Times New Roman" w:hAnsi="Times New Roman" w:cs="Times New Roman"/>
                <w:kern w:val="24"/>
                <w:sz w:val="24"/>
                <w:szCs w:val="24"/>
              </w:rPr>
              <w:t xml:space="preserve">Опрацювання </w:t>
            </w:r>
            <w:r w:rsidRPr="00506AA3">
              <w:rPr>
                <w:rFonts w:ascii="Times New Roman" w:hAnsi="Times New Roman" w:cs="Times New Roman"/>
                <w:kern w:val="24"/>
                <w:sz w:val="24"/>
                <w:szCs w:val="24"/>
              </w:rPr>
              <w:t>теми</w:t>
            </w:r>
            <w:r>
              <w:rPr>
                <w:rFonts w:ascii="Times New Roman" w:hAnsi="Times New Roman" w:cs="Times New Roman"/>
                <w:kern w:val="24"/>
                <w:sz w:val="24"/>
                <w:szCs w:val="24"/>
              </w:rPr>
              <w:t xml:space="preserve"> самостійно</w:t>
            </w:r>
            <w:r w:rsidRPr="00506AA3">
              <w:rPr>
                <w:rFonts w:ascii="Times New Roman" w:hAnsi="Times New Roman" w:cs="Times New Roman"/>
                <w:kern w:val="24"/>
                <w:sz w:val="24"/>
                <w:szCs w:val="24"/>
              </w:rPr>
              <w:t>. Виконання тестових завдань.</w:t>
            </w:r>
          </w:p>
          <w:p w:rsidR="005E4191" w:rsidRPr="00506AA3" w:rsidRDefault="005E4191" w:rsidP="005E4191">
            <w:pPr>
              <w:ind w:left="216"/>
              <w:rPr>
                <w:rFonts w:ascii="Times New Roman" w:hAnsi="Times New Roman" w:cs="Times New Roman"/>
                <w:kern w:val="24"/>
                <w:sz w:val="24"/>
                <w:szCs w:val="24"/>
              </w:rPr>
            </w:pPr>
            <w:r>
              <w:rPr>
                <w:rFonts w:ascii="Times New Roman" w:hAnsi="Times New Roman" w:cs="Times New Roman"/>
                <w:kern w:val="24"/>
                <w:sz w:val="24"/>
                <w:szCs w:val="24"/>
              </w:rPr>
              <w:t>Питання для опрацювання</w:t>
            </w:r>
            <w:r w:rsidRPr="00506AA3">
              <w:rPr>
                <w:rFonts w:ascii="Times New Roman" w:hAnsi="Times New Roman" w:cs="Times New Roman"/>
                <w:kern w:val="24"/>
                <w:sz w:val="24"/>
                <w:szCs w:val="24"/>
              </w:rPr>
              <w:t>:</w:t>
            </w:r>
          </w:p>
          <w:p w:rsidR="00AF71D7" w:rsidRDefault="007F7E63" w:rsidP="003D6582">
            <w:pPr>
              <w:pStyle w:val="a9"/>
              <w:tabs>
                <w:tab w:val="num" w:pos="360"/>
              </w:tabs>
              <w:spacing w:before="0" w:line="240" w:lineRule="auto"/>
              <w:rPr>
                <w:bCs/>
                <w:sz w:val="24"/>
              </w:rPr>
            </w:pPr>
            <w:r>
              <w:rPr>
                <w:bCs/>
                <w:sz w:val="24"/>
              </w:rPr>
              <w:t>У чому полягає специфіка діахронічних словників?</w:t>
            </w:r>
          </w:p>
          <w:p w:rsidR="007F7E63" w:rsidRDefault="007F7E63" w:rsidP="003D6582">
            <w:pPr>
              <w:pStyle w:val="a9"/>
              <w:tabs>
                <w:tab w:val="num" w:pos="360"/>
              </w:tabs>
              <w:spacing w:before="0" w:line="240" w:lineRule="auto"/>
              <w:rPr>
                <w:bCs/>
                <w:sz w:val="24"/>
              </w:rPr>
            </w:pPr>
            <w:r>
              <w:rPr>
                <w:bCs/>
                <w:sz w:val="24"/>
              </w:rPr>
              <w:t>Охарактеризуйте одномовні синхронічні словники.</w:t>
            </w:r>
          </w:p>
          <w:p w:rsidR="006C7808" w:rsidRDefault="006C7808" w:rsidP="006C7808">
            <w:pPr>
              <w:pStyle w:val="a9"/>
              <w:tabs>
                <w:tab w:val="num" w:pos="360"/>
              </w:tabs>
              <w:spacing w:before="0" w:line="240" w:lineRule="auto"/>
              <w:rPr>
                <w:bCs/>
                <w:sz w:val="24"/>
              </w:rPr>
            </w:pPr>
            <w:r>
              <w:rPr>
                <w:bCs/>
                <w:sz w:val="24"/>
              </w:rPr>
              <w:t>Які особливості характерні для перекладних синхронічних  словників?</w:t>
            </w:r>
          </w:p>
          <w:p w:rsidR="006C7808" w:rsidRDefault="006C7808" w:rsidP="006C7808">
            <w:pPr>
              <w:pStyle w:val="a9"/>
              <w:tabs>
                <w:tab w:val="num" w:pos="360"/>
              </w:tabs>
              <w:spacing w:before="0" w:line="240" w:lineRule="auto"/>
              <w:rPr>
                <w:bCs/>
                <w:sz w:val="24"/>
              </w:rPr>
            </w:pPr>
            <w:r>
              <w:rPr>
                <w:bCs/>
                <w:sz w:val="24"/>
              </w:rPr>
              <w:t>Охарактеризуйте словники, що описують сферу мовлення.</w:t>
            </w:r>
          </w:p>
          <w:p w:rsidR="006C7808" w:rsidRPr="005F6812" w:rsidRDefault="006C7808" w:rsidP="006C7808">
            <w:pPr>
              <w:pStyle w:val="a9"/>
              <w:tabs>
                <w:tab w:val="num" w:pos="360"/>
              </w:tabs>
              <w:spacing w:before="0" w:line="240" w:lineRule="auto"/>
              <w:rPr>
                <w:bCs/>
                <w:sz w:val="24"/>
              </w:rPr>
            </w:pPr>
            <w:r>
              <w:rPr>
                <w:bCs/>
                <w:sz w:val="24"/>
              </w:rPr>
              <w:t>Які типи словників виокремлюють за розміром?</w:t>
            </w:r>
          </w:p>
        </w:tc>
      </w:tr>
      <w:tr w:rsidR="00AF71D7" w:rsidRPr="005F681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AF71D7" w:rsidRPr="00D067B6" w:rsidRDefault="00AF71D7" w:rsidP="003D6582">
            <w:pPr>
              <w:shd w:val="clear" w:color="auto" w:fill="FFFFFF"/>
              <w:jc w:val="both"/>
              <w:rPr>
                <w:rFonts w:ascii="Times New Roman" w:hAnsi="Times New Roman" w:cs="Times New Roman"/>
                <w:sz w:val="24"/>
                <w:szCs w:val="24"/>
              </w:rPr>
            </w:pPr>
            <w:r w:rsidRPr="00D067B6">
              <w:rPr>
                <w:rFonts w:ascii="Times New Roman" w:hAnsi="Times New Roman" w:cs="Times New Roman"/>
                <w:sz w:val="24"/>
                <w:szCs w:val="24"/>
              </w:rPr>
              <w:t>Тема 4.</w:t>
            </w:r>
            <w:r w:rsidR="00D067B6" w:rsidRPr="00D067B6">
              <w:rPr>
                <w:rFonts w:ascii="Times New Roman" w:hAnsi="Times New Roman" w:cs="Times New Roman"/>
                <w:sz w:val="24"/>
                <w:szCs w:val="24"/>
              </w:rPr>
              <w:t xml:space="preserve"> </w:t>
            </w:r>
            <w:proofErr w:type="spellStart"/>
            <w:r w:rsidR="00D067B6" w:rsidRPr="00D067B6">
              <w:rPr>
                <w:rFonts w:ascii="Times New Roman" w:eastAsia="Calibri" w:hAnsi="Times New Roman" w:cs="Times New Roman"/>
                <w:sz w:val="24"/>
                <w:szCs w:val="24"/>
              </w:rPr>
              <w:t>Металексикографія</w:t>
            </w:r>
            <w:proofErr w:type="spellEnd"/>
            <w:r w:rsidR="00D067B6" w:rsidRPr="00D067B6">
              <w:rPr>
                <w:rFonts w:ascii="Times New Roman" w:eastAsia="Calibri" w:hAnsi="Times New Roman" w:cs="Times New Roman"/>
                <w:sz w:val="24"/>
                <w:szCs w:val="24"/>
              </w:rPr>
              <w:t>.</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E4191" w:rsidRPr="00506AA3" w:rsidRDefault="005E4191" w:rsidP="005E4191">
            <w:pPr>
              <w:ind w:left="216"/>
              <w:rPr>
                <w:rFonts w:ascii="Times New Roman" w:hAnsi="Times New Roman" w:cs="Times New Roman"/>
                <w:kern w:val="24"/>
                <w:sz w:val="24"/>
                <w:szCs w:val="24"/>
              </w:rPr>
            </w:pPr>
            <w:r>
              <w:rPr>
                <w:rFonts w:ascii="Times New Roman" w:hAnsi="Times New Roman" w:cs="Times New Roman"/>
                <w:kern w:val="24"/>
                <w:sz w:val="24"/>
                <w:szCs w:val="24"/>
              </w:rPr>
              <w:t xml:space="preserve">Опрацювання </w:t>
            </w:r>
            <w:r w:rsidRPr="00506AA3">
              <w:rPr>
                <w:rFonts w:ascii="Times New Roman" w:hAnsi="Times New Roman" w:cs="Times New Roman"/>
                <w:kern w:val="24"/>
                <w:sz w:val="24"/>
                <w:szCs w:val="24"/>
              </w:rPr>
              <w:t>теми</w:t>
            </w:r>
            <w:r>
              <w:rPr>
                <w:rFonts w:ascii="Times New Roman" w:hAnsi="Times New Roman" w:cs="Times New Roman"/>
                <w:kern w:val="24"/>
                <w:sz w:val="24"/>
                <w:szCs w:val="24"/>
              </w:rPr>
              <w:t xml:space="preserve"> самостійно</w:t>
            </w:r>
            <w:r w:rsidRPr="00506AA3">
              <w:rPr>
                <w:rFonts w:ascii="Times New Roman" w:hAnsi="Times New Roman" w:cs="Times New Roman"/>
                <w:kern w:val="24"/>
                <w:sz w:val="24"/>
                <w:szCs w:val="24"/>
              </w:rPr>
              <w:t>. Виконання тестових завдань.</w:t>
            </w:r>
          </w:p>
          <w:p w:rsidR="005E4191" w:rsidRPr="00506AA3" w:rsidRDefault="005E4191" w:rsidP="005E4191">
            <w:pPr>
              <w:ind w:left="216"/>
              <w:rPr>
                <w:rFonts w:ascii="Times New Roman" w:hAnsi="Times New Roman" w:cs="Times New Roman"/>
                <w:kern w:val="24"/>
                <w:sz w:val="24"/>
                <w:szCs w:val="24"/>
              </w:rPr>
            </w:pPr>
            <w:r>
              <w:rPr>
                <w:rFonts w:ascii="Times New Roman" w:hAnsi="Times New Roman" w:cs="Times New Roman"/>
                <w:kern w:val="24"/>
                <w:sz w:val="24"/>
                <w:szCs w:val="24"/>
              </w:rPr>
              <w:t>Питання для опрацювання</w:t>
            </w:r>
            <w:r w:rsidRPr="00506AA3">
              <w:rPr>
                <w:rFonts w:ascii="Times New Roman" w:hAnsi="Times New Roman" w:cs="Times New Roman"/>
                <w:kern w:val="24"/>
                <w:sz w:val="24"/>
                <w:szCs w:val="24"/>
              </w:rPr>
              <w:t>:</w:t>
            </w:r>
          </w:p>
          <w:p w:rsidR="006C7808" w:rsidRDefault="006C7808" w:rsidP="003D6582">
            <w:pPr>
              <w:pStyle w:val="a9"/>
              <w:tabs>
                <w:tab w:val="num" w:pos="360"/>
              </w:tabs>
              <w:spacing w:before="0" w:line="240" w:lineRule="auto"/>
              <w:rPr>
                <w:bCs/>
                <w:sz w:val="24"/>
              </w:rPr>
            </w:pPr>
            <w:r>
              <w:rPr>
                <w:bCs/>
                <w:sz w:val="24"/>
              </w:rPr>
              <w:t xml:space="preserve">Що досліджує </w:t>
            </w:r>
            <w:proofErr w:type="spellStart"/>
            <w:r>
              <w:rPr>
                <w:bCs/>
                <w:sz w:val="24"/>
              </w:rPr>
              <w:t>металексикографія</w:t>
            </w:r>
            <w:proofErr w:type="spellEnd"/>
            <w:r>
              <w:rPr>
                <w:bCs/>
                <w:sz w:val="24"/>
              </w:rPr>
              <w:t>?</w:t>
            </w:r>
          </w:p>
          <w:p w:rsidR="006C7808" w:rsidRPr="005F6812" w:rsidRDefault="006C7808" w:rsidP="003D6582">
            <w:pPr>
              <w:pStyle w:val="a9"/>
              <w:tabs>
                <w:tab w:val="num" w:pos="360"/>
              </w:tabs>
              <w:spacing w:before="0" w:line="240" w:lineRule="auto"/>
              <w:rPr>
                <w:bCs/>
                <w:sz w:val="24"/>
              </w:rPr>
            </w:pPr>
            <w:r>
              <w:rPr>
                <w:bCs/>
                <w:sz w:val="24"/>
              </w:rPr>
              <w:t>Як взаємодіють укладач, користувач, дослідник і вчитель у процесі створення й функціонування словників?</w:t>
            </w:r>
          </w:p>
        </w:tc>
      </w:tr>
      <w:tr w:rsidR="00AF71D7" w:rsidRPr="005F681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AF71D7" w:rsidRPr="00D067B6" w:rsidRDefault="00AF71D7" w:rsidP="006D6305">
            <w:pPr>
              <w:shd w:val="clear" w:color="auto" w:fill="FFFFFF"/>
              <w:jc w:val="both"/>
              <w:rPr>
                <w:rFonts w:ascii="Times New Roman" w:hAnsi="Times New Roman" w:cs="Times New Roman"/>
                <w:sz w:val="24"/>
                <w:szCs w:val="24"/>
              </w:rPr>
            </w:pPr>
            <w:r w:rsidRPr="00D067B6">
              <w:rPr>
                <w:rFonts w:ascii="Times New Roman" w:hAnsi="Times New Roman" w:cs="Times New Roman"/>
                <w:sz w:val="24"/>
                <w:szCs w:val="24"/>
              </w:rPr>
              <w:t>Тема 5.</w:t>
            </w:r>
            <w:r w:rsidR="00D067B6" w:rsidRPr="00D067B6">
              <w:rPr>
                <w:rFonts w:ascii="Times New Roman" w:hAnsi="Times New Roman" w:cs="Times New Roman"/>
                <w:sz w:val="24"/>
                <w:szCs w:val="24"/>
              </w:rPr>
              <w:t xml:space="preserve"> </w:t>
            </w:r>
            <w:r w:rsidR="00D067B6" w:rsidRPr="00D067B6">
              <w:rPr>
                <w:rFonts w:ascii="Times New Roman" w:eastAsia="Calibri" w:hAnsi="Times New Roman" w:cs="Times New Roman"/>
                <w:sz w:val="24"/>
                <w:szCs w:val="24"/>
              </w:rPr>
              <w:t xml:space="preserve">Становлення лексикографії в Україні.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E4191" w:rsidRPr="00506AA3" w:rsidRDefault="005E4191" w:rsidP="005E4191">
            <w:pPr>
              <w:ind w:left="216"/>
              <w:rPr>
                <w:rFonts w:ascii="Times New Roman" w:hAnsi="Times New Roman" w:cs="Times New Roman"/>
                <w:kern w:val="24"/>
                <w:sz w:val="24"/>
                <w:szCs w:val="24"/>
              </w:rPr>
            </w:pPr>
            <w:r>
              <w:rPr>
                <w:rFonts w:ascii="Times New Roman" w:hAnsi="Times New Roman" w:cs="Times New Roman"/>
                <w:kern w:val="24"/>
                <w:sz w:val="24"/>
                <w:szCs w:val="24"/>
              </w:rPr>
              <w:t xml:space="preserve">Опрацювання </w:t>
            </w:r>
            <w:r w:rsidRPr="00506AA3">
              <w:rPr>
                <w:rFonts w:ascii="Times New Roman" w:hAnsi="Times New Roman" w:cs="Times New Roman"/>
                <w:kern w:val="24"/>
                <w:sz w:val="24"/>
                <w:szCs w:val="24"/>
              </w:rPr>
              <w:t>теми</w:t>
            </w:r>
            <w:r>
              <w:rPr>
                <w:rFonts w:ascii="Times New Roman" w:hAnsi="Times New Roman" w:cs="Times New Roman"/>
                <w:kern w:val="24"/>
                <w:sz w:val="24"/>
                <w:szCs w:val="24"/>
              </w:rPr>
              <w:t xml:space="preserve"> самостійно</w:t>
            </w:r>
            <w:r w:rsidRPr="00506AA3">
              <w:rPr>
                <w:rFonts w:ascii="Times New Roman" w:hAnsi="Times New Roman" w:cs="Times New Roman"/>
                <w:kern w:val="24"/>
                <w:sz w:val="24"/>
                <w:szCs w:val="24"/>
              </w:rPr>
              <w:t>. Виконання тестових завдань.</w:t>
            </w:r>
          </w:p>
          <w:p w:rsidR="005E4191" w:rsidRPr="00506AA3" w:rsidRDefault="005E4191" w:rsidP="005E4191">
            <w:pPr>
              <w:ind w:left="216"/>
              <w:rPr>
                <w:rFonts w:ascii="Times New Roman" w:hAnsi="Times New Roman" w:cs="Times New Roman"/>
                <w:kern w:val="24"/>
                <w:sz w:val="24"/>
                <w:szCs w:val="24"/>
              </w:rPr>
            </w:pPr>
            <w:r>
              <w:rPr>
                <w:rFonts w:ascii="Times New Roman" w:hAnsi="Times New Roman" w:cs="Times New Roman"/>
                <w:kern w:val="24"/>
                <w:sz w:val="24"/>
                <w:szCs w:val="24"/>
              </w:rPr>
              <w:t>Питання для опрацювання</w:t>
            </w:r>
            <w:r w:rsidRPr="00506AA3">
              <w:rPr>
                <w:rFonts w:ascii="Times New Roman" w:hAnsi="Times New Roman" w:cs="Times New Roman"/>
                <w:kern w:val="24"/>
                <w:sz w:val="24"/>
                <w:szCs w:val="24"/>
              </w:rPr>
              <w:t>:</w:t>
            </w:r>
          </w:p>
          <w:p w:rsidR="00AF71D7" w:rsidRDefault="00E318A8" w:rsidP="003D6582">
            <w:pPr>
              <w:pStyle w:val="a9"/>
              <w:tabs>
                <w:tab w:val="num" w:pos="360"/>
              </w:tabs>
              <w:spacing w:before="0" w:line="240" w:lineRule="auto"/>
              <w:rPr>
                <w:bCs/>
                <w:sz w:val="24"/>
              </w:rPr>
            </w:pPr>
            <w:r>
              <w:rPr>
                <w:bCs/>
                <w:sz w:val="24"/>
              </w:rPr>
              <w:t>Охарактеризуйте перший і другий етапи розвитку лексикографії в Україні.</w:t>
            </w:r>
          </w:p>
          <w:p w:rsidR="00215F87" w:rsidRPr="005F6812" w:rsidRDefault="00E318A8" w:rsidP="003D6582">
            <w:pPr>
              <w:pStyle w:val="a9"/>
              <w:tabs>
                <w:tab w:val="num" w:pos="360"/>
              </w:tabs>
              <w:spacing w:before="0" w:line="240" w:lineRule="auto"/>
              <w:rPr>
                <w:bCs/>
                <w:sz w:val="24"/>
              </w:rPr>
            </w:pPr>
            <w:r>
              <w:rPr>
                <w:bCs/>
                <w:sz w:val="24"/>
              </w:rPr>
              <w:t>У чому полягає специфіка третього етапу розвитку лексикографії в Україні?</w:t>
            </w:r>
          </w:p>
        </w:tc>
      </w:tr>
      <w:tr w:rsidR="00AF71D7" w:rsidRPr="005F681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AF71D7" w:rsidRPr="00D067B6" w:rsidRDefault="00AF71D7" w:rsidP="006D6305">
            <w:pPr>
              <w:shd w:val="clear" w:color="auto" w:fill="FFFFFF"/>
              <w:jc w:val="both"/>
              <w:rPr>
                <w:rFonts w:ascii="Times New Roman" w:hAnsi="Times New Roman" w:cs="Times New Roman"/>
                <w:sz w:val="24"/>
                <w:szCs w:val="24"/>
              </w:rPr>
            </w:pPr>
            <w:r w:rsidRPr="00D067B6">
              <w:rPr>
                <w:rFonts w:ascii="Times New Roman" w:hAnsi="Times New Roman" w:cs="Times New Roman"/>
                <w:sz w:val="24"/>
                <w:szCs w:val="24"/>
              </w:rPr>
              <w:t>Тема 6.</w:t>
            </w:r>
            <w:r w:rsidR="00D067B6" w:rsidRPr="00D067B6">
              <w:rPr>
                <w:rFonts w:ascii="Times New Roman" w:hAnsi="Times New Roman" w:cs="Times New Roman"/>
                <w:sz w:val="24"/>
                <w:szCs w:val="24"/>
              </w:rPr>
              <w:t xml:space="preserve"> </w:t>
            </w:r>
            <w:r w:rsidR="006D6305" w:rsidRPr="00D067B6">
              <w:rPr>
                <w:rFonts w:ascii="Times New Roman" w:eastAsia="Calibri" w:hAnsi="Times New Roman" w:cs="Times New Roman"/>
                <w:sz w:val="24"/>
                <w:szCs w:val="24"/>
              </w:rPr>
              <w:t>Розвиток лексикографії в Україні.</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E4191" w:rsidRPr="00506AA3" w:rsidRDefault="005E4191" w:rsidP="005E4191">
            <w:pPr>
              <w:ind w:left="216"/>
              <w:rPr>
                <w:rFonts w:ascii="Times New Roman" w:hAnsi="Times New Roman" w:cs="Times New Roman"/>
                <w:kern w:val="24"/>
                <w:sz w:val="24"/>
                <w:szCs w:val="24"/>
              </w:rPr>
            </w:pPr>
            <w:r>
              <w:rPr>
                <w:rFonts w:ascii="Times New Roman" w:hAnsi="Times New Roman" w:cs="Times New Roman"/>
                <w:kern w:val="24"/>
                <w:sz w:val="24"/>
                <w:szCs w:val="24"/>
              </w:rPr>
              <w:t xml:space="preserve">Опрацювання </w:t>
            </w:r>
            <w:r w:rsidRPr="00506AA3">
              <w:rPr>
                <w:rFonts w:ascii="Times New Roman" w:hAnsi="Times New Roman" w:cs="Times New Roman"/>
                <w:kern w:val="24"/>
                <w:sz w:val="24"/>
                <w:szCs w:val="24"/>
              </w:rPr>
              <w:t>теми</w:t>
            </w:r>
            <w:r>
              <w:rPr>
                <w:rFonts w:ascii="Times New Roman" w:hAnsi="Times New Roman" w:cs="Times New Roman"/>
                <w:kern w:val="24"/>
                <w:sz w:val="24"/>
                <w:szCs w:val="24"/>
              </w:rPr>
              <w:t xml:space="preserve"> самостійно</w:t>
            </w:r>
            <w:r w:rsidRPr="00506AA3">
              <w:rPr>
                <w:rFonts w:ascii="Times New Roman" w:hAnsi="Times New Roman" w:cs="Times New Roman"/>
                <w:kern w:val="24"/>
                <w:sz w:val="24"/>
                <w:szCs w:val="24"/>
              </w:rPr>
              <w:t>. Виконання тестових завдань.</w:t>
            </w:r>
          </w:p>
          <w:p w:rsidR="005E4191" w:rsidRPr="00506AA3" w:rsidRDefault="005E4191" w:rsidP="005E4191">
            <w:pPr>
              <w:ind w:left="216"/>
              <w:rPr>
                <w:rFonts w:ascii="Times New Roman" w:hAnsi="Times New Roman" w:cs="Times New Roman"/>
                <w:kern w:val="24"/>
                <w:sz w:val="24"/>
                <w:szCs w:val="24"/>
              </w:rPr>
            </w:pPr>
            <w:r>
              <w:rPr>
                <w:rFonts w:ascii="Times New Roman" w:hAnsi="Times New Roman" w:cs="Times New Roman"/>
                <w:kern w:val="24"/>
                <w:sz w:val="24"/>
                <w:szCs w:val="24"/>
              </w:rPr>
              <w:t>Питання для опрацювання</w:t>
            </w:r>
            <w:r w:rsidRPr="00506AA3">
              <w:rPr>
                <w:rFonts w:ascii="Times New Roman" w:hAnsi="Times New Roman" w:cs="Times New Roman"/>
                <w:kern w:val="24"/>
                <w:sz w:val="24"/>
                <w:szCs w:val="24"/>
              </w:rPr>
              <w:t>:</w:t>
            </w:r>
          </w:p>
          <w:p w:rsidR="00AF71D7" w:rsidRPr="005F6812" w:rsidRDefault="006D6305" w:rsidP="003D6582">
            <w:pPr>
              <w:pStyle w:val="a9"/>
              <w:tabs>
                <w:tab w:val="num" w:pos="360"/>
              </w:tabs>
              <w:spacing w:before="0" w:line="240" w:lineRule="auto"/>
              <w:rPr>
                <w:bCs/>
                <w:sz w:val="24"/>
              </w:rPr>
            </w:pPr>
            <w:r>
              <w:rPr>
                <w:bCs/>
                <w:sz w:val="24"/>
              </w:rPr>
              <w:t>Яких здобутків досягла українська лексикографія на четвертому етапі розвитку?</w:t>
            </w:r>
          </w:p>
        </w:tc>
      </w:tr>
      <w:tr w:rsidR="00AF71D7" w:rsidRPr="005F681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AF71D7" w:rsidRPr="00D067B6" w:rsidRDefault="00AF71D7" w:rsidP="003D6582">
            <w:pPr>
              <w:shd w:val="clear" w:color="auto" w:fill="FFFFFF"/>
              <w:jc w:val="both"/>
              <w:rPr>
                <w:rFonts w:ascii="Times New Roman" w:hAnsi="Times New Roman" w:cs="Times New Roman"/>
                <w:sz w:val="24"/>
                <w:szCs w:val="24"/>
              </w:rPr>
            </w:pPr>
            <w:r w:rsidRPr="00D067B6">
              <w:rPr>
                <w:rFonts w:ascii="Times New Roman" w:hAnsi="Times New Roman" w:cs="Times New Roman"/>
                <w:sz w:val="24"/>
                <w:szCs w:val="24"/>
              </w:rPr>
              <w:t>Тема 7.</w:t>
            </w:r>
            <w:r w:rsidR="00D067B6" w:rsidRPr="00D067B6">
              <w:rPr>
                <w:rFonts w:ascii="Times New Roman" w:hAnsi="Times New Roman" w:cs="Times New Roman"/>
                <w:sz w:val="24"/>
                <w:szCs w:val="24"/>
              </w:rPr>
              <w:t xml:space="preserve"> </w:t>
            </w:r>
            <w:r w:rsidR="00D067B6" w:rsidRPr="00D067B6">
              <w:rPr>
                <w:rFonts w:ascii="Times New Roman" w:eastAsia="Calibri" w:hAnsi="Times New Roman" w:cs="Times New Roman"/>
                <w:sz w:val="24"/>
                <w:szCs w:val="24"/>
              </w:rPr>
              <w:t>Лексикографічна критика.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E4191" w:rsidRPr="00506AA3" w:rsidRDefault="005E4191" w:rsidP="005E4191">
            <w:pPr>
              <w:ind w:left="216"/>
              <w:rPr>
                <w:rFonts w:ascii="Times New Roman" w:hAnsi="Times New Roman" w:cs="Times New Roman"/>
                <w:kern w:val="24"/>
                <w:sz w:val="24"/>
                <w:szCs w:val="24"/>
              </w:rPr>
            </w:pPr>
            <w:r>
              <w:rPr>
                <w:rFonts w:ascii="Times New Roman" w:hAnsi="Times New Roman" w:cs="Times New Roman"/>
                <w:kern w:val="24"/>
                <w:sz w:val="24"/>
                <w:szCs w:val="24"/>
              </w:rPr>
              <w:t xml:space="preserve">Опрацювання </w:t>
            </w:r>
            <w:r w:rsidRPr="00506AA3">
              <w:rPr>
                <w:rFonts w:ascii="Times New Roman" w:hAnsi="Times New Roman" w:cs="Times New Roman"/>
                <w:kern w:val="24"/>
                <w:sz w:val="24"/>
                <w:szCs w:val="24"/>
              </w:rPr>
              <w:t>теми</w:t>
            </w:r>
            <w:r>
              <w:rPr>
                <w:rFonts w:ascii="Times New Roman" w:hAnsi="Times New Roman" w:cs="Times New Roman"/>
                <w:kern w:val="24"/>
                <w:sz w:val="24"/>
                <w:szCs w:val="24"/>
              </w:rPr>
              <w:t xml:space="preserve"> самостійно</w:t>
            </w:r>
            <w:r w:rsidRPr="00506AA3">
              <w:rPr>
                <w:rFonts w:ascii="Times New Roman" w:hAnsi="Times New Roman" w:cs="Times New Roman"/>
                <w:kern w:val="24"/>
                <w:sz w:val="24"/>
                <w:szCs w:val="24"/>
              </w:rPr>
              <w:t>. Виконання тестових завдань.</w:t>
            </w:r>
          </w:p>
          <w:p w:rsidR="005E4191" w:rsidRDefault="005E4191" w:rsidP="005E4191">
            <w:pPr>
              <w:ind w:left="216"/>
              <w:rPr>
                <w:rFonts w:ascii="Times New Roman" w:hAnsi="Times New Roman" w:cs="Times New Roman"/>
                <w:kern w:val="24"/>
                <w:sz w:val="24"/>
                <w:szCs w:val="24"/>
              </w:rPr>
            </w:pPr>
            <w:r>
              <w:rPr>
                <w:rFonts w:ascii="Times New Roman" w:hAnsi="Times New Roman" w:cs="Times New Roman"/>
                <w:kern w:val="24"/>
                <w:sz w:val="24"/>
                <w:szCs w:val="24"/>
              </w:rPr>
              <w:t>Питання для опрацювання</w:t>
            </w:r>
            <w:r w:rsidRPr="00506AA3">
              <w:rPr>
                <w:rFonts w:ascii="Times New Roman" w:hAnsi="Times New Roman" w:cs="Times New Roman"/>
                <w:kern w:val="24"/>
                <w:sz w:val="24"/>
                <w:szCs w:val="24"/>
              </w:rPr>
              <w:t>:</w:t>
            </w:r>
          </w:p>
          <w:p w:rsidR="006D6305" w:rsidRPr="00A7749D" w:rsidRDefault="00A7749D" w:rsidP="005E4191">
            <w:pPr>
              <w:ind w:left="216"/>
              <w:rPr>
                <w:rFonts w:ascii="Times New Roman" w:hAnsi="Times New Roman" w:cs="Times New Roman"/>
                <w:kern w:val="24"/>
                <w:sz w:val="24"/>
                <w:szCs w:val="24"/>
              </w:rPr>
            </w:pPr>
            <w:r>
              <w:rPr>
                <w:rFonts w:ascii="Times New Roman" w:hAnsi="Times New Roman" w:cs="Times New Roman"/>
                <w:bCs/>
                <w:sz w:val="24"/>
              </w:rPr>
              <w:t xml:space="preserve">У </w:t>
            </w:r>
            <w:r w:rsidR="006D6305" w:rsidRPr="00A7749D">
              <w:rPr>
                <w:rFonts w:ascii="Times New Roman" w:hAnsi="Times New Roman" w:cs="Times New Roman"/>
                <w:bCs/>
                <w:sz w:val="24"/>
              </w:rPr>
              <w:t>чому виявляється лексикографічна критика?</w:t>
            </w:r>
          </w:p>
          <w:p w:rsidR="00AF71D7" w:rsidRPr="005F6812" w:rsidRDefault="006D6305" w:rsidP="003D6582">
            <w:pPr>
              <w:pStyle w:val="a9"/>
              <w:tabs>
                <w:tab w:val="num" w:pos="360"/>
              </w:tabs>
              <w:spacing w:before="0" w:line="240" w:lineRule="auto"/>
              <w:rPr>
                <w:bCs/>
                <w:sz w:val="24"/>
              </w:rPr>
            </w:pPr>
            <w:r>
              <w:rPr>
                <w:bCs/>
                <w:sz w:val="24"/>
              </w:rPr>
              <w:t>?</w:t>
            </w:r>
          </w:p>
        </w:tc>
      </w:tr>
      <w:tr w:rsidR="00AF71D7" w:rsidRPr="005F681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AF71D7" w:rsidRPr="00D067B6" w:rsidRDefault="00AF71D7" w:rsidP="003D6582">
            <w:pPr>
              <w:shd w:val="clear" w:color="auto" w:fill="FFFFFF"/>
              <w:jc w:val="both"/>
              <w:rPr>
                <w:rFonts w:ascii="Times New Roman" w:hAnsi="Times New Roman" w:cs="Times New Roman"/>
                <w:sz w:val="24"/>
                <w:szCs w:val="24"/>
              </w:rPr>
            </w:pPr>
            <w:r w:rsidRPr="00D067B6">
              <w:rPr>
                <w:rFonts w:ascii="Times New Roman" w:hAnsi="Times New Roman" w:cs="Times New Roman"/>
                <w:sz w:val="24"/>
                <w:szCs w:val="24"/>
              </w:rPr>
              <w:t>Тема 8.</w:t>
            </w:r>
            <w:r w:rsidR="00D067B6" w:rsidRPr="00D067B6">
              <w:rPr>
                <w:rFonts w:ascii="Times New Roman" w:hAnsi="Times New Roman" w:cs="Times New Roman"/>
                <w:sz w:val="24"/>
                <w:szCs w:val="24"/>
              </w:rPr>
              <w:t xml:space="preserve"> </w:t>
            </w:r>
            <w:r w:rsidR="00D067B6" w:rsidRPr="00D067B6">
              <w:rPr>
                <w:rFonts w:ascii="Times New Roman" w:eastAsia="Calibri" w:hAnsi="Times New Roman" w:cs="Times New Roman"/>
                <w:sz w:val="24"/>
                <w:szCs w:val="24"/>
              </w:rPr>
              <w:t>Практична лексикографія.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E4191" w:rsidRPr="00506AA3" w:rsidRDefault="005E4191" w:rsidP="005E4191">
            <w:pPr>
              <w:ind w:left="216"/>
              <w:rPr>
                <w:rFonts w:ascii="Times New Roman" w:hAnsi="Times New Roman" w:cs="Times New Roman"/>
                <w:kern w:val="24"/>
                <w:sz w:val="24"/>
                <w:szCs w:val="24"/>
              </w:rPr>
            </w:pPr>
            <w:r>
              <w:rPr>
                <w:rFonts w:ascii="Times New Roman" w:hAnsi="Times New Roman" w:cs="Times New Roman"/>
                <w:kern w:val="24"/>
                <w:sz w:val="24"/>
                <w:szCs w:val="24"/>
              </w:rPr>
              <w:t xml:space="preserve">Опрацювання </w:t>
            </w:r>
            <w:r w:rsidRPr="00506AA3">
              <w:rPr>
                <w:rFonts w:ascii="Times New Roman" w:hAnsi="Times New Roman" w:cs="Times New Roman"/>
                <w:kern w:val="24"/>
                <w:sz w:val="24"/>
                <w:szCs w:val="24"/>
              </w:rPr>
              <w:t>теми</w:t>
            </w:r>
            <w:r>
              <w:rPr>
                <w:rFonts w:ascii="Times New Roman" w:hAnsi="Times New Roman" w:cs="Times New Roman"/>
                <w:kern w:val="24"/>
                <w:sz w:val="24"/>
                <w:szCs w:val="24"/>
              </w:rPr>
              <w:t xml:space="preserve"> самостійно</w:t>
            </w:r>
            <w:r w:rsidRPr="00506AA3">
              <w:rPr>
                <w:rFonts w:ascii="Times New Roman" w:hAnsi="Times New Roman" w:cs="Times New Roman"/>
                <w:kern w:val="24"/>
                <w:sz w:val="24"/>
                <w:szCs w:val="24"/>
              </w:rPr>
              <w:t>. Виконання тестових завдань.</w:t>
            </w:r>
          </w:p>
          <w:p w:rsidR="005E4191" w:rsidRPr="00506AA3" w:rsidRDefault="005E4191" w:rsidP="005E4191">
            <w:pPr>
              <w:ind w:left="216"/>
              <w:rPr>
                <w:rFonts w:ascii="Times New Roman" w:hAnsi="Times New Roman" w:cs="Times New Roman"/>
                <w:kern w:val="24"/>
                <w:sz w:val="24"/>
                <w:szCs w:val="24"/>
              </w:rPr>
            </w:pPr>
            <w:r>
              <w:rPr>
                <w:rFonts w:ascii="Times New Roman" w:hAnsi="Times New Roman" w:cs="Times New Roman"/>
                <w:kern w:val="24"/>
                <w:sz w:val="24"/>
                <w:szCs w:val="24"/>
              </w:rPr>
              <w:t>Питання для опрацювання</w:t>
            </w:r>
            <w:r w:rsidRPr="00506AA3">
              <w:rPr>
                <w:rFonts w:ascii="Times New Roman" w:hAnsi="Times New Roman" w:cs="Times New Roman"/>
                <w:kern w:val="24"/>
                <w:sz w:val="24"/>
                <w:szCs w:val="24"/>
              </w:rPr>
              <w:t>:</w:t>
            </w:r>
          </w:p>
          <w:p w:rsidR="00AF71D7" w:rsidRPr="00CB4FCC" w:rsidRDefault="00CB4FCC" w:rsidP="003D6582">
            <w:pPr>
              <w:pStyle w:val="a9"/>
              <w:tabs>
                <w:tab w:val="num" w:pos="360"/>
              </w:tabs>
              <w:spacing w:before="0" w:line="240" w:lineRule="auto"/>
              <w:rPr>
                <w:bCs/>
                <w:sz w:val="24"/>
                <w:lang w:val="ru-RU"/>
              </w:rPr>
            </w:pPr>
            <w:r>
              <w:rPr>
                <w:bCs/>
                <w:sz w:val="24"/>
              </w:rPr>
              <w:lastRenderedPageBreak/>
              <w:t>Які рівні виокремлюють у структурі лексикографічної продукції</w:t>
            </w:r>
          </w:p>
        </w:tc>
      </w:tr>
      <w:tr w:rsidR="00AF71D7" w:rsidRPr="005F681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AF71D7" w:rsidRPr="00D067B6" w:rsidRDefault="00AF71D7" w:rsidP="003D6582">
            <w:pPr>
              <w:shd w:val="clear" w:color="auto" w:fill="FFFFFF"/>
              <w:jc w:val="both"/>
              <w:rPr>
                <w:rFonts w:ascii="Times New Roman" w:hAnsi="Times New Roman" w:cs="Times New Roman"/>
                <w:sz w:val="24"/>
                <w:szCs w:val="24"/>
              </w:rPr>
            </w:pPr>
            <w:r w:rsidRPr="00D067B6">
              <w:rPr>
                <w:rFonts w:ascii="Times New Roman" w:hAnsi="Times New Roman" w:cs="Times New Roman"/>
                <w:sz w:val="24"/>
                <w:szCs w:val="24"/>
              </w:rPr>
              <w:lastRenderedPageBreak/>
              <w:t>Тема 9.</w:t>
            </w:r>
            <w:r w:rsidR="00D067B6" w:rsidRPr="00D067B6">
              <w:rPr>
                <w:rFonts w:ascii="Times New Roman" w:hAnsi="Times New Roman" w:cs="Times New Roman"/>
                <w:sz w:val="24"/>
                <w:szCs w:val="24"/>
              </w:rPr>
              <w:t xml:space="preserve"> Методи дослідження лексики.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E4191" w:rsidRPr="00506AA3" w:rsidRDefault="005E4191" w:rsidP="005E4191">
            <w:pPr>
              <w:ind w:left="216"/>
              <w:rPr>
                <w:rFonts w:ascii="Times New Roman" w:hAnsi="Times New Roman" w:cs="Times New Roman"/>
                <w:kern w:val="24"/>
                <w:sz w:val="24"/>
                <w:szCs w:val="24"/>
              </w:rPr>
            </w:pPr>
            <w:r>
              <w:rPr>
                <w:rFonts w:ascii="Times New Roman" w:hAnsi="Times New Roman" w:cs="Times New Roman"/>
                <w:kern w:val="24"/>
                <w:sz w:val="24"/>
                <w:szCs w:val="24"/>
              </w:rPr>
              <w:t xml:space="preserve">Опрацювання </w:t>
            </w:r>
            <w:r w:rsidRPr="00506AA3">
              <w:rPr>
                <w:rFonts w:ascii="Times New Roman" w:hAnsi="Times New Roman" w:cs="Times New Roman"/>
                <w:kern w:val="24"/>
                <w:sz w:val="24"/>
                <w:szCs w:val="24"/>
              </w:rPr>
              <w:t>теми</w:t>
            </w:r>
            <w:r>
              <w:rPr>
                <w:rFonts w:ascii="Times New Roman" w:hAnsi="Times New Roman" w:cs="Times New Roman"/>
                <w:kern w:val="24"/>
                <w:sz w:val="24"/>
                <w:szCs w:val="24"/>
              </w:rPr>
              <w:t xml:space="preserve"> самостійно</w:t>
            </w:r>
            <w:r w:rsidRPr="00506AA3">
              <w:rPr>
                <w:rFonts w:ascii="Times New Roman" w:hAnsi="Times New Roman" w:cs="Times New Roman"/>
                <w:kern w:val="24"/>
                <w:sz w:val="24"/>
                <w:szCs w:val="24"/>
              </w:rPr>
              <w:t>. Виконання тестових завдань.</w:t>
            </w:r>
          </w:p>
          <w:p w:rsidR="005E4191" w:rsidRPr="00506AA3" w:rsidRDefault="005E4191" w:rsidP="005E4191">
            <w:pPr>
              <w:ind w:left="216"/>
              <w:rPr>
                <w:rFonts w:ascii="Times New Roman" w:hAnsi="Times New Roman" w:cs="Times New Roman"/>
                <w:kern w:val="24"/>
                <w:sz w:val="24"/>
                <w:szCs w:val="24"/>
              </w:rPr>
            </w:pPr>
            <w:r>
              <w:rPr>
                <w:rFonts w:ascii="Times New Roman" w:hAnsi="Times New Roman" w:cs="Times New Roman"/>
                <w:kern w:val="24"/>
                <w:sz w:val="24"/>
                <w:szCs w:val="24"/>
              </w:rPr>
              <w:t>Питання для опрацювання</w:t>
            </w:r>
            <w:r w:rsidRPr="00506AA3">
              <w:rPr>
                <w:rFonts w:ascii="Times New Roman" w:hAnsi="Times New Roman" w:cs="Times New Roman"/>
                <w:kern w:val="24"/>
                <w:sz w:val="24"/>
                <w:szCs w:val="24"/>
              </w:rPr>
              <w:t>:</w:t>
            </w:r>
          </w:p>
          <w:p w:rsidR="00AF71D7" w:rsidRPr="005F6812" w:rsidRDefault="00CB4FCC" w:rsidP="003D6582">
            <w:pPr>
              <w:pStyle w:val="a9"/>
              <w:tabs>
                <w:tab w:val="num" w:pos="360"/>
              </w:tabs>
              <w:spacing w:before="0" w:line="240" w:lineRule="auto"/>
              <w:rPr>
                <w:bCs/>
                <w:sz w:val="24"/>
              </w:rPr>
            </w:pPr>
            <w:r>
              <w:rPr>
                <w:bCs/>
                <w:sz w:val="24"/>
              </w:rPr>
              <w:t>Які методи дослідження лексики ви знаєте?</w:t>
            </w:r>
          </w:p>
        </w:tc>
      </w:tr>
    </w:tbl>
    <w:p w:rsidR="005302CE" w:rsidRPr="005F6812" w:rsidRDefault="005302CE" w:rsidP="00443A93">
      <w:pPr>
        <w:jc w:val="center"/>
        <w:rPr>
          <w:rFonts w:ascii="Times New Roman" w:hAnsi="Times New Roman" w:cs="Times New Roman"/>
          <w:b/>
          <w:caps/>
          <w:sz w:val="24"/>
          <w:szCs w:val="24"/>
        </w:rPr>
      </w:pPr>
    </w:p>
    <w:p w:rsidR="00D05164" w:rsidRPr="005F6812" w:rsidRDefault="00F05837" w:rsidP="00443A93">
      <w:pPr>
        <w:jc w:val="center"/>
        <w:rPr>
          <w:rFonts w:ascii="Times New Roman" w:hAnsi="Times New Roman" w:cs="Times New Roman"/>
          <w:b/>
          <w:caps/>
          <w:sz w:val="24"/>
          <w:szCs w:val="24"/>
        </w:rPr>
      </w:pPr>
      <w:r w:rsidRPr="005F6812">
        <w:rPr>
          <w:rFonts w:ascii="Times New Roman" w:hAnsi="Times New Roman" w:cs="Times New Roman"/>
          <w:b/>
          <w:caps/>
          <w:sz w:val="24"/>
          <w:szCs w:val="24"/>
        </w:rPr>
        <w:t>8</w:t>
      </w:r>
      <w:r w:rsidR="00D05164" w:rsidRPr="005F6812">
        <w:rPr>
          <w:rFonts w:ascii="Times New Roman" w:hAnsi="Times New Roman" w:cs="Times New Roman"/>
          <w:b/>
          <w:caps/>
          <w:sz w:val="24"/>
          <w:szCs w:val="24"/>
        </w:rPr>
        <w:t>. Система оцінювання та вимоги</w:t>
      </w:r>
    </w:p>
    <w:p w:rsidR="00E2256D" w:rsidRPr="005F6812" w:rsidRDefault="00E2256D" w:rsidP="00443A93">
      <w:pPr>
        <w:jc w:val="center"/>
        <w:rPr>
          <w:rFonts w:ascii="Times New Roman" w:hAnsi="Times New Roman" w:cs="Times New Roman"/>
          <w:sz w:val="24"/>
          <w:szCs w:val="24"/>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259"/>
        <w:gridCol w:w="11961"/>
      </w:tblGrid>
      <w:tr w:rsidR="00185477" w:rsidRPr="005F6812" w:rsidTr="00AF7A80">
        <w:tc>
          <w:tcPr>
            <w:tcW w:w="2259" w:type="dxa"/>
            <w:vAlign w:val="center"/>
          </w:tcPr>
          <w:p w:rsidR="00185477" w:rsidRPr="005F6812" w:rsidRDefault="00185477" w:rsidP="00AF7A80">
            <w:pPr>
              <w:pStyle w:val="10"/>
              <w:spacing w:line="240" w:lineRule="auto"/>
              <w:rPr>
                <w:rFonts w:ascii="Times New Roman" w:hAnsi="Times New Roman" w:cs="Times New Roman"/>
                <w:b/>
                <w:sz w:val="24"/>
                <w:szCs w:val="24"/>
                <w:lang w:val="uk-UA"/>
              </w:rPr>
            </w:pPr>
            <w:r w:rsidRPr="005F6812">
              <w:rPr>
                <w:rFonts w:ascii="Times New Roman" w:hAnsi="Times New Roman" w:cs="Times New Roman"/>
                <w:b/>
                <w:sz w:val="24"/>
                <w:szCs w:val="24"/>
                <w:lang w:val="uk-UA"/>
              </w:rPr>
              <w:t>Загальна система оцінювання курсу</w:t>
            </w:r>
          </w:p>
        </w:tc>
        <w:tc>
          <w:tcPr>
            <w:tcW w:w="11961" w:type="dxa"/>
          </w:tcPr>
          <w:p w:rsidR="00A01C4C" w:rsidRPr="005F6812" w:rsidRDefault="00D25BAC" w:rsidP="00443A93">
            <w:pPr>
              <w:pStyle w:val="10"/>
              <w:tabs>
                <w:tab w:val="left" w:pos="326"/>
              </w:tabs>
              <w:spacing w:line="240" w:lineRule="auto"/>
              <w:ind w:firstLine="326"/>
              <w:jc w:val="both"/>
              <w:rPr>
                <w:rFonts w:ascii="Times New Roman" w:hAnsi="Times New Roman" w:cs="Times New Roman"/>
                <w:sz w:val="24"/>
                <w:szCs w:val="24"/>
                <w:lang w:val="uk-UA"/>
              </w:rPr>
            </w:pPr>
            <w:r w:rsidRPr="005F6812">
              <w:rPr>
                <w:rFonts w:ascii="Times New Roman" w:hAnsi="Times New Roman" w:cs="Times New Roman"/>
                <w:sz w:val="24"/>
                <w:szCs w:val="24"/>
                <w:lang w:val="uk-UA"/>
              </w:rPr>
              <w:t>За семестр з курсу дисципліни проводяться два періодичні контролі (ПКР), результати яких є склад</w:t>
            </w:r>
            <w:r w:rsidR="00607626" w:rsidRPr="005F6812">
              <w:rPr>
                <w:rFonts w:ascii="Times New Roman" w:hAnsi="Times New Roman" w:cs="Times New Roman"/>
                <w:sz w:val="24"/>
                <w:szCs w:val="24"/>
                <w:lang w:val="uk-UA"/>
              </w:rPr>
              <w:t>ником</w:t>
            </w:r>
            <w:r w:rsidRPr="005F6812">
              <w:rPr>
                <w:rFonts w:ascii="Times New Roman" w:hAnsi="Times New Roman" w:cs="Times New Roman"/>
                <w:sz w:val="24"/>
                <w:szCs w:val="24"/>
                <w:lang w:val="uk-UA"/>
              </w:rPr>
              <w:t xml:space="preserve">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sidRPr="005F6812">
              <w:rPr>
                <w:rFonts w:ascii="Times New Roman" w:hAnsi="Times New Roman" w:cs="Times New Roman"/>
                <w:sz w:val="24"/>
                <w:szCs w:val="24"/>
                <w:lang w:val="uk-UA"/>
              </w:rPr>
              <w:t>Хср</w:t>
            </w:r>
            <w:proofErr w:type="spellEnd"/>
            <w:r w:rsidRPr="005F6812">
              <w:rPr>
                <w:rFonts w:ascii="Times New Roman" w:hAnsi="Times New Roman" w:cs="Times New Roman"/>
                <w:sz w:val="24"/>
                <w:szCs w:val="24"/>
                <w:lang w:val="uk-UA"/>
              </w:rPr>
              <w:t>) за діяльність студента на практичних (семінарських) заняттях, що входять в число певної контрольної точки. Для трансферу середньозваженої оцінки (</w:t>
            </w:r>
            <w:proofErr w:type="spellStart"/>
            <w:r w:rsidRPr="005F6812">
              <w:rPr>
                <w:rFonts w:ascii="Times New Roman" w:hAnsi="Times New Roman" w:cs="Times New Roman"/>
                <w:sz w:val="24"/>
                <w:szCs w:val="24"/>
                <w:lang w:val="uk-UA"/>
              </w:rPr>
              <w:t>Хср</w:t>
            </w:r>
            <w:proofErr w:type="spellEnd"/>
            <w:r w:rsidRPr="005F6812">
              <w:rPr>
                <w:rFonts w:ascii="Times New Roman" w:hAnsi="Times New Roman" w:cs="Times New Roman"/>
                <w:sz w:val="24"/>
                <w:szCs w:val="24"/>
                <w:lang w:val="uk-UA"/>
              </w:rPr>
              <w:t>) в бали, що входять до 40 % балів контрольної точки (КТ), треба скористатися формулою: ПК = (</w:t>
            </w:r>
            <w:proofErr w:type="spellStart"/>
            <w:r w:rsidRPr="005F6812">
              <w:rPr>
                <w:rFonts w:ascii="Times New Roman" w:hAnsi="Times New Roman" w:cs="Times New Roman"/>
                <w:sz w:val="24"/>
                <w:szCs w:val="24"/>
                <w:lang w:val="uk-UA"/>
              </w:rPr>
              <w:t>Хср</w:t>
            </w:r>
            <w:proofErr w:type="spellEnd"/>
            <w:r w:rsidRPr="005F6812">
              <w:rPr>
                <w:rFonts w:ascii="Times New Roman" w:hAnsi="Times New Roman" w:cs="Times New Roman"/>
                <w:sz w:val="24"/>
                <w:szCs w:val="24"/>
                <w:lang w:val="uk-UA"/>
              </w:rPr>
              <w:t>)</w:t>
            </w:r>
            <w:r w:rsidRPr="005F6812">
              <w:rPr>
                <w:rFonts w:ascii="Times New Roman" w:eastAsia="MS Mincho" w:hAnsi="MS Mincho" w:cs="Times New Roman"/>
                <w:sz w:val="24"/>
                <w:szCs w:val="24"/>
                <w:lang w:val="uk-UA"/>
              </w:rPr>
              <w:t>∗</w:t>
            </w:r>
            <w:r w:rsidRPr="005F6812">
              <w:rPr>
                <w:rFonts w:ascii="Times New Roman" w:hAnsi="Times New Roman" w:cs="Times New Roman"/>
                <w:sz w:val="24"/>
                <w:szCs w:val="24"/>
                <w:lang w:val="uk-UA"/>
              </w:rPr>
              <w:t xml:space="preserve">20 / 5. Таким чином, якщо за поточний контроль (ПК) видів діяльності студента на всіх заняттях </w:t>
            </w:r>
            <w:proofErr w:type="spellStart"/>
            <w:r w:rsidRPr="005F6812">
              <w:rPr>
                <w:rFonts w:ascii="Times New Roman" w:hAnsi="Times New Roman" w:cs="Times New Roman"/>
                <w:sz w:val="24"/>
                <w:szCs w:val="24"/>
                <w:lang w:val="uk-UA"/>
              </w:rPr>
              <w:t>Хср</w:t>
            </w:r>
            <w:proofErr w:type="spellEnd"/>
            <w:r w:rsidRPr="005F6812">
              <w:rPr>
                <w:rFonts w:ascii="Times New Roman" w:hAnsi="Times New Roman" w:cs="Times New Roman"/>
                <w:sz w:val="24"/>
                <w:szCs w:val="24"/>
                <w:lang w:val="uk-UA"/>
              </w:rPr>
              <w:t xml:space="preserve"> = 4.1 бали, які були до періодичного контролю (ПКР), то їх перерахування на 20 балів здійснюється так: ПК = 4.1</w:t>
            </w:r>
            <w:r w:rsidRPr="005F6812">
              <w:rPr>
                <w:rFonts w:ascii="Times New Roman" w:eastAsia="MS Mincho" w:hAnsi="MS Mincho" w:cs="Times New Roman"/>
                <w:sz w:val="24"/>
                <w:szCs w:val="24"/>
                <w:lang w:val="uk-UA"/>
              </w:rPr>
              <w:t>∗</w:t>
            </w:r>
            <w:r w:rsidRPr="005F6812">
              <w:rPr>
                <w:rFonts w:ascii="Times New Roman" w:hAnsi="Times New Roman" w:cs="Times New Roman"/>
                <w:sz w:val="24"/>
                <w:szCs w:val="24"/>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3D6582" w:rsidRPr="005F6812" w:rsidRDefault="00D25BAC" w:rsidP="003D6582">
            <w:pPr>
              <w:pStyle w:val="10"/>
              <w:spacing w:line="240" w:lineRule="auto"/>
              <w:ind w:firstLine="326"/>
              <w:jc w:val="both"/>
              <w:rPr>
                <w:rFonts w:ascii="Times New Roman" w:hAnsi="Times New Roman" w:cs="Times New Roman"/>
                <w:sz w:val="24"/>
                <w:szCs w:val="24"/>
                <w:lang w:val="uk-UA"/>
              </w:rPr>
            </w:pPr>
            <w:r w:rsidRPr="005F6812">
              <w:rPr>
                <w:rFonts w:ascii="Times New Roman" w:hAnsi="Times New Roman" w:cs="Times New Roman"/>
                <w:sz w:val="24"/>
                <w:szCs w:val="24"/>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A01C4C" w:rsidRPr="005F6812" w:rsidRDefault="003D6582" w:rsidP="003D6582">
            <w:pPr>
              <w:pStyle w:val="10"/>
              <w:spacing w:line="240" w:lineRule="auto"/>
              <w:ind w:firstLine="326"/>
              <w:jc w:val="both"/>
              <w:rPr>
                <w:rFonts w:ascii="Times New Roman" w:hAnsi="Times New Roman" w:cs="Times New Roman"/>
                <w:sz w:val="24"/>
                <w:szCs w:val="24"/>
                <w:lang w:val="uk-UA"/>
              </w:rPr>
            </w:pPr>
            <w:r w:rsidRPr="005F6812">
              <w:rPr>
                <w:rFonts w:ascii="Times New Roman" w:hAnsi="Times New Roman" w:cs="Times New Roman"/>
                <w:sz w:val="24"/>
                <w:szCs w:val="24"/>
                <w:lang w:val="uk-UA"/>
              </w:rPr>
              <w:t>П</w:t>
            </w:r>
            <w:r w:rsidR="00A01C4C" w:rsidRPr="005F6812">
              <w:rPr>
                <w:rFonts w:ascii="Times New Roman" w:hAnsi="Times New Roman" w:cs="Times New Roman"/>
                <w:sz w:val="24"/>
                <w:szCs w:val="24"/>
                <w:lang w:val="uk-UA"/>
              </w:rPr>
              <w:t>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185477" w:rsidRPr="005F6812" w:rsidTr="001235CF">
        <w:tc>
          <w:tcPr>
            <w:tcW w:w="2259" w:type="dxa"/>
          </w:tcPr>
          <w:p w:rsidR="00185477" w:rsidRPr="005F6812" w:rsidRDefault="00AF7A80" w:rsidP="00443A93">
            <w:pPr>
              <w:pStyle w:val="10"/>
              <w:widowControl w:val="0"/>
              <w:spacing w:line="240" w:lineRule="auto"/>
              <w:jc w:val="center"/>
              <w:rPr>
                <w:rFonts w:ascii="Times New Roman" w:hAnsi="Times New Roman" w:cs="Times New Roman"/>
                <w:b/>
                <w:sz w:val="24"/>
                <w:szCs w:val="24"/>
                <w:lang w:val="uk-UA"/>
              </w:rPr>
            </w:pPr>
            <w:r w:rsidRPr="005F6812">
              <w:rPr>
                <w:rFonts w:ascii="Times New Roman" w:hAnsi="Times New Roman" w:cs="Times New Roman"/>
                <w:b/>
                <w:sz w:val="24"/>
                <w:szCs w:val="24"/>
                <w:lang w:val="uk-UA"/>
              </w:rPr>
              <w:t>Практичні</w:t>
            </w:r>
            <w:r w:rsidR="00185477" w:rsidRPr="005F6812">
              <w:rPr>
                <w:rFonts w:ascii="Times New Roman" w:hAnsi="Times New Roman" w:cs="Times New Roman"/>
                <w:b/>
                <w:sz w:val="24"/>
                <w:szCs w:val="24"/>
                <w:lang w:val="uk-UA"/>
              </w:rPr>
              <w:t xml:space="preserve"> заняття</w:t>
            </w:r>
          </w:p>
        </w:tc>
        <w:tc>
          <w:tcPr>
            <w:tcW w:w="11961" w:type="dxa"/>
          </w:tcPr>
          <w:p w:rsidR="00A01C4C" w:rsidRPr="005F6812" w:rsidRDefault="00A01C4C" w:rsidP="00443A93">
            <w:pPr>
              <w:pStyle w:val="10"/>
              <w:spacing w:line="240" w:lineRule="auto"/>
              <w:ind w:firstLine="326"/>
              <w:jc w:val="both"/>
              <w:rPr>
                <w:rFonts w:ascii="Times New Roman" w:hAnsi="Times New Roman" w:cs="Times New Roman"/>
                <w:sz w:val="24"/>
                <w:szCs w:val="24"/>
                <w:lang w:val="uk-UA"/>
              </w:rPr>
            </w:pPr>
            <w:r w:rsidRPr="005F6812">
              <w:rPr>
                <w:rFonts w:ascii="Times New Roman" w:hAnsi="Times New Roman" w:cs="Times New Roman"/>
                <w:b/>
                <w:sz w:val="24"/>
                <w:szCs w:val="24"/>
                <w:lang w:val="uk-UA"/>
              </w:rPr>
              <w:t>«5»</w:t>
            </w:r>
            <w:r w:rsidRPr="005F6812">
              <w:rPr>
                <w:rFonts w:ascii="Times New Roman" w:hAnsi="Times New Roman" w:cs="Times New Roman"/>
                <w:sz w:val="24"/>
                <w:szCs w:val="24"/>
                <w:lang w:val="uk-UA"/>
              </w:rPr>
              <w:t xml:space="preserve"> – с</w:t>
            </w:r>
            <w:r w:rsidR="00D25BAC" w:rsidRPr="005F6812">
              <w:rPr>
                <w:rFonts w:ascii="Times New Roman" w:hAnsi="Times New Roman" w:cs="Times New Roman"/>
                <w:sz w:val="24"/>
                <w:szCs w:val="24"/>
                <w:lang w:val="uk-UA"/>
              </w:rPr>
              <w:t>тудент в повному обсязі володіє навчальним матеріалом,</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вільно самостійно та аргументовано його викладає під час</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усних виступів та письмових відповідей, глибоко та</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всебічно розкриває зміст теоретичних питань та</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практичних завдань, використовуючи при цьому</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нормативну, обов’язкову та додаткову літературу.</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Правильно вирішив усі розрахункові / тестові завдання.</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Здатен виділяти суттєві ознаки вивченого за допомогою</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операцій синтезу, аналізу, виявляти причинно-наслідкові</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зв’язки, формувати висновки і узагальнення, вільно</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оперувати фактами та відомостями.</w:t>
            </w:r>
          </w:p>
          <w:p w:rsidR="00A01C4C" w:rsidRPr="005F6812" w:rsidRDefault="00A01C4C" w:rsidP="00443A93">
            <w:pPr>
              <w:pStyle w:val="10"/>
              <w:spacing w:line="240" w:lineRule="auto"/>
              <w:ind w:firstLine="326"/>
              <w:jc w:val="both"/>
              <w:rPr>
                <w:rFonts w:ascii="Times New Roman" w:hAnsi="Times New Roman" w:cs="Times New Roman"/>
                <w:sz w:val="24"/>
                <w:szCs w:val="24"/>
                <w:lang w:val="uk-UA"/>
              </w:rPr>
            </w:pPr>
            <w:r w:rsidRPr="005F6812">
              <w:rPr>
                <w:rFonts w:ascii="Times New Roman" w:hAnsi="Times New Roman" w:cs="Times New Roman"/>
                <w:b/>
                <w:sz w:val="24"/>
                <w:szCs w:val="24"/>
                <w:lang w:val="uk-UA"/>
              </w:rPr>
              <w:t>«4»</w:t>
            </w:r>
            <w:r w:rsidRPr="005F6812">
              <w:rPr>
                <w:rFonts w:ascii="Times New Roman" w:hAnsi="Times New Roman" w:cs="Times New Roman"/>
                <w:sz w:val="24"/>
                <w:szCs w:val="24"/>
                <w:lang w:val="uk-UA"/>
              </w:rPr>
              <w:t xml:space="preserve"> – с</w:t>
            </w:r>
            <w:r w:rsidR="00D25BAC" w:rsidRPr="005F6812">
              <w:rPr>
                <w:rFonts w:ascii="Times New Roman" w:hAnsi="Times New Roman" w:cs="Times New Roman"/>
                <w:sz w:val="24"/>
                <w:szCs w:val="24"/>
                <w:lang w:val="uk-UA"/>
              </w:rPr>
              <w:t>тудент достатньо повно володіє навчальним матеріалом,</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обґрунтовано його викладає під час усних виступів та</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письмових відповідей, в основному розкриває зміст</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теоретичних питань та практичних завдань,</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використовуючи при цьому нормативну та обов’язкову</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літературу. Але при викладанні деяких питань не вистачає</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lastRenderedPageBreak/>
              <w:t>достатньої глибини та аргументації, допускаються при</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цьому окремі несуттєві неточності та незначні помилки.</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Правильно вирішив більшість розрахункових / тестових</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 xml:space="preserve">завдань. </w:t>
            </w:r>
            <w:r w:rsidRPr="005F6812">
              <w:rPr>
                <w:rFonts w:ascii="Times New Roman" w:hAnsi="Times New Roman" w:cs="Times New Roman"/>
                <w:sz w:val="24"/>
                <w:szCs w:val="24"/>
                <w:lang w:val="uk-UA"/>
              </w:rPr>
              <w:t>С</w:t>
            </w:r>
            <w:r w:rsidR="00D25BAC" w:rsidRPr="005F6812">
              <w:rPr>
                <w:rFonts w:ascii="Times New Roman" w:hAnsi="Times New Roman" w:cs="Times New Roman"/>
                <w:sz w:val="24"/>
                <w:szCs w:val="24"/>
                <w:lang w:val="uk-UA"/>
              </w:rPr>
              <w:t>тудент здатен виділяти суттєві ознаки вивченого</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за допомогою операцій синтезу, аналізу, виявляти</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причинно-наслідкові зв’язки, у яких можуть бути окремі</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несуттєві помилки, формувати висновки і узагальнення,</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вільно оперувати фактами та відомостями.</w:t>
            </w:r>
            <w:r w:rsidRPr="005F6812">
              <w:rPr>
                <w:rFonts w:ascii="Times New Roman" w:hAnsi="Times New Roman" w:cs="Times New Roman"/>
                <w:sz w:val="24"/>
                <w:szCs w:val="24"/>
                <w:lang w:val="uk-UA"/>
              </w:rPr>
              <w:t xml:space="preserve"> </w:t>
            </w:r>
          </w:p>
          <w:p w:rsidR="00A01C4C" w:rsidRPr="005F6812" w:rsidRDefault="00A01C4C" w:rsidP="00443A93">
            <w:pPr>
              <w:pStyle w:val="10"/>
              <w:spacing w:line="240" w:lineRule="auto"/>
              <w:ind w:firstLine="326"/>
              <w:jc w:val="both"/>
              <w:rPr>
                <w:rFonts w:ascii="Times New Roman" w:hAnsi="Times New Roman" w:cs="Times New Roman"/>
                <w:sz w:val="24"/>
                <w:szCs w:val="24"/>
                <w:lang w:val="uk-UA"/>
              </w:rPr>
            </w:pPr>
            <w:r w:rsidRPr="005F6812">
              <w:rPr>
                <w:rFonts w:ascii="Times New Roman" w:hAnsi="Times New Roman" w:cs="Times New Roman"/>
                <w:b/>
                <w:sz w:val="24"/>
                <w:szCs w:val="24"/>
                <w:lang w:val="uk-UA"/>
              </w:rPr>
              <w:t>«3»</w:t>
            </w:r>
            <w:r w:rsidRPr="005F6812">
              <w:rPr>
                <w:rFonts w:ascii="Times New Roman" w:hAnsi="Times New Roman" w:cs="Times New Roman"/>
                <w:sz w:val="24"/>
                <w:szCs w:val="24"/>
                <w:lang w:val="uk-UA"/>
              </w:rPr>
              <w:t xml:space="preserve"> – с</w:t>
            </w:r>
            <w:r w:rsidR="00D25BAC" w:rsidRPr="005F6812">
              <w:rPr>
                <w:rFonts w:ascii="Times New Roman" w:hAnsi="Times New Roman" w:cs="Times New Roman"/>
                <w:sz w:val="24"/>
                <w:szCs w:val="24"/>
                <w:lang w:val="uk-UA"/>
              </w:rPr>
              <w:t>тудент в цілому володіє навчальним матеріалом,</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викладає його основний зміст під час усних виступів та</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письмових розрахунків, але без глибокого всебічного</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аналізу, обґрунтування та аргументації, допускаючи при</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цьому окремі суттєві неточності та помилки. Правильно</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вирішив половину розрахункових / тестових завдань. Має</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ускладнення під час виділення суттєвих ознак вивченого;</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під час виявлення причинно-наслідкових зв’язків і</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формулювання висновків.</w:t>
            </w:r>
          </w:p>
          <w:p w:rsidR="00D25BAC" w:rsidRPr="005F6812" w:rsidRDefault="00A01C4C" w:rsidP="00443A93">
            <w:pPr>
              <w:pStyle w:val="10"/>
              <w:spacing w:line="240" w:lineRule="auto"/>
              <w:ind w:firstLine="326"/>
              <w:jc w:val="both"/>
              <w:rPr>
                <w:rFonts w:ascii="Times New Roman" w:hAnsi="Times New Roman" w:cs="Times New Roman"/>
                <w:sz w:val="24"/>
                <w:szCs w:val="24"/>
                <w:lang w:val="uk-UA"/>
              </w:rPr>
            </w:pPr>
            <w:r w:rsidRPr="005F6812">
              <w:rPr>
                <w:rFonts w:ascii="Times New Roman" w:hAnsi="Times New Roman" w:cs="Times New Roman"/>
                <w:b/>
                <w:sz w:val="24"/>
                <w:szCs w:val="24"/>
                <w:lang w:val="uk-UA"/>
              </w:rPr>
              <w:t>«2»</w:t>
            </w:r>
            <w:r w:rsidRPr="005F6812">
              <w:rPr>
                <w:rFonts w:ascii="Times New Roman" w:hAnsi="Times New Roman" w:cs="Times New Roman"/>
                <w:sz w:val="24"/>
                <w:szCs w:val="24"/>
                <w:lang w:val="uk-UA"/>
              </w:rPr>
              <w:t xml:space="preserve"> – с</w:t>
            </w:r>
            <w:r w:rsidR="00D25BAC" w:rsidRPr="005F6812">
              <w:rPr>
                <w:rFonts w:ascii="Times New Roman" w:hAnsi="Times New Roman" w:cs="Times New Roman"/>
                <w:sz w:val="24"/>
                <w:szCs w:val="24"/>
                <w:lang w:val="uk-UA"/>
              </w:rPr>
              <w:t>тудент не в повному обсязі володіє навчальним</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матеріалом. Фрагментарно, поверхово (без аргументації та</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обґрунтування) викладає його під час усних виступів та</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письмових розрахунків, недостатньо розкриває зміст</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теоретичних питань та практичних завдань, допускаючи</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при цьому суттєві неточності. Правильно вирішив окремі</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розрахункові / тестові завдання. Безсистемно відділяє</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випадкові ознаки вивченого; не вміє зробити найпростіші</w:t>
            </w:r>
            <w:r w:rsidRPr="005F6812">
              <w:rPr>
                <w:rFonts w:ascii="Times New Roman" w:hAnsi="Times New Roman" w:cs="Times New Roman"/>
                <w:sz w:val="24"/>
                <w:szCs w:val="24"/>
                <w:lang w:val="uk-UA"/>
              </w:rPr>
              <w:t xml:space="preserve"> </w:t>
            </w:r>
            <w:r w:rsidR="00D25BAC" w:rsidRPr="005F6812">
              <w:rPr>
                <w:rFonts w:ascii="Times New Roman" w:hAnsi="Times New Roman" w:cs="Times New Roman"/>
                <w:sz w:val="24"/>
                <w:szCs w:val="24"/>
                <w:lang w:val="uk-UA"/>
              </w:rPr>
              <w:t>операції аналізу і синтезу; робити узагальнення, висновки.</w:t>
            </w:r>
          </w:p>
        </w:tc>
      </w:tr>
      <w:tr w:rsidR="00185477" w:rsidRPr="005F6812" w:rsidTr="001235CF">
        <w:tc>
          <w:tcPr>
            <w:tcW w:w="2259" w:type="dxa"/>
          </w:tcPr>
          <w:p w:rsidR="00185477" w:rsidRPr="005F6812" w:rsidRDefault="00185477" w:rsidP="00443A93">
            <w:pPr>
              <w:pStyle w:val="10"/>
              <w:widowControl w:val="0"/>
              <w:spacing w:line="240" w:lineRule="auto"/>
              <w:jc w:val="center"/>
              <w:rPr>
                <w:rFonts w:ascii="Times New Roman" w:hAnsi="Times New Roman" w:cs="Times New Roman"/>
                <w:b/>
                <w:sz w:val="24"/>
                <w:szCs w:val="24"/>
                <w:lang w:val="uk-UA"/>
              </w:rPr>
            </w:pPr>
            <w:r w:rsidRPr="005F6812">
              <w:rPr>
                <w:rFonts w:ascii="Times New Roman" w:hAnsi="Times New Roman" w:cs="Times New Roman"/>
                <w:b/>
                <w:sz w:val="24"/>
                <w:szCs w:val="24"/>
                <w:lang w:val="uk-UA"/>
              </w:rPr>
              <w:lastRenderedPageBreak/>
              <w:t>Умови допуску до підсумкового контролю</w:t>
            </w:r>
          </w:p>
        </w:tc>
        <w:tc>
          <w:tcPr>
            <w:tcW w:w="11961" w:type="dxa"/>
          </w:tcPr>
          <w:p w:rsidR="00A01C4C" w:rsidRPr="005F6812" w:rsidRDefault="00A01C4C" w:rsidP="00443A93">
            <w:pPr>
              <w:pStyle w:val="10"/>
              <w:spacing w:line="240" w:lineRule="auto"/>
              <w:jc w:val="both"/>
              <w:rPr>
                <w:rFonts w:ascii="Times New Roman" w:hAnsi="Times New Roman" w:cs="Times New Roman"/>
                <w:sz w:val="24"/>
                <w:szCs w:val="24"/>
                <w:lang w:val="uk-UA"/>
              </w:rPr>
            </w:pPr>
            <w:r w:rsidRPr="005F6812">
              <w:rPr>
                <w:rFonts w:ascii="Times New Roman" w:hAnsi="Times New Roman" w:cs="Times New Roman"/>
                <w:sz w:val="24"/>
                <w:szCs w:val="24"/>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185477" w:rsidRPr="005F6812" w:rsidRDefault="00A01C4C" w:rsidP="00443A93">
            <w:pPr>
              <w:pStyle w:val="10"/>
              <w:spacing w:line="240" w:lineRule="auto"/>
              <w:jc w:val="both"/>
              <w:rPr>
                <w:rFonts w:ascii="Times New Roman" w:hAnsi="Times New Roman" w:cs="Times New Roman"/>
                <w:sz w:val="24"/>
                <w:szCs w:val="24"/>
                <w:lang w:val="uk-UA"/>
              </w:rPr>
            </w:pPr>
            <w:r w:rsidRPr="005F6812">
              <w:rPr>
                <w:rFonts w:ascii="Times New Roman" w:hAnsi="Times New Roman" w:cs="Times New Roman"/>
                <w:sz w:val="24"/>
                <w:szCs w:val="24"/>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0040D4" w:rsidRPr="005F6812" w:rsidRDefault="000040D4" w:rsidP="00443A93">
      <w:pPr>
        <w:adjustRightInd w:val="0"/>
        <w:ind w:firstLine="540"/>
        <w:jc w:val="right"/>
        <w:rPr>
          <w:rFonts w:ascii="Times New Roman" w:hAnsi="Times New Roman" w:cs="Times New Roman"/>
          <w:sz w:val="24"/>
          <w:szCs w:val="24"/>
        </w:rPr>
      </w:pPr>
    </w:p>
    <w:p w:rsidR="00747A2B" w:rsidRPr="005F6812" w:rsidRDefault="00747A2B" w:rsidP="00443A93">
      <w:pPr>
        <w:widowControl w:val="0"/>
        <w:jc w:val="center"/>
        <w:rPr>
          <w:rFonts w:ascii="Times New Roman" w:hAnsi="Times New Roman" w:cs="Times New Roman"/>
          <w:b/>
          <w:caps/>
          <w:sz w:val="24"/>
          <w:szCs w:val="24"/>
        </w:rPr>
      </w:pPr>
    </w:p>
    <w:p w:rsidR="00D05164" w:rsidRPr="005F6812" w:rsidRDefault="00F05837" w:rsidP="00443A93">
      <w:pPr>
        <w:widowControl w:val="0"/>
        <w:jc w:val="center"/>
        <w:rPr>
          <w:rFonts w:ascii="Times New Roman" w:hAnsi="Times New Roman" w:cs="Times New Roman"/>
          <w:b/>
          <w:caps/>
          <w:sz w:val="24"/>
          <w:szCs w:val="24"/>
        </w:rPr>
      </w:pPr>
      <w:r w:rsidRPr="005F6812">
        <w:rPr>
          <w:rFonts w:ascii="Times New Roman" w:hAnsi="Times New Roman" w:cs="Times New Roman"/>
          <w:b/>
          <w:caps/>
          <w:sz w:val="24"/>
          <w:szCs w:val="24"/>
        </w:rPr>
        <w:t>9</w:t>
      </w:r>
      <w:r w:rsidR="00D05164" w:rsidRPr="005F6812">
        <w:rPr>
          <w:rFonts w:ascii="Times New Roman" w:hAnsi="Times New Roman" w:cs="Times New Roman"/>
          <w:b/>
          <w:caps/>
          <w:sz w:val="24"/>
          <w:szCs w:val="24"/>
        </w:rPr>
        <w:t>. Рекомендована література</w:t>
      </w:r>
    </w:p>
    <w:p w:rsidR="000040D4" w:rsidRPr="005F6812" w:rsidRDefault="000040D4" w:rsidP="005B332B">
      <w:pPr>
        <w:widowControl w:val="0"/>
        <w:jc w:val="center"/>
        <w:rPr>
          <w:rFonts w:ascii="Times New Roman" w:hAnsi="Times New Roman" w:cs="Times New Roman"/>
          <w:b/>
          <w:sz w:val="24"/>
          <w:szCs w:val="24"/>
        </w:rPr>
      </w:pPr>
    </w:p>
    <w:p w:rsidR="00B5581C" w:rsidRPr="005F6812" w:rsidRDefault="00B5581C" w:rsidP="00B5581C">
      <w:pPr>
        <w:jc w:val="center"/>
        <w:rPr>
          <w:rFonts w:ascii="Times New Roman" w:hAnsi="Times New Roman" w:cs="Times New Roman"/>
          <w:b/>
          <w:caps/>
          <w:sz w:val="24"/>
          <w:szCs w:val="24"/>
        </w:rPr>
      </w:pPr>
      <w:r w:rsidRPr="005F6812">
        <w:rPr>
          <w:rFonts w:ascii="Times New Roman" w:hAnsi="Times New Roman" w:cs="Times New Roman"/>
          <w:b/>
          <w:caps/>
          <w:sz w:val="24"/>
          <w:szCs w:val="24"/>
        </w:rPr>
        <w:t>Основна література</w:t>
      </w:r>
    </w:p>
    <w:p w:rsidR="00B5581C" w:rsidRPr="005F6812" w:rsidRDefault="00B5581C" w:rsidP="00B5581C">
      <w:pPr>
        <w:jc w:val="center"/>
        <w:rPr>
          <w:rFonts w:ascii="Times New Roman" w:hAnsi="Times New Roman" w:cs="Times New Roman"/>
          <w:b/>
          <w:sz w:val="24"/>
          <w:szCs w:val="24"/>
        </w:rPr>
      </w:pPr>
    </w:p>
    <w:p w:rsidR="001C225E" w:rsidRPr="00273BB0" w:rsidRDefault="001C225E" w:rsidP="001C225E">
      <w:pPr>
        <w:numPr>
          <w:ilvl w:val="0"/>
          <w:numId w:val="43"/>
        </w:numPr>
        <w:shd w:val="clear" w:color="auto" w:fill="FFFFFF"/>
        <w:contextualSpacing/>
        <w:jc w:val="both"/>
        <w:rPr>
          <w:rFonts w:ascii="Times New Roman" w:eastAsia="Calibri" w:hAnsi="Times New Roman" w:cs="Times New Roman"/>
          <w:sz w:val="24"/>
          <w:szCs w:val="24"/>
        </w:rPr>
      </w:pPr>
      <w:r w:rsidRPr="00273BB0">
        <w:rPr>
          <w:rFonts w:ascii="Times New Roman" w:eastAsia="Calibri" w:hAnsi="Times New Roman" w:cs="Times New Roman"/>
          <w:sz w:val="24"/>
          <w:szCs w:val="24"/>
        </w:rPr>
        <w:t>Інтерактивний комплекс навчально-мето</w:t>
      </w:r>
      <w:r w:rsidR="00721CE4" w:rsidRPr="00273BB0">
        <w:rPr>
          <w:rFonts w:ascii="Times New Roman" w:eastAsia="Calibri" w:hAnsi="Times New Roman" w:cs="Times New Roman"/>
          <w:sz w:val="24"/>
          <w:szCs w:val="24"/>
        </w:rPr>
        <w:t>дичного забезпечення освітнього компонента.</w:t>
      </w:r>
    </w:p>
    <w:p w:rsidR="00721CE4" w:rsidRPr="00273BB0" w:rsidRDefault="00721CE4" w:rsidP="00721CE4">
      <w:pPr>
        <w:numPr>
          <w:ilvl w:val="0"/>
          <w:numId w:val="43"/>
        </w:numPr>
        <w:tabs>
          <w:tab w:val="left" w:pos="6753"/>
        </w:tabs>
        <w:suppressAutoHyphens/>
        <w:spacing w:line="276" w:lineRule="auto"/>
        <w:jc w:val="both"/>
        <w:rPr>
          <w:rFonts w:ascii="Times New Roman" w:eastAsia="Calibri" w:hAnsi="Times New Roman" w:cs="Times New Roman"/>
          <w:sz w:val="24"/>
          <w:szCs w:val="24"/>
        </w:rPr>
      </w:pPr>
      <w:r w:rsidRPr="00273BB0">
        <w:rPr>
          <w:rFonts w:ascii="Times New Roman" w:eastAsia="Calibri" w:hAnsi="Times New Roman" w:cs="Times New Roman"/>
          <w:sz w:val="24"/>
          <w:szCs w:val="24"/>
        </w:rPr>
        <w:t>Методичні рекомендації до курсу „Сучасна українська літературна мова: Лексика і фразеологія”/ уклад.: С.І. Єрмоленко, О.Ф. </w:t>
      </w:r>
      <w:proofErr w:type="spellStart"/>
      <w:r w:rsidRPr="00273BB0">
        <w:rPr>
          <w:rFonts w:ascii="Times New Roman" w:eastAsia="Calibri" w:hAnsi="Times New Roman" w:cs="Times New Roman"/>
          <w:sz w:val="24"/>
          <w:szCs w:val="24"/>
        </w:rPr>
        <w:t>Мінкова</w:t>
      </w:r>
      <w:proofErr w:type="spellEnd"/>
      <w:r w:rsidRPr="00273BB0">
        <w:rPr>
          <w:rFonts w:ascii="Times New Roman" w:eastAsia="Calibri" w:hAnsi="Times New Roman" w:cs="Times New Roman"/>
          <w:sz w:val="24"/>
          <w:szCs w:val="24"/>
        </w:rPr>
        <w:t>. Мелітополь, 2019. 66 с.</w:t>
      </w:r>
    </w:p>
    <w:p w:rsidR="00721CE4" w:rsidRPr="00AF4E04" w:rsidRDefault="00721CE4" w:rsidP="00721CE4">
      <w:pPr>
        <w:numPr>
          <w:ilvl w:val="0"/>
          <w:numId w:val="43"/>
        </w:numPr>
        <w:shd w:val="clear" w:color="auto" w:fill="FFFFFF"/>
        <w:tabs>
          <w:tab w:val="left" w:pos="6753"/>
        </w:tabs>
        <w:suppressAutoHyphens/>
        <w:spacing w:line="276" w:lineRule="auto"/>
        <w:contextualSpacing/>
        <w:jc w:val="both"/>
        <w:rPr>
          <w:rFonts w:ascii="Times New Roman" w:eastAsia="Calibri" w:hAnsi="Times New Roman" w:cs="Times New Roman"/>
          <w:sz w:val="24"/>
          <w:szCs w:val="24"/>
        </w:rPr>
      </w:pPr>
      <w:r w:rsidRPr="00AF4E04">
        <w:rPr>
          <w:rFonts w:ascii="Times New Roman" w:eastAsia="Calibri" w:hAnsi="Times New Roman" w:cs="Times New Roman"/>
          <w:sz w:val="24"/>
          <w:szCs w:val="24"/>
        </w:rPr>
        <w:t xml:space="preserve">Методичні рекомендації </w:t>
      </w:r>
      <w:r w:rsidR="000A5173" w:rsidRPr="00AF4E04">
        <w:rPr>
          <w:rFonts w:ascii="Times New Roman" w:eastAsia="Calibri" w:hAnsi="Times New Roman" w:cs="Times New Roman"/>
          <w:sz w:val="24"/>
          <w:szCs w:val="24"/>
        </w:rPr>
        <w:t>до самостійної роботи студентів з курсу «Лексики і фразеологія»</w:t>
      </w:r>
      <w:r w:rsidRPr="00AF4E04">
        <w:rPr>
          <w:rFonts w:ascii="Times New Roman" w:eastAsia="Calibri" w:hAnsi="Times New Roman" w:cs="Times New Roman"/>
          <w:sz w:val="24"/>
          <w:szCs w:val="24"/>
        </w:rPr>
        <w:t> </w:t>
      </w:r>
      <w:r w:rsidRPr="00AF4E04">
        <w:rPr>
          <w:rFonts w:ascii="Times New Roman" w:eastAsia="Calibri" w:hAnsi="Times New Roman" w:cs="Times New Roman"/>
          <w:color w:val="000000"/>
          <w:sz w:val="24"/>
          <w:szCs w:val="24"/>
        </w:rPr>
        <w:t>/ уклад.: С.І. Єрмоленко, О.Ф. </w:t>
      </w:r>
      <w:proofErr w:type="spellStart"/>
      <w:r w:rsidRPr="00AF4E04">
        <w:rPr>
          <w:rFonts w:ascii="Times New Roman" w:eastAsia="Calibri" w:hAnsi="Times New Roman" w:cs="Times New Roman"/>
          <w:color w:val="000000"/>
          <w:sz w:val="24"/>
          <w:szCs w:val="24"/>
        </w:rPr>
        <w:t>Мінкова</w:t>
      </w:r>
      <w:proofErr w:type="spellEnd"/>
      <w:r w:rsidRPr="00AF4E04">
        <w:rPr>
          <w:rFonts w:ascii="Times New Roman" w:eastAsia="Calibri" w:hAnsi="Times New Roman" w:cs="Times New Roman"/>
          <w:color w:val="000000"/>
          <w:sz w:val="24"/>
          <w:szCs w:val="24"/>
        </w:rPr>
        <w:t>. Мелітополь, 2019. 42 с.</w:t>
      </w:r>
    </w:p>
    <w:p w:rsidR="000A5173" w:rsidRPr="00AF4E04" w:rsidRDefault="000A5173" w:rsidP="000A5173">
      <w:pPr>
        <w:numPr>
          <w:ilvl w:val="0"/>
          <w:numId w:val="43"/>
        </w:numPr>
        <w:jc w:val="both"/>
        <w:rPr>
          <w:rFonts w:ascii="Times New Roman" w:eastAsia="Calibri" w:hAnsi="Times New Roman" w:cs="Times New Roman"/>
          <w:sz w:val="24"/>
          <w:szCs w:val="24"/>
        </w:rPr>
      </w:pPr>
      <w:r w:rsidRPr="00AF4E04">
        <w:rPr>
          <w:rFonts w:ascii="Times New Roman" w:eastAsia="Calibri" w:hAnsi="Times New Roman" w:cs="Times New Roman"/>
          <w:sz w:val="24"/>
          <w:szCs w:val="24"/>
        </w:rPr>
        <w:t>Бондар О.І., Карпенко Ю.О., Микитин-</w:t>
      </w:r>
      <w:proofErr w:type="spellStart"/>
      <w:r w:rsidRPr="00AF4E04">
        <w:rPr>
          <w:rFonts w:ascii="Times New Roman" w:eastAsia="Calibri" w:hAnsi="Times New Roman" w:cs="Times New Roman"/>
          <w:sz w:val="24"/>
          <w:szCs w:val="24"/>
        </w:rPr>
        <w:t>Друженець</w:t>
      </w:r>
      <w:proofErr w:type="spellEnd"/>
      <w:r w:rsidRPr="00AF4E04">
        <w:rPr>
          <w:rFonts w:ascii="Times New Roman" w:eastAsia="Calibri" w:hAnsi="Times New Roman" w:cs="Times New Roman"/>
          <w:sz w:val="24"/>
          <w:szCs w:val="24"/>
        </w:rPr>
        <w:t xml:space="preserve"> М.Л. Сучасна українська мова: Фонетика. Фонологія. Орфографія. Графіка. Орфографія. Лексикологія. Лексикографія /</w:t>
      </w:r>
      <w:proofErr w:type="spellStart"/>
      <w:r w:rsidRPr="00AF4E04">
        <w:rPr>
          <w:rFonts w:ascii="Times New Roman" w:eastAsia="Calibri" w:hAnsi="Times New Roman" w:cs="Times New Roman"/>
          <w:sz w:val="24"/>
          <w:szCs w:val="24"/>
        </w:rPr>
        <w:t>Навч</w:t>
      </w:r>
      <w:proofErr w:type="spellEnd"/>
      <w:r w:rsidRPr="00AF4E04">
        <w:rPr>
          <w:rFonts w:ascii="Times New Roman" w:eastAsia="Calibri" w:hAnsi="Times New Roman" w:cs="Times New Roman"/>
          <w:sz w:val="24"/>
          <w:szCs w:val="24"/>
        </w:rPr>
        <w:t xml:space="preserve">. </w:t>
      </w:r>
      <w:proofErr w:type="spellStart"/>
      <w:r w:rsidRPr="00AF4E04">
        <w:rPr>
          <w:rFonts w:ascii="Times New Roman" w:eastAsia="Calibri" w:hAnsi="Times New Roman" w:cs="Times New Roman"/>
          <w:sz w:val="24"/>
          <w:szCs w:val="24"/>
        </w:rPr>
        <w:t>посіб</w:t>
      </w:r>
      <w:proofErr w:type="spellEnd"/>
      <w:r w:rsidRPr="00AF4E04">
        <w:rPr>
          <w:rFonts w:ascii="Times New Roman" w:eastAsia="Calibri" w:hAnsi="Times New Roman" w:cs="Times New Roman"/>
          <w:sz w:val="24"/>
          <w:szCs w:val="24"/>
        </w:rPr>
        <w:t>. Київ: «Академія», 2006.</w:t>
      </w:r>
      <w:r w:rsidR="007D48DC" w:rsidRPr="00AF4E04">
        <w:rPr>
          <w:rFonts w:ascii="Times New Roman" w:eastAsia="Calibri" w:hAnsi="Times New Roman" w:cs="Times New Roman"/>
          <w:sz w:val="24"/>
          <w:szCs w:val="24"/>
        </w:rPr>
        <w:t xml:space="preserve"> 268 с.</w:t>
      </w:r>
    </w:p>
    <w:p w:rsidR="00987043" w:rsidRDefault="00987043" w:rsidP="00987043">
      <w:pPr>
        <w:numPr>
          <w:ilvl w:val="0"/>
          <w:numId w:val="43"/>
        </w:numPr>
        <w:shd w:val="clear" w:color="auto" w:fill="FFFFFF"/>
        <w:contextualSpacing/>
        <w:jc w:val="both"/>
        <w:rPr>
          <w:rFonts w:ascii="Times New Roman" w:eastAsia="Calibri" w:hAnsi="Times New Roman" w:cs="Times New Roman"/>
          <w:sz w:val="24"/>
          <w:szCs w:val="24"/>
        </w:rPr>
      </w:pPr>
      <w:r w:rsidRPr="00AF4E04">
        <w:rPr>
          <w:rFonts w:ascii="Times New Roman" w:eastAsia="Calibri" w:hAnsi="Times New Roman" w:cs="Times New Roman"/>
          <w:sz w:val="24"/>
          <w:szCs w:val="24"/>
        </w:rPr>
        <w:t>Методичні рекомендації до „Сучасна українська літературна мова. Фонетика. Фонологія. Орфоепія. Графіка. Орфограф</w:t>
      </w:r>
      <w:r w:rsidR="00AF4E04" w:rsidRPr="00AF4E04">
        <w:rPr>
          <w:rFonts w:ascii="Times New Roman" w:eastAsia="Calibri" w:hAnsi="Times New Roman" w:cs="Times New Roman"/>
          <w:sz w:val="24"/>
          <w:szCs w:val="24"/>
        </w:rPr>
        <w:t xml:space="preserve">ія” / уклад.: </w:t>
      </w:r>
      <w:r w:rsidR="00AF4E04">
        <w:rPr>
          <w:rFonts w:ascii="Times New Roman" w:eastAsia="Calibri" w:hAnsi="Times New Roman" w:cs="Times New Roman"/>
          <w:sz w:val="24"/>
          <w:szCs w:val="24"/>
        </w:rPr>
        <w:t>С.І. Єрмоленко. Мелітополь, 2019</w:t>
      </w:r>
      <w:r w:rsidR="00AF4E04" w:rsidRPr="00AF4E04">
        <w:rPr>
          <w:rFonts w:ascii="Times New Roman" w:eastAsia="Calibri" w:hAnsi="Times New Roman" w:cs="Times New Roman"/>
          <w:sz w:val="24"/>
          <w:szCs w:val="24"/>
        </w:rPr>
        <w:t>.</w:t>
      </w:r>
      <w:r w:rsidRPr="00AF4E04">
        <w:rPr>
          <w:rFonts w:ascii="Times New Roman" w:eastAsia="Calibri" w:hAnsi="Times New Roman" w:cs="Times New Roman"/>
          <w:sz w:val="24"/>
          <w:szCs w:val="24"/>
        </w:rPr>
        <w:t xml:space="preserve"> 61 с.</w:t>
      </w:r>
    </w:p>
    <w:p w:rsidR="00AF4E04" w:rsidRDefault="00AF4E04" w:rsidP="00AF4E04">
      <w:pPr>
        <w:numPr>
          <w:ilvl w:val="0"/>
          <w:numId w:val="43"/>
        </w:numPr>
        <w:shd w:val="clear" w:color="auto" w:fill="FFFFFF"/>
        <w:contextualSpacing/>
        <w:jc w:val="both"/>
        <w:rPr>
          <w:rFonts w:ascii="Times New Roman" w:eastAsia="Calibri" w:hAnsi="Times New Roman" w:cs="Times New Roman"/>
          <w:sz w:val="24"/>
          <w:szCs w:val="24"/>
        </w:rPr>
      </w:pPr>
      <w:r w:rsidRPr="00AF4E04">
        <w:rPr>
          <w:rFonts w:ascii="Times New Roman" w:eastAsia="Calibri" w:hAnsi="Times New Roman" w:cs="Times New Roman"/>
          <w:sz w:val="24"/>
          <w:szCs w:val="24"/>
        </w:rPr>
        <w:t xml:space="preserve">Методичні рекомендації </w:t>
      </w:r>
      <w:r>
        <w:rPr>
          <w:rFonts w:ascii="Times New Roman" w:eastAsia="Calibri" w:hAnsi="Times New Roman" w:cs="Times New Roman"/>
          <w:sz w:val="24"/>
          <w:szCs w:val="24"/>
        </w:rPr>
        <w:t xml:space="preserve">до самостійної роботи студентів </w:t>
      </w:r>
      <w:r w:rsidRPr="00AF4E04">
        <w:rPr>
          <w:rFonts w:ascii="Times New Roman" w:eastAsia="Calibri" w:hAnsi="Times New Roman" w:cs="Times New Roman"/>
          <w:sz w:val="24"/>
          <w:szCs w:val="24"/>
        </w:rPr>
        <w:t xml:space="preserve">до </w:t>
      </w:r>
      <w:r>
        <w:rPr>
          <w:rFonts w:ascii="Times New Roman" w:eastAsia="Calibri" w:hAnsi="Times New Roman" w:cs="Times New Roman"/>
          <w:sz w:val="24"/>
          <w:szCs w:val="24"/>
        </w:rPr>
        <w:t xml:space="preserve">курсу </w:t>
      </w:r>
      <w:r w:rsidRPr="00AF4E04">
        <w:rPr>
          <w:rFonts w:ascii="Times New Roman" w:eastAsia="Calibri" w:hAnsi="Times New Roman" w:cs="Times New Roman"/>
          <w:sz w:val="24"/>
          <w:szCs w:val="24"/>
        </w:rPr>
        <w:t xml:space="preserve">„Сучасна українська літературна мова. Фонетика. Фонологія. Орфоепія. Графіка. Орфографія” / уклад.: </w:t>
      </w:r>
      <w:r>
        <w:rPr>
          <w:rFonts w:ascii="Times New Roman" w:eastAsia="Calibri" w:hAnsi="Times New Roman" w:cs="Times New Roman"/>
          <w:sz w:val="24"/>
          <w:szCs w:val="24"/>
        </w:rPr>
        <w:t>С.І. Єрмоленко, О.В. Юрченко.</w:t>
      </w:r>
      <w:r>
        <w:rPr>
          <w:rFonts w:ascii="Times New Roman" w:eastAsia="Calibri" w:hAnsi="Times New Roman" w:cs="Times New Roman"/>
          <w:sz w:val="24"/>
          <w:szCs w:val="24"/>
        </w:rPr>
        <w:t xml:space="preserve"> Мелітополь, 2019</w:t>
      </w:r>
      <w:r w:rsidRPr="00AF4E04">
        <w:rPr>
          <w:rFonts w:ascii="Times New Roman" w:eastAsia="Calibri" w:hAnsi="Times New Roman" w:cs="Times New Roman"/>
          <w:sz w:val="24"/>
          <w:szCs w:val="24"/>
        </w:rPr>
        <w:t>.</w:t>
      </w:r>
      <w:r>
        <w:rPr>
          <w:rFonts w:ascii="Times New Roman" w:eastAsia="Calibri" w:hAnsi="Times New Roman" w:cs="Times New Roman"/>
          <w:sz w:val="24"/>
          <w:szCs w:val="24"/>
        </w:rPr>
        <w:t xml:space="preserve"> 4</w:t>
      </w:r>
      <w:r w:rsidRPr="00AF4E04">
        <w:rPr>
          <w:rFonts w:ascii="Times New Roman" w:eastAsia="Calibri" w:hAnsi="Times New Roman" w:cs="Times New Roman"/>
          <w:sz w:val="24"/>
          <w:szCs w:val="24"/>
        </w:rPr>
        <w:t>1 с.</w:t>
      </w:r>
    </w:p>
    <w:p w:rsidR="00AF4E04" w:rsidRPr="00AF4E04" w:rsidRDefault="00AF4E04" w:rsidP="00987043">
      <w:pPr>
        <w:numPr>
          <w:ilvl w:val="0"/>
          <w:numId w:val="43"/>
        </w:numPr>
        <w:shd w:val="clear" w:color="auto" w:fill="FFFFFF"/>
        <w:contextualSpacing/>
        <w:jc w:val="both"/>
        <w:rPr>
          <w:rFonts w:ascii="Times New Roman" w:eastAsia="Calibri" w:hAnsi="Times New Roman" w:cs="Times New Roman"/>
          <w:sz w:val="24"/>
          <w:szCs w:val="24"/>
        </w:rPr>
      </w:pPr>
    </w:p>
    <w:p w:rsidR="00AF4E04" w:rsidRPr="00AF4E04" w:rsidRDefault="00AF4E04" w:rsidP="00AF4E04">
      <w:pPr>
        <w:numPr>
          <w:ilvl w:val="0"/>
          <w:numId w:val="43"/>
        </w:numPr>
        <w:jc w:val="both"/>
        <w:rPr>
          <w:rFonts w:ascii="Times New Roman" w:eastAsia="Calibri" w:hAnsi="Times New Roman" w:cs="Times New Roman"/>
          <w:sz w:val="24"/>
          <w:szCs w:val="24"/>
        </w:rPr>
      </w:pPr>
      <w:r w:rsidRPr="00AF4E04">
        <w:rPr>
          <w:rFonts w:ascii="Times New Roman" w:eastAsia="Calibri" w:hAnsi="Times New Roman" w:cs="Times New Roman"/>
          <w:sz w:val="24"/>
          <w:szCs w:val="24"/>
        </w:rPr>
        <w:lastRenderedPageBreak/>
        <w:t>Карпенко Ю.О. Фонетика і фонологія сучасної української літе</w:t>
      </w:r>
      <w:r>
        <w:rPr>
          <w:rFonts w:ascii="Times New Roman" w:eastAsia="Calibri" w:hAnsi="Times New Roman" w:cs="Times New Roman"/>
          <w:sz w:val="24"/>
          <w:szCs w:val="24"/>
        </w:rPr>
        <w:t xml:space="preserve">ратурної мови. </w:t>
      </w:r>
      <w:r w:rsidRPr="00AF4E04">
        <w:rPr>
          <w:rFonts w:ascii="Times New Roman" w:eastAsia="Calibri" w:hAnsi="Times New Roman" w:cs="Times New Roman"/>
          <w:sz w:val="24"/>
          <w:szCs w:val="24"/>
        </w:rPr>
        <w:t>Одеса, 1996.</w:t>
      </w:r>
    </w:p>
    <w:p w:rsidR="00AF4E04" w:rsidRPr="00AF4E04" w:rsidRDefault="00AF4E04" w:rsidP="00AF4E04">
      <w:pPr>
        <w:numPr>
          <w:ilvl w:val="0"/>
          <w:numId w:val="43"/>
        </w:numPr>
        <w:jc w:val="both"/>
        <w:rPr>
          <w:rFonts w:ascii="Times New Roman" w:eastAsia="Calibri" w:hAnsi="Times New Roman" w:cs="Times New Roman"/>
          <w:sz w:val="24"/>
          <w:szCs w:val="24"/>
        </w:rPr>
      </w:pPr>
      <w:r w:rsidRPr="00AF4E04">
        <w:rPr>
          <w:rFonts w:ascii="Times New Roman" w:eastAsia="Calibri" w:hAnsi="Times New Roman" w:cs="Times New Roman"/>
          <w:sz w:val="24"/>
          <w:szCs w:val="24"/>
        </w:rPr>
        <w:t xml:space="preserve">Плющ Н., Бас-Кононенко О., Дудик З., </w:t>
      </w:r>
      <w:proofErr w:type="spellStart"/>
      <w:r w:rsidRPr="00AF4E04">
        <w:rPr>
          <w:rFonts w:ascii="Times New Roman" w:eastAsia="Calibri" w:hAnsi="Times New Roman" w:cs="Times New Roman"/>
          <w:sz w:val="24"/>
          <w:szCs w:val="24"/>
        </w:rPr>
        <w:t>Зубань</w:t>
      </w:r>
      <w:proofErr w:type="spellEnd"/>
      <w:r w:rsidRPr="00AF4E04">
        <w:rPr>
          <w:rFonts w:ascii="Times New Roman" w:eastAsia="Calibri" w:hAnsi="Times New Roman" w:cs="Times New Roman"/>
          <w:sz w:val="24"/>
          <w:szCs w:val="24"/>
        </w:rPr>
        <w:t xml:space="preserve"> О. Сучасна українська літерат</w:t>
      </w:r>
      <w:r>
        <w:rPr>
          <w:rFonts w:ascii="Times New Roman" w:eastAsia="Calibri" w:hAnsi="Times New Roman" w:cs="Times New Roman"/>
          <w:sz w:val="24"/>
          <w:szCs w:val="24"/>
        </w:rPr>
        <w:t>урна мова. Фонетика. Київ</w:t>
      </w:r>
      <w:r w:rsidRPr="00AF4E04">
        <w:rPr>
          <w:rFonts w:ascii="Times New Roman" w:eastAsia="Calibri" w:hAnsi="Times New Roman" w:cs="Times New Roman"/>
          <w:sz w:val="24"/>
          <w:szCs w:val="24"/>
        </w:rPr>
        <w:t>, 2002.</w:t>
      </w:r>
    </w:p>
    <w:p w:rsidR="00AF4E04" w:rsidRPr="00AF4E04" w:rsidRDefault="00AF4E04" w:rsidP="00AF4E04">
      <w:pPr>
        <w:numPr>
          <w:ilvl w:val="0"/>
          <w:numId w:val="43"/>
        </w:numPr>
        <w:jc w:val="both"/>
        <w:rPr>
          <w:rFonts w:ascii="Times New Roman" w:eastAsia="Calibri" w:hAnsi="Times New Roman" w:cs="Times New Roman"/>
          <w:sz w:val="24"/>
          <w:szCs w:val="24"/>
        </w:rPr>
      </w:pPr>
      <w:r w:rsidRPr="00AF4E04">
        <w:rPr>
          <w:rFonts w:ascii="Times New Roman" w:eastAsia="Calibri" w:hAnsi="Times New Roman" w:cs="Times New Roman"/>
          <w:sz w:val="24"/>
          <w:szCs w:val="24"/>
        </w:rPr>
        <w:t xml:space="preserve">Сучасна українська літературна мова </w:t>
      </w:r>
      <w:r>
        <w:rPr>
          <w:rFonts w:ascii="Times New Roman" w:eastAsia="Calibri" w:hAnsi="Times New Roman" w:cs="Times New Roman"/>
          <w:sz w:val="24"/>
          <w:szCs w:val="24"/>
        </w:rPr>
        <w:t xml:space="preserve">/ Відп. ред. </w:t>
      </w:r>
      <w:proofErr w:type="spellStart"/>
      <w:r>
        <w:rPr>
          <w:rFonts w:ascii="Times New Roman" w:eastAsia="Calibri" w:hAnsi="Times New Roman" w:cs="Times New Roman"/>
          <w:sz w:val="24"/>
          <w:szCs w:val="24"/>
        </w:rPr>
        <w:t>М.А.Жовтобрюх</w:t>
      </w:r>
      <w:proofErr w:type="spellEnd"/>
      <w:r>
        <w:rPr>
          <w:rFonts w:ascii="Times New Roman" w:eastAsia="Calibri" w:hAnsi="Times New Roman" w:cs="Times New Roman"/>
          <w:sz w:val="24"/>
          <w:szCs w:val="24"/>
        </w:rPr>
        <w:t>. Київ</w:t>
      </w:r>
      <w:r w:rsidRPr="00AF4E04">
        <w:rPr>
          <w:rFonts w:ascii="Times New Roman" w:eastAsia="Calibri" w:hAnsi="Times New Roman" w:cs="Times New Roman"/>
          <w:sz w:val="24"/>
          <w:szCs w:val="24"/>
        </w:rPr>
        <w:t>, 1969.</w:t>
      </w:r>
    </w:p>
    <w:p w:rsidR="00AF4E04" w:rsidRPr="00AF4E04" w:rsidRDefault="00AF4E04" w:rsidP="00AF4E04">
      <w:pPr>
        <w:numPr>
          <w:ilvl w:val="0"/>
          <w:numId w:val="43"/>
        </w:numPr>
        <w:jc w:val="both"/>
        <w:rPr>
          <w:rFonts w:ascii="Times New Roman" w:eastAsia="Calibri" w:hAnsi="Times New Roman" w:cs="Times New Roman"/>
          <w:sz w:val="24"/>
          <w:szCs w:val="24"/>
        </w:rPr>
      </w:pPr>
      <w:r w:rsidRPr="00AF4E04">
        <w:rPr>
          <w:rFonts w:ascii="Times New Roman" w:eastAsia="Calibri" w:hAnsi="Times New Roman" w:cs="Times New Roman"/>
          <w:sz w:val="24"/>
          <w:szCs w:val="24"/>
        </w:rPr>
        <w:t xml:space="preserve">Сучасна українська мова: Фонетика. Фонологія. Орфоепія. Графіка: Практикум: </w:t>
      </w:r>
      <w:proofErr w:type="spellStart"/>
      <w:r w:rsidRPr="00AF4E04">
        <w:rPr>
          <w:rFonts w:ascii="Times New Roman" w:eastAsia="Calibri" w:hAnsi="Times New Roman" w:cs="Times New Roman"/>
          <w:sz w:val="24"/>
          <w:szCs w:val="24"/>
        </w:rPr>
        <w:t>навч</w:t>
      </w:r>
      <w:proofErr w:type="spellEnd"/>
      <w:r w:rsidRPr="00AF4E04">
        <w:rPr>
          <w:rFonts w:ascii="Times New Roman" w:eastAsia="Calibri" w:hAnsi="Times New Roman" w:cs="Times New Roman"/>
          <w:sz w:val="24"/>
          <w:szCs w:val="24"/>
        </w:rPr>
        <w:t xml:space="preserve">. </w:t>
      </w:r>
      <w:proofErr w:type="spellStart"/>
      <w:r w:rsidR="00EE7767">
        <w:rPr>
          <w:rFonts w:ascii="Times New Roman" w:eastAsia="Calibri" w:hAnsi="Times New Roman" w:cs="Times New Roman"/>
          <w:sz w:val="24"/>
          <w:szCs w:val="24"/>
        </w:rPr>
        <w:t>посіб</w:t>
      </w:r>
      <w:proofErr w:type="spellEnd"/>
      <w:r w:rsidR="00EE7767">
        <w:rPr>
          <w:rFonts w:ascii="Times New Roman" w:eastAsia="Calibri" w:hAnsi="Times New Roman" w:cs="Times New Roman"/>
          <w:sz w:val="24"/>
          <w:szCs w:val="24"/>
        </w:rPr>
        <w:t xml:space="preserve">. / За ред. </w:t>
      </w:r>
      <w:proofErr w:type="spellStart"/>
      <w:r w:rsidR="00EE7767">
        <w:rPr>
          <w:rFonts w:ascii="Times New Roman" w:eastAsia="Calibri" w:hAnsi="Times New Roman" w:cs="Times New Roman"/>
          <w:sz w:val="24"/>
          <w:szCs w:val="24"/>
        </w:rPr>
        <w:t>М.М.Фащенко</w:t>
      </w:r>
      <w:proofErr w:type="spellEnd"/>
      <w:r w:rsidR="00EE7767">
        <w:rPr>
          <w:rFonts w:ascii="Times New Roman" w:eastAsia="Calibri" w:hAnsi="Times New Roman" w:cs="Times New Roman"/>
          <w:sz w:val="24"/>
          <w:szCs w:val="24"/>
        </w:rPr>
        <w:t xml:space="preserve">. Київ: ВЦ «Академія», 2010. </w:t>
      </w:r>
      <w:r w:rsidRPr="00AF4E04">
        <w:rPr>
          <w:rFonts w:ascii="Times New Roman" w:eastAsia="Calibri" w:hAnsi="Times New Roman" w:cs="Times New Roman"/>
          <w:sz w:val="24"/>
          <w:szCs w:val="24"/>
        </w:rPr>
        <w:t>176 с.</w:t>
      </w:r>
    </w:p>
    <w:p w:rsidR="001C225E" w:rsidRPr="00AF4E04" w:rsidRDefault="00AF4E04" w:rsidP="00AF4E04">
      <w:pPr>
        <w:numPr>
          <w:ilvl w:val="0"/>
          <w:numId w:val="43"/>
        </w:numPr>
        <w:jc w:val="both"/>
        <w:rPr>
          <w:rFonts w:ascii="Times New Roman" w:eastAsia="Calibri" w:hAnsi="Times New Roman" w:cs="Times New Roman"/>
          <w:sz w:val="24"/>
          <w:szCs w:val="24"/>
        </w:rPr>
      </w:pPr>
      <w:proofErr w:type="spellStart"/>
      <w:r w:rsidRPr="00AF4E04">
        <w:rPr>
          <w:rFonts w:ascii="Times New Roman" w:eastAsia="Calibri" w:hAnsi="Times New Roman" w:cs="Times New Roman"/>
          <w:sz w:val="24"/>
          <w:szCs w:val="24"/>
        </w:rPr>
        <w:t>Тоцька</w:t>
      </w:r>
      <w:proofErr w:type="spellEnd"/>
      <w:r w:rsidRPr="00AF4E04">
        <w:rPr>
          <w:rFonts w:ascii="Times New Roman" w:eastAsia="Calibri" w:hAnsi="Times New Roman" w:cs="Times New Roman"/>
          <w:sz w:val="24"/>
          <w:szCs w:val="24"/>
        </w:rPr>
        <w:t xml:space="preserve"> Н.І. Сучасна українська літературна мова: Фонетика</w:t>
      </w:r>
      <w:r w:rsidR="00EE7767">
        <w:rPr>
          <w:rFonts w:ascii="Times New Roman" w:eastAsia="Calibri" w:hAnsi="Times New Roman" w:cs="Times New Roman"/>
          <w:sz w:val="24"/>
          <w:szCs w:val="24"/>
        </w:rPr>
        <w:t>, орфоепія, графіка, орфографія. Київ</w:t>
      </w:r>
      <w:r w:rsidRPr="00AF4E04">
        <w:rPr>
          <w:rFonts w:ascii="Times New Roman" w:eastAsia="Calibri" w:hAnsi="Times New Roman" w:cs="Times New Roman"/>
          <w:sz w:val="24"/>
          <w:szCs w:val="24"/>
        </w:rPr>
        <w:t>, 1981.</w:t>
      </w:r>
    </w:p>
    <w:p w:rsidR="001F26FB" w:rsidRPr="00273BB0" w:rsidRDefault="001F26FB" w:rsidP="005B332B">
      <w:pPr>
        <w:jc w:val="center"/>
        <w:rPr>
          <w:rFonts w:ascii="Times New Roman" w:hAnsi="Times New Roman" w:cs="Times New Roman"/>
          <w:b/>
          <w:caps/>
          <w:sz w:val="24"/>
          <w:szCs w:val="24"/>
        </w:rPr>
      </w:pPr>
    </w:p>
    <w:p w:rsidR="000040D4" w:rsidRPr="00273BB0" w:rsidRDefault="000040D4" w:rsidP="00DF168D">
      <w:pPr>
        <w:jc w:val="center"/>
        <w:rPr>
          <w:rFonts w:ascii="Times New Roman" w:hAnsi="Times New Roman" w:cs="Times New Roman"/>
          <w:b/>
          <w:caps/>
          <w:sz w:val="24"/>
          <w:szCs w:val="24"/>
        </w:rPr>
      </w:pPr>
      <w:r w:rsidRPr="00273BB0">
        <w:rPr>
          <w:rFonts w:ascii="Times New Roman" w:hAnsi="Times New Roman" w:cs="Times New Roman"/>
          <w:b/>
          <w:caps/>
          <w:sz w:val="24"/>
          <w:szCs w:val="24"/>
        </w:rPr>
        <w:t>Допоміжна література</w:t>
      </w:r>
    </w:p>
    <w:p w:rsidR="007559F6" w:rsidRPr="002132C5" w:rsidRDefault="007559F6" w:rsidP="007559F6">
      <w:pPr>
        <w:numPr>
          <w:ilvl w:val="0"/>
          <w:numId w:val="47"/>
        </w:numPr>
        <w:contextualSpacing/>
        <w:jc w:val="both"/>
        <w:rPr>
          <w:rFonts w:ascii="Times New Roman" w:eastAsia="Calibri" w:hAnsi="Times New Roman" w:cs="Times New Roman"/>
          <w:sz w:val="24"/>
          <w:szCs w:val="24"/>
        </w:rPr>
      </w:pPr>
      <w:proofErr w:type="spellStart"/>
      <w:r w:rsidRPr="002132C5">
        <w:rPr>
          <w:rFonts w:ascii="Times New Roman" w:eastAsia="Calibri" w:hAnsi="Times New Roman" w:cs="Times New Roman"/>
          <w:sz w:val="24"/>
          <w:szCs w:val="24"/>
        </w:rPr>
        <w:t>Багмут</w:t>
      </w:r>
      <w:proofErr w:type="spellEnd"/>
      <w:r w:rsidRPr="002132C5">
        <w:rPr>
          <w:rFonts w:ascii="Times New Roman" w:eastAsia="Calibri" w:hAnsi="Times New Roman" w:cs="Times New Roman"/>
          <w:sz w:val="24"/>
          <w:szCs w:val="24"/>
        </w:rPr>
        <w:t xml:space="preserve"> А.Й. Семантика</w:t>
      </w:r>
      <w:r w:rsidRPr="002132C5">
        <w:rPr>
          <w:rFonts w:ascii="Times New Roman" w:eastAsia="Calibri" w:hAnsi="Times New Roman" w:cs="Times New Roman"/>
          <w:sz w:val="24"/>
          <w:szCs w:val="24"/>
        </w:rPr>
        <w:t xml:space="preserve"> і інтонація в українській мові. Київ</w:t>
      </w:r>
      <w:r w:rsidRPr="002132C5">
        <w:rPr>
          <w:rFonts w:ascii="Times New Roman" w:eastAsia="Calibri" w:hAnsi="Times New Roman" w:cs="Times New Roman"/>
          <w:sz w:val="24"/>
          <w:szCs w:val="24"/>
        </w:rPr>
        <w:t>, 1991.</w:t>
      </w:r>
    </w:p>
    <w:p w:rsidR="007559F6" w:rsidRPr="002132C5" w:rsidRDefault="007559F6" w:rsidP="007559F6">
      <w:pPr>
        <w:numPr>
          <w:ilvl w:val="0"/>
          <w:numId w:val="47"/>
        </w:numPr>
        <w:contextualSpacing/>
        <w:jc w:val="both"/>
        <w:rPr>
          <w:rFonts w:ascii="Times New Roman" w:eastAsia="Calibri" w:hAnsi="Times New Roman" w:cs="Times New Roman"/>
          <w:sz w:val="24"/>
          <w:szCs w:val="24"/>
        </w:rPr>
      </w:pPr>
      <w:proofErr w:type="spellStart"/>
      <w:r w:rsidRPr="002132C5">
        <w:rPr>
          <w:rFonts w:ascii="Times New Roman" w:eastAsia="Calibri" w:hAnsi="Times New Roman" w:cs="Times New Roman"/>
          <w:sz w:val="24"/>
          <w:szCs w:val="24"/>
        </w:rPr>
        <w:t>Багмут</w:t>
      </w:r>
      <w:proofErr w:type="spellEnd"/>
      <w:r w:rsidRPr="002132C5">
        <w:rPr>
          <w:rFonts w:ascii="Times New Roman" w:eastAsia="Calibri" w:hAnsi="Times New Roman" w:cs="Times New Roman"/>
          <w:sz w:val="24"/>
          <w:szCs w:val="24"/>
        </w:rPr>
        <w:t xml:space="preserve"> А.Й., Борисюк І.В., Покидько О.М. Сприйняття українського мовлення в умовах шумових завад</w:t>
      </w:r>
      <w:r w:rsidRPr="002132C5">
        <w:rPr>
          <w:rFonts w:ascii="Times New Roman" w:eastAsia="Calibri" w:hAnsi="Times New Roman" w:cs="Times New Roman"/>
          <w:sz w:val="24"/>
          <w:szCs w:val="24"/>
        </w:rPr>
        <w:t>. Київ</w:t>
      </w:r>
      <w:r w:rsidRPr="002132C5">
        <w:rPr>
          <w:rFonts w:ascii="Times New Roman" w:eastAsia="Calibri" w:hAnsi="Times New Roman" w:cs="Times New Roman"/>
          <w:sz w:val="24"/>
          <w:szCs w:val="24"/>
        </w:rPr>
        <w:t>, 2000.</w:t>
      </w:r>
    </w:p>
    <w:p w:rsidR="007559F6" w:rsidRPr="002132C5" w:rsidRDefault="007559F6" w:rsidP="007559F6">
      <w:pPr>
        <w:numPr>
          <w:ilvl w:val="0"/>
          <w:numId w:val="47"/>
        </w:numPr>
        <w:contextualSpacing/>
        <w:jc w:val="both"/>
        <w:rPr>
          <w:rFonts w:ascii="Times New Roman" w:eastAsia="Calibri" w:hAnsi="Times New Roman" w:cs="Times New Roman"/>
          <w:sz w:val="24"/>
          <w:szCs w:val="24"/>
        </w:rPr>
      </w:pPr>
      <w:proofErr w:type="spellStart"/>
      <w:r w:rsidRPr="002132C5">
        <w:rPr>
          <w:rFonts w:ascii="Times New Roman" w:eastAsia="Calibri" w:hAnsi="Times New Roman" w:cs="Times New Roman"/>
          <w:sz w:val="24"/>
          <w:szCs w:val="24"/>
        </w:rPr>
        <w:t>Багмут</w:t>
      </w:r>
      <w:proofErr w:type="spellEnd"/>
      <w:r w:rsidRPr="002132C5">
        <w:rPr>
          <w:rFonts w:ascii="Times New Roman" w:eastAsia="Calibri" w:hAnsi="Times New Roman" w:cs="Times New Roman"/>
          <w:sz w:val="24"/>
          <w:szCs w:val="24"/>
        </w:rPr>
        <w:t xml:space="preserve"> А.Й,, Бровченко Т.О., Борисюк І.В., Олійник Г.П. Інтонаційна виразність звукового мовлен</w:t>
      </w:r>
      <w:r w:rsidRPr="002132C5">
        <w:rPr>
          <w:rFonts w:ascii="Times New Roman" w:eastAsia="Calibri" w:hAnsi="Times New Roman" w:cs="Times New Roman"/>
          <w:sz w:val="24"/>
          <w:szCs w:val="24"/>
        </w:rPr>
        <w:t>ня засобів масової інформації.</w:t>
      </w:r>
      <w:r w:rsidR="00EE7767">
        <w:rPr>
          <w:rFonts w:ascii="Times New Roman" w:eastAsia="Calibri" w:hAnsi="Times New Roman" w:cs="Times New Roman"/>
          <w:sz w:val="24"/>
          <w:szCs w:val="24"/>
        </w:rPr>
        <w:t xml:space="preserve"> Київ</w:t>
      </w:r>
      <w:r w:rsidRPr="002132C5">
        <w:rPr>
          <w:rFonts w:ascii="Times New Roman" w:eastAsia="Calibri" w:hAnsi="Times New Roman" w:cs="Times New Roman"/>
          <w:sz w:val="24"/>
          <w:szCs w:val="24"/>
        </w:rPr>
        <w:t>, 1994.</w:t>
      </w:r>
    </w:p>
    <w:p w:rsidR="008F36AD" w:rsidRPr="002132C5" w:rsidRDefault="008F36AD" w:rsidP="008F36AD">
      <w:pPr>
        <w:numPr>
          <w:ilvl w:val="0"/>
          <w:numId w:val="47"/>
        </w:numPr>
        <w:contextualSpacing/>
        <w:jc w:val="both"/>
        <w:rPr>
          <w:rFonts w:ascii="Times New Roman" w:eastAsia="Calibri" w:hAnsi="Times New Roman" w:cs="Times New Roman"/>
          <w:sz w:val="24"/>
          <w:szCs w:val="24"/>
        </w:rPr>
      </w:pPr>
      <w:proofErr w:type="spellStart"/>
      <w:r w:rsidRPr="002132C5">
        <w:rPr>
          <w:rFonts w:ascii="Times New Roman" w:eastAsia="Calibri" w:hAnsi="Times New Roman" w:cs="Times New Roman"/>
          <w:sz w:val="24"/>
          <w:szCs w:val="24"/>
        </w:rPr>
        <w:t>Доленко</w:t>
      </w:r>
      <w:proofErr w:type="spellEnd"/>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М.Т.,</w:t>
      </w:r>
      <w:r w:rsidRPr="002132C5">
        <w:rPr>
          <w:rFonts w:ascii="Times New Roman" w:eastAsia="TimesNewRomanPSMT" w:hAnsi="Times New Roman" w:cs="Times New Roman"/>
          <w:sz w:val="24"/>
          <w:szCs w:val="24"/>
        </w:rPr>
        <w:t xml:space="preserve"> </w:t>
      </w:r>
      <w:proofErr w:type="spellStart"/>
      <w:r w:rsidRPr="002132C5">
        <w:rPr>
          <w:rFonts w:ascii="Times New Roman" w:eastAsia="Calibri" w:hAnsi="Times New Roman" w:cs="Times New Roman"/>
          <w:sz w:val="24"/>
          <w:szCs w:val="24"/>
        </w:rPr>
        <w:t>Дацюк</w:t>
      </w:r>
      <w:proofErr w:type="spellEnd"/>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І.І.,</w:t>
      </w:r>
      <w:r w:rsidRPr="002132C5">
        <w:rPr>
          <w:rFonts w:ascii="Times New Roman" w:eastAsia="TimesNewRomanPSMT" w:hAnsi="Times New Roman" w:cs="Times New Roman"/>
          <w:sz w:val="24"/>
          <w:szCs w:val="24"/>
        </w:rPr>
        <w:t xml:space="preserve"> </w:t>
      </w:r>
      <w:proofErr w:type="spellStart"/>
      <w:r w:rsidRPr="002132C5">
        <w:rPr>
          <w:rFonts w:ascii="Times New Roman" w:eastAsia="Calibri" w:hAnsi="Times New Roman" w:cs="Times New Roman"/>
          <w:sz w:val="24"/>
          <w:szCs w:val="24"/>
        </w:rPr>
        <w:t>Кващук</w:t>
      </w:r>
      <w:proofErr w:type="spellEnd"/>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А.Г.</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Сучасна</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українська</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мова.</w:t>
      </w:r>
      <w:r w:rsidRPr="002132C5">
        <w:rPr>
          <w:rFonts w:ascii="Times New Roman" w:eastAsia="TimesNewRomanPSMT" w:hAnsi="Times New Roman" w:cs="Times New Roman"/>
          <w:sz w:val="24"/>
          <w:szCs w:val="24"/>
        </w:rPr>
        <w:t xml:space="preserve"> </w:t>
      </w:r>
      <w:r w:rsidR="00637F63" w:rsidRPr="002132C5">
        <w:rPr>
          <w:rFonts w:ascii="Times New Roman" w:eastAsia="Calibri" w:hAnsi="Times New Roman" w:cs="Times New Roman"/>
          <w:sz w:val="24"/>
          <w:szCs w:val="24"/>
        </w:rPr>
        <w:t>Київ</w:t>
      </w:r>
      <w:r w:rsidRPr="002132C5">
        <w:rPr>
          <w:rFonts w:ascii="Times New Roman" w:eastAsia="Calibri" w:hAnsi="Times New Roman" w:cs="Times New Roman"/>
          <w:sz w:val="24"/>
          <w:szCs w:val="24"/>
        </w:rPr>
        <w:t>: Вища</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школа,</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1987.</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352с.</w:t>
      </w:r>
    </w:p>
    <w:p w:rsidR="008F36AD" w:rsidRPr="002132C5" w:rsidRDefault="008F36AD" w:rsidP="008F36AD">
      <w:pPr>
        <w:numPr>
          <w:ilvl w:val="0"/>
          <w:numId w:val="47"/>
        </w:numPr>
        <w:contextualSpacing/>
        <w:jc w:val="both"/>
        <w:rPr>
          <w:rFonts w:ascii="Times New Roman" w:eastAsia="Calibri" w:hAnsi="Times New Roman" w:cs="Times New Roman"/>
          <w:sz w:val="24"/>
          <w:szCs w:val="24"/>
        </w:rPr>
      </w:pPr>
      <w:r w:rsidRPr="002132C5">
        <w:rPr>
          <w:rFonts w:ascii="Times New Roman" w:eastAsia="Calibri" w:hAnsi="Times New Roman" w:cs="Times New Roman"/>
          <w:sz w:val="24"/>
          <w:szCs w:val="24"/>
        </w:rPr>
        <w:t>Жовтобрюх</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М.А.,</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Кулик</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Б.М.</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Курс</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сучасної</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української</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літературної</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мови.</w:t>
      </w:r>
      <w:r w:rsidR="00637F63" w:rsidRPr="002132C5">
        <w:rPr>
          <w:rFonts w:ascii="Times New Roman" w:eastAsia="TimesNewRomanPSMT" w:hAnsi="Times New Roman" w:cs="Times New Roman"/>
          <w:sz w:val="24"/>
          <w:szCs w:val="24"/>
        </w:rPr>
        <w:t xml:space="preserve"> </w:t>
      </w:r>
      <w:r w:rsidR="00637F63" w:rsidRPr="002132C5">
        <w:rPr>
          <w:rFonts w:ascii="Times New Roman" w:eastAsia="Calibri" w:hAnsi="Times New Roman" w:cs="Times New Roman"/>
          <w:sz w:val="24"/>
          <w:szCs w:val="24"/>
        </w:rPr>
        <w:t>Київ</w:t>
      </w:r>
      <w:r w:rsidRPr="002132C5">
        <w:rPr>
          <w:rFonts w:ascii="Times New Roman" w:eastAsia="Calibri" w:hAnsi="Times New Roman" w:cs="Times New Roman"/>
          <w:sz w:val="24"/>
          <w:szCs w:val="24"/>
        </w:rPr>
        <w:t>: Вища</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школа,</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1973.</w:t>
      </w:r>
      <w:r w:rsidR="00637F63"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402с.</w:t>
      </w:r>
    </w:p>
    <w:p w:rsidR="008F36AD" w:rsidRPr="002132C5" w:rsidRDefault="008F36AD" w:rsidP="008F36AD">
      <w:pPr>
        <w:numPr>
          <w:ilvl w:val="0"/>
          <w:numId w:val="47"/>
        </w:numPr>
        <w:contextualSpacing/>
        <w:jc w:val="both"/>
        <w:rPr>
          <w:rFonts w:ascii="Times New Roman" w:eastAsia="Calibri" w:hAnsi="Times New Roman" w:cs="Times New Roman"/>
          <w:sz w:val="24"/>
          <w:szCs w:val="24"/>
        </w:rPr>
      </w:pPr>
      <w:r w:rsidRPr="002132C5">
        <w:rPr>
          <w:rFonts w:ascii="Times New Roman" w:eastAsia="Calibri" w:hAnsi="Times New Roman" w:cs="Times New Roman"/>
          <w:sz w:val="24"/>
          <w:szCs w:val="24"/>
        </w:rPr>
        <w:t>Загальна та експериментальна фонетика: Збірник наукових праць і матеріал</w:t>
      </w:r>
      <w:r w:rsidR="00637F63" w:rsidRPr="002132C5">
        <w:rPr>
          <w:rFonts w:ascii="Times New Roman" w:eastAsia="Calibri" w:hAnsi="Times New Roman" w:cs="Times New Roman"/>
          <w:sz w:val="24"/>
          <w:szCs w:val="24"/>
        </w:rPr>
        <w:t xml:space="preserve">ів / Відп. ред. </w:t>
      </w:r>
      <w:proofErr w:type="spellStart"/>
      <w:r w:rsidR="00637F63" w:rsidRPr="002132C5">
        <w:rPr>
          <w:rFonts w:ascii="Times New Roman" w:eastAsia="Calibri" w:hAnsi="Times New Roman" w:cs="Times New Roman"/>
          <w:sz w:val="24"/>
          <w:szCs w:val="24"/>
        </w:rPr>
        <w:t>Л.Г.Скалозуб</w:t>
      </w:r>
      <w:proofErr w:type="spellEnd"/>
      <w:r w:rsidR="00637F63" w:rsidRPr="002132C5">
        <w:rPr>
          <w:rFonts w:ascii="Times New Roman" w:eastAsia="Calibri" w:hAnsi="Times New Roman" w:cs="Times New Roman"/>
          <w:sz w:val="24"/>
          <w:szCs w:val="24"/>
        </w:rPr>
        <w:t>. Київ</w:t>
      </w:r>
      <w:r w:rsidRPr="002132C5">
        <w:rPr>
          <w:rFonts w:ascii="Times New Roman" w:eastAsia="Calibri" w:hAnsi="Times New Roman" w:cs="Times New Roman"/>
          <w:sz w:val="24"/>
          <w:szCs w:val="24"/>
        </w:rPr>
        <w:t>, 2001.</w:t>
      </w:r>
    </w:p>
    <w:p w:rsidR="008F36AD" w:rsidRPr="002132C5" w:rsidRDefault="008F36AD" w:rsidP="008F36AD">
      <w:pPr>
        <w:numPr>
          <w:ilvl w:val="0"/>
          <w:numId w:val="47"/>
        </w:numPr>
        <w:contextualSpacing/>
        <w:jc w:val="both"/>
        <w:rPr>
          <w:rFonts w:ascii="Times New Roman" w:eastAsia="Calibri" w:hAnsi="Times New Roman" w:cs="Times New Roman"/>
          <w:sz w:val="24"/>
          <w:szCs w:val="24"/>
        </w:rPr>
      </w:pPr>
      <w:r w:rsidRPr="002132C5">
        <w:rPr>
          <w:rFonts w:ascii="Times New Roman" w:eastAsia="Calibri" w:hAnsi="Times New Roman" w:cs="Times New Roman"/>
          <w:sz w:val="24"/>
          <w:szCs w:val="24"/>
        </w:rPr>
        <w:t>Карпенко Ю.О. Фонетика і фонологія сучасної української літер</w:t>
      </w:r>
      <w:r w:rsidR="00637F63" w:rsidRPr="002132C5">
        <w:rPr>
          <w:rFonts w:ascii="Times New Roman" w:eastAsia="Calibri" w:hAnsi="Times New Roman" w:cs="Times New Roman"/>
          <w:sz w:val="24"/>
          <w:szCs w:val="24"/>
        </w:rPr>
        <w:t xml:space="preserve">атурної мови. </w:t>
      </w:r>
      <w:r w:rsidRPr="002132C5">
        <w:rPr>
          <w:rFonts w:ascii="Times New Roman" w:eastAsia="Calibri" w:hAnsi="Times New Roman" w:cs="Times New Roman"/>
          <w:sz w:val="24"/>
          <w:szCs w:val="24"/>
        </w:rPr>
        <w:t>Одеса, 1996.</w:t>
      </w:r>
    </w:p>
    <w:p w:rsidR="008F36AD" w:rsidRPr="002132C5" w:rsidRDefault="008F36AD" w:rsidP="008F36AD">
      <w:pPr>
        <w:numPr>
          <w:ilvl w:val="0"/>
          <w:numId w:val="47"/>
        </w:numPr>
        <w:contextualSpacing/>
        <w:jc w:val="both"/>
        <w:rPr>
          <w:rFonts w:ascii="Times New Roman" w:eastAsia="Calibri" w:hAnsi="Times New Roman" w:cs="Times New Roman"/>
          <w:sz w:val="24"/>
          <w:szCs w:val="24"/>
        </w:rPr>
      </w:pPr>
      <w:r w:rsidRPr="002132C5">
        <w:rPr>
          <w:rFonts w:ascii="Times New Roman" w:eastAsia="Calibri" w:hAnsi="Times New Roman" w:cs="Times New Roman"/>
          <w:sz w:val="24"/>
          <w:szCs w:val="24"/>
        </w:rPr>
        <w:t>Олійник Г.А. Виразне читання. Основ</w:t>
      </w:r>
      <w:r w:rsidR="00EE7767">
        <w:rPr>
          <w:rFonts w:ascii="Times New Roman" w:eastAsia="Calibri" w:hAnsi="Times New Roman" w:cs="Times New Roman"/>
          <w:sz w:val="24"/>
          <w:szCs w:val="24"/>
        </w:rPr>
        <w:t xml:space="preserve">и теорії. Посібник для вчителів. </w:t>
      </w:r>
      <w:r w:rsidRPr="002132C5">
        <w:rPr>
          <w:rFonts w:ascii="Times New Roman" w:eastAsia="Calibri" w:hAnsi="Times New Roman" w:cs="Times New Roman"/>
          <w:sz w:val="24"/>
          <w:szCs w:val="24"/>
        </w:rPr>
        <w:t>Тернопіль: Н</w:t>
      </w:r>
      <w:r w:rsidR="00637F63" w:rsidRPr="002132C5">
        <w:rPr>
          <w:rFonts w:ascii="Times New Roman" w:eastAsia="Calibri" w:hAnsi="Times New Roman" w:cs="Times New Roman"/>
          <w:sz w:val="24"/>
          <w:szCs w:val="24"/>
        </w:rPr>
        <w:t>авчальна книга – Богдан, 2001.</w:t>
      </w:r>
      <w:r w:rsidRPr="002132C5">
        <w:rPr>
          <w:rFonts w:ascii="Times New Roman" w:eastAsia="Calibri" w:hAnsi="Times New Roman" w:cs="Times New Roman"/>
          <w:sz w:val="24"/>
          <w:szCs w:val="24"/>
        </w:rPr>
        <w:t xml:space="preserve"> 224 с.</w:t>
      </w:r>
    </w:p>
    <w:p w:rsidR="008F36AD" w:rsidRPr="002132C5" w:rsidRDefault="008F36AD" w:rsidP="008F36AD">
      <w:pPr>
        <w:numPr>
          <w:ilvl w:val="0"/>
          <w:numId w:val="47"/>
        </w:numPr>
        <w:contextualSpacing/>
        <w:jc w:val="both"/>
        <w:rPr>
          <w:rFonts w:ascii="Times New Roman" w:eastAsia="Calibri" w:hAnsi="Times New Roman" w:cs="Times New Roman"/>
          <w:sz w:val="24"/>
          <w:szCs w:val="24"/>
        </w:rPr>
      </w:pPr>
      <w:r w:rsidRPr="002132C5">
        <w:rPr>
          <w:rFonts w:ascii="Times New Roman" w:eastAsia="Calibri" w:hAnsi="Times New Roman" w:cs="Times New Roman"/>
          <w:sz w:val="24"/>
          <w:szCs w:val="24"/>
        </w:rPr>
        <w:t xml:space="preserve">Плющ Н., Бас-Кононенко О., Дудик З., </w:t>
      </w:r>
      <w:proofErr w:type="spellStart"/>
      <w:r w:rsidRPr="002132C5">
        <w:rPr>
          <w:rFonts w:ascii="Times New Roman" w:eastAsia="Calibri" w:hAnsi="Times New Roman" w:cs="Times New Roman"/>
          <w:sz w:val="24"/>
          <w:szCs w:val="24"/>
        </w:rPr>
        <w:t>Зубань</w:t>
      </w:r>
      <w:proofErr w:type="spellEnd"/>
      <w:r w:rsidRPr="002132C5">
        <w:rPr>
          <w:rFonts w:ascii="Times New Roman" w:eastAsia="Calibri" w:hAnsi="Times New Roman" w:cs="Times New Roman"/>
          <w:sz w:val="24"/>
          <w:szCs w:val="24"/>
        </w:rPr>
        <w:t xml:space="preserve"> О. Сучасна українськ</w:t>
      </w:r>
      <w:r w:rsidR="00637F63" w:rsidRPr="002132C5">
        <w:rPr>
          <w:rFonts w:ascii="Times New Roman" w:eastAsia="Calibri" w:hAnsi="Times New Roman" w:cs="Times New Roman"/>
          <w:sz w:val="24"/>
          <w:szCs w:val="24"/>
        </w:rPr>
        <w:t>а літературна мова. Фонетика. Київ</w:t>
      </w:r>
      <w:r w:rsidRPr="002132C5">
        <w:rPr>
          <w:rFonts w:ascii="Times New Roman" w:eastAsia="Calibri" w:hAnsi="Times New Roman" w:cs="Times New Roman"/>
          <w:sz w:val="24"/>
          <w:szCs w:val="24"/>
        </w:rPr>
        <w:t>, 2002.</w:t>
      </w:r>
    </w:p>
    <w:p w:rsidR="008F36AD" w:rsidRPr="002132C5" w:rsidRDefault="008F36AD" w:rsidP="008F36AD">
      <w:pPr>
        <w:numPr>
          <w:ilvl w:val="0"/>
          <w:numId w:val="47"/>
        </w:numPr>
        <w:contextualSpacing/>
        <w:jc w:val="both"/>
        <w:rPr>
          <w:rFonts w:ascii="Times New Roman" w:eastAsia="Calibri" w:hAnsi="Times New Roman" w:cs="Times New Roman"/>
          <w:sz w:val="24"/>
          <w:szCs w:val="24"/>
        </w:rPr>
      </w:pPr>
      <w:r w:rsidRPr="002132C5">
        <w:rPr>
          <w:rFonts w:ascii="Times New Roman" w:eastAsia="Calibri" w:hAnsi="Times New Roman" w:cs="Times New Roman"/>
          <w:sz w:val="24"/>
          <w:szCs w:val="24"/>
        </w:rPr>
        <w:t>Прокопова Л.І. Приголосні фонеми сучасної української літерат</w:t>
      </w:r>
      <w:r w:rsidR="00EE7767">
        <w:rPr>
          <w:rFonts w:ascii="Times New Roman" w:eastAsia="Calibri" w:hAnsi="Times New Roman" w:cs="Times New Roman"/>
          <w:sz w:val="24"/>
          <w:szCs w:val="24"/>
        </w:rPr>
        <w:t xml:space="preserve">урної мови. </w:t>
      </w:r>
      <w:r w:rsidRPr="002132C5">
        <w:rPr>
          <w:rFonts w:ascii="Times New Roman" w:eastAsia="Calibri" w:hAnsi="Times New Roman" w:cs="Times New Roman"/>
          <w:sz w:val="24"/>
          <w:szCs w:val="24"/>
        </w:rPr>
        <w:t>К</w:t>
      </w:r>
      <w:r w:rsidR="00574914" w:rsidRPr="002132C5">
        <w:rPr>
          <w:rFonts w:ascii="Times New Roman" w:eastAsia="Calibri" w:hAnsi="Times New Roman" w:cs="Times New Roman"/>
          <w:sz w:val="24"/>
          <w:szCs w:val="24"/>
        </w:rPr>
        <w:t>иїв</w:t>
      </w:r>
      <w:r w:rsidRPr="002132C5">
        <w:rPr>
          <w:rFonts w:ascii="Times New Roman" w:eastAsia="Calibri" w:hAnsi="Times New Roman" w:cs="Times New Roman"/>
          <w:sz w:val="24"/>
          <w:szCs w:val="24"/>
        </w:rPr>
        <w:t>, 1958.</w:t>
      </w:r>
    </w:p>
    <w:p w:rsidR="008F36AD" w:rsidRPr="002132C5" w:rsidRDefault="008F36AD" w:rsidP="008F36AD">
      <w:pPr>
        <w:numPr>
          <w:ilvl w:val="0"/>
          <w:numId w:val="47"/>
        </w:numPr>
        <w:contextualSpacing/>
        <w:jc w:val="both"/>
        <w:rPr>
          <w:rFonts w:ascii="Times New Roman" w:eastAsia="Calibri" w:hAnsi="Times New Roman" w:cs="Times New Roman"/>
          <w:sz w:val="24"/>
          <w:szCs w:val="24"/>
        </w:rPr>
      </w:pPr>
      <w:r w:rsidRPr="002132C5">
        <w:rPr>
          <w:rFonts w:ascii="Times New Roman" w:eastAsia="Calibri" w:hAnsi="Times New Roman" w:cs="Times New Roman"/>
          <w:sz w:val="24"/>
          <w:szCs w:val="24"/>
        </w:rPr>
        <w:t>Сучасна українська літературна мова. Вступ. Фонети</w:t>
      </w:r>
      <w:r w:rsidR="002132C5" w:rsidRPr="002132C5">
        <w:rPr>
          <w:rFonts w:ascii="Times New Roman" w:eastAsia="Calibri" w:hAnsi="Times New Roman" w:cs="Times New Roman"/>
          <w:sz w:val="24"/>
          <w:szCs w:val="24"/>
        </w:rPr>
        <w:t xml:space="preserve">ка / Відп. ред. </w:t>
      </w:r>
      <w:proofErr w:type="spellStart"/>
      <w:r w:rsidR="002132C5" w:rsidRPr="002132C5">
        <w:rPr>
          <w:rFonts w:ascii="Times New Roman" w:eastAsia="Calibri" w:hAnsi="Times New Roman" w:cs="Times New Roman"/>
          <w:sz w:val="24"/>
          <w:szCs w:val="24"/>
        </w:rPr>
        <w:t>М.А.Жовтобрюх</w:t>
      </w:r>
      <w:proofErr w:type="spellEnd"/>
      <w:r w:rsidR="002132C5" w:rsidRPr="002132C5">
        <w:rPr>
          <w:rFonts w:ascii="Times New Roman" w:eastAsia="Calibri" w:hAnsi="Times New Roman" w:cs="Times New Roman"/>
          <w:sz w:val="24"/>
          <w:szCs w:val="24"/>
        </w:rPr>
        <w:t>. Київ</w:t>
      </w:r>
      <w:r w:rsidRPr="002132C5">
        <w:rPr>
          <w:rFonts w:ascii="Times New Roman" w:eastAsia="Calibri" w:hAnsi="Times New Roman" w:cs="Times New Roman"/>
          <w:sz w:val="24"/>
          <w:szCs w:val="24"/>
        </w:rPr>
        <w:t>, 1969.</w:t>
      </w:r>
    </w:p>
    <w:p w:rsidR="008F36AD" w:rsidRPr="002132C5" w:rsidRDefault="008F36AD" w:rsidP="008F36AD">
      <w:pPr>
        <w:numPr>
          <w:ilvl w:val="0"/>
          <w:numId w:val="47"/>
        </w:numPr>
        <w:contextualSpacing/>
        <w:jc w:val="both"/>
        <w:rPr>
          <w:rFonts w:ascii="Times New Roman" w:eastAsia="Calibri" w:hAnsi="Times New Roman" w:cs="Times New Roman"/>
          <w:sz w:val="24"/>
          <w:szCs w:val="24"/>
        </w:rPr>
      </w:pPr>
      <w:r w:rsidRPr="002132C5">
        <w:rPr>
          <w:rFonts w:ascii="Times New Roman" w:eastAsia="Calibri" w:hAnsi="Times New Roman" w:cs="Times New Roman"/>
          <w:sz w:val="24"/>
          <w:szCs w:val="24"/>
        </w:rPr>
        <w:t>Сучасна</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українська</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літературна</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мова</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за</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ред.</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М.Я.</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Плющ.</w:t>
      </w:r>
      <w:r w:rsidRPr="002132C5">
        <w:rPr>
          <w:rFonts w:ascii="Times New Roman" w:eastAsia="TimesNewRomanPSMT" w:hAnsi="Times New Roman" w:cs="Times New Roman"/>
          <w:sz w:val="24"/>
          <w:szCs w:val="24"/>
        </w:rPr>
        <w:t xml:space="preserve"> </w:t>
      </w:r>
      <w:r w:rsidR="002132C5" w:rsidRPr="002132C5">
        <w:rPr>
          <w:rFonts w:ascii="Times New Roman" w:eastAsia="Calibri" w:hAnsi="Times New Roman" w:cs="Times New Roman"/>
          <w:sz w:val="24"/>
          <w:szCs w:val="24"/>
        </w:rPr>
        <w:t xml:space="preserve">Київ </w:t>
      </w:r>
      <w:r w:rsidRPr="002132C5">
        <w:rPr>
          <w:rFonts w:ascii="Times New Roman" w:eastAsia="Calibri" w:hAnsi="Times New Roman" w:cs="Times New Roman"/>
          <w:sz w:val="24"/>
          <w:szCs w:val="24"/>
        </w:rPr>
        <w:t>:</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Вища</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школа,2003.</w:t>
      </w:r>
      <w:r w:rsidR="002132C5"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430</w:t>
      </w:r>
      <w:r w:rsidR="00EE7767">
        <w:rPr>
          <w:rFonts w:ascii="Times New Roman" w:eastAsia="Calibri" w:hAnsi="Times New Roman" w:cs="Times New Roman"/>
          <w:sz w:val="24"/>
          <w:szCs w:val="24"/>
        </w:rPr>
        <w:t> </w:t>
      </w:r>
      <w:r w:rsidRPr="002132C5">
        <w:rPr>
          <w:rFonts w:ascii="Times New Roman" w:eastAsia="Calibri" w:hAnsi="Times New Roman" w:cs="Times New Roman"/>
          <w:sz w:val="24"/>
          <w:szCs w:val="24"/>
        </w:rPr>
        <w:t>с.</w:t>
      </w:r>
    </w:p>
    <w:p w:rsidR="008F36AD" w:rsidRPr="002132C5" w:rsidRDefault="008F36AD" w:rsidP="008F36AD">
      <w:pPr>
        <w:numPr>
          <w:ilvl w:val="0"/>
          <w:numId w:val="47"/>
        </w:numPr>
        <w:contextualSpacing/>
        <w:jc w:val="both"/>
        <w:rPr>
          <w:rFonts w:ascii="Times New Roman" w:eastAsia="Calibri" w:hAnsi="Times New Roman" w:cs="Times New Roman"/>
          <w:sz w:val="24"/>
          <w:szCs w:val="24"/>
        </w:rPr>
      </w:pPr>
      <w:r w:rsidRPr="002132C5">
        <w:rPr>
          <w:rFonts w:ascii="Times New Roman" w:eastAsia="Calibri" w:hAnsi="Times New Roman" w:cs="Times New Roman"/>
          <w:sz w:val="24"/>
          <w:szCs w:val="24"/>
        </w:rPr>
        <w:t>Сучасна</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українська</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літературна</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мова</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 за</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ред.</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А.П. Грищенка.</w:t>
      </w:r>
      <w:r w:rsidRPr="002132C5">
        <w:rPr>
          <w:rFonts w:ascii="Times New Roman" w:eastAsia="TimesNewRomanPSMT" w:hAnsi="Times New Roman" w:cs="Times New Roman"/>
          <w:sz w:val="24"/>
          <w:szCs w:val="24"/>
        </w:rPr>
        <w:t xml:space="preserve"> </w:t>
      </w:r>
      <w:r w:rsidR="002132C5" w:rsidRPr="002132C5">
        <w:rPr>
          <w:rFonts w:ascii="Times New Roman" w:eastAsia="Calibri" w:hAnsi="Times New Roman" w:cs="Times New Roman"/>
          <w:sz w:val="24"/>
          <w:szCs w:val="24"/>
        </w:rPr>
        <w:t xml:space="preserve">Київ </w:t>
      </w:r>
      <w:r w:rsidRPr="002132C5">
        <w:rPr>
          <w:rFonts w:ascii="Times New Roman" w:eastAsia="Calibri" w:hAnsi="Times New Roman" w:cs="Times New Roman"/>
          <w:sz w:val="24"/>
          <w:szCs w:val="24"/>
        </w:rPr>
        <w:t>: Вища</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школа,</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2002.</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439</w:t>
      </w:r>
      <w:r w:rsidR="00EE7767">
        <w:rPr>
          <w:rFonts w:ascii="Times New Roman" w:eastAsia="Calibri" w:hAnsi="Times New Roman" w:cs="Times New Roman"/>
          <w:sz w:val="24"/>
          <w:szCs w:val="24"/>
        </w:rPr>
        <w:t> </w:t>
      </w:r>
      <w:bookmarkStart w:id="0" w:name="_GoBack"/>
      <w:bookmarkEnd w:id="0"/>
      <w:r w:rsidRPr="002132C5">
        <w:rPr>
          <w:rFonts w:ascii="Times New Roman" w:eastAsia="Calibri" w:hAnsi="Times New Roman" w:cs="Times New Roman"/>
          <w:sz w:val="24"/>
          <w:szCs w:val="24"/>
        </w:rPr>
        <w:t>с.</w:t>
      </w:r>
    </w:p>
    <w:p w:rsidR="008F36AD" w:rsidRPr="002132C5" w:rsidRDefault="008F36AD" w:rsidP="008F36AD">
      <w:pPr>
        <w:numPr>
          <w:ilvl w:val="0"/>
          <w:numId w:val="47"/>
        </w:numPr>
        <w:contextualSpacing/>
        <w:jc w:val="both"/>
        <w:rPr>
          <w:rFonts w:ascii="Times New Roman" w:eastAsia="Calibri" w:hAnsi="Times New Roman" w:cs="Times New Roman"/>
          <w:sz w:val="24"/>
          <w:szCs w:val="24"/>
        </w:rPr>
      </w:pPr>
      <w:r w:rsidRPr="002132C5">
        <w:rPr>
          <w:rFonts w:ascii="Times New Roman" w:eastAsia="Calibri" w:hAnsi="Times New Roman" w:cs="Times New Roman"/>
          <w:sz w:val="24"/>
          <w:szCs w:val="24"/>
        </w:rPr>
        <w:t>Сучасна</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українська</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мова</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за</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ред.</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О.Д.</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Пономарева.</w:t>
      </w:r>
      <w:r w:rsidRPr="002132C5">
        <w:rPr>
          <w:rFonts w:ascii="Times New Roman" w:eastAsia="TimesNewRomanPSMT" w:hAnsi="Times New Roman" w:cs="Times New Roman"/>
          <w:sz w:val="24"/>
          <w:szCs w:val="24"/>
        </w:rPr>
        <w:t xml:space="preserve"> </w:t>
      </w:r>
      <w:r w:rsidR="002132C5" w:rsidRPr="002132C5">
        <w:rPr>
          <w:rFonts w:ascii="Times New Roman" w:eastAsia="Calibri" w:hAnsi="Times New Roman" w:cs="Times New Roman"/>
          <w:sz w:val="24"/>
          <w:szCs w:val="24"/>
        </w:rPr>
        <w:t xml:space="preserve">Київ </w:t>
      </w:r>
      <w:r w:rsidRPr="002132C5">
        <w:rPr>
          <w:rFonts w:ascii="Times New Roman" w:eastAsia="Calibri" w:hAnsi="Times New Roman" w:cs="Times New Roman"/>
          <w:sz w:val="24"/>
          <w:szCs w:val="24"/>
        </w:rPr>
        <w:t>:</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Либідь,</w:t>
      </w:r>
      <w:r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2005.</w:t>
      </w:r>
      <w:r w:rsidR="002132C5" w:rsidRPr="002132C5">
        <w:rPr>
          <w:rFonts w:ascii="Times New Roman" w:eastAsia="TimesNewRomanPSMT" w:hAnsi="Times New Roman" w:cs="Times New Roman"/>
          <w:sz w:val="24"/>
          <w:szCs w:val="24"/>
        </w:rPr>
        <w:t xml:space="preserve"> </w:t>
      </w:r>
      <w:r w:rsidRPr="002132C5">
        <w:rPr>
          <w:rFonts w:ascii="Times New Roman" w:eastAsia="Calibri" w:hAnsi="Times New Roman" w:cs="Times New Roman"/>
          <w:sz w:val="24"/>
          <w:szCs w:val="24"/>
        </w:rPr>
        <w:t>488 с.</w:t>
      </w:r>
    </w:p>
    <w:p w:rsidR="007559F6" w:rsidRPr="002132C5" w:rsidRDefault="008F36AD" w:rsidP="002132C5">
      <w:pPr>
        <w:numPr>
          <w:ilvl w:val="0"/>
          <w:numId w:val="47"/>
        </w:numPr>
        <w:contextualSpacing/>
        <w:jc w:val="both"/>
        <w:rPr>
          <w:rFonts w:ascii="Times New Roman" w:eastAsia="Calibri" w:hAnsi="Times New Roman" w:cs="Times New Roman"/>
          <w:sz w:val="24"/>
          <w:szCs w:val="24"/>
        </w:rPr>
      </w:pPr>
      <w:proofErr w:type="spellStart"/>
      <w:r w:rsidRPr="002132C5">
        <w:rPr>
          <w:rFonts w:ascii="Times New Roman" w:eastAsia="Calibri" w:hAnsi="Times New Roman" w:cs="Times New Roman"/>
          <w:sz w:val="24"/>
          <w:szCs w:val="24"/>
        </w:rPr>
        <w:t>Тоцька</w:t>
      </w:r>
      <w:proofErr w:type="spellEnd"/>
      <w:r w:rsidRPr="002132C5">
        <w:rPr>
          <w:rFonts w:ascii="Times New Roman" w:eastAsia="Calibri" w:hAnsi="Times New Roman" w:cs="Times New Roman"/>
          <w:sz w:val="24"/>
          <w:szCs w:val="24"/>
        </w:rPr>
        <w:t xml:space="preserve"> Н.І. Голосні фонеми української літ</w:t>
      </w:r>
      <w:r w:rsidR="002132C5" w:rsidRPr="002132C5">
        <w:rPr>
          <w:rFonts w:ascii="Times New Roman" w:eastAsia="Calibri" w:hAnsi="Times New Roman" w:cs="Times New Roman"/>
          <w:sz w:val="24"/>
          <w:szCs w:val="24"/>
        </w:rPr>
        <w:t xml:space="preserve">ературної мови. Київ, 1973. </w:t>
      </w:r>
      <w:r w:rsidRPr="002132C5">
        <w:rPr>
          <w:rFonts w:ascii="Times New Roman" w:eastAsia="Calibri" w:hAnsi="Times New Roman" w:cs="Times New Roman"/>
          <w:sz w:val="24"/>
          <w:szCs w:val="24"/>
        </w:rPr>
        <w:t>234 с.</w:t>
      </w:r>
    </w:p>
    <w:p w:rsidR="00B5581C" w:rsidRPr="00273BB0" w:rsidRDefault="00B5581C" w:rsidP="00B5581C">
      <w:pPr>
        <w:jc w:val="both"/>
        <w:rPr>
          <w:rFonts w:ascii="Times New Roman" w:hAnsi="Times New Roman" w:cs="Times New Roman"/>
          <w:sz w:val="24"/>
          <w:szCs w:val="24"/>
        </w:rPr>
      </w:pPr>
    </w:p>
    <w:p w:rsidR="00A364DE" w:rsidRPr="00273BB0" w:rsidRDefault="00A364DE" w:rsidP="00A364DE">
      <w:pPr>
        <w:shd w:val="clear" w:color="auto" w:fill="FFFFFF"/>
        <w:tabs>
          <w:tab w:val="left" w:pos="365"/>
        </w:tabs>
        <w:spacing w:before="14" w:line="226" w:lineRule="exact"/>
        <w:jc w:val="center"/>
        <w:rPr>
          <w:rFonts w:ascii="Times New Roman" w:hAnsi="Times New Roman" w:cs="Times New Roman"/>
          <w:b/>
          <w:sz w:val="24"/>
          <w:szCs w:val="24"/>
        </w:rPr>
      </w:pPr>
      <w:r w:rsidRPr="00273BB0">
        <w:rPr>
          <w:rFonts w:ascii="Times New Roman" w:hAnsi="Times New Roman" w:cs="Times New Roman"/>
          <w:b/>
          <w:sz w:val="24"/>
          <w:szCs w:val="24"/>
        </w:rPr>
        <w:t>Інформаційні ресурси в інтернеті</w:t>
      </w:r>
    </w:p>
    <w:p w:rsidR="00A364DE" w:rsidRPr="00273BB0" w:rsidRDefault="00A364DE" w:rsidP="00A364DE">
      <w:pPr>
        <w:shd w:val="clear" w:color="auto" w:fill="FFFFFF"/>
        <w:jc w:val="both"/>
        <w:rPr>
          <w:rFonts w:ascii="Times New Roman" w:hAnsi="Times New Roman" w:cs="Times New Roman"/>
          <w:color w:val="17365D" w:themeColor="text2" w:themeShade="BF"/>
          <w:sz w:val="24"/>
          <w:szCs w:val="24"/>
        </w:rPr>
      </w:pPr>
    </w:p>
    <w:p w:rsidR="00273BB0" w:rsidRPr="00273BB0" w:rsidRDefault="00273BB0" w:rsidP="00273BB0">
      <w:pPr>
        <w:numPr>
          <w:ilvl w:val="1"/>
          <w:numId w:val="44"/>
        </w:numPr>
        <w:tabs>
          <w:tab w:val="left" w:pos="284"/>
        </w:tabs>
        <w:suppressAutoHyphens/>
        <w:rPr>
          <w:rFonts w:ascii="Times New Roman" w:eastAsia="Calibri" w:hAnsi="Times New Roman" w:cs="Times New Roman"/>
          <w:sz w:val="24"/>
          <w:szCs w:val="24"/>
        </w:rPr>
      </w:pPr>
      <w:r w:rsidRPr="00273BB0">
        <w:rPr>
          <w:rFonts w:ascii="Times New Roman" w:eastAsia="Calibri" w:hAnsi="Times New Roman" w:cs="Times New Roman"/>
          <w:color w:val="000000"/>
          <w:spacing w:val="-13"/>
          <w:sz w:val="24"/>
          <w:szCs w:val="24"/>
        </w:rPr>
        <w:t>Нова Мова (</w:t>
      </w:r>
      <w:hyperlink r:id="rId5" w:history="1">
        <w:r w:rsidRPr="00273BB0">
          <w:rPr>
            <w:rFonts w:ascii="Times New Roman" w:eastAsia="Calibri" w:hAnsi="Times New Roman" w:cs="Times New Roman"/>
            <w:color w:val="0000FF"/>
            <w:spacing w:val="-13"/>
            <w:sz w:val="24"/>
            <w:szCs w:val="24"/>
            <w:u w:val="single"/>
          </w:rPr>
          <w:t>http://novamova.com.ua</w:t>
        </w:r>
      </w:hyperlink>
      <w:r w:rsidRPr="00273BB0">
        <w:rPr>
          <w:rFonts w:ascii="Times New Roman" w:eastAsia="Calibri" w:hAnsi="Times New Roman" w:cs="Times New Roman"/>
          <w:spacing w:val="-13"/>
          <w:sz w:val="24"/>
          <w:szCs w:val="24"/>
        </w:rPr>
        <w:t>)</w:t>
      </w:r>
    </w:p>
    <w:p w:rsidR="00273BB0" w:rsidRPr="00273BB0" w:rsidRDefault="00273BB0" w:rsidP="00273BB0">
      <w:pPr>
        <w:numPr>
          <w:ilvl w:val="1"/>
          <w:numId w:val="44"/>
        </w:numPr>
        <w:tabs>
          <w:tab w:val="left" w:pos="284"/>
        </w:tabs>
        <w:suppressAutoHyphens/>
        <w:rPr>
          <w:rFonts w:ascii="Times New Roman" w:eastAsia="Calibri" w:hAnsi="Times New Roman" w:cs="Times New Roman"/>
          <w:sz w:val="24"/>
          <w:szCs w:val="24"/>
        </w:rPr>
      </w:pPr>
      <w:proofErr w:type="spellStart"/>
      <w:r w:rsidRPr="00273BB0">
        <w:rPr>
          <w:rFonts w:ascii="Times New Roman" w:eastAsia="Calibri" w:hAnsi="Times New Roman" w:cs="Times New Roman"/>
          <w:sz w:val="24"/>
          <w:szCs w:val="24"/>
        </w:rPr>
        <w:t>Лінгур</w:t>
      </w:r>
      <w:proofErr w:type="spellEnd"/>
      <w:r w:rsidRPr="00273BB0">
        <w:rPr>
          <w:rFonts w:ascii="Times New Roman" w:eastAsia="Calibri" w:hAnsi="Times New Roman" w:cs="Times New Roman"/>
          <w:sz w:val="24"/>
          <w:szCs w:val="24"/>
        </w:rPr>
        <w:t xml:space="preserve"> (</w:t>
      </w:r>
      <w:hyperlink r:id="rId6" w:history="1">
        <w:r w:rsidRPr="00273BB0">
          <w:rPr>
            <w:rFonts w:ascii="Times New Roman" w:eastAsia="Calibri" w:hAnsi="Times New Roman" w:cs="Times New Roman"/>
            <w:color w:val="0000FF"/>
            <w:sz w:val="24"/>
            <w:szCs w:val="24"/>
            <w:u w:val="single"/>
          </w:rPr>
          <w:t>http://linguist.univ.kiev.ua</w:t>
        </w:r>
      </w:hyperlink>
      <w:r w:rsidRPr="00273BB0">
        <w:rPr>
          <w:rFonts w:ascii="Times New Roman" w:eastAsia="Calibri" w:hAnsi="Times New Roman" w:cs="Times New Roman"/>
          <w:sz w:val="24"/>
          <w:szCs w:val="24"/>
        </w:rPr>
        <w:t>)</w:t>
      </w:r>
    </w:p>
    <w:p w:rsidR="00273BB0" w:rsidRPr="00273BB0" w:rsidRDefault="00273BB0" w:rsidP="00273BB0">
      <w:pPr>
        <w:numPr>
          <w:ilvl w:val="1"/>
          <w:numId w:val="44"/>
        </w:numPr>
        <w:tabs>
          <w:tab w:val="left" w:pos="284"/>
        </w:tabs>
        <w:suppressAutoHyphens/>
        <w:rPr>
          <w:rFonts w:ascii="Times New Roman" w:eastAsia="Calibri" w:hAnsi="Times New Roman" w:cs="Times New Roman"/>
          <w:sz w:val="24"/>
          <w:szCs w:val="24"/>
        </w:rPr>
      </w:pPr>
      <w:r w:rsidRPr="00273BB0">
        <w:rPr>
          <w:rFonts w:ascii="Times New Roman" w:eastAsia="Calibri" w:hAnsi="Times New Roman" w:cs="Times New Roman"/>
          <w:sz w:val="24"/>
          <w:szCs w:val="24"/>
        </w:rPr>
        <w:t xml:space="preserve">Електронна бібліотека Національної бібліотеки України імені </w:t>
      </w:r>
    </w:p>
    <w:p w:rsidR="00273BB0" w:rsidRPr="00273BB0" w:rsidRDefault="00273BB0" w:rsidP="00273BB0">
      <w:pPr>
        <w:tabs>
          <w:tab w:val="left" w:pos="284"/>
        </w:tabs>
        <w:rPr>
          <w:rFonts w:ascii="Times New Roman" w:eastAsia="Calibri" w:hAnsi="Times New Roman" w:cs="Times New Roman"/>
          <w:sz w:val="24"/>
          <w:szCs w:val="24"/>
        </w:rPr>
      </w:pPr>
      <w:r w:rsidRPr="00273BB0">
        <w:rPr>
          <w:rFonts w:ascii="Times New Roman" w:eastAsia="Calibri" w:hAnsi="Times New Roman" w:cs="Times New Roman"/>
          <w:sz w:val="24"/>
          <w:szCs w:val="24"/>
        </w:rPr>
        <w:t>В.І. Вернадського (</w:t>
      </w:r>
      <w:hyperlink r:id="rId7" w:history="1">
        <w:r w:rsidRPr="00273BB0">
          <w:rPr>
            <w:rFonts w:ascii="Times New Roman" w:eastAsia="Calibri" w:hAnsi="Times New Roman" w:cs="Times New Roman"/>
            <w:color w:val="0000FF"/>
            <w:sz w:val="24"/>
            <w:szCs w:val="24"/>
            <w:u w:val="single"/>
          </w:rPr>
          <w:t>http://www.nbuv.gov.ua/eb</w:t>
        </w:r>
      </w:hyperlink>
      <w:r w:rsidRPr="00273BB0">
        <w:rPr>
          <w:rFonts w:ascii="Times New Roman" w:eastAsia="Calibri" w:hAnsi="Times New Roman" w:cs="Times New Roman"/>
          <w:sz w:val="24"/>
          <w:szCs w:val="24"/>
        </w:rPr>
        <w:t>)</w:t>
      </w:r>
    </w:p>
    <w:p w:rsidR="00273BB0" w:rsidRPr="00273BB0" w:rsidRDefault="00273BB0" w:rsidP="00273BB0">
      <w:pPr>
        <w:numPr>
          <w:ilvl w:val="1"/>
          <w:numId w:val="44"/>
        </w:numPr>
        <w:tabs>
          <w:tab w:val="left" w:pos="284"/>
        </w:tabs>
        <w:suppressAutoHyphens/>
        <w:rPr>
          <w:rFonts w:ascii="Times New Roman" w:eastAsia="Calibri" w:hAnsi="Times New Roman" w:cs="Times New Roman"/>
          <w:sz w:val="24"/>
          <w:szCs w:val="24"/>
        </w:rPr>
      </w:pPr>
      <w:r w:rsidRPr="00273BB0">
        <w:rPr>
          <w:rFonts w:ascii="Times New Roman" w:eastAsia="Calibri" w:hAnsi="Times New Roman" w:cs="Times New Roman"/>
          <w:sz w:val="24"/>
          <w:szCs w:val="24"/>
        </w:rPr>
        <w:t>Лінгвістичний портал (</w:t>
      </w:r>
      <w:hyperlink r:id="rId8" w:history="1">
        <w:r w:rsidRPr="00273BB0">
          <w:rPr>
            <w:rFonts w:ascii="Times New Roman" w:eastAsia="Calibri" w:hAnsi="Times New Roman" w:cs="Times New Roman"/>
            <w:color w:val="0000FF"/>
            <w:sz w:val="24"/>
            <w:szCs w:val="24"/>
            <w:u w:val="single"/>
          </w:rPr>
          <w:t>http://proling.com</w:t>
        </w:r>
      </w:hyperlink>
      <w:r w:rsidRPr="00273BB0">
        <w:rPr>
          <w:rFonts w:ascii="Times New Roman" w:eastAsia="Calibri" w:hAnsi="Times New Roman" w:cs="Times New Roman"/>
          <w:sz w:val="24"/>
          <w:szCs w:val="24"/>
        </w:rPr>
        <w:t>)</w:t>
      </w:r>
    </w:p>
    <w:p w:rsidR="00273BB0" w:rsidRPr="00273BB0" w:rsidRDefault="00273BB0" w:rsidP="00273BB0">
      <w:pPr>
        <w:numPr>
          <w:ilvl w:val="1"/>
          <w:numId w:val="44"/>
        </w:numPr>
        <w:tabs>
          <w:tab w:val="left" w:pos="284"/>
        </w:tabs>
        <w:suppressAutoHyphens/>
        <w:rPr>
          <w:rFonts w:ascii="Times New Roman" w:eastAsia="Calibri" w:hAnsi="Times New Roman" w:cs="Times New Roman"/>
          <w:sz w:val="24"/>
          <w:szCs w:val="24"/>
        </w:rPr>
      </w:pPr>
      <w:r w:rsidRPr="00273BB0">
        <w:rPr>
          <w:rFonts w:ascii="Times New Roman" w:eastAsia="Calibri" w:hAnsi="Times New Roman" w:cs="Times New Roman"/>
          <w:sz w:val="24"/>
          <w:szCs w:val="24"/>
        </w:rPr>
        <w:t>Тезаурус української мови (</w:t>
      </w:r>
      <w:hyperlink r:id="rId9" w:history="1">
        <w:r w:rsidRPr="00273BB0">
          <w:rPr>
            <w:rFonts w:ascii="Times New Roman" w:eastAsia="Calibri" w:hAnsi="Times New Roman" w:cs="Times New Roman"/>
            <w:color w:val="0000FF"/>
            <w:sz w:val="24"/>
            <w:szCs w:val="24"/>
            <w:u w:val="single"/>
          </w:rPr>
          <w:t>http://www.geocities.com/hommahchorny/hl.html</w:t>
        </w:r>
      </w:hyperlink>
      <w:r w:rsidRPr="00273BB0">
        <w:rPr>
          <w:rFonts w:ascii="Times New Roman" w:eastAsia="Calibri" w:hAnsi="Times New Roman" w:cs="Times New Roman"/>
          <w:sz w:val="24"/>
          <w:szCs w:val="24"/>
        </w:rPr>
        <w:t>)</w:t>
      </w:r>
    </w:p>
    <w:p w:rsidR="00273BB0" w:rsidRPr="00273BB0" w:rsidRDefault="00273BB0" w:rsidP="00273BB0">
      <w:pPr>
        <w:numPr>
          <w:ilvl w:val="1"/>
          <w:numId w:val="44"/>
        </w:numPr>
        <w:tabs>
          <w:tab w:val="left" w:pos="284"/>
        </w:tabs>
        <w:suppressAutoHyphens/>
        <w:rPr>
          <w:rFonts w:ascii="Times New Roman" w:eastAsia="Calibri" w:hAnsi="Times New Roman" w:cs="Times New Roman"/>
          <w:sz w:val="24"/>
          <w:szCs w:val="24"/>
        </w:rPr>
      </w:pPr>
      <w:r w:rsidRPr="00273BB0">
        <w:rPr>
          <w:rFonts w:ascii="Times New Roman" w:eastAsia="Calibri" w:hAnsi="Times New Roman" w:cs="Times New Roman"/>
          <w:sz w:val="24"/>
          <w:szCs w:val="24"/>
        </w:rPr>
        <w:t>Українська мова (</w:t>
      </w:r>
      <w:hyperlink r:id="rId10" w:history="1">
        <w:r w:rsidRPr="00273BB0">
          <w:rPr>
            <w:rFonts w:ascii="Times New Roman" w:eastAsia="Calibri" w:hAnsi="Times New Roman" w:cs="Times New Roman"/>
            <w:color w:val="0000FF"/>
            <w:sz w:val="24"/>
            <w:szCs w:val="24"/>
            <w:u w:val="single"/>
          </w:rPr>
          <w:t>http://www.ussr.to/ALL/tishkovets/movva</w:t>
        </w:r>
      </w:hyperlink>
      <w:r w:rsidRPr="00273BB0">
        <w:rPr>
          <w:rFonts w:ascii="Times New Roman" w:eastAsia="Calibri" w:hAnsi="Times New Roman" w:cs="Times New Roman"/>
          <w:sz w:val="24"/>
          <w:szCs w:val="24"/>
        </w:rPr>
        <w:t>)</w:t>
      </w:r>
    </w:p>
    <w:p w:rsidR="00273BB0" w:rsidRPr="00273BB0" w:rsidRDefault="00273BB0" w:rsidP="00273BB0">
      <w:pPr>
        <w:numPr>
          <w:ilvl w:val="1"/>
          <w:numId w:val="44"/>
        </w:numPr>
        <w:tabs>
          <w:tab w:val="left" w:pos="284"/>
        </w:tabs>
        <w:suppressAutoHyphens/>
        <w:rPr>
          <w:rFonts w:ascii="Times New Roman" w:eastAsia="Calibri" w:hAnsi="Times New Roman" w:cs="Times New Roman"/>
          <w:sz w:val="24"/>
          <w:szCs w:val="24"/>
        </w:rPr>
      </w:pPr>
      <w:r w:rsidRPr="00273BB0">
        <w:rPr>
          <w:rFonts w:ascii="Times New Roman" w:eastAsia="Calibri" w:hAnsi="Times New Roman" w:cs="Times New Roman"/>
          <w:sz w:val="24"/>
          <w:szCs w:val="24"/>
        </w:rPr>
        <w:t>Тлумачний словник української мови (</w:t>
      </w:r>
      <w:hyperlink r:id="rId11" w:history="1">
        <w:r w:rsidRPr="00273BB0">
          <w:rPr>
            <w:rStyle w:val="a5"/>
            <w:rFonts w:ascii="Times New Roman" w:eastAsia="Calibri" w:hAnsi="Times New Roman" w:cs="Times New Roman"/>
            <w:sz w:val="24"/>
            <w:szCs w:val="24"/>
          </w:rPr>
          <w:t>http://vvww.unicorne.org/dictionnaireUkrainien</w:t>
        </w:r>
      </w:hyperlink>
    </w:p>
    <w:p w:rsidR="00DF168D" w:rsidRPr="00273BB0" w:rsidRDefault="00DF168D" w:rsidP="00C8617C">
      <w:pPr>
        <w:tabs>
          <w:tab w:val="left" w:pos="456"/>
        </w:tabs>
        <w:spacing w:line="360" w:lineRule="auto"/>
        <w:ind w:right="-565"/>
        <w:jc w:val="both"/>
        <w:rPr>
          <w:rFonts w:ascii="Times New Roman" w:hAnsi="Times New Roman" w:cs="Times New Roman"/>
          <w:kern w:val="28"/>
          <w:sz w:val="24"/>
          <w:szCs w:val="24"/>
        </w:rPr>
      </w:pPr>
    </w:p>
    <w:sectPr w:rsidR="00DF168D" w:rsidRPr="00273BB0" w:rsidSect="00405857">
      <w:type w:val="continuous"/>
      <w:pgSz w:w="16840" w:h="11907" w:orient="landscape"/>
      <w:pgMar w:top="567" w:right="1134" w:bottom="1134" w:left="1134"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imesNewRomanPSMT">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0"/>
        </w:tabs>
        <w:ind w:left="1440" w:hanging="360"/>
      </w:p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15:restartNumberingAfterBreak="0">
    <w:nsid w:val="075326DB"/>
    <w:multiLevelType w:val="hybridMultilevel"/>
    <w:tmpl w:val="AACC061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80C62C7"/>
    <w:multiLevelType w:val="hybridMultilevel"/>
    <w:tmpl w:val="57F6F008"/>
    <w:lvl w:ilvl="0" w:tplc="0419000F">
      <w:start w:val="1"/>
      <w:numFmt w:val="decimal"/>
      <w:lvlText w:val="%1."/>
      <w:lvlJc w:val="left"/>
      <w:pPr>
        <w:tabs>
          <w:tab w:val="num" w:pos="720"/>
        </w:tabs>
        <w:ind w:left="720" w:hanging="360"/>
      </w:pPr>
    </w:lvl>
    <w:lvl w:ilvl="1" w:tplc="17825B16">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15:restartNumberingAfterBreak="0">
    <w:nsid w:val="1254478C"/>
    <w:multiLevelType w:val="hybridMultilevel"/>
    <w:tmpl w:val="1786B3C2"/>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16A0276E"/>
    <w:multiLevelType w:val="multilevel"/>
    <w:tmpl w:val="BBFADAB4"/>
    <w:lvl w:ilvl="0">
      <w:start w:val="1"/>
      <w:numFmt w:val="decimal"/>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7" w15:restartNumberingAfterBreak="0">
    <w:nsid w:val="197B401B"/>
    <w:multiLevelType w:val="hybridMultilevel"/>
    <w:tmpl w:val="169CAB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376BBF"/>
    <w:multiLevelType w:val="multilevel"/>
    <w:tmpl w:val="942AB5A0"/>
    <w:lvl w:ilvl="0">
      <w:start w:val="1"/>
      <w:numFmt w:val="decimal"/>
      <w:lvlText w:val="%1."/>
      <w:lvlJc w:val="left"/>
      <w:pPr>
        <w:ind w:left="720" w:hanging="360"/>
      </w:pPr>
      <w:rPr>
        <w:rFonts w:ascii="Times New Roman" w:eastAsia="Times New Roman" w:hAnsi="Times New Roman" w:cs="Times New Roman"/>
        <w:sz w:val="24"/>
        <w:szCs w:val="24"/>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9" w15:restartNumberingAfterBreak="0">
    <w:nsid w:val="20CC783C"/>
    <w:multiLevelType w:val="hybridMultilevel"/>
    <w:tmpl w:val="A9E09AD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0" w15:restartNumberingAfterBreak="0">
    <w:nsid w:val="247147D8"/>
    <w:multiLevelType w:val="multilevel"/>
    <w:tmpl w:val="BE264898"/>
    <w:lvl w:ilvl="0">
      <w:start w:val="6"/>
      <w:numFmt w:val="bullet"/>
      <w:lvlText w:val="-"/>
      <w:lvlJc w:val="left"/>
      <w:pPr>
        <w:ind w:left="720" w:hanging="360"/>
      </w:pPr>
      <w:rPr>
        <w:rFonts w:ascii="Arial" w:eastAsia="Times New Roman" w:hAnsi="Arial"/>
        <w:vertAlign w:val="baseline"/>
      </w:rPr>
    </w:lvl>
    <w:lvl w:ilvl="1">
      <w:start w:val="1"/>
      <w:numFmt w:val="bullet"/>
      <w:lvlText w:val="o"/>
      <w:lvlJc w:val="left"/>
      <w:pPr>
        <w:ind w:left="1440" w:hanging="360"/>
      </w:pPr>
      <w:rPr>
        <w:rFonts w:ascii="Arial" w:eastAsia="Times New Roman" w:hAnsi="Arial"/>
        <w:vertAlign w:val="baseline"/>
      </w:rPr>
    </w:lvl>
    <w:lvl w:ilvl="2">
      <w:start w:val="1"/>
      <w:numFmt w:val="bullet"/>
      <w:lvlText w:val="▪"/>
      <w:lvlJc w:val="left"/>
      <w:pPr>
        <w:ind w:left="2160" w:hanging="360"/>
      </w:pPr>
      <w:rPr>
        <w:rFonts w:ascii="Arial" w:eastAsia="Times New Roman" w:hAnsi="Arial"/>
        <w:vertAlign w:val="baseline"/>
      </w:rPr>
    </w:lvl>
    <w:lvl w:ilvl="3">
      <w:start w:val="1"/>
      <w:numFmt w:val="bullet"/>
      <w:lvlText w:val="●"/>
      <w:lvlJc w:val="left"/>
      <w:pPr>
        <w:ind w:left="2880" w:hanging="360"/>
      </w:pPr>
      <w:rPr>
        <w:rFonts w:ascii="Arial" w:eastAsia="Times New Roman" w:hAnsi="Arial"/>
        <w:vertAlign w:val="baseline"/>
      </w:rPr>
    </w:lvl>
    <w:lvl w:ilvl="4">
      <w:start w:val="1"/>
      <w:numFmt w:val="bullet"/>
      <w:lvlText w:val="o"/>
      <w:lvlJc w:val="left"/>
      <w:pPr>
        <w:ind w:left="3600" w:hanging="360"/>
      </w:pPr>
      <w:rPr>
        <w:rFonts w:ascii="Arial" w:eastAsia="Times New Roman" w:hAnsi="Arial"/>
        <w:vertAlign w:val="baseline"/>
      </w:rPr>
    </w:lvl>
    <w:lvl w:ilvl="5">
      <w:start w:val="1"/>
      <w:numFmt w:val="bullet"/>
      <w:lvlText w:val="▪"/>
      <w:lvlJc w:val="left"/>
      <w:pPr>
        <w:ind w:left="4320" w:hanging="360"/>
      </w:pPr>
      <w:rPr>
        <w:rFonts w:ascii="Arial" w:eastAsia="Times New Roman" w:hAnsi="Arial"/>
        <w:vertAlign w:val="baseline"/>
      </w:rPr>
    </w:lvl>
    <w:lvl w:ilvl="6">
      <w:start w:val="1"/>
      <w:numFmt w:val="bullet"/>
      <w:lvlText w:val="●"/>
      <w:lvlJc w:val="left"/>
      <w:pPr>
        <w:ind w:left="5040" w:hanging="360"/>
      </w:pPr>
      <w:rPr>
        <w:rFonts w:ascii="Arial" w:eastAsia="Times New Roman" w:hAnsi="Arial"/>
        <w:vertAlign w:val="baseline"/>
      </w:rPr>
    </w:lvl>
    <w:lvl w:ilvl="7">
      <w:start w:val="1"/>
      <w:numFmt w:val="bullet"/>
      <w:lvlText w:val="o"/>
      <w:lvlJc w:val="left"/>
      <w:pPr>
        <w:ind w:left="5760" w:hanging="360"/>
      </w:pPr>
      <w:rPr>
        <w:rFonts w:ascii="Arial" w:eastAsia="Times New Roman" w:hAnsi="Arial"/>
        <w:vertAlign w:val="baseline"/>
      </w:rPr>
    </w:lvl>
    <w:lvl w:ilvl="8">
      <w:start w:val="1"/>
      <w:numFmt w:val="bullet"/>
      <w:lvlText w:val="▪"/>
      <w:lvlJc w:val="left"/>
      <w:pPr>
        <w:ind w:left="6480" w:hanging="360"/>
      </w:pPr>
      <w:rPr>
        <w:rFonts w:ascii="Arial" w:eastAsia="Times New Roman" w:hAnsi="Arial"/>
        <w:vertAlign w:val="baseline"/>
      </w:rPr>
    </w:lvl>
  </w:abstractNum>
  <w:abstractNum w:abstractNumId="11" w15:restartNumberingAfterBreak="0">
    <w:nsid w:val="26BE7030"/>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12" w15:restartNumberingAfterBreak="0">
    <w:nsid w:val="2E424FA7"/>
    <w:multiLevelType w:val="hybridMultilevel"/>
    <w:tmpl w:val="00E0E52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322B61F0"/>
    <w:multiLevelType w:val="hybridMultilevel"/>
    <w:tmpl w:val="983CD5D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36494602"/>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15" w15:restartNumberingAfterBreak="0">
    <w:nsid w:val="3841569E"/>
    <w:multiLevelType w:val="hybridMultilevel"/>
    <w:tmpl w:val="CE3C8AA2"/>
    <w:lvl w:ilvl="0" w:tplc="07C8E43E">
      <w:start w:val="1"/>
      <w:numFmt w:val="decimal"/>
      <w:lvlText w:val="%1."/>
      <w:lvlJc w:val="left"/>
      <w:pPr>
        <w:tabs>
          <w:tab w:val="num" w:pos="720"/>
        </w:tabs>
        <w:ind w:left="720" w:hanging="360"/>
      </w:pPr>
      <w:rPr>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3EE53D4"/>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18" w15:restartNumberingAfterBreak="0">
    <w:nsid w:val="44AC4F9C"/>
    <w:multiLevelType w:val="hybridMultilevel"/>
    <w:tmpl w:val="A6EC3EDC"/>
    <w:lvl w:ilvl="0" w:tplc="04190011">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6F61F66"/>
    <w:multiLevelType w:val="multilevel"/>
    <w:tmpl w:val="FFFFFFFF"/>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0" w15:restartNumberingAfterBreak="0">
    <w:nsid w:val="49063367"/>
    <w:multiLevelType w:val="hybridMultilevel"/>
    <w:tmpl w:val="91120A2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4D6320BE"/>
    <w:multiLevelType w:val="hybridMultilevel"/>
    <w:tmpl w:val="C6A668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4DEC0A0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3" w15:restartNumberingAfterBreak="0">
    <w:nsid w:val="504B02A8"/>
    <w:multiLevelType w:val="hybridMultilevel"/>
    <w:tmpl w:val="311095E6"/>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4" w15:restartNumberingAfterBreak="0">
    <w:nsid w:val="56594C61"/>
    <w:multiLevelType w:val="hybridMultilevel"/>
    <w:tmpl w:val="A15CE7F0"/>
    <w:lvl w:ilvl="0" w:tplc="0422000F">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25" w15:restartNumberingAfterBreak="0">
    <w:nsid w:val="56FD7497"/>
    <w:multiLevelType w:val="multilevel"/>
    <w:tmpl w:val="0D688C4E"/>
    <w:lvl w:ilvl="0">
      <w:start w:val="6"/>
      <w:numFmt w:val="bullet"/>
      <w:lvlText w:val="-"/>
      <w:lvlJc w:val="left"/>
      <w:pPr>
        <w:ind w:left="720" w:hanging="360"/>
      </w:pPr>
      <w:rPr>
        <w:rFonts w:ascii="Arial" w:eastAsia="Times New Roman" w:hAnsi="Arial"/>
        <w:vertAlign w:val="baseline"/>
      </w:rPr>
    </w:lvl>
    <w:lvl w:ilvl="1">
      <w:start w:val="1"/>
      <w:numFmt w:val="bullet"/>
      <w:lvlText w:val="o"/>
      <w:lvlJc w:val="left"/>
      <w:pPr>
        <w:ind w:left="1440" w:hanging="360"/>
      </w:pPr>
      <w:rPr>
        <w:rFonts w:ascii="Arial" w:eastAsia="Times New Roman" w:hAnsi="Arial"/>
        <w:vertAlign w:val="baseline"/>
      </w:rPr>
    </w:lvl>
    <w:lvl w:ilvl="2">
      <w:start w:val="1"/>
      <w:numFmt w:val="bullet"/>
      <w:lvlText w:val="▪"/>
      <w:lvlJc w:val="left"/>
      <w:pPr>
        <w:ind w:left="2160" w:hanging="360"/>
      </w:pPr>
      <w:rPr>
        <w:rFonts w:ascii="Arial" w:eastAsia="Times New Roman" w:hAnsi="Arial"/>
        <w:vertAlign w:val="baseline"/>
      </w:rPr>
    </w:lvl>
    <w:lvl w:ilvl="3">
      <w:start w:val="1"/>
      <w:numFmt w:val="bullet"/>
      <w:lvlText w:val="●"/>
      <w:lvlJc w:val="left"/>
      <w:pPr>
        <w:ind w:left="2880" w:hanging="360"/>
      </w:pPr>
      <w:rPr>
        <w:rFonts w:ascii="Arial" w:eastAsia="Times New Roman" w:hAnsi="Arial"/>
        <w:vertAlign w:val="baseline"/>
      </w:rPr>
    </w:lvl>
    <w:lvl w:ilvl="4">
      <w:start w:val="1"/>
      <w:numFmt w:val="bullet"/>
      <w:lvlText w:val="o"/>
      <w:lvlJc w:val="left"/>
      <w:pPr>
        <w:ind w:left="3600" w:hanging="360"/>
      </w:pPr>
      <w:rPr>
        <w:rFonts w:ascii="Arial" w:eastAsia="Times New Roman" w:hAnsi="Arial"/>
        <w:vertAlign w:val="baseline"/>
      </w:rPr>
    </w:lvl>
    <w:lvl w:ilvl="5">
      <w:start w:val="1"/>
      <w:numFmt w:val="bullet"/>
      <w:lvlText w:val="▪"/>
      <w:lvlJc w:val="left"/>
      <w:pPr>
        <w:ind w:left="4320" w:hanging="360"/>
      </w:pPr>
      <w:rPr>
        <w:rFonts w:ascii="Arial" w:eastAsia="Times New Roman" w:hAnsi="Arial"/>
        <w:vertAlign w:val="baseline"/>
      </w:rPr>
    </w:lvl>
    <w:lvl w:ilvl="6">
      <w:start w:val="1"/>
      <w:numFmt w:val="bullet"/>
      <w:lvlText w:val="●"/>
      <w:lvlJc w:val="left"/>
      <w:pPr>
        <w:ind w:left="5040" w:hanging="360"/>
      </w:pPr>
      <w:rPr>
        <w:rFonts w:ascii="Arial" w:eastAsia="Times New Roman" w:hAnsi="Arial"/>
        <w:vertAlign w:val="baseline"/>
      </w:rPr>
    </w:lvl>
    <w:lvl w:ilvl="7">
      <w:start w:val="1"/>
      <w:numFmt w:val="bullet"/>
      <w:lvlText w:val="o"/>
      <w:lvlJc w:val="left"/>
      <w:pPr>
        <w:ind w:left="5760" w:hanging="360"/>
      </w:pPr>
      <w:rPr>
        <w:rFonts w:ascii="Arial" w:eastAsia="Times New Roman" w:hAnsi="Arial"/>
        <w:vertAlign w:val="baseline"/>
      </w:rPr>
    </w:lvl>
    <w:lvl w:ilvl="8">
      <w:start w:val="1"/>
      <w:numFmt w:val="bullet"/>
      <w:lvlText w:val="▪"/>
      <w:lvlJc w:val="left"/>
      <w:pPr>
        <w:ind w:left="6480" w:hanging="360"/>
      </w:pPr>
      <w:rPr>
        <w:rFonts w:ascii="Arial" w:eastAsia="Times New Roman" w:hAnsi="Arial"/>
        <w:vertAlign w:val="baseline"/>
      </w:rPr>
    </w:lvl>
  </w:abstractNum>
  <w:abstractNum w:abstractNumId="26" w15:restartNumberingAfterBreak="0">
    <w:nsid w:val="59705848"/>
    <w:multiLevelType w:val="singleLevel"/>
    <w:tmpl w:val="00000002"/>
    <w:lvl w:ilvl="0">
      <w:start w:val="1"/>
      <w:numFmt w:val="decimal"/>
      <w:lvlText w:val="%1."/>
      <w:lvlJc w:val="left"/>
      <w:pPr>
        <w:tabs>
          <w:tab w:val="num" w:pos="720"/>
        </w:tabs>
        <w:ind w:left="720" w:hanging="360"/>
      </w:pPr>
    </w:lvl>
  </w:abstractNum>
  <w:abstractNum w:abstractNumId="27" w15:restartNumberingAfterBreak="0">
    <w:nsid w:val="5C2A0341"/>
    <w:multiLevelType w:val="hybridMultilevel"/>
    <w:tmpl w:val="1D78EA2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5CB67F13"/>
    <w:multiLevelType w:val="hybridMultilevel"/>
    <w:tmpl w:val="A7561FA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CD313F"/>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30" w15:restartNumberingAfterBreak="0">
    <w:nsid w:val="610F5674"/>
    <w:multiLevelType w:val="hybridMultilevel"/>
    <w:tmpl w:val="427E359C"/>
    <w:lvl w:ilvl="0" w:tplc="3774E936">
      <w:start w:val="2"/>
      <w:numFmt w:val="decimal"/>
      <w:lvlText w:val="%1."/>
      <w:lvlJc w:val="left"/>
      <w:pPr>
        <w:tabs>
          <w:tab w:val="num" w:pos="0"/>
        </w:tabs>
        <w:ind w:left="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62B62C51"/>
    <w:multiLevelType w:val="hybridMultilevel"/>
    <w:tmpl w:val="52749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5135E3E"/>
    <w:multiLevelType w:val="multilevel"/>
    <w:tmpl w:val="733C586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8E57552"/>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34" w15:restartNumberingAfterBreak="0">
    <w:nsid w:val="68E6074A"/>
    <w:multiLevelType w:val="hybridMultilevel"/>
    <w:tmpl w:val="95904B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B6C5F1A"/>
    <w:multiLevelType w:val="hybridMultilevel"/>
    <w:tmpl w:val="A99A0A16"/>
    <w:lvl w:ilvl="0" w:tplc="6DCA3F2E">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74FC3069"/>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37" w15:restartNumberingAfterBreak="0">
    <w:nsid w:val="7503347B"/>
    <w:multiLevelType w:val="hybridMultilevel"/>
    <w:tmpl w:val="2AEE3CD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6FF61DF"/>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40" w15:restartNumberingAfterBreak="0">
    <w:nsid w:val="779850E0"/>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41" w15:restartNumberingAfterBreak="0">
    <w:nsid w:val="7B4C735E"/>
    <w:multiLevelType w:val="hybridMultilevel"/>
    <w:tmpl w:val="8D98A024"/>
    <w:lvl w:ilvl="0" w:tplc="82A45CEE">
      <w:start w:val="201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FBD5299"/>
    <w:multiLevelType w:val="hybridMultilevel"/>
    <w:tmpl w:val="0F9075B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5"/>
  </w:num>
  <w:num w:numId="3">
    <w:abstractNumId w:val="8"/>
  </w:num>
  <w:num w:numId="4">
    <w:abstractNumId w:val="10"/>
  </w:num>
  <w:num w:numId="5">
    <w:abstractNumId w:val="39"/>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7"/>
  </w:num>
  <w:num w:numId="9">
    <w:abstractNumId w:val="11"/>
  </w:num>
  <w:num w:numId="10">
    <w:abstractNumId w:val="14"/>
  </w:num>
  <w:num w:numId="11">
    <w:abstractNumId w:val="40"/>
  </w:num>
  <w:num w:numId="12">
    <w:abstractNumId w:val="36"/>
  </w:num>
  <w:num w:numId="13">
    <w:abstractNumId w:val="29"/>
  </w:num>
  <w:num w:numId="14">
    <w:abstractNumId w:val="33"/>
  </w:num>
  <w:num w:numId="15">
    <w:abstractNumId w:val="19"/>
  </w:num>
  <w:num w:numId="16">
    <w:abstractNumId w:val="18"/>
  </w:num>
  <w:num w:numId="17">
    <w:abstractNumId w:val="38"/>
  </w:num>
  <w:num w:numId="18">
    <w:abstractNumId w:val="5"/>
  </w:num>
  <w:num w:numId="19">
    <w:abstractNumId w:val="28"/>
  </w:num>
  <w:num w:numId="20">
    <w:abstractNumId w:val="42"/>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num>
  <w:num w:numId="23">
    <w:abstractNumId w:val="20"/>
  </w:num>
  <w:num w:numId="24">
    <w:abstractNumId w:val="41"/>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7"/>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16"/>
  </w:num>
  <w:num w:numId="31">
    <w:abstractNumId w:val="0"/>
  </w:num>
  <w:num w:numId="32">
    <w:abstractNumId w:val="1"/>
  </w:num>
  <w:num w:numId="33">
    <w:abstractNumId w:val="26"/>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13"/>
  </w:num>
  <w:num w:numId="40">
    <w:abstractNumId w:val="3"/>
  </w:num>
  <w:num w:numId="41">
    <w:abstractNumId w:val="27"/>
  </w:num>
  <w:num w:numId="42">
    <w:abstractNumId w:val="4"/>
  </w:num>
  <w:num w:numId="43">
    <w:abstractNumId w:val="24"/>
  </w:num>
  <w:num w:numId="44">
    <w:abstractNumId w:val="2"/>
    <w:lvlOverride w:ilvl="0"/>
    <w:lvlOverride w:ilvl="1">
      <w:startOverride w:val="1"/>
    </w:lvlOverride>
    <w:lvlOverride w:ilvl="2"/>
    <w:lvlOverride w:ilvl="3"/>
    <w:lvlOverride w:ilvl="4"/>
    <w:lvlOverride w:ilvl="5"/>
    <w:lvlOverride w:ilvl="6"/>
    <w:lvlOverride w:ilvl="7"/>
    <w:lvlOverride w:ilvl="8"/>
  </w:num>
  <w:num w:numId="45">
    <w:abstractNumId w:val="32"/>
  </w:num>
  <w:num w:numId="46">
    <w:abstractNumId w:val="24"/>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164"/>
    <w:rsid w:val="000040B6"/>
    <w:rsid w:val="000040D4"/>
    <w:rsid w:val="0002475A"/>
    <w:rsid w:val="0002542D"/>
    <w:rsid w:val="00040CA0"/>
    <w:rsid w:val="00043759"/>
    <w:rsid w:val="00045108"/>
    <w:rsid w:val="00065D84"/>
    <w:rsid w:val="000801F0"/>
    <w:rsid w:val="00094A05"/>
    <w:rsid w:val="0009674C"/>
    <w:rsid w:val="000A5173"/>
    <w:rsid w:val="000A57B9"/>
    <w:rsid w:val="000A7B43"/>
    <w:rsid w:val="000B19B1"/>
    <w:rsid w:val="000E440D"/>
    <w:rsid w:val="001235CF"/>
    <w:rsid w:val="0014231F"/>
    <w:rsid w:val="00142B38"/>
    <w:rsid w:val="00147A41"/>
    <w:rsid w:val="00154AB0"/>
    <w:rsid w:val="0016494B"/>
    <w:rsid w:val="001750D2"/>
    <w:rsid w:val="0017685E"/>
    <w:rsid w:val="001777C4"/>
    <w:rsid w:val="00185477"/>
    <w:rsid w:val="00194746"/>
    <w:rsid w:val="001B47C4"/>
    <w:rsid w:val="001C225E"/>
    <w:rsid w:val="001C6EF5"/>
    <w:rsid w:val="001D102F"/>
    <w:rsid w:val="001E418B"/>
    <w:rsid w:val="001F26FB"/>
    <w:rsid w:val="00206922"/>
    <w:rsid w:val="002132C5"/>
    <w:rsid w:val="00215F87"/>
    <w:rsid w:val="002318CB"/>
    <w:rsid w:val="00243F8D"/>
    <w:rsid w:val="00246A06"/>
    <w:rsid w:val="00251EA8"/>
    <w:rsid w:val="00264084"/>
    <w:rsid w:val="00273BB0"/>
    <w:rsid w:val="002817AA"/>
    <w:rsid w:val="002962FA"/>
    <w:rsid w:val="002D6560"/>
    <w:rsid w:val="002E1898"/>
    <w:rsid w:val="002F0BA4"/>
    <w:rsid w:val="00310769"/>
    <w:rsid w:val="00312469"/>
    <w:rsid w:val="00345AE0"/>
    <w:rsid w:val="00361F03"/>
    <w:rsid w:val="00377811"/>
    <w:rsid w:val="003A3FBF"/>
    <w:rsid w:val="003B1A25"/>
    <w:rsid w:val="003D2C7A"/>
    <w:rsid w:val="003D6582"/>
    <w:rsid w:val="003E29E9"/>
    <w:rsid w:val="003E524F"/>
    <w:rsid w:val="003E6000"/>
    <w:rsid w:val="003F5F43"/>
    <w:rsid w:val="00405857"/>
    <w:rsid w:val="00423C62"/>
    <w:rsid w:val="00435574"/>
    <w:rsid w:val="00443A93"/>
    <w:rsid w:val="00466905"/>
    <w:rsid w:val="004733DC"/>
    <w:rsid w:val="00477F82"/>
    <w:rsid w:val="004910CA"/>
    <w:rsid w:val="004A69C2"/>
    <w:rsid w:val="004B67D8"/>
    <w:rsid w:val="004E2AF5"/>
    <w:rsid w:val="004E5576"/>
    <w:rsid w:val="004F13E3"/>
    <w:rsid w:val="004F1774"/>
    <w:rsid w:val="004F2D6B"/>
    <w:rsid w:val="0050242D"/>
    <w:rsid w:val="00505247"/>
    <w:rsid w:val="00506AA3"/>
    <w:rsid w:val="0052175D"/>
    <w:rsid w:val="00527196"/>
    <w:rsid w:val="005302CE"/>
    <w:rsid w:val="00531215"/>
    <w:rsid w:val="00535430"/>
    <w:rsid w:val="005430C2"/>
    <w:rsid w:val="00552E2D"/>
    <w:rsid w:val="005538BE"/>
    <w:rsid w:val="00562E9A"/>
    <w:rsid w:val="00574914"/>
    <w:rsid w:val="005776B8"/>
    <w:rsid w:val="005967F7"/>
    <w:rsid w:val="005A0115"/>
    <w:rsid w:val="005A13F8"/>
    <w:rsid w:val="005B332B"/>
    <w:rsid w:val="005B4B1E"/>
    <w:rsid w:val="005C15ED"/>
    <w:rsid w:val="005C3381"/>
    <w:rsid w:val="005D1EAD"/>
    <w:rsid w:val="005E4191"/>
    <w:rsid w:val="005E7664"/>
    <w:rsid w:val="005F2BBE"/>
    <w:rsid w:val="005F5205"/>
    <w:rsid w:val="005F6812"/>
    <w:rsid w:val="00607312"/>
    <w:rsid w:val="00607626"/>
    <w:rsid w:val="00637F63"/>
    <w:rsid w:val="00662E6E"/>
    <w:rsid w:val="0066554A"/>
    <w:rsid w:val="0066594F"/>
    <w:rsid w:val="00674F22"/>
    <w:rsid w:val="006969A0"/>
    <w:rsid w:val="00696EF8"/>
    <w:rsid w:val="006B3963"/>
    <w:rsid w:val="006B580D"/>
    <w:rsid w:val="006C7808"/>
    <w:rsid w:val="006D20FD"/>
    <w:rsid w:val="006D6305"/>
    <w:rsid w:val="006E3686"/>
    <w:rsid w:val="0071029E"/>
    <w:rsid w:val="00712854"/>
    <w:rsid w:val="00715FA2"/>
    <w:rsid w:val="00721CE4"/>
    <w:rsid w:val="00747A2B"/>
    <w:rsid w:val="007503E5"/>
    <w:rsid w:val="007559F6"/>
    <w:rsid w:val="007573CE"/>
    <w:rsid w:val="007704BA"/>
    <w:rsid w:val="007814F0"/>
    <w:rsid w:val="00784D53"/>
    <w:rsid w:val="00785FEA"/>
    <w:rsid w:val="007872B4"/>
    <w:rsid w:val="007A3655"/>
    <w:rsid w:val="007B0791"/>
    <w:rsid w:val="007D0A27"/>
    <w:rsid w:val="007D48DC"/>
    <w:rsid w:val="007E01DE"/>
    <w:rsid w:val="007E06E2"/>
    <w:rsid w:val="007F3C73"/>
    <w:rsid w:val="007F525C"/>
    <w:rsid w:val="007F7E63"/>
    <w:rsid w:val="008021C6"/>
    <w:rsid w:val="00824DF7"/>
    <w:rsid w:val="00826509"/>
    <w:rsid w:val="00831271"/>
    <w:rsid w:val="00833F7E"/>
    <w:rsid w:val="0083587A"/>
    <w:rsid w:val="00842A6D"/>
    <w:rsid w:val="00851BD8"/>
    <w:rsid w:val="0085459E"/>
    <w:rsid w:val="008557CD"/>
    <w:rsid w:val="0086646B"/>
    <w:rsid w:val="008670AC"/>
    <w:rsid w:val="00873B22"/>
    <w:rsid w:val="008978AA"/>
    <w:rsid w:val="008A136E"/>
    <w:rsid w:val="008A3914"/>
    <w:rsid w:val="008A4B7E"/>
    <w:rsid w:val="008C48E8"/>
    <w:rsid w:val="008C6817"/>
    <w:rsid w:val="008C6DD0"/>
    <w:rsid w:val="008E5D4E"/>
    <w:rsid w:val="008F36AD"/>
    <w:rsid w:val="00902386"/>
    <w:rsid w:val="00917392"/>
    <w:rsid w:val="00924828"/>
    <w:rsid w:val="00950200"/>
    <w:rsid w:val="00956F95"/>
    <w:rsid w:val="009642C1"/>
    <w:rsid w:val="009676C7"/>
    <w:rsid w:val="00975998"/>
    <w:rsid w:val="00980C90"/>
    <w:rsid w:val="00981A54"/>
    <w:rsid w:val="00987043"/>
    <w:rsid w:val="009958DA"/>
    <w:rsid w:val="009A08B3"/>
    <w:rsid w:val="009A196F"/>
    <w:rsid w:val="009A1A5B"/>
    <w:rsid w:val="009D1B6E"/>
    <w:rsid w:val="009D789C"/>
    <w:rsid w:val="009F7E07"/>
    <w:rsid w:val="00A004FE"/>
    <w:rsid w:val="00A01C4C"/>
    <w:rsid w:val="00A13AC9"/>
    <w:rsid w:val="00A364DE"/>
    <w:rsid w:val="00A404E9"/>
    <w:rsid w:val="00A43BDF"/>
    <w:rsid w:val="00A55D6A"/>
    <w:rsid w:val="00A73751"/>
    <w:rsid w:val="00A7749D"/>
    <w:rsid w:val="00A80310"/>
    <w:rsid w:val="00A8357F"/>
    <w:rsid w:val="00AE12DF"/>
    <w:rsid w:val="00AF4E04"/>
    <w:rsid w:val="00AF71D7"/>
    <w:rsid w:val="00AF7A80"/>
    <w:rsid w:val="00B01F8D"/>
    <w:rsid w:val="00B14B15"/>
    <w:rsid w:val="00B5581C"/>
    <w:rsid w:val="00B66D78"/>
    <w:rsid w:val="00B7050E"/>
    <w:rsid w:val="00B83755"/>
    <w:rsid w:val="00B852D0"/>
    <w:rsid w:val="00B855BF"/>
    <w:rsid w:val="00BB313A"/>
    <w:rsid w:val="00BC190C"/>
    <w:rsid w:val="00BC32C4"/>
    <w:rsid w:val="00BF7A05"/>
    <w:rsid w:val="00C07E45"/>
    <w:rsid w:val="00C163E3"/>
    <w:rsid w:val="00C173A5"/>
    <w:rsid w:val="00C40BEB"/>
    <w:rsid w:val="00C40F01"/>
    <w:rsid w:val="00C41E6E"/>
    <w:rsid w:val="00C61B1D"/>
    <w:rsid w:val="00C7551A"/>
    <w:rsid w:val="00C8617C"/>
    <w:rsid w:val="00C965C2"/>
    <w:rsid w:val="00CB4FCC"/>
    <w:rsid w:val="00CD3EE4"/>
    <w:rsid w:val="00CF3BD3"/>
    <w:rsid w:val="00D05164"/>
    <w:rsid w:val="00D067B6"/>
    <w:rsid w:val="00D12FB7"/>
    <w:rsid w:val="00D25BAC"/>
    <w:rsid w:val="00D30656"/>
    <w:rsid w:val="00D37368"/>
    <w:rsid w:val="00D51592"/>
    <w:rsid w:val="00D52211"/>
    <w:rsid w:val="00D704E6"/>
    <w:rsid w:val="00DA5CC4"/>
    <w:rsid w:val="00DC551A"/>
    <w:rsid w:val="00DC79BC"/>
    <w:rsid w:val="00DD75CB"/>
    <w:rsid w:val="00DF168D"/>
    <w:rsid w:val="00DF524D"/>
    <w:rsid w:val="00E02C8B"/>
    <w:rsid w:val="00E2256D"/>
    <w:rsid w:val="00E318A8"/>
    <w:rsid w:val="00E357B2"/>
    <w:rsid w:val="00E41907"/>
    <w:rsid w:val="00E60499"/>
    <w:rsid w:val="00E759B6"/>
    <w:rsid w:val="00E81BA4"/>
    <w:rsid w:val="00E8530A"/>
    <w:rsid w:val="00EA6BE2"/>
    <w:rsid w:val="00ED36FD"/>
    <w:rsid w:val="00EE0286"/>
    <w:rsid w:val="00EE7767"/>
    <w:rsid w:val="00F006E3"/>
    <w:rsid w:val="00F05837"/>
    <w:rsid w:val="00F07376"/>
    <w:rsid w:val="00F13875"/>
    <w:rsid w:val="00F170E7"/>
    <w:rsid w:val="00F27493"/>
    <w:rsid w:val="00F276E6"/>
    <w:rsid w:val="00F302BC"/>
    <w:rsid w:val="00F52C19"/>
    <w:rsid w:val="00F6308F"/>
    <w:rsid w:val="00F66BB8"/>
    <w:rsid w:val="00F67272"/>
    <w:rsid w:val="00F71416"/>
    <w:rsid w:val="00F74AA2"/>
    <w:rsid w:val="00F8090E"/>
    <w:rsid w:val="00F82EF4"/>
    <w:rsid w:val="00FB1289"/>
    <w:rsid w:val="00FB6DF7"/>
    <w:rsid w:val="00FE3BA5"/>
    <w:rsid w:val="00FF34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624C5C"/>
  <w15:docId w15:val="{46A4D38A-03D3-4E4E-A2E4-D6CEE864A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34"/>
    <w:qFormat/>
    <w:rsid w:val="0017685E"/>
    <w:pPr>
      <w:ind w:left="720"/>
      <w:contextualSpacing/>
    </w:pPr>
  </w:style>
  <w:style w:type="paragraph" w:styleId="30">
    <w:name w:val="Body Text Indent 3"/>
    <w:basedOn w:val="a"/>
    <w:link w:val="31"/>
    <w:uiPriority w:val="99"/>
    <w:semiHidden/>
    <w:unhideWhenUsed/>
    <w:rsid w:val="005B4B1E"/>
    <w:pPr>
      <w:spacing w:after="120" w:line="276" w:lineRule="auto"/>
      <w:ind w:left="283"/>
    </w:pPr>
    <w:rPr>
      <w:rFonts w:eastAsia="Calibri" w:cs="Times New Roman"/>
      <w:sz w:val="16"/>
      <w:szCs w:val="16"/>
      <w:lang w:val="ru-RU"/>
    </w:rPr>
  </w:style>
  <w:style w:type="character" w:customStyle="1" w:styleId="31">
    <w:name w:val="Основной текст с отступом 3 Знак"/>
    <w:basedOn w:val="a0"/>
    <w:link w:val="30"/>
    <w:uiPriority w:val="99"/>
    <w:semiHidden/>
    <w:rsid w:val="005B4B1E"/>
    <w:rPr>
      <w:rFonts w:ascii="Calibri" w:eastAsia="Calibri" w:hAnsi="Calibri"/>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731">
      <w:bodyDiv w:val="1"/>
      <w:marLeft w:val="0"/>
      <w:marRight w:val="0"/>
      <w:marTop w:val="0"/>
      <w:marBottom w:val="0"/>
      <w:divBdr>
        <w:top w:val="none" w:sz="0" w:space="0" w:color="auto"/>
        <w:left w:val="none" w:sz="0" w:space="0" w:color="auto"/>
        <w:bottom w:val="none" w:sz="0" w:space="0" w:color="auto"/>
        <w:right w:val="none" w:sz="0" w:space="0" w:color="auto"/>
      </w:divBdr>
    </w:div>
    <w:div w:id="5445809">
      <w:bodyDiv w:val="1"/>
      <w:marLeft w:val="0"/>
      <w:marRight w:val="0"/>
      <w:marTop w:val="0"/>
      <w:marBottom w:val="0"/>
      <w:divBdr>
        <w:top w:val="none" w:sz="0" w:space="0" w:color="auto"/>
        <w:left w:val="none" w:sz="0" w:space="0" w:color="auto"/>
        <w:bottom w:val="none" w:sz="0" w:space="0" w:color="auto"/>
        <w:right w:val="none" w:sz="0" w:space="0" w:color="auto"/>
      </w:divBdr>
    </w:div>
    <w:div w:id="33846149">
      <w:bodyDiv w:val="1"/>
      <w:marLeft w:val="0"/>
      <w:marRight w:val="0"/>
      <w:marTop w:val="0"/>
      <w:marBottom w:val="0"/>
      <w:divBdr>
        <w:top w:val="none" w:sz="0" w:space="0" w:color="auto"/>
        <w:left w:val="none" w:sz="0" w:space="0" w:color="auto"/>
        <w:bottom w:val="none" w:sz="0" w:space="0" w:color="auto"/>
        <w:right w:val="none" w:sz="0" w:space="0" w:color="auto"/>
      </w:divBdr>
    </w:div>
    <w:div w:id="34165360">
      <w:bodyDiv w:val="1"/>
      <w:marLeft w:val="0"/>
      <w:marRight w:val="0"/>
      <w:marTop w:val="0"/>
      <w:marBottom w:val="0"/>
      <w:divBdr>
        <w:top w:val="none" w:sz="0" w:space="0" w:color="auto"/>
        <w:left w:val="none" w:sz="0" w:space="0" w:color="auto"/>
        <w:bottom w:val="none" w:sz="0" w:space="0" w:color="auto"/>
        <w:right w:val="none" w:sz="0" w:space="0" w:color="auto"/>
      </w:divBdr>
    </w:div>
    <w:div w:id="34813563">
      <w:bodyDiv w:val="1"/>
      <w:marLeft w:val="0"/>
      <w:marRight w:val="0"/>
      <w:marTop w:val="0"/>
      <w:marBottom w:val="0"/>
      <w:divBdr>
        <w:top w:val="none" w:sz="0" w:space="0" w:color="auto"/>
        <w:left w:val="none" w:sz="0" w:space="0" w:color="auto"/>
        <w:bottom w:val="none" w:sz="0" w:space="0" w:color="auto"/>
        <w:right w:val="none" w:sz="0" w:space="0" w:color="auto"/>
      </w:divBdr>
    </w:div>
    <w:div w:id="38362139">
      <w:bodyDiv w:val="1"/>
      <w:marLeft w:val="0"/>
      <w:marRight w:val="0"/>
      <w:marTop w:val="0"/>
      <w:marBottom w:val="0"/>
      <w:divBdr>
        <w:top w:val="none" w:sz="0" w:space="0" w:color="auto"/>
        <w:left w:val="none" w:sz="0" w:space="0" w:color="auto"/>
        <w:bottom w:val="none" w:sz="0" w:space="0" w:color="auto"/>
        <w:right w:val="none" w:sz="0" w:space="0" w:color="auto"/>
      </w:divBdr>
    </w:div>
    <w:div w:id="38405758">
      <w:bodyDiv w:val="1"/>
      <w:marLeft w:val="0"/>
      <w:marRight w:val="0"/>
      <w:marTop w:val="0"/>
      <w:marBottom w:val="0"/>
      <w:divBdr>
        <w:top w:val="none" w:sz="0" w:space="0" w:color="auto"/>
        <w:left w:val="none" w:sz="0" w:space="0" w:color="auto"/>
        <w:bottom w:val="none" w:sz="0" w:space="0" w:color="auto"/>
        <w:right w:val="none" w:sz="0" w:space="0" w:color="auto"/>
      </w:divBdr>
    </w:div>
    <w:div w:id="39981507">
      <w:bodyDiv w:val="1"/>
      <w:marLeft w:val="0"/>
      <w:marRight w:val="0"/>
      <w:marTop w:val="0"/>
      <w:marBottom w:val="0"/>
      <w:divBdr>
        <w:top w:val="none" w:sz="0" w:space="0" w:color="auto"/>
        <w:left w:val="none" w:sz="0" w:space="0" w:color="auto"/>
        <w:bottom w:val="none" w:sz="0" w:space="0" w:color="auto"/>
        <w:right w:val="none" w:sz="0" w:space="0" w:color="auto"/>
      </w:divBdr>
    </w:div>
    <w:div w:id="43986881">
      <w:bodyDiv w:val="1"/>
      <w:marLeft w:val="0"/>
      <w:marRight w:val="0"/>
      <w:marTop w:val="0"/>
      <w:marBottom w:val="0"/>
      <w:divBdr>
        <w:top w:val="none" w:sz="0" w:space="0" w:color="auto"/>
        <w:left w:val="none" w:sz="0" w:space="0" w:color="auto"/>
        <w:bottom w:val="none" w:sz="0" w:space="0" w:color="auto"/>
        <w:right w:val="none" w:sz="0" w:space="0" w:color="auto"/>
      </w:divBdr>
    </w:div>
    <w:div w:id="48115698">
      <w:bodyDiv w:val="1"/>
      <w:marLeft w:val="0"/>
      <w:marRight w:val="0"/>
      <w:marTop w:val="0"/>
      <w:marBottom w:val="0"/>
      <w:divBdr>
        <w:top w:val="none" w:sz="0" w:space="0" w:color="auto"/>
        <w:left w:val="none" w:sz="0" w:space="0" w:color="auto"/>
        <w:bottom w:val="none" w:sz="0" w:space="0" w:color="auto"/>
        <w:right w:val="none" w:sz="0" w:space="0" w:color="auto"/>
      </w:divBdr>
    </w:div>
    <w:div w:id="48498550">
      <w:bodyDiv w:val="1"/>
      <w:marLeft w:val="0"/>
      <w:marRight w:val="0"/>
      <w:marTop w:val="0"/>
      <w:marBottom w:val="0"/>
      <w:divBdr>
        <w:top w:val="none" w:sz="0" w:space="0" w:color="auto"/>
        <w:left w:val="none" w:sz="0" w:space="0" w:color="auto"/>
        <w:bottom w:val="none" w:sz="0" w:space="0" w:color="auto"/>
        <w:right w:val="none" w:sz="0" w:space="0" w:color="auto"/>
      </w:divBdr>
    </w:div>
    <w:div w:id="50155096">
      <w:bodyDiv w:val="1"/>
      <w:marLeft w:val="0"/>
      <w:marRight w:val="0"/>
      <w:marTop w:val="0"/>
      <w:marBottom w:val="0"/>
      <w:divBdr>
        <w:top w:val="none" w:sz="0" w:space="0" w:color="auto"/>
        <w:left w:val="none" w:sz="0" w:space="0" w:color="auto"/>
        <w:bottom w:val="none" w:sz="0" w:space="0" w:color="auto"/>
        <w:right w:val="none" w:sz="0" w:space="0" w:color="auto"/>
      </w:divBdr>
    </w:div>
    <w:div w:id="53742189">
      <w:bodyDiv w:val="1"/>
      <w:marLeft w:val="0"/>
      <w:marRight w:val="0"/>
      <w:marTop w:val="0"/>
      <w:marBottom w:val="0"/>
      <w:divBdr>
        <w:top w:val="none" w:sz="0" w:space="0" w:color="auto"/>
        <w:left w:val="none" w:sz="0" w:space="0" w:color="auto"/>
        <w:bottom w:val="none" w:sz="0" w:space="0" w:color="auto"/>
        <w:right w:val="none" w:sz="0" w:space="0" w:color="auto"/>
      </w:divBdr>
    </w:div>
    <w:div w:id="56905312">
      <w:bodyDiv w:val="1"/>
      <w:marLeft w:val="0"/>
      <w:marRight w:val="0"/>
      <w:marTop w:val="0"/>
      <w:marBottom w:val="0"/>
      <w:divBdr>
        <w:top w:val="none" w:sz="0" w:space="0" w:color="auto"/>
        <w:left w:val="none" w:sz="0" w:space="0" w:color="auto"/>
        <w:bottom w:val="none" w:sz="0" w:space="0" w:color="auto"/>
        <w:right w:val="none" w:sz="0" w:space="0" w:color="auto"/>
      </w:divBdr>
    </w:div>
    <w:div w:id="60298288">
      <w:bodyDiv w:val="1"/>
      <w:marLeft w:val="0"/>
      <w:marRight w:val="0"/>
      <w:marTop w:val="0"/>
      <w:marBottom w:val="0"/>
      <w:divBdr>
        <w:top w:val="none" w:sz="0" w:space="0" w:color="auto"/>
        <w:left w:val="none" w:sz="0" w:space="0" w:color="auto"/>
        <w:bottom w:val="none" w:sz="0" w:space="0" w:color="auto"/>
        <w:right w:val="none" w:sz="0" w:space="0" w:color="auto"/>
      </w:divBdr>
    </w:div>
    <w:div w:id="69424098">
      <w:bodyDiv w:val="1"/>
      <w:marLeft w:val="0"/>
      <w:marRight w:val="0"/>
      <w:marTop w:val="0"/>
      <w:marBottom w:val="0"/>
      <w:divBdr>
        <w:top w:val="none" w:sz="0" w:space="0" w:color="auto"/>
        <w:left w:val="none" w:sz="0" w:space="0" w:color="auto"/>
        <w:bottom w:val="none" w:sz="0" w:space="0" w:color="auto"/>
        <w:right w:val="none" w:sz="0" w:space="0" w:color="auto"/>
      </w:divBdr>
    </w:div>
    <w:div w:id="84425063">
      <w:bodyDiv w:val="1"/>
      <w:marLeft w:val="0"/>
      <w:marRight w:val="0"/>
      <w:marTop w:val="0"/>
      <w:marBottom w:val="0"/>
      <w:divBdr>
        <w:top w:val="none" w:sz="0" w:space="0" w:color="auto"/>
        <w:left w:val="none" w:sz="0" w:space="0" w:color="auto"/>
        <w:bottom w:val="none" w:sz="0" w:space="0" w:color="auto"/>
        <w:right w:val="none" w:sz="0" w:space="0" w:color="auto"/>
      </w:divBdr>
    </w:div>
    <w:div w:id="89618397">
      <w:bodyDiv w:val="1"/>
      <w:marLeft w:val="0"/>
      <w:marRight w:val="0"/>
      <w:marTop w:val="0"/>
      <w:marBottom w:val="0"/>
      <w:divBdr>
        <w:top w:val="none" w:sz="0" w:space="0" w:color="auto"/>
        <w:left w:val="none" w:sz="0" w:space="0" w:color="auto"/>
        <w:bottom w:val="none" w:sz="0" w:space="0" w:color="auto"/>
        <w:right w:val="none" w:sz="0" w:space="0" w:color="auto"/>
      </w:divBdr>
    </w:div>
    <w:div w:id="99373204">
      <w:bodyDiv w:val="1"/>
      <w:marLeft w:val="0"/>
      <w:marRight w:val="0"/>
      <w:marTop w:val="0"/>
      <w:marBottom w:val="0"/>
      <w:divBdr>
        <w:top w:val="none" w:sz="0" w:space="0" w:color="auto"/>
        <w:left w:val="none" w:sz="0" w:space="0" w:color="auto"/>
        <w:bottom w:val="none" w:sz="0" w:space="0" w:color="auto"/>
        <w:right w:val="none" w:sz="0" w:space="0" w:color="auto"/>
      </w:divBdr>
    </w:div>
    <w:div w:id="111441387">
      <w:bodyDiv w:val="1"/>
      <w:marLeft w:val="0"/>
      <w:marRight w:val="0"/>
      <w:marTop w:val="0"/>
      <w:marBottom w:val="0"/>
      <w:divBdr>
        <w:top w:val="none" w:sz="0" w:space="0" w:color="auto"/>
        <w:left w:val="none" w:sz="0" w:space="0" w:color="auto"/>
        <w:bottom w:val="none" w:sz="0" w:space="0" w:color="auto"/>
        <w:right w:val="none" w:sz="0" w:space="0" w:color="auto"/>
      </w:divBdr>
    </w:div>
    <w:div w:id="117376684">
      <w:bodyDiv w:val="1"/>
      <w:marLeft w:val="0"/>
      <w:marRight w:val="0"/>
      <w:marTop w:val="0"/>
      <w:marBottom w:val="0"/>
      <w:divBdr>
        <w:top w:val="none" w:sz="0" w:space="0" w:color="auto"/>
        <w:left w:val="none" w:sz="0" w:space="0" w:color="auto"/>
        <w:bottom w:val="none" w:sz="0" w:space="0" w:color="auto"/>
        <w:right w:val="none" w:sz="0" w:space="0" w:color="auto"/>
      </w:divBdr>
    </w:div>
    <w:div w:id="121388825">
      <w:bodyDiv w:val="1"/>
      <w:marLeft w:val="0"/>
      <w:marRight w:val="0"/>
      <w:marTop w:val="0"/>
      <w:marBottom w:val="0"/>
      <w:divBdr>
        <w:top w:val="none" w:sz="0" w:space="0" w:color="auto"/>
        <w:left w:val="none" w:sz="0" w:space="0" w:color="auto"/>
        <w:bottom w:val="none" w:sz="0" w:space="0" w:color="auto"/>
        <w:right w:val="none" w:sz="0" w:space="0" w:color="auto"/>
      </w:divBdr>
    </w:div>
    <w:div w:id="129250461">
      <w:bodyDiv w:val="1"/>
      <w:marLeft w:val="0"/>
      <w:marRight w:val="0"/>
      <w:marTop w:val="0"/>
      <w:marBottom w:val="0"/>
      <w:divBdr>
        <w:top w:val="none" w:sz="0" w:space="0" w:color="auto"/>
        <w:left w:val="none" w:sz="0" w:space="0" w:color="auto"/>
        <w:bottom w:val="none" w:sz="0" w:space="0" w:color="auto"/>
        <w:right w:val="none" w:sz="0" w:space="0" w:color="auto"/>
      </w:divBdr>
    </w:div>
    <w:div w:id="132528918">
      <w:bodyDiv w:val="1"/>
      <w:marLeft w:val="0"/>
      <w:marRight w:val="0"/>
      <w:marTop w:val="0"/>
      <w:marBottom w:val="0"/>
      <w:divBdr>
        <w:top w:val="none" w:sz="0" w:space="0" w:color="auto"/>
        <w:left w:val="none" w:sz="0" w:space="0" w:color="auto"/>
        <w:bottom w:val="none" w:sz="0" w:space="0" w:color="auto"/>
        <w:right w:val="none" w:sz="0" w:space="0" w:color="auto"/>
      </w:divBdr>
    </w:div>
    <w:div w:id="141318547">
      <w:bodyDiv w:val="1"/>
      <w:marLeft w:val="0"/>
      <w:marRight w:val="0"/>
      <w:marTop w:val="0"/>
      <w:marBottom w:val="0"/>
      <w:divBdr>
        <w:top w:val="none" w:sz="0" w:space="0" w:color="auto"/>
        <w:left w:val="none" w:sz="0" w:space="0" w:color="auto"/>
        <w:bottom w:val="none" w:sz="0" w:space="0" w:color="auto"/>
        <w:right w:val="none" w:sz="0" w:space="0" w:color="auto"/>
      </w:divBdr>
    </w:div>
    <w:div w:id="143667148">
      <w:bodyDiv w:val="1"/>
      <w:marLeft w:val="0"/>
      <w:marRight w:val="0"/>
      <w:marTop w:val="0"/>
      <w:marBottom w:val="0"/>
      <w:divBdr>
        <w:top w:val="none" w:sz="0" w:space="0" w:color="auto"/>
        <w:left w:val="none" w:sz="0" w:space="0" w:color="auto"/>
        <w:bottom w:val="none" w:sz="0" w:space="0" w:color="auto"/>
        <w:right w:val="none" w:sz="0" w:space="0" w:color="auto"/>
      </w:divBdr>
    </w:div>
    <w:div w:id="149563597">
      <w:bodyDiv w:val="1"/>
      <w:marLeft w:val="0"/>
      <w:marRight w:val="0"/>
      <w:marTop w:val="0"/>
      <w:marBottom w:val="0"/>
      <w:divBdr>
        <w:top w:val="none" w:sz="0" w:space="0" w:color="auto"/>
        <w:left w:val="none" w:sz="0" w:space="0" w:color="auto"/>
        <w:bottom w:val="none" w:sz="0" w:space="0" w:color="auto"/>
        <w:right w:val="none" w:sz="0" w:space="0" w:color="auto"/>
      </w:divBdr>
    </w:div>
    <w:div w:id="152338088">
      <w:bodyDiv w:val="1"/>
      <w:marLeft w:val="0"/>
      <w:marRight w:val="0"/>
      <w:marTop w:val="0"/>
      <w:marBottom w:val="0"/>
      <w:divBdr>
        <w:top w:val="none" w:sz="0" w:space="0" w:color="auto"/>
        <w:left w:val="none" w:sz="0" w:space="0" w:color="auto"/>
        <w:bottom w:val="none" w:sz="0" w:space="0" w:color="auto"/>
        <w:right w:val="none" w:sz="0" w:space="0" w:color="auto"/>
      </w:divBdr>
    </w:div>
    <w:div w:id="153381827">
      <w:bodyDiv w:val="1"/>
      <w:marLeft w:val="0"/>
      <w:marRight w:val="0"/>
      <w:marTop w:val="0"/>
      <w:marBottom w:val="0"/>
      <w:divBdr>
        <w:top w:val="none" w:sz="0" w:space="0" w:color="auto"/>
        <w:left w:val="none" w:sz="0" w:space="0" w:color="auto"/>
        <w:bottom w:val="none" w:sz="0" w:space="0" w:color="auto"/>
        <w:right w:val="none" w:sz="0" w:space="0" w:color="auto"/>
      </w:divBdr>
    </w:div>
    <w:div w:id="154149688">
      <w:bodyDiv w:val="1"/>
      <w:marLeft w:val="0"/>
      <w:marRight w:val="0"/>
      <w:marTop w:val="0"/>
      <w:marBottom w:val="0"/>
      <w:divBdr>
        <w:top w:val="none" w:sz="0" w:space="0" w:color="auto"/>
        <w:left w:val="none" w:sz="0" w:space="0" w:color="auto"/>
        <w:bottom w:val="none" w:sz="0" w:space="0" w:color="auto"/>
        <w:right w:val="none" w:sz="0" w:space="0" w:color="auto"/>
      </w:divBdr>
    </w:div>
    <w:div w:id="156042042">
      <w:bodyDiv w:val="1"/>
      <w:marLeft w:val="0"/>
      <w:marRight w:val="0"/>
      <w:marTop w:val="0"/>
      <w:marBottom w:val="0"/>
      <w:divBdr>
        <w:top w:val="none" w:sz="0" w:space="0" w:color="auto"/>
        <w:left w:val="none" w:sz="0" w:space="0" w:color="auto"/>
        <w:bottom w:val="none" w:sz="0" w:space="0" w:color="auto"/>
        <w:right w:val="none" w:sz="0" w:space="0" w:color="auto"/>
      </w:divBdr>
    </w:div>
    <w:div w:id="173342996">
      <w:bodyDiv w:val="1"/>
      <w:marLeft w:val="0"/>
      <w:marRight w:val="0"/>
      <w:marTop w:val="0"/>
      <w:marBottom w:val="0"/>
      <w:divBdr>
        <w:top w:val="none" w:sz="0" w:space="0" w:color="auto"/>
        <w:left w:val="none" w:sz="0" w:space="0" w:color="auto"/>
        <w:bottom w:val="none" w:sz="0" w:space="0" w:color="auto"/>
        <w:right w:val="none" w:sz="0" w:space="0" w:color="auto"/>
      </w:divBdr>
    </w:div>
    <w:div w:id="178934435">
      <w:bodyDiv w:val="1"/>
      <w:marLeft w:val="0"/>
      <w:marRight w:val="0"/>
      <w:marTop w:val="0"/>
      <w:marBottom w:val="0"/>
      <w:divBdr>
        <w:top w:val="none" w:sz="0" w:space="0" w:color="auto"/>
        <w:left w:val="none" w:sz="0" w:space="0" w:color="auto"/>
        <w:bottom w:val="none" w:sz="0" w:space="0" w:color="auto"/>
        <w:right w:val="none" w:sz="0" w:space="0" w:color="auto"/>
      </w:divBdr>
    </w:div>
    <w:div w:id="184445075">
      <w:bodyDiv w:val="1"/>
      <w:marLeft w:val="0"/>
      <w:marRight w:val="0"/>
      <w:marTop w:val="0"/>
      <w:marBottom w:val="0"/>
      <w:divBdr>
        <w:top w:val="none" w:sz="0" w:space="0" w:color="auto"/>
        <w:left w:val="none" w:sz="0" w:space="0" w:color="auto"/>
        <w:bottom w:val="none" w:sz="0" w:space="0" w:color="auto"/>
        <w:right w:val="none" w:sz="0" w:space="0" w:color="auto"/>
      </w:divBdr>
    </w:div>
    <w:div w:id="184905435">
      <w:bodyDiv w:val="1"/>
      <w:marLeft w:val="0"/>
      <w:marRight w:val="0"/>
      <w:marTop w:val="0"/>
      <w:marBottom w:val="0"/>
      <w:divBdr>
        <w:top w:val="none" w:sz="0" w:space="0" w:color="auto"/>
        <w:left w:val="none" w:sz="0" w:space="0" w:color="auto"/>
        <w:bottom w:val="none" w:sz="0" w:space="0" w:color="auto"/>
        <w:right w:val="none" w:sz="0" w:space="0" w:color="auto"/>
      </w:divBdr>
    </w:div>
    <w:div w:id="188568982">
      <w:bodyDiv w:val="1"/>
      <w:marLeft w:val="0"/>
      <w:marRight w:val="0"/>
      <w:marTop w:val="0"/>
      <w:marBottom w:val="0"/>
      <w:divBdr>
        <w:top w:val="none" w:sz="0" w:space="0" w:color="auto"/>
        <w:left w:val="none" w:sz="0" w:space="0" w:color="auto"/>
        <w:bottom w:val="none" w:sz="0" w:space="0" w:color="auto"/>
        <w:right w:val="none" w:sz="0" w:space="0" w:color="auto"/>
      </w:divBdr>
    </w:div>
    <w:div w:id="198713285">
      <w:bodyDiv w:val="1"/>
      <w:marLeft w:val="0"/>
      <w:marRight w:val="0"/>
      <w:marTop w:val="0"/>
      <w:marBottom w:val="0"/>
      <w:divBdr>
        <w:top w:val="none" w:sz="0" w:space="0" w:color="auto"/>
        <w:left w:val="none" w:sz="0" w:space="0" w:color="auto"/>
        <w:bottom w:val="none" w:sz="0" w:space="0" w:color="auto"/>
        <w:right w:val="none" w:sz="0" w:space="0" w:color="auto"/>
      </w:divBdr>
    </w:div>
    <w:div w:id="203294784">
      <w:bodyDiv w:val="1"/>
      <w:marLeft w:val="0"/>
      <w:marRight w:val="0"/>
      <w:marTop w:val="0"/>
      <w:marBottom w:val="0"/>
      <w:divBdr>
        <w:top w:val="none" w:sz="0" w:space="0" w:color="auto"/>
        <w:left w:val="none" w:sz="0" w:space="0" w:color="auto"/>
        <w:bottom w:val="none" w:sz="0" w:space="0" w:color="auto"/>
        <w:right w:val="none" w:sz="0" w:space="0" w:color="auto"/>
      </w:divBdr>
    </w:div>
    <w:div w:id="209344921">
      <w:bodyDiv w:val="1"/>
      <w:marLeft w:val="0"/>
      <w:marRight w:val="0"/>
      <w:marTop w:val="0"/>
      <w:marBottom w:val="0"/>
      <w:divBdr>
        <w:top w:val="none" w:sz="0" w:space="0" w:color="auto"/>
        <w:left w:val="none" w:sz="0" w:space="0" w:color="auto"/>
        <w:bottom w:val="none" w:sz="0" w:space="0" w:color="auto"/>
        <w:right w:val="none" w:sz="0" w:space="0" w:color="auto"/>
      </w:divBdr>
    </w:div>
    <w:div w:id="215436747">
      <w:bodyDiv w:val="1"/>
      <w:marLeft w:val="0"/>
      <w:marRight w:val="0"/>
      <w:marTop w:val="0"/>
      <w:marBottom w:val="0"/>
      <w:divBdr>
        <w:top w:val="none" w:sz="0" w:space="0" w:color="auto"/>
        <w:left w:val="none" w:sz="0" w:space="0" w:color="auto"/>
        <w:bottom w:val="none" w:sz="0" w:space="0" w:color="auto"/>
        <w:right w:val="none" w:sz="0" w:space="0" w:color="auto"/>
      </w:divBdr>
    </w:div>
    <w:div w:id="219099684">
      <w:bodyDiv w:val="1"/>
      <w:marLeft w:val="0"/>
      <w:marRight w:val="0"/>
      <w:marTop w:val="0"/>
      <w:marBottom w:val="0"/>
      <w:divBdr>
        <w:top w:val="none" w:sz="0" w:space="0" w:color="auto"/>
        <w:left w:val="none" w:sz="0" w:space="0" w:color="auto"/>
        <w:bottom w:val="none" w:sz="0" w:space="0" w:color="auto"/>
        <w:right w:val="none" w:sz="0" w:space="0" w:color="auto"/>
      </w:divBdr>
    </w:div>
    <w:div w:id="221140752">
      <w:bodyDiv w:val="1"/>
      <w:marLeft w:val="0"/>
      <w:marRight w:val="0"/>
      <w:marTop w:val="0"/>
      <w:marBottom w:val="0"/>
      <w:divBdr>
        <w:top w:val="none" w:sz="0" w:space="0" w:color="auto"/>
        <w:left w:val="none" w:sz="0" w:space="0" w:color="auto"/>
        <w:bottom w:val="none" w:sz="0" w:space="0" w:color="auto"/>
        <w:right w:val="none" w:sz="0" w:space="0" w:color="auto"/>
      </w:divBdr>
    </w:div>
    <w:div w:id="223757740">
      <w:bodyDiv w:val="1"/>
      <w:marLeft w:val="0"/>
      <w:marRight w:val="0"/>
      <w:marTop w:val="0"/>
      <w:marBottom w:val="0"/>
      <w:divBdr>
        <w:top w:val="none" w:sz="0" w:space="0" w:color="auto"/>
        <w:left w:val="none" w:sz="0" w:space="0" w:color="auto"/>
        <w:bottom w:val="none" w:sz="0" w:space="0" w:color="auto"/>
        <w:right w:val="none" w:sz="0" w:space="0" w:color="auto"/>
      </w:divBdr>
    </w:div>
    <w:div w:id="224342766">
      <w:bodyDiv w:val="1"/>
      <w:marLeft w:val="0"/>
      <w:marRight w:val="0"/>
      <w:marTop w:val="0"/>
      <w:marBottom w:val="0"/>
      <w:divBdr>
        <w:top w:val="none" w:sz="0" w:space="0" w:color="auto"/>
        <w:left w:val="none" w:sz="0" w:space="0" w:color="auto"/>
        <w:bottom w:val="none" w:sz="0" w:space="0" w:color="auto"/>
        <w:right w:val="none" w:sz="0" w:space="0" w:color="auto"/>
      </w:divBdr>
    </w:div>
    <w:div w:id="230047081">
      <w:bodyDiv w:val="1"/>
      <w:marLeft w:val="0"/>
      <w:marRight w:val="0"/>
      <w:marTop w:val="0"/>
      <w:marBottom w:val="0"/>
      <w:divBdr>
        <w:top w:val="none" w:sz="0" w:space="0" w:color="auto"/>
        <w:left w:val="none" w:sz="0" w:space="0" w:color="auto"/>
        <w:bottom w:val="none" w:sz="0" w:space="0" w:color="auto"/>
        <w:right w:val="none" w:sz="0" w:space="0" w:color="auto"/>
      </w:divBdr>
    </w:div>
    <w:div w:id="231501930">
      <w:bodyDiv w:val="1"/>
      <w:marLeft w:val="0"/>
      <w:marRight w:val="0"/>
      <w:marTop w:val="0"/>
      <w:marBottom w:val="0"/>
      <w:divBdr>
        <w:top w:val="none" w:sz="0" w:space="0" w:color="auto"/>
        <w:left w:val="none" w:sz="0" w:space="0" w:color="auto"/>
        <w:bottom w:val="none" w:sz="0" w:space="0" w:color="auto"/>
        <w:right w:val="none" w:sz="0" w:space="0" w:color="auto"/>
      </w:divBdr>
    </w:div>
    <w:div w:id="233006889">
      <w:bodyDiv w:val="1"/>
      <w:marLeft w:val="0"/>
      <w:marRight w:val="0"/>
      <w:marTop w:val="0"/>
      <w:marBottom w:val="0"/>
      <w:divBdr>
        <w:top w:val="none" w:sz="0" w:space="0" w:color="auto"/>
        <w:left w:val="none" w:sz="0" w:space="0" w:color="auto"/>
        <w:bottom w:val="none" w:sz="0" w:space="0" w:color="auto"/>
        <w:right w:val="none" w:sz="0" w:space="0" w:color="auto"/>
      </w:divBdr>
    </w:div>
    <w:div w:id="240071045">
      <w:bodyDiv w:val="1"/>
      <w:marLeft w:val="0"/>
      <w:marRight w:val="0"/>
      <w:marTop w:val="0"/>
      <w:marBottom w:val="0"/>
      <w:divBdr>
        <w:top w:val="none" w:sz="0" w:space="0" w:color="auto"/>
        <w:left w:val="none" w:sz="0" w:space="0" w:color="auto"/>
        <w:bottom w:val="none" w:sz="0" w:space="0" w:color="auto"/>
        <w:right w:val="none" w:sz="0" w:space="0" w:color="auto"/>
      </w:divBdr>
    </w:div>
    <w:div w:id="241716520">
      <w:bodyDiv w:val="1"/>
      <w:marLeft w:val="0"/>
      <w:marRight w:val="0"/>
      <w:marTop w:val="0"/>
      <w:marBottom w:val="0"/>
      <w:divBdr>
        <w:top w:val="none" w:sz="0" w:space="0" w:color="auto"/>
        <w:left w:val="none" w:sz="0" w:space="0" w:color="auto"/>
        <w:bottom w:val="none" w:sz="0" w:space="0" w:color="auto"/>
        <w:right w:val="none" w:sz="0" w:space="0" w:color="auto"/>
      </w:divBdr>
    </w:div>
    <w:div w:id="242303982">
      <w:bodyDiv w:val="1"/>
      <w:marLeft w:val="0"/>
      <w:marRight w:val="0"/>
      <w:marTop w:val="0"/>
      <w:marBottom w:val="0"/>
      <w:divBdr>
        <w:top w:val="none" w:sz="0" w:space="0" w:color="auto"/>
        <w:left w:val="none" w:sz="0" w:space="0" w:color="auto"/>
        <w:bottom w:val="none" w:sz="0" w:space="0" w:color="auto"/>
        <w:right w:val="none" w:sz="0" w:space="0" w:color="auto"/>
      </w:divBdr>
    </w:div>
    <w:div w:id="242880330">
      <w:bodyDiv w:val="1"/>
      <w:marLeft w:val="0"/>
      <w:marRight w:val="0"/>
      <w:marTop w:val="0"/>
      <w:marBottom w:val="0"/>
      <w:divBdr>
        <w:top w:val="none" w:sz="0" w:space="0" w:color="auto"/>
        <w:left w:val="none" w:sz="0" w:space="0" w:color="auto"/>
        <w:bottom w:val="none" w:sz="0" w:space="0" w:color="auto"/>
        <w:right w:val="none" w:sz="0" w:space="0" w:color="auto"/>
      </w:divBdr>
    </w:div>
    <w:div w:id="242884710">
      <w:bodyDiv w:val="1"/>
      <w:marLeft w:val="0"/>
      <w:marRight w:val="0"/>
      <w:marTop w:val="0"/>
      <w:marBottom w:val="0"/>
      <w:divBdr>
        <w:top w:val="none" w:sz="0" w:space="0" w:color="auto"/>
        <w:left w:val="none" w:sz="0" w:space="0" w:color="auto"/>
        <w:bottom w:val="none" w:sz="0" w:space="0" w:color="auto"/>
        <w:right w:val="none" w:sz="0" w:space="0" w:color="auto"/>
      </w:divBdr>
    </w:div>
    <w:div w:id="244195257">
      <w:bodyDiv w:val="1"/>
      <w:marLeft w:val="0"/>
      <w:marRight w:val="0"/>
      <w:marTop w:val="0"/>
      <w:marBottom w:val="0"/>
      <w:divBdr>
        <w:top w:val="none" w:sz="0" w:space="0" w:color="auto"/>
        <w:left w:val="none" w:sz="0" w:space="0" w:color="auto"/>
        <w:bottom w:val="none" w:sz="0" w:space="0" w:color="auto"/>
        <w:right w:val="none" w:sz="0" w:space="0" w:color="auto"/>
      </w:divBdr>
    </w:div>
    <w:div w:id="248580255">
      <w:bodyDiv w:val="1"/>
      <w:marLeft w:val="0"/>
      <w:marRight w:val="0"/>
      <w:marTop w:val="0"/>
      <w:marBottom w:val="0"/>
      <w:divBdr>
        <w:top w:val="none" w:sz="0" w:space="0" w:color="auto"/>
        <w:left w:val="none" w:sz="0" w:space="0" w:color="auto"/>
        <w:bottom w:val="none" w:sz="0" w:space="0" w:color="auto"/>
        <w:right w:val="none" w:sz="0" w:space="0" w:color="auto"/>
      </w:divBdr>
    </w:div>
    <w:div w:id="251821809">
      <w:bodyDiv w:val="1"/>
      <w:marLeft w:val="0"/>
      <w:marRight w:val="0"/>
      <w:marTop w:val="0"/>
      <w:marBottom w:val="0"/>
      <w:divBdr>
        <w:top w:val="none" w:sz="0" w:space="0" w:color="auto"/>
        <w:left w:val="none" w:sz="0" w:space="0" w:color="auto"/>
        <w:bottom w:val="none" w:sz="0" w:space="0" w:color="auto"/>
        <w:right w:val="none" w:sz="0" w:space="0" w:color="auto"/>
      </w:divBdr>
    </w:div>
    <w:div w:id="266893402">
      <w:bodyDiv w:val="1"/>
      <w:marLeft w:val="0"/>
      <w:marRight w:val="0"/>
      <w:marTop w:val="0"/>
      <w:marBottom w:val="0"/>
      <w:divBdr>
        <w:top w:val="none" w:sz="0" w:space="0" w:color="auto"/>
        <w:left w:val="none" w:sz="0" w:space="0" w:color="auto"/>
        <w:bottom w:val="none" w:sz="0" w:space="0" w:color="auto"/>
        <w:right w:val="none" w:sz="0" w:space="0" w:color="auto"/>
      </w:divBdr>
    </w:div>
    <w:div w:id="269776652">
      <w:bodyDiv w:val="1"/>
      <w:marLeft w:val="0"/>
      <w:marRight w:val="0"/>
      <w:marTop w:val="0"/>
      <w:marBottom w:val="0"/>
      <w:divBdr>
        <w:top w:val="none" w:sz="0" w:space="0" w:color="auto"/>
        <w:left w:val="none" w:sz="0" w:space="0" w:color="auto"/>
        <w:bottom w:val="none" w:sz="0" w:space="0" w:color="auto"/>
        <w:right w:val="none" w:sz="0" w:space="0" w:color="auto"/>
      </w:divBdr>
    </w:div>
    <w:div w:id="274481916">
      <w:bodyDiv w:val="1"/>
      <w:marLeft w:val="0"/>
      <w:marRight w:val="0"/>
      <w:marTop w:val="0"/>
      <w:marBottom w:val="0"/>
      <w:divBdr>
        <w:top w:val="none" w:sz="0" w:space="0" w:color="auto"/>
        <w:left w:val="none" w:sz="0" w:space="0" w:color="auto"/>
        <w:bottom w:val="none" w:sz="0" w:space="0" w:color="auto"/>
        <w:right w:val="none" w:sz="0" w:space="0" w:color="auto"/>
      </w:divBdr>
    </w:div>
    <w:div w:id="275214612">
      <w:bodyDiv w:val="1"/>
      <w:marLeft w:val="0"/>
      <w:marRight w:val="0"/>
      <w:marTop w:val="0"/>
      <w:marBottom w:val="0"/>
      <w:divBdr>
        <w:top w:val="none" w:sz="0" w:space="0" w:color="auto"/>
        <w:left w:val="none" w:sz="0" w:space="0" w:color="auto"/>
        <w:bottom w:val="none" w:sz="0" w:space="0" w:color="auto"/>
        <w:right w:val="none" w:sz="0" w:space="0" w:color="auto"/>
      </w:divBdr>
    </w:div>
    <w:div w:id="281956524">
      <w:bodyDiv w:val="1"/>
      <w:marLeft w:val="0"/>
      <w:marRight w:val="0"/>
      <w:marTop w:val="0"/>
      <w:marBottom w:val="0"/>
      <w:divBdr>
        <w:top w:val="none" w:sz="0" w:space="0" w:color="auto"/>
        <w:left w:val="none" w:sz="0" w:space="0" w:color="auto"/>
        <w:bottom w:val="none" w:sz="0" w:space="0" w:color="auto"/>
        <w:right w:val="none" w:sz="0" w:space="0" w:color="auto"/>
      </w:divBdr>
    </w:div>
    <w:div w:id="283508748">
      <w:bodyDiv w:val="1"/>
      <w:marLeft w:val="0"/>
      <w:marRight w:val="0"/>
      <w:marTop w:val="0"/>
      <w:marBottom w:val="0"/>
      <w:divBdr>
        <w:top w:val="none" w:sz="0" w:space="0" w:color="auto"/>
        <w:left w:val="none" w:sz="0" w:space="0" w:color="auto"/>
        <w:bottom w:val="none" w:sz="0" w:space="0" w:color="auto"/>
        <w:right w:val="none" w:sz="0" w:space="0" w:color="auto"/>
      </w:divBdr>
    </w:div>
    <w:div w:id="283705503">
      <w:bodyDiv w:val="1"/>
      <w:marLeft w:val="0"/>
      <w:marRight w:val="0"/>
      <w:marTop w:val="0"/>
      <w:marBottom w:val="0"/>
      <w:divBdr>
        <w:top w:val="none" w:sz="0" w:space="0" w:color="auto"/>
        <w:left w:val="none" w:sz="0" w:space="0" w:color="auto"/>
        <w:bottom w:val="none" w:sz="0" w:space="0" w:color="auto"/>
        <w:right w:val="none" w:sz="0" w:space="0" w:color="auto"/>
      </w:divBdr>
    </w:div>
    <w:div w:id="286276897">
      <w:bodyDiv w:val="1"/>
      <w:marLeft w:val="0"/>
      <w:marRight w:val="0"/>
      <w:marTop w:val="0"/>
      <w:marBottom w:val="0"/>
      <w:divBdr>
        <w:top w:val="none" w:sz="0" w:space="0" w:color="auto"/>
        <w:left w:val="none" w:sz="0" w:space="0" w:color="auto"/>
        <w:bottom w:val="none" w:sz="0" w:space="0" w:color="auto"/>
        <w:right w:val="none" w:sz="0" w:space="0" w:color="auto"/>
      </w:divBdr>
    </w:div>
    <w:div w:id="286936569">
      <w:bodyDiv w:val="1"/>
      <w:marLeft w:val="0"/>
      <w:marRight w:val="0"/>
      <w:marTop w:val="0"/>
      <w:marBottom w:val="0"/>
      <w:divBdr>
        <w:top w:val="none" w:sz="0" w:space="0" w:color="auto"/>
        <w:left w:val="none" w:sz="0" w:space="0" w:color="auto"/>
        <w:bottom w:val="none" w:sz="0" w:space="0" w:color="auto"/>
        <w:right w:val="none" w:sz="0" w:space="0" w:color="auto"/>
      </w:divBdr>
    </w:div>
    <w:div w:id="289165187">
      <w:bodyDiv w:val="1"/>
      <w:marLeft w:val="0"/>
      <w:marRight w:val="0"/>
      <w:marTop w:val="0"/>
      <w:marBottom w:val="0"/>
      <w:divBdr>
        <w:top w:val="none" w:sz="0" w:space="0" w:color="auto"/>
        <w:left w:val="none" w:sz="0" w:space="0" w:color="auto"/>
        <w:bottom w:val="none" w:sz="0" w:space="0" w:color="auto"/>
        <w:right w:val="none" w:sz="0" w:space="0" w:color="auto"/>
      </w:divBdr>
    </w:div>
    <w:div w:id="292295910">
      <w:bodyDiv w:val="1"/>
      <w:marLeft w:val="0"/>
      <w:marRight w:val="0"/>
      <w:marTop w:val="0"/>
      <w:marBottom w:val="0"/>
      <w:divBdr>
        <w:top w:val="none" w:sz="0" w:space="0" w:color="auto"/>
        <w:left w:val="none" w:sz="0" w:space="0" w:color="auto"/>
        <w:bottom w:val="none" w:sz="0" w:space="0" w:color="auto"/>
        <w:right w:val="none" w:sz="0" w:space="0" w:color="auto"/>
      </w:divBdr>
    </w:div>
    <w:div w:id="294993679">
      <w:bodyDiv w:val="1"/>
      <w:marLeft w:val="0"/>
      <w:marRight w:val="0"/>
      <w:marTop w:val="0"/>
      <w:marBottom w:val="0"/>
      <w:divBdr>
        <w:top w:val="none" w:sz="0" w:space="0" w:color="auto"/>
        <w:left w:val="none" w:sz="0" w:space="0" w:color="auto"/>
        <w:bottom w:val="none" w:sz="0" w:space="0" w:color="auto"/>
        <w:right w:val="none" w:sz="0" w:space="0" w:color="auto"/>
      </w:divBdr>
    </w:div>
    <w:div w:id="301690257">
      <w:bodyDiv w:val="1"/>
      <w:marLeft w:val="0"/>
      <w:marRight w:val="0"/>
      <w:marTop w:val="0"/>
      <w:marBottom w:val="0"/>
      <w:divBdr>
        <w:top w:val="none" w:sz="0" w:space="0" w:color="auto"/>
        <w:left w:val="none" w:sz="0" w:space="0" w:color="auto"/>
        <w:bottom w:val="none" w:sz="0" w:space="0" w:color="auto"/>
        <w:right w:val="none" w:sz="0" w:space="0" w:color="auto"/>
      </w:divBdr>
    </w:div>
    <w:div w:id="324286136">
      <w:bodyDiv w:val="1"/>
      <w:marLeft w:val="0"/>
      <w:marRight w:val="0"/>
      <w:marTop w:val="0"/>
      <w:marBottom w:val="0"/>
      <w:divBdr>
        <w:top w:val="none" w:sz="0" w:space="0" w:color="auto"/>
        <w:left w:val="none" w:sz="0" w:space="0" w:color="auto"/>
        <w:bottom w:val="none" w:sz="0" w:space="0" w:color="auto"/>
        <w:right w:val="none" w:sz="0" w:space="0" w:color="auto"/>
      </w:divBdr>
    </w:div>
    <w:div w:id="326590924">
      <w:bodyDiv w:val="1"/>
      <w:marLeft w:val="0"/>
      <w:marRight w:val="0"/>
      <w:marTop w:val="0"/>
      <w:marBottom w:val="0"/>
      <w:divBdr>
        <w:top w:val="none" w:sz="0" w:space="0" w:color="auto"/>
        <w:left w:val="none" w:sz="0" w:space="0" w:color="auto"/>
        <w:bottom w:val="none" w:sz="0" w:space="0" w:color="auto"/>
        <w:right w:val="none" w:sz="0" w:space="0" w:color="auto"/>
      </w:divBdr>
    </w:div>
    <w:div w:id="326983969">
      <w:bodyDiv w:val="1"/>
      <w:marLeft w:val="0"/>
      <w:marRight w:val="0"/>
      <w:marTop w:val="0"/>
      <w:marBottom w:val="0"/>
      <w:divBdr>
        <w:top w:val="none" w:sz="0" w:space="0" w:color="auto"/>
        <w:left w:val="none" w:sz="0" w:space="0" w:color="auto"/>
        <w:bottom w:val="none" w:sz="0" w:space="0" w:color="auto"/>
        <w:right w:val="none" w:sz="0" w:space="0" w:color="auto"/>
      </w:divBdr>
    </w:div>
    <w:div w:id="331875277">
      <w:bodyDiv w:val="1"/>
      <w:marLeft w:val="0"/>
      <w:marRight w:val="0"/>
      <w:marTop w:val="0"/>
      <w:marBottom w:val="0"/>
      <w:divBdr>
        <w:top w:val="none" w:sz="0" w:space="0" w:color="auto"/>
        <w:left w:val="none" w:sz="0" w:space="0" w:color="auto"/>
        <w:bottom w:val="none" w:sz="0" w:space="0" w:color="auto"/>
        <w:right w:val="none" w:sz="0" w:space="0" w:color="auto"/>
      </w:divBdr>
    </w:div>
    <w:div w:id="338387163">
      <w:bodyDiv w:val="1"/>
      <w:marLeft w:val="0"/>
      <w:marRight w:val="0"/>
      <w:marTop w:val="0"/>
      <w:marBottom w:val="0"/>
      <w:divBdr>
        <w:top w:val="none" w:sz="0" w:space="0" w:color="auto"/>
        <w:left w:val="none" w:sz="0" w:space="0" w:color="auto"/>
        <w:bottom w:val="none" w:sz="0" w:space="0" w:color="auto"/>
        <w:right w:val="none" w:sz="0" w:space="0" w:color="auto"/>
      </w:divBdr>
    </w:div>
    <w:div w:id="344282212">
      <w:bodyDiv w:val="1"/>
      <w:marLeft w:val="0"/>
      <w:marRight w:val="0"/>
      <w:marTop w:val="0"/>
      <w:marBottom w:val="0"/>
      <w:divBdr>
        <w:top w:val="none" w:sz="0" w:space="0" w:color="auto"/>
        <w:left w:val="none" w:sz="0" w:space="0" w:color="auto"/>
        <w:bottom w:val="none" w:sz="0" w:space="0" w:color="auto"/>
        <w:right w:val="none" w:sz="0" w:space="0" w:color="auto"/>
      </w:divBdr>
    </w:div>
    <w:div w:id="363360861">
      <w:bodyDiv w:val="1"/>
      <w:marLeft w:val="0"/>
      <w:marRight w:val="0"/>
      <w:marTop w:val="0"/>
      <w:marBottom w:val="0"/>
      <w:divBdr>
        <w:top w:val="none" w:sz="0" w:space="0" w:color="auto"/>
        <w:left w:val="none" w:sz="0" w:space="0" w:color="auto"/>
        <w:bottom w:val="none" w:sz="0" w:space="0" w:color="auto"/>
        <w:right w:val="none" w:sz="0" w:space="0" w:color="auto"/>
      </w:divBdr>
    </w:div>
    <w:div w:id="372577601">
      <w:bodyDiv w:val="1"/>
      <w:marLeft w:val="0"/>
      <w:marRight w:val="0"/>
      <w:marTop w:val="0"/>
      <w:marBottom w:val="0"/>
      <w:divBdr>
        <w:top w:val="none" w:sz="0" w:space="0" w:color="auto"/>
        <w:left w:val="none" w:sz="0" w:space="0" w:color="auto"/>
        <w:bottom w:val="none" w:sz="0" w:space="0" w:color="auto"/>
        <w:right w:val="none" w:sz="0" w:space="0" w:color="auto"/>
      </w:divBdr>
    </w:div>
    <w:div w:id="384137869">
      <w:bodyDiv w:val="1"/>
      <w:marLeft w:val="0"/>
      <w:marRight w:val="0"/>
      <w:marTop w:val="0"/>
      <w:marBottom w:val="0"/>
      <w:divBdr>
        <w:top w:val="none" w:sz="0" w:space="0" w:color="auto"/>
        <w:left w:val="none" w:sz="0" w:space="0" w:color="auto"/>
        <w:bottom w:val="none" w:sz="0" w:space="0" w:color="auto"/>
        <w:right w:val="none" w:sz="0" w:space="0" w:color="auto"/>
      </w:divBdr>
    </w:div>
    <w:div w:id="386536762">
      <w:bodyDiv w:val="1"/>
      <w:marLeft w:val="0"/>
      <w:marRight w:val="0"/>
      <w:marTop w:val="0"/>
      <w:marBottom w:val="0"/>
      <w:divBdr>
        <w:top w:val="none" w:sz="0" w:space="0" w:color="auto"/>
        <w:left w:val="none" w:sz="0" w:space="0" w:color="auto"/>
        <w:bottom w:val="none" w:sz="0" w:space="0" w:color="auto"/>
        <w:right w:val="none" w:sz="0" w:space="0" w:color="auto"/>
      </w:divBdr>
    </w:div>
    <w:div w:id="389307314">
      <w:bodyDiv w:val="1"/>
      <w:marLeft w:val="0"/>
      <w:marRight w:val="0"/>
      <w:marTop w:val="0"/>
      <w:marBottom w:val="0"/>
      <w:divBdr>
        <w:top w:val="none" w:sz="0" w:space="0" w:color="auto"/>
        <w:left w:val="none" w:sz="0" w:space="0" w:color="auto"/>
        <w:bottom w:val="none" w:sz="0" w:space="0" w:color="auto"/>
        <w:right w:val="none" w:sz="0" w:space="0" w:color="auto"/>
      </w:divBdr>
    </w:div>
    <w:div w:id="389574305">
      <w:bodyDiv w:val="1"/>
      <w:marLeft w:val="0"/>
      <w:marRight w:val="0"/>
      <w:marTop w:val="0"/>
      <w:marBottom w:val="0"/>
      <w:divBdr>
        <w:top w:val="none" w:sz="0" w:space="0" w:color="auto"/>
        <w:left w:val="none" w:sz="0" w:space="0" w:color="auto"/>
        <w:bottom w:val="none" w:sz="0" w:space="0" w:color="auto"/>
        <w:right w:val="none" w:sz="0" w:space="0" w:color="auto"/>
      </w:divBdr>
    </w:div>
    <w:div w:id="398525963">
      <w:bodyDiv w:val="1"/>
      <w:marLeft w:val="0"/>
      <w:marRight w:val="0"/>
      <w:marTop w:val="0"/>
      <w:marBottom w:val="0"/>
      <w:divBdr>
        <w:top w:val="none" w:sz="0" w:space="0" w:color="auto"/>
        <w:left w:val="none" w:sz="0" w:space="0" w:color="auto"/>
        <w:bottom w:val="none" w:sz="0" w:space="0" w:color="auto"/>
        <w:right w:val="none" w:sz="0" w:space="0" w:color="auto"/>
      </w:divBdr>
    </w:div>
    <w:div w:id="403062910">
      <w:bodyDiv w:val="1"/>
      <w:marLeft w:val="0"/>
      <w:marRight w:val="0"/>
      <w:marTop w:val="0"/>
      <w:marBottom w:val="0"/>
      <w:divBdr>
        <w:top w:val="none" w:sz="0" w:space="0" w:color="auto"/>
        <w:left w:val="none" w:sz="0" w:space="0" w:color="auto"/>
        <w:bottom w:val="none" w:sz="0" w:space="0" w:color="auto"/>
        <w:right w:val="none" w:sz="0" w:space="0" w:color="auto"/>
      </w:divBdr>
    </w:div>
    <w:div w:id="403994575">
      <w:bodyDiv w:val="1"/>
      <w:marLeft w:val="0"/>
      <w:marRight w:val="0"/>
      <w:marTop w:val="0"/>
      <w:marBottom w:val="0"/>
      <w:divBdr>
        <w:top w:val="none" w:sz="0" w:space="0" w:color="auto"/>
        <w:left w:val="none" w:sz="0" w:space="0" w:color="auto"/>
        <w:bottom w:val="none" w:sz="0" w:space="0" w:color="auto"/>
        <w:right w:val="none" w:sz="0" w:space="0" w:color="auto"/>
      </w:divBdr>
    </w:div>
    <w:div w:id="411120735">
      <w:bodyDiv w:val="1"/>
      <w:marLeft w:val="0"/>
      <w:marRight w:val="0"/>
      <w:marTop w:val="0"/>
      <w:marBottom w:val="0"/>
      <w:divBdr>
        <w:top w:val="none" w:sz="0" w:space="0" w:color="auto"/>
        <w:left w:val="none" w:sz="0" w:space="0" w:color="auto"/>
        <w:bottom w:val="none" w:sz="0" w:space="0" w:color="auto"/>
        <w:right w:val="none" w:sz="0" w:space="0" w:color="auto"/>
      </w:divBdr>
    </w:div>
    <w:div w:id="414715762">
      <w:bodyDiv w:val="1"/>
      <w:marLeft w:val="0"/>
      <w:marRight w:val="0"/>
      <w:marTop w:val="0"/>
      <w:marBottom w:val="0"/>
      <w:divBdr>
        <w:top w:val="none" w:sz="0" w:space="0" w:color="auto"/>
        <w:left w:val="none" w:sz="0" w:space="0" w:color="auto"/>
        <w:bottom w:val="none" w:sz="0" w:space="0" w:color="auto"/>
        <w:right w:val="none" w:sz="0" w:space="0" w:color="auto"/>
      </w:divBdr>
    </w:div>
    <w:div w:id="416681769">
      <w:bodyDiv w:val="1"/>
      <w:marLeft w:val="0"/>
      <w:marRight w:val="0"/>
      <w:marTop w:val="0"/>
      <w:marBottom w:val="0"/>
      <w:divBdr>
        <w:top w:val="none" w:sz="0" w:space="0" w:color="auto"/>
        <w:left w:val="none" w:sz="0" w:space="0" w:color="auto"/>
        <w:bottom w:val="none" w:sz="0" w:space="0" w:color="auto"/>
        <w:right w:val="none" w:sz="0" w:space="0" w:color="auto"/>
      </w:divBdr>
    </w:div>
    <w:div w:id="423722643">
      <w:bodyDiv w:val="1"/>
      <w:marLeft w:val="0"/>
      <w:marRight w:val="0"/>
      <w:marTop w:val="0"/>
      <w:marBottom w:val="0"/>
      <w:divBdr>
        <w:top w:val="none" w:sz="0" w:space="0" w:color="auto"/>
        <w:left w:val="none" w:sz="0" w:space="0" w:color="auto"/>
        <w:bottom w:val="none" w:sz="0" w:space="0" w:color="auto"/>
        <w:right w:val="none" w:sz="0" w:space="0" w:color="auto"/>
      </w:divBdr>
    </w:div>
    <w:div w:id="433287214">
      <w:bodyDiv w:val="1"/>
      <w:marLeft w:val="0"/>
      <w:marRight w:val="0"/>
      <w:marTop w:val="0"/>
      <w:marBottom w:val="0"/>
      <w:divBdr>
        <w:top w:val="none" w:sz="0" w:space="0" w:color="auto"/>
        <w:left w:val="none" w:sz="0" w:space="0" w:color="auto"/>
        <w:bottom w:val="none" w:sz="0" w:space="0" w:color="auto"/>
        <w:right w:val="none" w:sz="0" w:space="0" w:color="auto"/>
      </w:divBdr>
    </w:div>
    <w:div w:id="439953124">
      <w:bodyDiv w:val="1"/>
      <w:marLeft w:val="0"/>
      <w:marRight w:val="0"/>
      <w:marTop w:val="0"/>
      <w:marBottom w:val="0"/>
      <w:divBdr>
        <w:top w:val="none" w:sz="0" w:space="0" w:color="auto"/>
        <w:left w:val="none" w:sz="0" w:space="0" w:color="auto"/>
        <w:bottom w:val="none" w:sz="0" w:space="0" w:color="auto"/>
        <w:right w:val="none" w:sz="0" w:space="0" w:color="auto"/>
      </w:divBdr>
    </w:div>
    <w:div w:id="440417310">
      <w:bodyDiv w:val="1"/>
      <w:marLeft w:val="0"/>
      <w:marRight w:val="0"/>
      <w:marTop w:val="0"/>
      <w:marBottom w:val="0"/>
      <w:divBdr>
        <w:top w:val="none" w:sz="0" w:space="0" w:color="auto"/>
        <w:left w:val="none" w:sz="0" w:space="0" w:color="auto"/>
        <w:bottom w:val="none" w:sz="0" w:space="0" w:color="auto"/>
        <w:right w:val="none" w:sz="0" w:space="0" w:color="auto"/>
      </w:divBdr>
    </w:div>
    <w:div w:id="442304757">
      <w:bodyDiv w:val="1"/>
      <w:marLeft w:val="0"/>
      <w:marRight w:val="0"/>
      <w:marTop w:val="0"/>
      <w:marBottom w:val="0"/>
      <w:divBdr>
        <w:top w:val="none" w:sz="0" w:space="0" w:color="auto"/>
        <w:left w:val="none" w:sz="0" w:space="0" w:color="auto"/>
        <w:bottom w:val="none" w:sz="0" w:space="0" w:color="auto"/>
        <w:right w:val="none" w:sz="0" w:space="0" w:color="auto"/>
      </w:divBdr>
    </w:div>
    <w:div w:id="451482051">
      <w:bodyDiv w:val="1"/>
      <w:marLeft w:val="0"/>
      <w:marRight w:val="0"/>
      <w:marTop w:val="0"/>
      <w:marBottom w:val="0"/>
      <w:divBdr>
        <w:top w:val="none" w:sz="0" w:space="0" w:color="auto"/>
        <w:left w:val="none" w:sz="0" w:space="0" w:color="auto"/>
        <w:bottom w:val="none" w:sz="0" w:space="0" w:color="auto"/>
        <w:right w:val="none" w:sz="0" w:space="0" w:color="auto"/>
      </w:divBdr>
    </w:div>
    <w:div w:id="464467338">
      <w:bodyDiv w:val="1"/>
      <w:marLeft w:val="0"/>
      <w:marRight w:val="0"/>
      <w:marTop w:val="0"/>
      <w:marBottom w:val="0"/>
      <w:divBdr>
        <w:top w:val="none" w:sz="0" w:space="0" w:color="auto"/>
        <w:left w:val="none" w:sz="0" w:space="0" w:color="auto"/>
        <w:bottom w:val="none" w:sz="0" w:space="0" w:color="auto"/>
        <w:right w:val="none" w:sz="0" w:space="0" w:color="auto"/>
      </w:divBdr>
    </w:div>
    <w:div w:id="474835430">
      <w:bodyDiv w:val="1"/>
      <w:marLeft w:val="0"/>
      <w:marRight w:val="0"/>
      <w:marTop w:val="0"/>
      <w:marBottom w:val="0"/>
      <w:divBdr>
        <w:top w:val="none" w:sz="0" w:space="0" w:color="auto"/>
        <w:left w:val="none" w:sz="0" w:space="0" w:color="auto"/>
        <w:bottom w:val="none" w:sz="0" w:space="0" w:color="auto"/>
        <w:right w:val="none" w:sz="0" w:space="0" w:color="auto"/>
      </w:divBdr>
    </w:div>
    <w:div w:id="476147084">
      <w:bodyDiv w:val="1"/>
      <w:marLeft w:val="0"/>
      <w:marRight w:val="0"/>
      <w:marTop w:val="0"/>
      <w:marBottom w:val="0"/>
      <w:divBdr>
        <w:top w:val="none" w:sz="0" w:space="0" w:color="auto"/>
        <w:left w:val="none" w:sz="0" w:space="0" w:color="auto"/>
        <w:bottom w:val="none" w:sz="0" w:space="0" w:color="auto"/>
        <w:right w:val="none" w:sz="0" w:space="0" w:color="auto"/>
      </w:divBdr>
    </w:div>
    <w:div w:id="481893773">
      <w:bodyDiv w:val="1"/>
      <w:marLeft w:val="0"/>
      <w:marRight w:val="0"/>
      <w:marTop w:val="0"/>
      <w:marBottom w:val="0"/>
      <w:divBdr>
        <w:top w:val="none" w:sz="0" w:space="0" w:color="auto"/>
        <w:left w:val="none" w:sz="0" w:space="0" w:color="auto"/>
        <w:bottom w:val="none" w:sz="0" w:space="0" w:color="auto"/>
        <w:right w:val="none" w:sz="0" w:space="0" w:color="auto"/>
      </w:divBdr>
    </w:div>
    <w:div w:id="485441433">
      <w:bodyDiv w:val="1"/>
      <w:marLeft w:val="0"/>
      <w:marRight w:val="0"/>
      <w:marTop w:val="0"/>
      <w:marBottom w:val="0"/>
      <w:divBdr>
        <w:top w:val="none" w:sz="0" w:space="0" w:color="auto"/>
        <w:left w:val="none" w:sz="0" w:space="0" w:color="auto"/>
        <w:bottom w:val="none" w:sz="0" w:space="0" w:color="auto"/>
        <w:right w:val="none" w:sz="0" w:space="0" w:color="auto"/>
      </w:divBdr>
    </w:div>
    <w:div w:id="486753810">
      <w:bodyDiv w:val="1"/>
      <w:marLeft w:val="0"/>
      <w:marRight w:val="0"/>
      <w:marTop w:val="0"/>
      <w:marBottom w:val="0"/>
      <w:divBdr>
        <w:top w:val="none" w:sz="0" w:space="0" w:color="auto"/>
        <w:left w:val="none" w:sz="0" w:space="0" w:color="auto"/>
        <w:bottom w:val="none" w:sz="0" w:space="0" w:color="auto"/>
        <w:right w:val="none" w:sz="0" w:space="0" w:color="auto"/>
      </w:divBdr>
    </w:div>
    <w:div w:id="492961849">
      <w:bodyDiv w:val="1"/>
      <w:marLeft w:val="0"/>
      <w:marRight w:val="0"/>
      <w:marTop w:val="0"/>
      <w:marBottom w:val="0"/>
      <w:divBdr>
        <w:top w:val="none" w:sz="0" w:space="0" w:color="auto"/>
        <w:left w:val="none" w:sz="0" w:space="0" w:color="auto"/>
        <w:bottom w:val="none" w:sz="0" w:space="0" w:color="auto"/>
        <w:right w:val="none" w:sz="0" w:space="0" w:color="auto"/>
      </w:divBdr>
    </w:div>
    <w:div w:id="499196647">
      <w:bodyDiv w:val="1"/>
      <w:marLeft w:val="0"/>
      <w:marRight w:val="0"/>
      <w:marTop w:val="0"/>
      <w:marBottom w:val="0"/>
      <w:divBdr>
        <w:top w:val="none" w:sz="0" w:space="0" w:color="auto"/>
        <w:left w:val="none" w:sz="0" w:space="0" w:color="auto"/>
        <w:bottom w:val="none" w:sz="0" w:space="0" w:color="auto"/>
        <w:right w:val="none" w:sz="0" w:space="0" w:color="auto"/>
      </w:divBdr>
    </w:div>
    <w:div w:id="505753687">
      <w:bodyDiv w:val="1"/>
      <w:marLeft w:val="0"/>
      <w:marRight w:val="0"/>
      <w:marTop w:val="0"/>
      <w:marBottom w:val="0"/>
      <w:divBdr>
        <w:top w:val="none" w:sz="0" w:space="0" w:color="auto"/>
        <w:left w:val="none" w:sz="0" w:space="0" w:color="auto"/>
        <w:bottom w:val="none" w:sz="0" w:space="0" w:color="auto"/>
        <w:right w:val="none" w:sz="0" w:space="0" w:color="auto"/>
      </w:divBdr>
    </w:div>
    <w:div w:id="510491958">
      <w:bodyDiv w:val="1"/>
      <w:marLeft w:val="0"/>
      <w:marRight w:val="0"/>
      <w:marTop w:val="0"/>
      <w:marBottom w:val="0"/>
      <w:divBdr>
        <w:top w:val="none" w:sz="0" w:space="0" w:color="auto"/>
        <w:left w:val="none" w:sz="0" w:space="0" w:color="auto"/>
        <w:bottom w:val="none" w:sz="0" w:space="0" w:color="auto"/>
        <w:right w:val="none" w:sz="0" w:space="0" w:color="auto"/>
      </w:divBdr>
    </w:div>
    <w:div w:id="515924235">
      <w:bodyDiv w:val="1"/>
      <w:marLeft w:val="0"/>
      <w:marRight w:val="0"/>
      <w:marTop w:val="0"/>
      <w:marBottom w:val="0"/>
      <w:divBdr>
        <w:top w:val="none" w:sz="0" w:space="0" w:color="auto"/>
        <w:left w:val="none" w:sz="0" w:space="0" w:color="auto"/>
        <w:bottom w:val="none" w:sz="0" w:space="0" w:color="auto"/>
        <w:right w:val="none" w:sz="0" w:space="0" w:color="auto"/>
      </w:divBdr>
    </w:div>
    <w:div w:id="521357135">
      <w:bodyDiv w:val="1"/>
      <w:marLeft w:val="0"/>
      <w:marRight w:val="0"/>
      <w:marTop w:val="0"/>
      <w:marBottom w:val="0"/>
      <w:divBdr>
        <w:top w:val="none" w:sz="0" w:space="0" w:color="auto"/>
        <w:left w:val="none" w:sz="0" w:space="0" w:color="auto"/>
        <w:bottom w:val="none" w:sz="0" w:space="0" w:color="auto"/>
        <w:right w:val="none" w:sz="0" w:space="0" w:color="auto"/>
      </w:divBdr>
    </w:div>
    <w:div w:id="529148472">
      <w:bodyDiv w:val="1"/>
      <w:marLeft w:val="0"/>
      <w:marRight w:val="0"/>
      <w:marTop w:val="0"/>
      <w:marBottom w:val="0"/>
      <w:divBdr>
        <w:top w:val="none" w:sz="0" w:space="0" w:color="auto"/>
        <w:left w:val="none" w:sz="0" w:space="0" w:color="auto"/>
        <w:bottom w:val="none" w:sz="0" w:space="0" w:color="auto"/>
        <w:right w:val="none" w:sz="0" w:space="0" w:color="auto"/>
      </w:divBdr>
    </w:div>
    <w:div w:id="540824186">
      <w:bodyDiv w:val="1"/>
      <w:marLeft w:val="0"/>
      <w:marRight w:val="0"/>
      <w:marTop w:val="0"/>
      <w:marBottom w:val="0"/>
      <w:divBdr>
        <w:top w:val="none" w:sz="0" w:space="0" w:color="auto"/>
        <w:left w:val="none" w:sz="0" w:space="0" w:color="auto"/>
        <w:bottom w:val="none" w:sz="0" w:space="0" w:color="auto"/>
        <w:right w:val="none" w:sz="0" w:space="0" w:color="auto"/>
      </w:divBdr>
    </w:div>
    <w:div w:id="543252797">
      <w:bodyDiv w:val="1"/>
      <w:marLeft w:val="0"/>
      <w:marRight w:val="0"/>
      <w:marTop w:val="0"/>
      <w:marBottom w:val="0"/>
      <w:divBdr>
        <w:top w:val="none" w:sz="0" w:space="0" w:color="auto"/>
        <w:left w:val="none" w:sz="0" w:space="0" w:color="auto"/>
        <w:bottom w:val="none" w:sz="0" w:space="0" w:color="auto"/>
        <w:right w:val="none" w:sz="0" w:space="0" w:color="auto"/>
      </w:divBdr>
    </w:div>
    <w:div w:id="546339180">
      <w:bodyDiv w:val="1"/>
      <w:marLeft w:val="0"/>
      <w:marRight w:val="0"/>
      <w:marTop w:val="0"/>
      <w:marBottom w:val="0"/>
      <w:divBdr>
        <w:top w:val="none" w:sz="0" w:space="0" w:color="auto"/>
        <w:left w:val="none" w:sz="0" w:space="0" w:color="auto"/>
        <w:bottom w:val="none" w:sz="0" w:space="0" w:color="auto"/>
        <w:right w:val="none" w:sz="0" w:space="0" w:color="auto"/>
      </w:divBdr>
    </w:div>
    <w:div w:id="554514952">
      <w:bodyDiv w:val="1"/>
      <w:marLeft w:val="0"/>
      <w:marRight w:val="0"/>
      <w:marTop w:val="0"/>
      <w:marBottom w:val="0"/>
      <w:divBdr>
        <w:top w:val="none" w:sz="0" w:space="0" w:color="auto"/>
        <w:left w:val="none" w:sz="0" w:space="0" w:color="auto"/>
        <w:bottom w:val="none" w:sz="0" w:space="0" w:color="auto"/>
        <w:right w:val="none" w:sz="0" w:space="0" w:color="auto"/>
      </w:divBdr>
    </w:div>
    <w:div w:id="564880838">
      <w:bodyDiv w:val="1"/>
      <w:marLeft w:val="0"/>
      <w:marRight w:val="0"/>
      <w:marTop w:val="0"/>
      <w:marBottom w:val="0"/>
      <w:divBdr>
        <w:top w:val="none" w:sz="0" w:space="0" w:color="auto"/>
        <w:left w:val="none" w:sz="0" w:space="0" w:color="auto"/>
        <w:bottom w:val="none" w:sz="0" w:space="0" w:color="auto"/>
        <w:right w:val="none" w:sz="0" w:space="0" w:color="auto"/>
      </w:divBdr>
    </w:div>
    <w:div w:id="570769629">
      <w:bodyDiv w:val="1"/>
      <w:marLeft w:val="0"/>
      <w:marRight w:val="0"/>
      <w:marTop w:val="0"/>
      <w:marBottom w:val="0"/>
      <w:divBdr>
        <w:top w:val="none" w:sz="0" w:space="0" w:color="auto"/>
        <w:left w:val="none" w:sz="0" w:space="0" w:color="auto"/>
        <w:bottom w:val="none" w:sz="0" w:space="0" w:color="auto"/>
        <w:right w:val="none" w:sz="0" w:space="0" w:color="auto"/>
      </w:divBdr>
    </w:div>
    <w:div w:id="574052479">
      <w:bodyDiv w:val="1"/>
      <w:marLeft w:val="0"/>
      <w:marRight w:val="0"/>
      <w:marTop w:val="0"/>
      <w:marBottom w:val="0"/>
      <w:divBdr>
        <w:top w:val="none" w:sz="0" w:space="0" w:color="auto"/>
        <w:left w:val="none" w:sz="0" w:space="0" w:color="auto"/>
        <w:bottom w:val="none" w:sz="0" w:space="0" w:color="auto"/>
        <w:right w:val="none" w:sz="0" w:space="0" w:color="auto"/>
      </w:divBdr>
    </w:div>
    <w:div w:id="574054733">
      <w:bodyDiv w:val="1"/>
      <w:marLeft w:val="0"/>
      <w:marRight w:val="0"/>
      <w:marTop w:val="0"/>
      <w:marBottom w:val="0"/>
      <w:divBdr>
        <w:top w:val="none" w:sz="0" w:space="0" w:color="auto"/>
        <w:left w:val="none" w:sz="0" w:space="0" w:color="auto"/>
        <w:bottom w:val="none" w:sz="0" w:space="0" w:color="auto"/>
        <w:right w:val="none" w:sz="0" w:space="0" w:color="auto"/>
      </w:divBdr>
    </w:div>
    <w:div w:id="586308022">
      <w:bodyDiv w:val="1"/>
      <w:marLeft w:val="0"/>
      <w:marRight w:val="0"/>
      <w:marTop w:val="0"/>
      <w:marBottom w:val="0"/>
      <w:divBdr>
        <w:top w:val="none" w:sz="0" w:space="0" w:color="auto"/>
        <w:left w:val="none" w:sz="0" w:space="0" w:color="auto"/>
        <w:bottom w:val="none" w:sz="0" w:space="0" w:color="auto"/>
        <w:right w:val="none" w:sz="0" w:space="0" w:color="auto"/>
      </w:divBdr>
    </w:div>
    <w:div w:id="586882500">
      <w:bodyDiv w:val="1"/>
      <w:marLeft w:val="0"/>
      <w:marRight w:val="0"/>
      <w:marTop w:val="0"/>
      <w:marBottom w:val="0"/>
      <w:divBdr>
        <w:top w:val="none" w:sz="0" w:space="0" w:color="auto"/>
        <w:left w:val="none" w:sz="0" w:space="0" w:color="auto"/>
        <w:bottom w:val="none" w:sz="0" w:space="0" w:color="auto"/>
        <w:right w:val="none" w:sz="0" w:space="0" w:color="auto"/>
      </w:divBdr>
    </w:div>
    <w:div w:id="589899529">
      <w:bodyDiv w:val="1"/>
      <w:marLeft w:val="0"/>
      <w:marRight w:val="0"/>
      <w:marTop w:val="0"/>
      <w:marBottom w:val="0"/>
      <w:divBdr>
        <w:top w:val="none" w:sz="0" w:space="0" w:color="auto"/>
        <w:left w:val="none" w:sz="0" w:space="0" w:color="auto"/>
        <w:bottom w:val="none" w:sz="0" w:space="0" w:color="auto"/>
        <w:right w:val="none" w:sz="0" w:space="0" w:color="auto"/>
      </w:divBdr>
    </w:div>
    <w:div w:id="600068298">
      <w:bodyDiv w:val="1"/>
      <w:marLeft w:val="0"/>
      <w:marRight w:val="0"/>
      <w:marTop w:val="0"/>
      <w:marBottom w:val="0"/>
      <w:divBdr>
        <w:top w:val="none" w:sz="0" w:space="0" w:color="auto"/>
        <w:left w:val="none" w:sz="0" w:space="0" w:color="auto"/>
        <w:bottom w:val="none" w:sz="0" w:space="0" w:color="auto"/>
        <w:right w:val="none" w:sz="0" w:space="0" w:color="auto"/>
      </w:divBdr>
    </w:div>
    <w:div w:id="604462992">
      <w:bodyDiv w:val="1"/>
      <w:marLeft w:val="0"/>
      <w:marRight w:val="0"/>
      <w:marTop w:val="0"/>
      <w:marBottom w:val="0"/>
      <w:divBdr>
        <w:top w:val="none" w:sz="0" w:space="0" w:color="auto"/>
        <w:left w:val="none" w:sz="0" w:space="0" w:color="auto"/>
        <w:bottom w:val="none" w:sz="0" w:space="0" w:color="auto"/>
        <w:right w:val="none" w:sz="0" w:space="0" w:color="auto"/>
      </w:divBdr>
    </w:div>
    <w:div w:id="613249662">
      <w:bodyDiv w:val="1"/>
      <w:marLeft w:val="0"/>
      <w:marRight w:val="0"/>
      <w:marTop w:val="0"/>
      <w:marBottom w:val="0"/>
      <w:divBdr>
        <w:top w:val="none" w:sz="0" w:space="0" w:color="auto"/>
        <w:left w:val="none" w:sz="0" w:space="0" w:color="auto"/>
        <w:bottom w:val="none" w:sz="0" w:space="0" w:color="auto"/>
        <w:right w:val="none" w:sz="0" w:space="0" w:color="auto"/>
      </w:divBdr>
    </w:div>
    <w:div w:id="616759815">
      <w:bodyDiv w:val="1"/>
      <w:marLeft w:val="0"/>
      <w:marRight w:val="0"/>
      <w:marTop w:val="0"/>
      <w:marBottom w:val="0"/>
      <w:divBdr>
        <w:top w:val="none" w:sz="0" w:space="0" w:color="auto"/>
        <w:left w:val="none" w:sz="0" w:space="0" w:color="auto"/>
        <w:bottom w:val="none" w:sz="0" w:space="0" w:color="auto"/>
        <w:right w:val="none" w:sz="0" w:space="0" w:color="auto"/>
      </w:divBdr>
    </w:div>
    <w:div w:id="619650134">
      <w:bodyDiv w:val="1"/>
      <w:marLeft w:val="0"/>
      <w:marRight w:val="0"/>
      <w:marTop w:val="0"/>
      <w:marBottom w:val="0"/>
      <w:divBdr>
        <w:top w:val="none" w:sz="0" w:space="0" w:color="auto"/>
        <w:left w:val="none" w:sz="0" w:space="0" w:color="auto"/>
        <w:bottom w:val="none" w:sz="0" w:space="0" w:color="auto"/>
        <w:right w:val="none" w:sz="0" w:space="0" w:color="auto"/>
      </w:divBdr>
    </w:div>
    <w:div w:id="620965281">
      <w:bodyDiv w:val="1"/>
      <w:marLeft w:val="0"/>
      <w:marRight w:val="0"/>
      <w:marTop w:val="0"/>
      <w:marBottom w:val="0"/>
      <w:divBdr>
        <w:top w:val="none" w:sz="0" w:space="0" w:color="auto"/>
        <w:left w:val="none" w:sz="0" w:space="0" w:color="auto"/>
        <w:bottom w:val="none" w:sz="0" w:space="0" w:color="auto"/>
        <w:right w:val="none" w:sz="0" w:space="0" w:color="auto"/>
      </w:divBdr>
    </w:div>
    <w:div w:id="622469381">
      <w:bodyDiv w:val="1"/>
      <w:marLeft w:val="0"/>
      <w:marRight w:val="0"/>
      <w:marTop w:val="0"/>
      <w:marBottom w:val="0"/>
      <w:divBdr>
        <w:top w:val="none" w:sz="0" w:space="0" w:color="auto"/>
        <w:left w:val="none" w:sz="0" w:space="0" w:color="auto"/>
        <w:bottom w:val="none" w:sz="0" w:space="0" w:color="auto"/>
        <w:right w:val="none" w:sz="0" w:space="0" w:color="auto"/>
      </w:divBdr>
    </w:div>
    <w:div w:id="633559371">
      <w:bodyDiv w:val="1"/>
      <w:marLeft w:val="0"/>
      <w:marRight w:val="0"/>
      <w:marTop w:val="0"/>
      <w:marBottom w:val="0"/>
      <w:divBdr>
        <w:top w:val="none" w:sz="0" w:space="0" w:color="auto"/>
        <w:left w:val="none" w:sz="0" w:space="0" w:color="auto"/>
        <w:bottom w:val="none" w:sz="0" w:space="0" w:color="auto"/>
        <w:right w:val="none" w:sz="0" w:space="0" w:color="auto"/>
      </w:divBdr>
    </w:div>
    <w:div w:id="640699310">
      <w:bodyDiv w:val="1"/>
      <w:marLeft w:val="0"/>
      <w:marRight w:val="0"/>
      <w:marTop w:val="0"/>
      <w:marBottom w:val="0"/>
      <w:divBdr>
        <w:top w:val="none" w:sz="0" w:space="0" w:color="auto"/>
        <w:left w:val="none" w:sz="0" w:space="0" w:color="auto"/>
        <w:bottom w:val="none" w:sz="0" w:space="0" w:color="auto"/>
        <w:right w:val="none" w:sz="0" w:space="0" w:color="auto"/>
      </w:divBdr>
    </w:div>
    <w:div w:id="642004847">
      <w:bodyDiv w:val="1"/>
      <w:marLeft w:val="0"/>
      <w:marRight w:val="0"/>
      <w:marTop w:val="0"/>
      <w:marBottom w:val="0"/>
      <w:divBdr>
        <w:top w:val="none" w:sz="0" w:space="0" w:color="auto"/>
        <w:left w:val="none" w:sz="0" w:space="0" w:color="auto"/>
        <w:bottom w:val="none" w:sz="0" w:space="0" w:color="auto"/>
        <w:right w:val="none" w:sz="0" w:space="0" w:color="auto"/>
      </w:divBdr>
    </w:div>
    <w:div w:id="650870416">
      <w:bodyDiv w:val="1"/>
      <w:marLeft w:val="0"/>
      <w:marRight w:val="0"/>
      <w:marTop w:val="0"/>
      <w:marBottom w:val="0"/>
      <w:divBdr>
        <w:top w:val="none" w:sz="0" w:space="0" w:color="auto"/>
        <w:left w:val="none" w:sz="0" w:space="0" w:color="auto"/>
        <w:bottom w:val="none" w:sz="0" w:space="0" w:color="auto"/>
        <w:right w:val="none" w:sz="0" w:space="0" w:color="auto"/>
      </w:divBdr>
    </w:div>
    <w:div w:id="654725105">
      <w:bodyDiv w:val="1"/>
      <w:marLeft w:val="0"/>
      <w:marRight w:val="0"/>
      <w:marTop w:val="0"/>
      <w:marBottom w:val="0"/>
      <w:divBdr>
        <w:top w:val="none" w:sz="0" w:space="0" w:color="auto"/>
        <w:left w:val="none" w:sz="0" w:space="0" w:color="auto"/>
        <w:bottom w:val="none" w:sz="0" w:space="0" w:color="auto"/>
        <w:right w:val="none" w:sz="0" w:space="0" w:color="auto"/>
      </w:divBdr>
    </w:div>
    <w:div w:id="655032715">
      <w:bodyDiv w:val="1"/>
      <w:marLeft w:val="0"/>
      <w:marRight w:val="0"/>
      <w:marTop w:val="0"/>
      <w:marBottom w:val="0"/>
      <w:divBdr>
        <w:top w:val="none" w:sz="0" w:space="0" w:color="auto"/>
        <w:left w:val="none" w:sz="0" w:space="0" w:color="auto"/>
        <w:bottom w:val="none" w:sz="0" w:space="0" w:color="auto"/>
        <w:right w:val="none" w:sz="0" w:space="0" w:color="auto"/>
      </w:divBdr>
    </w:div>
    <w:div w:id="659189680">
      <w:bodyDiv w:val="1"/>
      <w:marLeft w:val="0"/>
      <w:marRight w:val="0"/>
      <w:marTop w:val="0"/>
      <w:marBottom w:val="0"/>
      <w:divBdr>
        <w:top w:val="none" w:sz="0" w:space="0" w:color="auto"/>
        <w:left w:val="none" w:sz="0" w:space="0" w:color="auto"/>
        <w:bottom w:val="none" w:sz="0" w:space="0" w:color="auto"/>
        <w:right w:val="none" w:sz="0" w:space="0" w:color="auto"/>
      </w:divBdr>
    </w:div>
    <w:div w:id="659651880">
      <w:bodyDiv w:val="1"/>
      <w:marLeft w:val="0"/>
      <w:marRight w:val="0"/>
      <w:marTop w:val="0"/>
      <w:marBottom w:val="0"/>
      <w:divBdr>
        <w:top w:val="none" w:sz="0" w:space="0" w:color="auto"/>
        <w:left w:val="none" w:sz="0" w:space="0" w:color="auto"/>
        <w:bottom w:val="none" w:sz="0" w:space="0" w:color="auto"/>
        <w:right w:val="none" w:sz="0" w:space="0" w:color="auto"/>
      </w:divBdr>
    </w:div>
    <w:div w:id="662900766">
      <w:bodyDiv w:val="1"/>
      <w:marLeft w:val="0"/>
      <w:marRight w:val="0"/>
      <w:marTop w:val="0"/>
      <w:marBottom w:val="0"/>
      <w:divBdr>
        <w:top w:val="none" w:sz="0" w:space="0" w:color="auto"/>
        <w:left w:val="none" w:sz="0" w:space="0" w:color="auto"/>
        <w:bottom w:val="none" w:sz="0" w:space="0" w:color="auto"/>
        <w:right w:val="none" w:sz="0" w:space="0" w:color="auto"/>
      </w:divBdr>
    </w:div>
    <w:div w:id="664745368">
      <w:bodyDiv w:val="1"/>
      <w:marLeft w:val="0"/>
      <w:marRight w:val="0"/>
      <w:marTop w:val="0"/>
      <w:marBottom w:val="0"/>
      <w:divBdr>
        <w:top w:val="none" w:sz="0" w:space="0" w:color="auto"/>
        <w:left w:val="none" w:sz="0" w:space="0" w:color="auto"/>
        <w:bottom w:val="none" w:sz="0" w:space="0" w:color="auto"/>
        <w:right w:val="none" w:sz="0" w:space="0" w:color="auto"/>
      </w:divBdr>
    </w:div>
    <w:div w:id="665790394">
      <w:bodyDiv w:val="1"/>
      <w:marLeft w:val="0"/>
      <w:marRight w:val="0"/>
      <w:marTop w:val="0"/>
      <w:marBottom w:val="0"/>
      <w:divBdr>
        <w:top w:val="none" w:sz="0" w:space="0" w:color="auto"/>
        <w:left w:val="none" w:sz="0" w:space="0" w:color="auto"/>
        <w:bottom w:val="none" w:sz="0" w:space="0" w:color="auto"/>
        <w:right w:val="none" w:sz="0" w:space="0" w:color="auto"/>
      </w:divBdr>
    </w:div>
    <w:div w:id="670255561">
      <w:bodyDiv w:val="1"/>
      <w:marLeft w:val="0"/>
      <w:marRight w:val="0"/>
      <w:marTop w:val="0"/>
      <w:marBottom w:val="0"/>
      <w:divBdr>
        <w:top w:val="none" w:sz="0" w:space="0" w:color="auto"/>
        <w:left w:val="none" w:sz="0" w:space="0" w:color="auto"/>
        <w:bottom w:val="none" w:sz="0" w:space="0" w:color="auto"/>
        <w:right w:val="none" w:sz="0" w:space="0" w:color="auto"/>
      </w:divBdr>
    </w:div>
    <w:div w:id="671447599">
      <w:bodyDiv w:val="1"/>
      <w:marLeft w:val="0"/>
      <w:marRight w:val="0"/>
      <w:marTop w:val="0"/>
      <w:marBottom w:val="0"/>
      <w:divBdr>
        <w:top w:val="none" w:sz="0" w:space="0" w:color="auto"/>
        <w:left w:val="none" w:sz="0" w:space="0" w:color="auto"/>
        <w:bottom w:val="none" w:sz="0" w:space="0" w:color="auto"/>
        <w:right w:val="none" w:sz="0" w:space="0" w:color="auto"/>
      </w:divBdr>
    </w:div>
    <w:div w:id="673806681">
      <w:bodyDiv w:val="1"/>
      <w:marLeft w:val="0"/>
      <w:marRight w:val="0"/>
      <w:marTop w:val="0"/>
      <w:marBottom w:val="0"/>
      <w:divBdr>
        <w:top w:val="none" w:sz="0" w:space="0" w:color="auto"/>
        <w:left w:val="none" w:sz="0" w:space="0" w:color="auto"/>
        <w:bottom w:val="none" w:sz="0" w:space="0" w:color="auto"/>
        <w:right w:val="none" w:sz="0" w:space="0" w:color="auto"/>
      </w:divBdr>
    </w:div>
    <w:div w:id="677463051">
      <w:bodyDiv w:val="1"/>
      <w:marLeft w:val="0"/>
      <w:marRight w:val="0"/>
      <w:marTop w:val="0"/>
      <w:marBottom w:val="0"/>
      <w:divBdr>
        <w:top w:val="none" w:sz="0" w:space="0" w:color="auto"/>
        <w:left w:val="none" w:sz="0" w:space="0" w:color="auto"/>
        <w:bottom w:val="none" w:sz="0" w:space="0" w:color="auto"/>
        <w:right w:val="none" w:sz="0" w:space="0" w:color="auto"/>
      </w:divBdr>
    </w:div>
    <w:div w:id="679622609">
      <w:bodyDiv w:val="1"/>
      <w:marLeft w:val="0"/>
      <w:marRight w:val="0"/>
      <w:marTop w:val="0"/>
      <w:marBottom w:val="0"/>
      <w:divBdr>
        <w:top w:val="none" w:sz="0" w:space="0" w:color="auto"/>
        <w:left w:val="none" w:sz="0" w:space="0" w:color="auto"/>
        <w:bottom w:val="none" w:sz="0" w:space="0" w:color="auto"/>
        <w:right w:val="none" w:sz="0" w:space="0" w:color="auto"/>
      </w:divBdr>
    </w:div>
    <w:div w:id="687607575">
      <w:bodyDiv w:val="1"/>
      <w:marLeft w:val="0"/>
      <w:marRight w:val="0"/>
      <w:marTop w:val="0"/>
      <w:marBottom w:val="0"/>
      <w:divBdr>
        <w:top w:val="none" w:sz="0" w:space="0" w:color="auto"/>
        <w:left w:val="none" w:sz="0" w:space="0" w:color="auto"/>
        <w:bottom w:val="none" w:sz="0" w:space="0" w:color="auto"/>
        <w:right w:val="none" w:sz="0" w:space="0" w:color="auto"/>
      </w:divBdr>
    </w:div>
    <w:div w:id="688071814">
      <w:bodyDiv w:val="1"/>
      <w:marLeft w:val="0"/>
      <w:marRight w:val="0"/>
      <w:marTop w:val="0"/>
      <w:marBottom w:val="0"/>
      <w:divBdr>
        <w:top w:val="none" w:sz="0" w:space="0" w:color="auto"/>
        <w:left w:val="none" w:sz="0" w:space="0" w:color="auto"/>
        <w:bottom w:val="none" w:sz="0" w:space="0" w:color="auto"/>
        <w:right w:val="none" w:sz="0" w:space="0" w:color="auto"/>
      </w:divBdr>
    </w:div>
    <w:div w:id="692609921">
      <w:bodyDiv w:val="1"/>
      <w:marLeft w:val="0"/>
      <w:marRight w:val="0"/>
      <w:marTop w:val="0"/>
      <w:marBottom w:val="0"/>
      <w:divBdr>
        <w:top w:val="none" w:sz="0" w:space="0" w:color="auto"/>
        <w:left w:val="none" w:sz="0" w:space="0" w:color="auto"/>
        <w:bottom w:val="none" w:sz="0" w:space="0" w:color="auto"/>
        <w:right w:val="none" w:sz="0" w:space="0" w:color="auto"/>
      </w:divBdr>
    </w:div>
    <w:div w:id="706099301">
      <w:bodyDiv w:val="1"/>
      <w:marLeft w:val="0"/>
      <w:marRight w:val="0"/>
      <w:marTop w:val="0"/>
      <w:marBottom w:val="0"/>
      <w:divBdr>
        <w:top w:val="none" w:sz="0" w:space="0" w:color="auto"/>
        <w:left w:val="none" w:sz="0" w:space="0" w:color="auto"/>
        <w:bottom w:val="none" w:sz="0" w:space="0" w:color="auto"/>
        <w:right w:val="none" w:sz="0" w:space="0" w:color="auto"/>
      </w:divBdr>
    </w:div>
    <w:div w:id="712391724">
      <w:bodyDiv w:val="1"/>
      <w:marLeft w:val="0"/>
      <w:marRight w:val="0"/>
      <w:marTop w:val="0"/>
      <w:marBottom w:val="0"/>
      <w:divBdr>
        <w:top w:val="none" w:sz="0" w:space="0" w:color="auto"/>
        <w:left w:val="none" w:sz="0" w:space="0" w:color="auto"/>
        <w:bottom w:val="none" w:sz="0" w:space="0" w:color="auto"/>
        <w:right w:val="none" w:sz="0" w:space="0" w:color="auto"/>
      </w:divBdr>
    </w:div>
    <w:div w:id="718164936">
      <w:bodyDiv w:val="1"/>
      <w:marLeft w:val="0"/>
      <w:marRight w:val="0"/>
      <w:marTop w:val="0"/>
      <w:marBottom w:val="0"/>
      <w:divBdr>
        <w:top w:val="none" w:sz="0" w:space="0" w:color="auto"/>
        <w:left w:val="none" w:sz="0" w:space="0" w:color="auto"/>
        <w:bottom w:val="none" w:sz="0" w:space="0" w:color="auto"/>
        <w:right w:val="none" w:sz="0" w:space="0" w:color="auto"/>
      </w:divBdr>
    </w:div>
    <w:div w:id="718743923">
      <w:bodyDiv w:val="1"/>
      <w:marLeft w:val="0"/>
      <w:marRight w:val="0"/>
      <w:marTop w:val="0"/>
      <w:marBottom w:val="0"/>
      <w:divBdr>
        <w:top w:val="none" w:sz="0" w:space="0" w:color="auto"/>
        <w:left w:val="none" w:sz="0" w:space="0" w:color="auto"/>
        <w:bottom w:val="none" w:sz="0" w:space="0" w:color="auto"/>
        <w:right w:val="none" w:sz="0" w:space="0" w:color="auto"/>
      </w:divBdr>
    </w:div>
    <w:div w:id="722368834">
      <w:bodyDiv w:val="1"/>
      <w:marLeft w:val="0"/>
      <w:marRight w:val="0"/>
      <w:marTop w:val="0"/>
      <w:marBottom w:val="0"/>
      <w:divBdr>
        <w:top w:val="none" w:sz="0" w:space="0" w:color="auto"/>
        <w:left w:val="none" w:sz="0" w:space="0" w:color="auto"/>
        <w:bottom w:val="none" w:sz="0" w:space="0" w:color="auto"/>
        <w:right w:val="none" w:sz="0" w:space="0" w:color="auto"/>
      </w:divBdr>
    </w:div>
    <w:div w:id="732780534">
      <w:bodyDiv w:val="1"/>
      <w:marLeft w:val="0"/>
      <w:marRight w:val="0"/>
      <w:marTop w:val="0"/>
      <w:marBottom w:val="0"/>
      <w:divBdr>
        <w:top w:val="none" w:sz="0" w:space="0" w:color="auto"/>
        <w:left w:val="none" w:sz="0" w:space="0" w:color="auto"/>
        <w:bottom w:val="none" w:sz="0" w:space="0" w:color="auto"/>
        <w:right w:val="none" w:sz="0" w:space="0" w:color="auto"/>
      </w:divBdr>
    </w:div>
    <w:div w:id="737632812">
      <w:bodyDiv w:val="1"/>
      <w:marLeft w:val="0"/>
      <w:marRight w:val="0"/>
      <w:marTop w:val="0"/>
      <w:marBottom w:val="0"/>
      <w:divBdr>
        <w:top w:val="none" w:sz="0" w:space="0" w:color="auto"/>
        <w:left w:val="none" w:sz="0" w:space="0" w:color="auto"/>
        <w:bottom w:val="none" w:sz="0" w:space="0" w:color="auto"/>
        <w:right w:val="none" w:sz="0" w:space="0" w:color="auto"/>
      </w:divBdr>
    </w:div>
    <w:div w:id="780808085">
      <w:bodyDiv w:val="1"/>
      <w:marLeft w:val="0"/>
      <w:marRight w:val="0"/>
      <w:marTop w:val="0"/>
      <w:marBottom w:val="0"/>
      <w:divBdr>
        <w:top w:val="none" w:sz="0" w:space="0" w:color="auto"/>
        <w:left w:val="none" w:sz="0" w:space="0" w:color="auto"/>
        <w:bottom w:val="none" w:sz="0" w:space="0" w:color="auto"/>
        <w:right w:val="none" w:sz="0" w:space="0" w:color="auto"/>
      </w:divBdr>
    </w:div>
    <w:div w:id="784270872">
      <w:bodyDiv w:val="1"/>
      <w:marLeft w:val="0"/>
      <w:marRight w:val="0"/>
      <w:marTop w:val="0"/>
      <w:marBottom w:val="0"/>
      <w:divBdr>
        <w:top w:val="none" w:sz="0" w:space="0" w:color="auto"/>
        <w:left w:val="none" w:sz="0" w:space="0" w:color="auto"/>
        <w:bottom w:val="none" w:sz="0" w:space="0" w:color="auto"/>
        <w:right w:val="none" w:sz="0" w:space="0" w:color="auto"/>
      </w:divBdr>
    </w:div>
    <w:div w:id="790711486">
      <w:bodyDiv w:val="1"/>
      <w:marLeft w:val="0"/>
      <w:marRight w:val="0"/>
      <w:marTop w:val="0"/>
      <w:marBottom w:val="0"/>
      <w:divBdr>
        <w:top w:val="none" w:sz="0" w:space="0" w:color="auto"/>
        <w:left w:val="none" w:sz="0" w:space="0" w:color="auto"/>
        <w:bottom w:val="none" w:sz="0" w:space="0" w:color="auto"/>
        <w:right w:val="none" w:sz="0" w:space="0" w:color="auto"/>
      </w:divBdr>
    </w:div>
    <w:div w:id="796678475">
      <w:bodyDiv w:val="1"/>
      <w:marLeft w:val="0"/>
      <w:marRight w:val="0"/>
      <w:marTop w:val="0"/>
      <w:marBottom w:val="0"/>
      <w:divBdr>
        <w:top w:val="none" w:sz="0" w:space="0" w:color="auto"/>
        <w:left w:val="none" w:sz="0" w:space="0" w:color="auto"/>
        <w:bottom w:val="none" w:sz="0" w:space="0" w:color="auto"/>
        <w:right w:val="none" w:sz="0" w:space="0" w:color="auto"/>
      </w:divBdr>
    </w:div>
    <w:div w:id="796994209">
      <w:bodyDiv w:val="1"/>
      <w:marLeft w:val="0"/>
      <w:marRight w:val="0"/>
      <w:marTop w:val="0"/>
      <w:marBottom w:val="0"/>
      <w:divBdr>
        <w:top w:val="none" w:sz="0" w:space="0" w:color="auto"/>
        <w:left w:val="none" w:sz="0" w:space="0" w:color="auto"/>
        <w:bottom w:val="none" w:sz="0" w:space="0" w:color="auto"/>
        <w:right w:val="none" w:sz="0" w:space="0" w:color="auto"/>
      </w:divBdr>
    </w:div>
    <w:div w:id="805897722">
      <w:bodyDiv w:val="1"/>
      <w:marLeft w:val="0"/>
      <w:marRight w:val="0"/>
      <w:marTop w:val="0"/>
      <w:marBottom w:val="0"/>
      <w:divBdr>
        <w:top w:val="none" w:sz="0" w:space="0" w:color="auto"/>
        <w:left w:val="none" w:sz="0" w:space="0" w:color="auto"/>
        <w:bottom w:val="none" w:sz="0" w:space="0" w:color="auto"/>
        <w:right w:val="none" w:sz="0" w:space="0" w:color="auto"/>
      </w:divBdr>
    </w:div>
    <w:div w:id="812869743">
      <w:bodyDiv w:val="1"/>
      <w:marLeft w:val="0"/>
      <w:marRight w:val="0"/>
      <w:marTop w:val="0"/>
      <w:marBottom w:val="0"/>
      <w:divBdr>
        <w:top w:val="none" w:sz="0" w:space="0" w:color="auto"/>
        <w:left w:val="none" w:sz="0" w:space="0" w:color="auto"/>
        <w:bottom w:val="none" w:sz="0" w:space="0" w:color="auto"/>
        <w:right w:val="none" w:sz="0" w:space="0" w:color="auto"/>
      </w:divBdr>
    </w:div>
    <w:div w:id="833909975">
      <w:bodyDiv w:val="1"/>
      <w:marLeft w:val="0"/>
      <w:marRight w:val="0"/>
      <w:marTop w:val="0"/>
      <w:marBottom w:val="0"/>
      <w:divBdr>
        <w:top w:val="none" w:sz="0" w:space="0" w:color="auto"/>
        <w:left w:val="none" w:sz="0" w:space="0" w:color="auto"/>
        <w:bottom w:val="none" w:sz="0" w:space="0" w:color="auto"/>
        <w:right w:val="none" w:sz="0" w:space="0" w:color="auto"/>
      </w:divBdr>
    </w:div>
    <w:div w:id="838159096">
      <w:bodyDiv w:val="1"/>
      <w:marLeft w:val="0"/>
      <w:marRight w:val="0"/>
      <w:marTop w:val="0"/>
      <w:marBottom w:val="0"/>
      <w:divBdr>
        <w:top w:val="none" w:sz="0" w:space="0" w:color="auto"/>
        <w:left w:val="none" w:sz="0" w:space="0" w:color="auto"/>
        <w:bottom w:val="none" w:sz="0" w:space="0" w:color="auto"/>
        <w:right w:val="none" w:sz="0" w:space="0" w:color="auto"/>
      </w:divBdr>
    </w:div>
    <w:div w:id="838932842">
      <w:bodyDiv w:val="1"/>
      <w:marLeft w:val="0"/>
      <w:marRight w:val="0"/>
      <w:marTop w:val="0"/>
      <w:marBottom w:val="0"/>
      <w:divBdr>
        <w:top w:val="none" w:sz="0" w:space="0" w:color="auto"/>
        <w:left w:val="none" w:sz="0" w:space="0" w:color="auto"/>
        <w:bottom w:val="none" w:sz="0" w:space="0" w:color="auto"/>
        <w:right w:val="none" w:sz="0" w:space="0" w:color="auto"/>
      </w:divBdr>
    </w:div>
    <w:div w:id="851383904">
      <w:bodyDiv w:val="1"/>
      <w:marLeft w:val="0"/>
      <w:marRight w:val="0"/>
      <w:marTop w:val="0"/>
      <w:marBottom w:val="0"/>
      <w:divBdr>
        <w:top w:val="none" w:sz="0" w:space="0" w:color="auto"/>
        <w:left w:val="none" w:sz="0" w:space="0" w:color="auto"/>
        <w:bottom w:val="none" w:sz="0" w:space="0" w:color="auto"/>
        <w:right w:val="none" w:sz="0" w:space="0" w:color="auto"/>
      </w:divBdr>
    </w:div>
    <w:div w:id="856846668">
      <w:bodyDiv w:val="1"/>
      <w:marLeft w:val="0"/>
      <w:marRight w:val="0"/>
      <w:marTop w:val="0"/>
      <w:marBottom w:val="0"/>
      <w:divBdr>
        <w:top w:val="none" w:sz="0" w:space="0" w:color="auto"/>
        <w:left w:val="none" w:sz="0" w:space="0" w:color="auto"/>
        <w:bottom w:val="none" w:sz="0" w:space="0" w:color="auto"/>
        <w:right w:val="none" w:sz="0" w:space="0" w:color="auto"/>
      </w:divBdr>
    </w:div>
    <w:div w:id="866022103">
      <w:bodyDiv w:val="1"/>
      <w:marLeft w:val="0"/>
      <w:marRight w:val="0"/>
      <w:marTop w:val="0"/>
      <w:marBottom w:val="0"/>
      <w:divBdr>
        <w:top w:val="none" w:sz="0" w:space="0" w:color="auto"/>
        <w:left w:val="none" w:sz="0" w:space="0" w:color="auto"/>
        <w:bottom w:val="none" w:sz="0" w:space="0" w:color="auto"/>
        <w:right w:val="none" w:sz="0" w:space="0" w:color="auto"/>
      </w:divBdr>
    </w:div>
    <w:div w:id="877816768">
      <w:bodyDiv w:val="1"/>
      <w:marLeft w:val="0"/>
      <w:marRight w:val="0"/>
      <w:marTop w:val="0"/>
      <w:marBottom w:val="0"/>
      <w:divBdr>
        <w:top w:val="none" w:sz="0" w:space="0" w:color="auto"/>
        <w:left w:val="none" w:sz="0" w:space="0" w:color="auto"/>
        <w:bottom w:val="none" w:sz="0" w:space="0" w:color="auto"/>
        <w:right w:val="none" w:sz="0" w:space="0" w:color="auto"/>
      </w:divBdr>
    </w:div>
    <w:div w:id="881214040">
      <w:bodyDiv w:val="1"/>
      <w:marLeft w:val="0"/>
      <w:marRight w:val="0"/>
      <w:marTop w:val="0"/>
      <w:marBottom w:val="0"/>
      <w:divBdr>
        <w:top w:val="none" w:sz="0" w:space="0" w:color="auto"/>
        <w:left w:val="none" w:sz="0" w:space="0" w:color="auto"/>
        <w:bottom w:val="none" w:sz="0" w:space="0" w:color="auto"/>
        <w:right w:val="none" w:sz="0" w:space="0" w:color="auto"/>
      </w:divBdr>
    </w:div>
    <w:div w:id="894124154">
      <w:bodyDiv w:val="1"/>
      <w:marLeft w:val="0"/>
      <w:marRight w:val="0"/>
      <w:marTop w:val="0"/>
      <w:marBottom w:val="0"/>
      <w:divBdr>
        <w:top w:val="none" w:sz="0" w:space="0" w:color="auto"/>
        <w:left w:val="none" w:sz="0" w:space="0" w:color="auto"/>
        <w:bottom w:val="none" w:sz="0" w:space="0" w:color="auto"/>
        <w:right w:val="none" w:sz="0" w:space="0" w:color="auto"/>
      </w:divBdr>
    </w:div>
    <w:div w:id="914242901">
      <w:bodyDiv w:val="1"/>
      <w:marLeft w:val="0"/>
      <w:marRight w:val="0"/>
      <w:marTop w:val="0"/>
      <w:marBottom w:val="0"/>
      <w:divBdr>
        <w:top w:val="none" w:sz="0" w:space="0" w:color="auto"/>
        <w:left w:val="none" w:sz="0" w:space="0" w:color="auto"/>
        <w:bottom w:val="none" w:sz="0" w:space="0" w:color="auto"/>
        <w:right w:val="none" w:sz="0" w:space="0" w:color="auto"/>
      </w:divBdr>
    </w:div>
    <w:div w:id="917203640">
      <w:bodyDiv w:val="1"/>
      <w:marLeft w:val="0"/>
      <w:marRight w:val="0"/>
      <w:marTop w:val="0"/>
      <w:marBottom w:val="0"/>
      <w:divBdr>
        <w:top w:val="none" w:sz="0" w:space="0" w:color="auto"/>
        <w:left w:val="none" w:sz="0" w:space="0" w:color="auto"/>
        <w:bottom w:val="none" w:sz="0" w:space="0" w:color="auto"/>
        <w:right w:val="none" w:sz="0" w:space="0" w:color="auto"/>
      </w:divBdr>
    </w:div>
    <w:div w:id="924459480">
      <w:bodyDiv w:val="1"/>
      <w:marLeft w:val="0"/>
      <w:marRight w:val="0"/>
      <w:marTop w:val="0"/>
      <w:marBottom w:val="0"/>
      <w:divBdr>
        <w:top w:val="none" w:sz="0" w:space="0" w:color="auto"/>
        <w:left w:val="none" w:sz="0" w:space="0" w:color="auto"/>
        <w:bottom w:val="none" w:sz="0" w:space="0" w:color="auto"/>
        <w:right w:val="none" w:sz="0" w:space="0" w:color="auto"/>
      </w:divBdr>
    </w:div>
    <w:div w:id="925188260">
      <w:bodyDiv w:val="1"/>
      <w:marLeft w:val="0"/>
      <w:marRight w:val="0"/>
      <w:marTop w:val="0"/>
      <w:marBottom w:val="0"/>
      <w:divBdr>
        <w:top w:val="none" w:sz="0" w:space="0" w:color="auto"/>
        <w:left w:val="none" w:sz="0" w:space="0" w:color="auto"/>
        <w:bottom w:val="none" w:sz="0" w:space="0" w:color="auto"/>
        <w:right w:val="none" w:sz="0" w:space="0" w:color="auto"/>
      </w:divBdr>
    </w:div>
    <w:div w:id="930042535">
      <w:bodyDiv w:val="1"/>
      <w:marLeft w:val="0"/>
      <w:marRight w:val="0"/>
      <w:marTop w:val="0"/>
      <w:marBottom w:val="0"/>
      <w:divBdr>
        <w:top w:val="none" w:sz="0" w:space="0" w:color="auto"/>
        <w:left w:val="none" w:sz="0" w:space="0" w:color="auto"/>
        <w:bottom w:val="none" w:sz="0" w:space="0" w:color="auto"/>
        <w:right w:val="none" w:sz="0" w:space="0" w:color="auto"/>
      </w:divBdr>
    </w:div>
    <w:div w:id="932589603">
      <w:bodyDiv w:val="1"/>
      <w:marLeft w:val="0"/>
      <w:marRight w:val="0"/>
      <w:marTop w:val="0"/>
      <w:marBottom w:val="0"/>
      <w:divBdr>
        <w:top w:val="none" w:sz="0" w:space="0" w:color="auto"/>
        <w:left w:val="none" w:sz="0" w:space="0" w:color="auto"/>
        <w:bottom w:val="none" w:sz="0" w:space="0" w:color="auto"/>
        <w:right w:val="none" w:sz="0" w:space="0" w:color="auto"/>
      </w:divBdr>
    </w:div>
    <w:div w:id="940725010">
      <w:bodyDiv w:val="1"/>
      <w:marLeft w:val="0"/>
      <w:marRight w:val="0"/>
      <w:marTop w:val="0"/>
      <w:marBottom w:val="0"/>
      <w:divBdr>
        <w:top w:val="none" w:sz="0" w:space="0" w:color="auto"/>
        <w:left w:val="none" w:sz="0" w:space="0" w:color="auto"/>
        <w:bottom w:val="none" w:sz="0" w:space="0" w:color="auto"/>
        <w:right w:val="none" w:sz="0" w:space="0" w:color="auto"/>
      </w:divBdr>
    </w:div>
    <w:div w:id="947930625">
      <w:bodyDiv w:val="1"/>
      <w:marLeft w:val="0"/>
      <w:marRight w:val="0"/>
      <w:marTop w:val="0"/>
      <w:marBottom w:val="0"/>
      <w:divBdr>
        <w:top w:val="none" w:sz="0" w:space="0" w:color="auto"/>
        <w:left w:val="none" w:sz="0" w:space="0" w:color="auto"/>
        <w:bottom w:val="none" w:sz="0" w:space="0" w:color="auto"/>
        <w:right w:val="none" w:sz="0" w:space="0" w:color="auto"/>
      </w:divBdr>
    </w:div>
    <w:div w:id="948049213">
      <w:bodyDiv w:val="1"/>
      <w:marLeft w:val="0"/>
      <w:marRight w:val="0"/>
      <w:marTop w:val="0"/>
      <w:marBottom w:val="0"/>
      <w:divBdr>
        <w:top w:val="none" w:sz="0" w:space="0" w:color="auto"/>
        <w:left w:val="none" w:sz="0" w:space="0" w:color="auto"/>
        <w:bottom w:val="none" w:sz="0" w:space="0" w:color="auto"/>
        <w:right w:val="none" w:sz="0" w:space="0" w:color="auto"/>
      </w:divBdr>
    </w:div>
    <w:div w:id="953750742">
      <w:bodyDiv w:val="1"/>
      <w:marLeft w:val="0"/>
      <w:marRight w:val="0"/>
      <w:marTop w:val="0"/>
      <w:marBottom w:val="0"/>
      <w:divBdr>
        <w:top w:val="none" w:sz="0" w:space="0" w:color="auto"/>
        <w:left w:val="none" w:sz="0" w:space="0" w:color="auto"/>
        <w:bottom w:val="none" w:sz="0" w:space="0" w:color="auto"/>
        <w:right w:val="none" w:sz="0" w:space="0" w:color="auto"/>
      </w:divBdr>
    </w:div>
    <w:div w:id="955406884">
      <w:bodyDiv w:val="1"/>
      <w:marLeft w:val="0"/>
      <w:marRight w:val="0"/>
      <w:marTop w:val="0"/>
      <w:marBottom w:val="0"/>
      <w:divBdr>
        <w:top w:val="none" w:sz="0" w:space="0" w:color="auto"/>
        <w:left w:val="none" w:sz="0" w:space="0" w:color="auto"/>
        <w:bottom w:val="none" w:sz="0" w:space="0" w:color="auto"/>
        <w:right w:val="none" w:sz="0" w:space="0" w:color="auto"/>
      </w:divBdr>
    </w:div>
    <w:div w:id="965309447">
      <w:bodyDiv w:val="1"/>
      <w:marLeft w:val="0"/>
      <w:marRight w:val="0"/>
      <w:marTop w:val="0"/>
      <w:marBottom w:val="0"/>
      <w:divBdr>
        <w:top w:val="none" w:sz="0" w:space="0" w:color="auto"/>
        <w:left w:val="none" w:sz="0" w:space="0" w:color="auto"/>
        <w:bottom w:val="none" w:sz="0" w:space="0" w:color="auto"/>
        <w:right w:val="none" w:sz="0" w:space="0" w:color="auto"/>
      </w:divBdr>
    </w:div>
    <w:div w:id="974605267">
      <w:bodyDiv w:val="1"/>
      <w:marLeft w:val="0"/>
      <w:marRight w:val="0"/>
      <w:marTop w:val="0"/>
      <w:marBottom w:val="0"/>
      <w:divBdr>
        <w:top w:val="none" w:sz="0" w:space="0" w:color="auto"/>
        <w:left w:val="none" w:sz="0" w:space="0" w:color="auto"/>
        <w:bottom w:val="none" w:sz="0" w:space="0" w:color="auto"/>
        <w:right w:val="none" w:sz="0" w:space="0" w:color="auto"/>
      </w:divBdr>
    </w:div>
    <w:div w:id="976229896">
      <w:bodyDiv w:val="1"/>
      <w:marLeft w:val="0"/>
      <w:marRight w:val="0"/>
      <w:marTop w:val="0"/>
      <w:marBottom w:val="0"/>
      <w:divBdr>
        <w:top w:val="none" w:sz="0" w:space="0" w:color="auto"/>
        <w:left w:val="none" w:sz="0" w:space="0" w:color="auto"/>
        <w:bottom w:val="none" w:sz="0" w:space="0" w:color="auto"/>
        <w:right w:val="none" w:sz="0" w:space="0" w:color="auto"/>
      </w:divBdr>
    </w:div>
    <w:div w:id="992829318">
      <w:bodyDiv w:val="1"/>
      <w:marLeft w:val="0"/>
      <w:marRight w:val="0"/>
      <w:marTop w:val="0"/>
      <w:marBottom w:val="0"/>
      <w:divBdr>
        <w:top w:val="none" w:sz="0" w:space="0" w:color="auto"/>
        <w:left w:val="none" w:sz="0" w:space="0" w:color="auto"/>
        <w:bottom w:val="none" w:sz="0" w:space="0" w:color="auto"/>
        <w:right w:val="none" w:sz="0" w:space="0" w:color="auto"/>
      </w:divBdr>
    </w:div>
    <w:div w:id="995064440">
      <w:bodyDiv w:val="1"/>
      <w:marLeft w:val="0"/>
      <w:marRight w:val="0"/>
      <w:marTop w:val="0"/>
      <w:marBottom w:val="0"/>
      <w:divBdr>
        <w:top w:val="none" w:sz="0" w:space="0" w:color="auto"/>
        <w:left w:val="none" w:sz="0" w:space="0" w:color="auto"/>
        <w:bottom w:val="none" w:sz="0" w:space="0" w:color="auto"/>
        <w:right w:val="none" w:sz="0" w:space="0" w:color="auto"/>
      </w:divBdr>
    </w:div>
    <w:div w:id="1001852859">
      <w:bodyDiv w:val="1"/>
      <w:marLeft w:val="0"/>
      <w:marRight w:val="0"/>
      <w:marTop w:val="0"/>
      <w:marBottom w:val="0"/>
      <w:divBdr>
        <w:top w:val="none" w:sz="0" w:space="0" w:color="auto"/>
        <w:left w:val="none" w:sz="0" w:space="0" w:color="auto"/>
        <w:bottom w:val="none" w:sz="0" w:space="0" w:color="auto"/>
        <w:right w:val="none" w:sz="0" w:space="0" w:color="auto"/>
      </w:divBdr>
    </w:div>
    <w:div w:id="1003357237">
      <w:bodyDiv w:val="1"/>
      <w:marLeft w:val="0"/>
      <w:marRight w:val="0"/>
      <w:marTop w:val="0"/>
      <w:marBottom w:val="0"/>
      <w:divBdr>
        <w:top w:val="none" w:sz="0" w:space="0" w:color="auto"/>
        <w:left w:val="none" w:sz="0" w:space="0" w:color="auto"/>
        <w:bottom w:val="none" w:sz="0" w:space="0" w:color="auto"/>
        <w:right w:val="none" w:sz="0" w:space="0" w:color="auto"/>
      </w:divBdr>
    </w:div>
    <w:div w:id="1004630755">
      <w:bodyDiv w:val="1"/>
      <w:marLeft w:val="0"/>
      <w:marRight w:val="0"/>
      <w:marTop w:val="0"/>
      <w:marBottom w:val="0"/>
      <w:divBdr>
        <w:top w:val="none" w:sz="0" w:space="0" w:color="auto"/>
        <w:left w:val="none" w:sz="0" w:space="0" w:color="auto"/>
        <w:bottom w:val="none" w:sz="0" w:space="0" w:color="auto"/>
        <w:right w:val="none" w:sz="0" w:space="0" w:color="auto"/>
      </w:divBdr>
    </w:div>
    <w:div w:id="1015108396">
      <w:bodyDiv w:val="1"/>
      <w:marLeft w:val="0"/>
      <w:marRight w:val="0"/>
      <w:marTop w:val="0"/>
      <w:marBottom w:val="0"/>
      <w:divBdr>
        <w:top w:val="none" w:sz="0" w:space="0" w:color="auto"/>
        <w:left w:val="none" w:sz="0" w:space="0" w:color="auto"/>
        <w:bottom w:val="none" w:sz="0" w:space="0" w:color="auto"/>
        <w:right w:val="none" w:sz="0" w:space="0" w:color="auto"/>
      </w:divBdr>
    </w:div>
    <w:div w:id="1025055267">
      <w:bodyDiv w:val="1"/>
      <w:marLeft w:val="0"/>
      <w:marRight w:val="0"/>
      <w:marTop w:val="0"/>
      <w:marBottom w:val="0"/>
      <w:divBdr>
        <w:top w:val="none" w:sz="0" w:space="0" w:color="auto"/>
        <w:left w:val="none" w:sz="0" w:space="0" w:color="auto"/>
        <w:bottom w:val="none" w:sz="0" w:space="0" w:color="auto"/>
        <w:right w:val="none" w:sz="0" w:space="0" w:color="auto"/>
      </w:divBdr>
    </w:div>
    <w:div w:id="1029840922">
      <w:bodyDiv w:val="1"/>
      <w:marLeft w:val="0"/>
      <w:marRight w:val="0"/>
      <w:marTop w:val="0"/>
      <w:marBottom w:val="0"/>
      <w:divBdr>
        <w:top w:val="none" w:sz="0" w:space="0" w:color="auto"/>
        <w:left w:val="none" w:sz="0" w:space="0" w:color="auto"/>
        <w:bottom w:val="none" w:sz="0" w:space="0" w:color="auto"/>
        <w:right w:val="none" w:sz="0" w:space="0" w:color="auto"/>
      </w:divBdr>
    </w:div>
    <w:div w:id="1037390185">
      <w:bodyDiv w:val="1"/>
      <w:marLeft w:val="0"/>
      <w:marRight w:val="0"/>
      <w:marTop w:val="0"/>
      <w:marBottom w:val="0"/>
      <w:divBdr>
        <w:top w:val="none" w:sz="0" w:space="0" w:color="auto"/>
        <w:left w:val="none" w:sz="0" w:space="0" w:color="auto"/>
        <w:bottom w:val="none" w:sz="0" w:space="0" w:color="auto"/>
        <w:right w:val="none" w:sz="0" w:space="0" w:color="auto"/>
      </w:divBdr>
    </w:div>
    <w:div w:id="1037896439">
      <w:bodyDiv w:val="1"/>
      <w:marLeft w:val="0"/>
      <w:marRight w:val="0"/>
      <w:marTop w:val="0"/>
      <w:marBottom w:val="0"/>
      <w:divBdr>
        <w:top w:val="none" w:sz="0" w:space="0" w:color="auto"/>
        <w:left w:val="none" w:sz="0" w:space="0" w:color="auto"/>
        <w:bottom w:val="none" w:sz="0" w:space="0" w:color="auto"/>
        <w:right w:val="none" w:sz="0" w:space="0" w:color="auto"/>
      </w:divBdr>
    </w:div>
    <w:div w:id="1040789532">
      <w:bodyDiv w:val="1"/>
      <w:marLeft w:val="0"/>
      <w:marRight w:val="0"/>
      <w:marTop w:val="0"/>
      <w:marBottom w:val="0"/>
      <w:divBdr>
        <w:top w:val="none" w:sz="0" w:space="0" w:color="auto"/>
        <w:left w:val="none" w:sz="0" w:space="0" w:color="auto"/>
        <w:bottom w:val="none" w:sz="0" w:space="0" w:color="auto"/>
        <w:right w:val="none" w:sz="0" w:space="0" w:color="auto"/>
      </w:divBdr>
    </w:div>
    <w:div w:id="1055158330">
      <w:bodyDiv w:val="1"/>
      <w:marLeft w:val="0"/>
      <w:marRight w:val="0"/>
      <w:marTop w:val="0"/>
      <w:marBottom w:val="0"/>
      <w:divBdr>
        <w:top w:val="none" w:sz="0" w:space="0" w:color="auto"/>
        <w:left w:val="none" w:sz="0" w:space="0" w:color="auto"/>
        <w:bottom w:val="none" w:sz="0" w:space="0" w:color="auto"/>
        <w:right w:val="none" w:sz="0" w:space="0" w:color="auto"/>
      </w:divBdr>
    </w:div>
    <w:div w:id="1056587288">
      <w:bodyDiv w:val="1"/>
      <w:marLeft w:val="0"/>
      <w:marRight w:val="0"/>
      <w:marTop w:val="0"/>
      <w:marBottom w:val="0"/>
      <w:divBdr>
        <w:top w:val="none" w:sz="0" w:space="0" w:color="auto"/>
        <w:left w:val="none" w:sz="0" w:space="0" w:color="auto"/>
        <w:bottom w:val="none" w:sz="0" w:space="0" w:color="auto"/>
        <w:right w:val="none" w:sz="0" w:space="0" w:color="auto"/>
      </w:divBdr>
    </w:div>
    <w:div w:id="1057052541">
      <w:bodyDiv w:val="1"/>
      <w:marLeft w:val="0"/>
      <w:marRight w:val="0"/>
      <w:marTop w:val="0"/>
      <w:marBottom w:val="0"/>
      <w:divBdr>
        <w:top w:val="none" w:sz="0" w:space="0" w:color="auto"/>
        <w:left w:val="none" w:sz="0" w:space="0" w:color="auto"/>
        <w:bottom w:val="none" w:sz="0" w:space="0" w:color="auto"/>
        <w:right w:val="none" w:sz="0" w:space="0" w:color="auto"/>
      </w:divBdr>
    </w:div>
    <w:div w:id="1058359380">
      <w:bodyDiv w:val="1"/>
      <w:marLeft w:val="0"/>
      <w:marRight w:val="0"/>
      <w:marTop w:val="0"/>
      <w:marBottom w:val="0"/>
      <w:divBdr>
        <w:top w:val="none" w:sz="0" w:space="0" w:color="auto"/>
        <w:left w:val="none" w:sz="0" w:space="0" w:color="auto"/>
        <w:bottom w:val="none" w:sz="0" w:space="0" w:color="auto"/>
        <w:right w:val="none" w:sz="0" w:space="0" w:color="auto"/>
      </w:divBdr>
    </w:div>
    <w:div w:id="1062949612">
      <w:bodyDiv w:val="1"/>
      <w:marLeft w:val="0"/>
      <w:marRight w:val="0"/>
      <w:marTop w:val="0"/>
      <w:marBottom w:val="0"/>
      <w:divBdr>
        <w:top w:val="none" w:sz="0" w:space="0" w:color="auto"/>
        <w:left w:val="none" w:sz="0" w:space="0" w:color="auto"/>
        <w:bottom w:val="none" w:sz="0" w:space="0" w:color="auto"/>
        <w:right w:val="none" w:sz="0" w:space="0" w:color="auto"/>
      </w:divBdr>
    </w:div>
    <w:div w:id="1065642706">
      <w:bodyDiv w:val="1"/>
      <w:marLeft w:val="0"/>
      <w:marRight w:val="0"/>
      <w:marTop w:val="0"/>
      <w:marBottom w:val="0"/>
      <w:divBdr>
        <w:top w:val="none" w:sz="0" w:space="0" w:color="auto"/>
        <w:left w:val="none" w:sz="0" w:space="0" w:color="auto"/>
        <w:bottom w:val="none" w:sz="0" w:space="0" w:color="auto"/>
        <w:right w:val="none" w:sz="0" w:space="0" w:color="auto"/>
      </w:divBdr>
    </w:div>
    <w:div w:id="1074625782">
      <w:bodyDiv w:val="1"/>
      <w:marLeft w:val="0"/>
      <w:marRight w:val="0"/>
      <w:marTop w:val="0"/>
      <w:marBottom w:val="0"/>
      <w:divBdr>
        <w:top w:val="none" w:sz="0" w:space="0" w:color="auto"/>
        <w:left w:val="none" w:sz="0" w:space="0" w:color="auto"/>
        <w:bottom w:val="none" w:sz="0" w:space="0" w:color="auto"/>
        <w:right w:val="none" w:sz="0" w:space="0" w:color="auto"/>
      </w:divBdr>
    </w:div>
    <w:div w:id="1077168896">
      <w:bodyDiv w:val="1"/>
      <w:marLeft w:val="0"/>
      <w:marRight w:val="0"/>
      <w:marTop w:val="0"/>
      <w:marBottom w:val="0"/>
      <w:divBdr>
        <w:top w:val="none" w:sz="0" w:space="0" w:color="auto"/>
        <w:left w:val="none" w:sz="0" w:space="0" w:color="auto"/>
        <w:bottom w:val="none" w:sz="0" w:space="0" w:color="auto"/>
        <w:right w:val="none" w:sz="0" w:space="0" w:color="auto"/>
      </w:divBdr>
    </w:div>
    <w:div w:id="1078788635">
      <w:bodyDiv w:val="1"/>
      <w:marLeft w:val="0"/>
      <w:marRight w:val="0"/>
      <w:marTop w:val="0"/>
      <w:marBottom w:val="0"/>
      <w:divBdr>
        <w:top w:val="none" w:sz="0" w:space="0" w:color="auto"/>
        <w:left w:val="none" w:sz="0" w:space="0" w:color="auto"/>
        <w:bottom w:val="none" w:sz="0" w:space="0" w:color="auto"/>
        <w:right w:val="none" w:sz="0" w:space="0" w:color="auto"/>
      </w:divBdr>
    </w:div>
    <w:div w:id="1081678448">
      <w:bodyDiv w:val="1"/>
      <w:marLeft w:val="0"/>
      <w:marRight w:val="0"/>
      <w:marTop w:val="0"/>
      <w:marBottom w:val="0"/>
      <w:divBdr>
        <w:top w:val="none" w:sz="0" w:space="0" w:color="auto"/>
        <w:left w:val="none" w:sz="0" w:space="0" w:color="auto"/>
        <w:bottom w:val="none" w:sz="0" w:space="0" w:color="auto"/>
        <w:right w:val="none" w:sz="0" w:space="0" w:color="auto"/>
      </w:divBdr>
    </w:div>
    <w:div w:id="1083843051">
      <w:bodyDiv w:val="1"/>
      <w:marLeft w:val="0"/>
      <w:marRight w:val="0"/>
      <w:marTop w:val="0"/>
      <w:marBottom w:val="0"/>
      <w:divBdr>
        <w:top w:val="none" w:sz="0" w:space="0" w:color="auto"/>
        <w:left w:val="none" w:sz="0" w:space="0" w:color="auto"/>
        <w:bottom w:val="none" w:sz="0" w:space="0" w:color="auto"/>
        <w:right w:val="none" w:sz="0" w:space="0" w:color="auto"/>
      </w:divBdr>
    </w:div>
    <w:div w:id="1087116665">
      <w:bodyDiv w:val="1"/>
      <w:marLeft w:val="0"/>
      <w:marRight w:val="0"/>
      <w:marTop w:val="0"/>
      <w:marBottom w:val="0"/>
      <w:divBdr>
        <w:top w:val="none" w:sz="0" w:space="0" w:color="auto"/>
        <w:left w:val="none" w:sz="0" w:space="0" w:color="auto"/>
        <w:bottom w:val="none" w:sz="0" w:space="0" w:color="auto"/>
        <w:right w:val="none" w:sz="0" w:space="0" w:color="auto"/>
      </w:divBdr>
    </w:div>
    <w:div w:id="1099255905">
      <w:bodyDiv w:val="1"/>
      <w:marLeft w:val="0"/>
      <w:marRight w:val="0"/>
      <w:marTop w:val="0"/>
      <w:marBottom w:val="0"/>
      <w:divBdr>
        <w:top w:val="none" w:sz="0" w:space="0" w:color="auto"/>
        <w:left w:val="none" w:sz="0" w:space="0" w:color="auto"/>
        <w:bottom w:val="none" w:sz="0" w:space="0" w:color="auto"/>
        <w:right w:val="none" w:sz="0" w:space="0" w:color="auto"/>
      </w:divBdr>
    </w:div>
    <w:div w:id="1106002148">
      <w:bodyDiv w:val="1"/>
      <w:marLeft w:val="0"/>
      <w:marRight w:val="0"/>
      <w:marTop w:val="0"/>
      <w:marBottom w:val="0"/>
      <w:divBdr>
        <w:top w:val="none" w:sz="0" w:space="0" w:color="auto"/>
        <w:left w:val="none" w:sz="0" w:space="0" w:color="auto"/>
        <w:bottom w:val="none" w:sz="0" w:space="0" w:color="auto"/>
        <w:right w:val="none" w:sz="0" w:space="0" w:color="auto"/>
      </w:divBdr>
    </w:div>
    <w:div w:id="1106654384">
      <w:bodyDiv w:val="1"/>
      <w:marLeft w:val="0"/>
      <w:marRight w:val="0"/>
      <w:marTop w:val="0"/>
      <w:marBottom w:val="0"/>
      <w:divBdr>
        <w:top w:val="none" w:sz="0" w:space="0" w:color="auto"/>
        <w:left w:val="none" w:sz="0" w:space="0" w:color="auto"/>
        <w:bottom w:val="none" w:sz="0" w:space="0" w:color="auto"/>
        <w:right w:val="none" w:sz="0" w:space="0" w:color="auto"/>
      </w:divBdr>
    </w:div>
    <w:div w:id="1118840621">
      <w:bodyDiv w:val="1"/>
      <w:marLeft w:val="0"/>
      <w:marRight w:val="0"/>
      <w:marTop w:val="0"/>
      <w:marBottom w:val="0"/>
      <w:divBdr>
        <w:top w:val="none" w:sz="0" w:space="0" w:color="auto"/>
        <w:left w:val="none" w:sz="0" w:space="0" w:color="auto"/>
        <w:bottom w:val="none" w:sz="0" w:space="0" w:color="auto"/>
        <w:right w:val="none" w:sz="0" w:space="0" w:color="auto"/>
      </w:divBdr>
    </w:div>
    <w:div w:id="1120757133">
      <w:bodyDiv w:val="1"/>
      <w:marLeft w:val="0"/>
      <w:marRight w:val="0"/>
      <w:marTop w:val="0"/>
      <w:marBottom w:val="0"/>
      <w:divBdr>
        <w:top w:val="none" w:sz="0" w:space="0" w:color="auto"/>
        <w:left w:val="none" w:sz="0" w:space="0" w:color="auto"/>
        <w:bottom w:val="none" w:sz="0" w:space="0" w:color="auto"/>
        <w:right w:val="none" w:sz="0" w:space="0" w:color="auto"/>
      </w:divBdr>
    </w:div>
    <w:div w:id="1124150987">
      <w:bodyDiv w:val="1"/>
      <w:marLeft w:val="0"/>
      <w:marRight w:val="0"/>
      <w:marTop w:val="0"/>
      <w:marBottom w:val="0"/>
      <w:divBdr>
        <w:top w:val="none" w:sz="0" w:space="0" w:color="auto"/>
        <w:left w:val="none" w:sz="0" w:space="0" w:color="auto"/>
        <w:bottom w:val="none" w:sz="0" w:space="0" w:color="auto"/>
        <w:right w:val="none" w:sz="0" w:space="0" w:color="auto"/>
      </w:divBdr>
    </w:div>
    <w:div w:id="1136334013">
      <w:bodyDiv w:val="1"/>
      <w:marLeft w:val="0"/>
      <w:marRight w:val="0"/>
      <w:marTop w:val="0"/>
      <w:marBottom w:val="0"/>
      <w:divBdr>
        <w:top w:val="none" w:sz="0" w:space="0" w:color="auto"/>
        <w:left w:val="none" w:sz="0" w:space="0" w:color="auto"/>
        <w:bottom w:val="none" w:sz="0" w:space="0" w:color="auto"/>
        <w:right w:val="none" w:sz="0" w:space="0" w:color="auto"/>
      </w:divBdr>
    </w:div>
    <w:div w:id="1138836126">
      <w:bodyDiv w:val="1"/>
      <w:marLeft w:val="0"/>
      <w:marRight w:val="0"/>
      <w:marTop w:val="0"/>
      <w:marBottom w:val="0"/>
      <w:divBdr>
        <w:top w:val="none" w:sz="0" w:space="0" w:color="auto"/>
        <w:left w:val="none" w:sz="0" w:space="0" w:color="auto"/>
        <w:bottom w:val="none" w:sz="0" w:space="0" w:color="auto"/>
        <w:right w:val="none" w:sz="0" w:space="0" w:color="auto"/>
      </w:divBdr>
    </w:div>
    <w:div w:id="1139765216">
      <w:bodyDiv w:val="1"/>
      <w:marLeft w:val="0"/>
      <w:marRight w:val="0"/>
      <w:marTop w:val="0"/>
      <w:marBottom w:val="0"/>
      <w:divBdr>
        <w:top w:val="none" w:sz="0" w:space="0" w:color="auto"/>
        <w:left w:val="none" w:sz="0" w:space="0" w:color="auto"/>
        <w:bottom w:val="none" w:sz="0" w:space="0" w:color="auto"/>
        <w:right w:val="none" w:sz="0" w:space="0" w:color="auto"/>
      </w:divBdr>
    </w:div>
    <w:div w:id="1150098091">
      <w:bodyDiv w:val="1"/>
      <w:marLeft w:val="0"/>
      <w:marRight w:val="0"/>
      <w:marTop w:val="0"/>
      <w:marBottom w:val="0"/>
      <w:divBdr>
        <w:top w:val="none" w:sz="0" w:space="0" w:color="auto"/>
        <w:left w:val="none" w:sz="0" w:space="0" w:color="auto"/>
        <w:bottom w:val="none" w:sz="0" w:space="0" w:color="auto"/>
        <w:right w:val="none" w:sz="0" w:space="0" w:color="auto"/>
      </w:divBdr>
    </w:div>
    <w:div w:id="1155148137">
      <w:bodyDiv w:val="1"/>
      <w:marLeft w:val="0"/>
      <w:marRight w:val="0"/>
      <w:marTop w:val="0"/>
      <w:marBottom w:val="0"/>
      <w:divBdr>
        <w:top w:val="none" w:sz="0" w:space="0" w:color="auto"/>
        <w:left w:val="none" w:sz="0" w:space="0" w:color="auto"/>
        <w:bottom w:val="none" w:sz="0" w:space="0" w:color="auto"/>
        <w:right w:val="none" w:sz="0" w:space="0" w:color="auto"/>
      </w:divBdr>
    </w:div>
    <w:div w:id="1162620593">
      <w:bodyDiv w:val="1"/>
      <w:marLeft w:val="0"/>
      <w:marRight w:val="0"/>
      <w:marTop w:val="0"/>
      <w:marBottom w:val="0"/>
      <w:divBdr>
        <w:top w:val="none" w:sz="0" w:space="0" w:color="auto"/>
        <w:left w:val="none" w:sz="0" w:space="0" w:color="auto"/>
        <w:bottom w:val="none" w:sz="0" w:space="0" w:color="auto"/>
        <w:right w:val="none" w:sz="0" w:space="0" w:color="auto"/>
      </w:divBdr>
    </w:div>
    <w:div w:id="1165129147">
      <w:bodyDiv w:val="1"/>
      <w:marLeft w:val="0"/>
      <w:marRight w:val="0"/>
      <w:marTop w:val="0"/>
      <w:marBottom w:val="0"/>
      <w:divBdr>
        <w:top w:val="none" w:sz="0" w:space="0" w:color="auto"/>
        <w:left w:val="none" w:sz="0" w:space="0" w:color="auto"/>
        <w:bottom w:val="none" w:sz="0" w:space="0" w:color="auto"/>
        <w:right w:val="none" w:sz="0" w:space="0" w:color="auto"/>
      </w:divBdr>
    </w:div>
    <w:div w:id="1170827901">
      <w:bodyDiv w:val="1"/>
      <w:marLeft w:val="0"/>
      <w:marRight w:val="0"/>
      <w:marTop w:val="0"/>
      <w:marBottom w:val="0"/>
      <w:divBdr>
        <w:top w:val="none" w:sz="0" w:space="0" w:color="auto"/>
        <w:left w:val="none" w:sz="0" w:space="0" w:color="auto"/>
        <w:bottom w:val="none" w:sz="0" w:space="0" w:color="auto"/>
        <w:right w:val="none" w:sz="0" w:space="0" w:color="auto"/>
      </w:divBdr>
    </w:div>
    <w:div w:id="1170872414">
      <w:bodyDiv w:val="1"/>
      <w:marLeft w:val="0"/>
      <w:marRight w:val="0"/>
      <w:marTop w:val="0"/>
      <w:marBottom w:val="0"/>
      <w:divBdr>
        <w:top w:val="none" w:sz="0" w:space="0" w:color="auto"/>
        <w:left w:val="none" w:sz="0" w:space="0" w:color="auto"/>
        <w:bottom w:val="none" w:sz="0" w:space="0" w:color="auto"/>
        <w:right w:val="none" w:sz="0" w:space="0" w:color="auto"/>
      </w:divBdr>
    </w:div>
    <w:div w:id="1180317959">
      <w:bodyDiv w:val="1"/>
      <w:marLeft w:val="0"/>
      <w:marRight w:val="0"/>
      <w:marTop w:val="0"/>
      <w:marBottom w:val="0"/>
      <w:divBdr>
        <w:top w:val="none" w:sz="0" w:space="0" w:color="auto"/>
        <w:left w:val="none" w:sz="0" w:space="0" w:color="auto"/>
        <w:bottom w:val="none" w:sz="0" w:space="0" w:color="auto"/>
        <w:right w:val="none" w:sz="0" w:space="0" w:color="auto"/>
      </w:divBdr>
    </w:div>
    <w:div w:id="1182008633">
      <w:bodyDiv w:val="1"/>
      <w:marLeft w:val="0"/>
      <w:marRight w:val="0"/>
      <w:marTop w:val="0"/>
      <w:marBottom w:val="0"/>
      <w:divBdr>
        <w:top w:val="none" w:sz="0" w:space="0" w:color="auto"/>
        <w:left w:val="none" w:sz="0" w:space="0" w:color="auto"/>
        <w:bottom w:val="none" w:sz="0" w:space="0" w:color="auto"/>
        <w:right w:val="none" w:sz="0" w:space="0" w:color="auto"/>
      </w:divBdr>
    </w:div>
    <w:div w:id="1183856170">
      <w:bodyDiv w:val="1"/>
      <w:marLeft w:val="0"/>
      <w:marRight w:val="0"/>
      <w:marTop w:val="0"/>
      <w:marBottom w:val="0"/>
      <w:divBdr>
        <w:top w:val="none" w:sz="0" w:space="0" w:color="auto"/>
        <w:left w:val="none" w:sz="0" w:space="0" w:color="auto"/>
        <w:bottom w:val="none" w:sz="0" w:space="0" w:color="auto"/>
        <w:right w:val="none" w:sz="0" w:space="0" w:color="auto"/>
      </w:divBdr>
    </w:div>
    <w:div w:id="1185903943">
      <w:bodyDiv w:val="1"/>
      <w:marLeft w:val="0"/>
      <w:marRight w:val="0"/>
      <w:marTop w:val="0"/>
      <w:marBottom w:val="0"/>
      <w:divBdr>
        <w:top w:val="none" w:sz="0" w:space="0" w:color="auto"/>
        <w:left w:val="none" w:sz="0" w:space="0" w:color="auto"/>
        <w:bottom w:val="none" w:sz="0" w:space="0" w:color="auto"/>
        <w:right w:val="none" w:sz="0" w:space="0" w:color="auto"/>
      </w:divBdr>
    </w:div>
    <w:div w:id="1187409726">
      <w:bodyDiv w:val="1"/>
      <w:marLeft w:val="0"/>
      <w:marRight w:val="0"/>
      <w:marTop w:val="0"/>
      <w:marBottom w:val="0"/>
      <w:divBdr>
        <w:top w:val="none" w:sz="0" w:space="0" w:color="auto"/>
        <w:left w:val="none" w:sz="0" w:space="0" w:color="auto"/>
        <w:bottom w:val="none" w:sz="0" w:space="0" w:color="auto"/>
        <w:right w:val="none" w:sz="0" w:space="0" w:color="auto"/>
      </w:divBdr>
    </w:div>
    <w:div w:id="1196036797">
      <w:bodyDiv w:val="1"/>
      <w:marLeft w:val="0"/>
      <w:marRight w:val="0"/>
      <w:marTop w:val="0"/>
      <w:marBottom w:val="0"/>
      <w:divBdr>
        <w:top w:val="none" w:sz="0" w:space="0" w:color="auto"/>
        <w:left w:val="none" w:sz="0" w:space="0" w:color="auto"/>
        <w:bottom w:val="none" w:sz="0" w:space="0" w:color="auto"/>
        <w:right w:val="none" w:sz="0" w:space="0" w:color="auto"/>
      </w:divBdr>
    </w:div>
    <w:div w:id="1205172265">
      <w:bodyDiv w:val="1"/>
      <w:marLeft w:val="0"/>
      <w:marRight w:val="0"/>
      <w:marTop w:val="0"/>
      <w:marBottom w:val="0"/>
      <w:divBdr>
        <w:top w:val="none" w:sz="0" w:space="0" w:color="auto"/>
        <w:left w:val="none" w:sz="0" w:space="0" w:color="auto"/>
        <w:bottom w:val="none" w:sz="0" w:space="0" w:color="auto"/>
        <w:right w:val="none" w:sz="0" w:space="0" w:color="auto"/>
      </w:divBdr>
    </w:div>
    <w:div w:id="1211381706">
      <w:bodyDiv w:val="1"/>
      <w:marLeft w:val="0"/>
      <w:marRight w:val="0"/>
      <w:marTop w:val="0"/>
      <w:marBottom w:val="0"/>
      <w:divBdr>
        <w:top w:val="none" w:sz="0" w:space="0" w:color="auto"/>
        <w:left w:val="none" w:sz="0" w:space="0" w:color="auto"/>
        <w:bottom w:val="none" w:sz="0" w:space="0" w:color="auto"/>
        <w:right w:val="none" w:sz="0" w:space="0" w:color="auto"/>
      </w:divBdr>
    </w:div>
    <w:div w:id="1211455586">
      <w:bodyDiv w:val="1"/>
      <w:marLeft w:val="0"/>
      <w:marRight w:val="0"/>
      <w:marTop w:val="0"/>
      <w:marBottom w:val="0"/>
      <w:divBdr>
        <w:top w:val="none" w:sz="0" w:space="0" w:color="auto"/>
        <w:left w:val="none" w:sz="0" w:space="0" w:color="auto"/>
        <w:bottom w:val="none" w:sz="0" w:space="0" w:color="auto"/>
        <w:right w:val="none" w:sz="0" w:space="0" w:color="auto"/>
      </w:divBdr>
    </w:div>
    <w:div w:id="1217163188">
      <w:bodyDiv w:val="1"/>
      <w:marLeft w:val="0"/>
      <w:marRight w:val="0"/>
      <w:marTop w:val="0"/>
      <w:marBottom w:val="0"/>
      <w:divBdr>
        <w:top w:val="none" w:sz="0" w:space="0" w:color="auto"/>
        <w:left w:val="none" w:sz="0" w:space="0" w:color="auto"/>
        <w:bottom w:val="none" w:sz="0" w:space="0" w:color="auto"/>
        <w:right w:val="none" w:sz="0" w:space="0" w:color="auto"/>
      </w:divBdr>
    </w:div>
    <w:div w:id="1219364757">
      <w:bodyDiv w:val="1"/>
      <w:marLeft w:val="0"/>
      <w:marRight w:val="0"/>
      <w:marTop w:val="0"/>
      <w:marBottom w:val="0"/>
      <w:divBdr>
        <w:top w:val="none" w:sz="0" w:space="0" w:color="auto"/>
        <w:left w:val="none" w:sz="0" w:space="0" w:color="auto"/>
        <w:bottom w:val="none" w:sz="0" w:space="0" w:color="auto"/>
        <w:right w:val="none" w:sz="0" w:space="0" w:color="auto"/>
      </w:divBdr>
    </w:div>
    <w:div w:id="1220898570">
      <w:bodyDiv w:val="1"/>
      <w:marLeft w:val="0"/>
      <w:marRight w:val="0"/>
      <w:marTop w:val="0"/>
      <w:marBottom w:val="0"/>
      <w:divBdr>
        <w:top w:val="none" w:sz="0" w:space="0" w:color="auto"/>
        <w:left w:val="none" w:sz="0" w:space="0" w:color="auto"/>
        <w:bottom w:val="none" w:sz="0" w:space="0" w:color="auto"/>
        <w:right w:val="none" w:sz="0" w:space="0" w:color="auto"/>
      </w:divBdr>
    </w:div>
    <w:div w:id="1227914650">
      <w:bodyDiv w:val="1"/>
      <w:marLeft w:val="0"/>
      <w:marRight w:val="0"/>
      <w:marTop w:val="0"/>
      <w:marBottom w:val="0"/>
      <w:divBdr>
        <w:top w:val="none" w:sz="0" w:space="0" w:color="auto"/>
        <w:left w:val="none" w:sz="0" w:space="0" w:color="auto"/>
        <w:bottom w:val="none" w:sz="0" w:space="0" w:color="auto"/>
        <w:right w:val="none" w:sz="0" w:space="0" w:color="auto"/>
      </w:divBdr>
    </w:div>
    <w:div w:id="1229727375">
      <w:bodyDiv w:val="1"/>
      <w:marLeft w:val="0"/>
      <w:marRight w:val="0"/>
      <w:marTop w:val="0"/>
      <w:marBottom w:val="0"/>
      <w:divBdr>
        <w:top w:val="none" w:sz="0" w:space="0" w:color="auto"/>
        <w:left w:val="none" w:sz="0" w:space="0" w:color="auto"/>
        <w:bottom w:val="none" w:sz="0" w:space="0" w:color="auto"/>
        <w:right w:val="none" w:sz="0" w:space="0" w:color="auto"/>
      </w:divBdr>
    </w:div>
    <w:div w:id="1230964665">
      <w:bodyDiv w:val="1"/>
      <w:marLeft w:val="0"/>
      <w:marRight w:val="0"/>
      <w:marTop w:val="0"/>
      <w:marBottom w:val="0"/>
      <w:divBdr>
        <w:top w:val="none" w:sz="0" w:space="0" w:color="auto"/>
        <w:left w:val="none" w:sz="0" w:space="0" w:color="auto"/>
        <w:bottom w:val="none" w:sz="0" w:space="0" w:color="auto"/>
        <w:right w:val="none" w:sz="0" w:space="0" w:color="auto"/>
      </w:divBdr>
    </w:div>
    <w:div w:id="1239364978">
      <w:bodyDiv w:val="1"/>
      <w:marLeft w:val="0"/>
      <w:marRight w:val="0"/>
      <w:marTop w:val="0"/>
      <w:marBottom w:val="0"/>
      <w:divBdr>
        <w:top w:val="none" w:sz="0" w:space="0" w:color="auto"/>
        <w:left w:val="none" w:sz="0" w:space="0" w:color="auto"/>
        <w:bottom w:val="none" w:sz="0" w:space="0" w:color="auto"/>
        <w:right w:val="none" w:sz="0" w:space="0" w:color="auto"/>
      </w:divBdr>
    </w:div>
    <w:div w:id="1243182502">
      <w:bodyDiv w:val="1"/>
      <w:marLeft w:val="0"/>
      <w:marRight w:val="0"/>
      <w:marTop w:val="0"/>
      <w:marBottom w:val="0"/>
      <w:divBdr>
        <w:top w:val="none" w:sz="0" w:space="0" w:color="auto"/>
        <w:left w:val="none" w:sz="0" w:space="0" w:color="auto"/>
        <w:bottom w:val="none" w:sz="0" w:space="0" w:color="auto"/>
        <w:right w:val="none" w:sz="0" w:space="0" w:color="auto"/>
      </w:divBdr>
    </w:div>
    <w:div w:id="1251233127">
      <w:bodyDiv w:val="1"/>
      <w:marLeft w:val="0"/>
      <w:marRight w:val="0"/>
      <w:marTop w:val="0"/>
      <w:marBottom w:val="0"/>
      <w:divBdr>
        <w:top w:val="none" w:sz="0" w:space="0" w:color="auto"/>
        <w:left w:val="none" w:sz="0" w:space="0" w:color="auto"/>
        <w:bottom w:val="none" w:sz="0" w:space="0" w:color="auto"/>
        <w:right w:val="none" w:sz="0" w:space="0" w:color="auto"/>
      </w:divBdr>
    </w:div>
    <w:div w:id="1267152446">
      <w:bodyDiv w:val="1"/>
      <w:marLeft w:val="0"/>
      <w:marRight w:val="0"/>
      <w:marTop w:val="0"/>
      <w:marBottom w:val="0"/>
      <w:divBdr>
        <w:top w:val="none" w:sz="0" w:space="0" w:color="auto"/>
        <w:left w:val="none" w:sz="0" w:space="0" w:color="auto"/>
        <w:bottom w:val="none" w:sz="0" w:space="0" w:color="auto"/>
        <w:right w:val="none" w:sz="0" w:space="0" w:color="auto"/>
      </w:divBdr>
    </w:div>
    <w:div w:id="1267813097">
      <w:bodyDiv w:val="1"/>
      <w:marLeft w:val="0"/>
      <w:marRight w:val="0"/>
      <w:marTop w:val="0"/>
      <w:marBottom w:val="0"/>
      <w:divBdr>
        <w:top w:val="none" w:sz="0" w:space="0" w:color="auto"/>
        <w:left w:val="none" w:sz="0" w:space="0" w:color="auto"/>
        <w:bottom w:val="none" w:sz="0" w:space="0" w:color="auto"/>
        <w:right w:val="none" w:sz="0" w:space="0" w:color="auto"/>
      </w:divBdr>
    </w:div>
    <w:div w:id="1269461947">
      <w:bodyDiv w:val="1"/>
      <w:marLeft w:val="0"/>
      <w:marRight w:val="0"/>
      <w:marTop w:val="0"/>
      <w:marBottom w:val="0"/>
      <w:divBdr>
        <w:top w:val="none" w:sz="0" w:space="0" w:color="auto"/>
        <w:left w:val="none" w:sz="0" w:space="0" w:color="auto"/>
        <w:bottom w:val="none" w:sz="0" w:space="0" w:color="auto"/>
        <w:right w:val="none" w:sz="0" w:space="0" w:color="auto"/>
      </w:divBdr>
    </w:div>
    <w:div w:id="1270241844">
      <w:bodyDiv w:val="1"/>
      <w:marLeft w:val="0"/>
      <w:marRight w:val="0"/>
      <w:marTop w:val="0"/>
      <w:marBottom w:val="0"/>
      <w:divBdr>
        <w:top w:val="none" w:sz="0" w:space="0" w:color="auto"/>
        <w:left w:val="none" w:sz="0" w:space="0" w:color="auto"/>
        <w:bottom w:val="none" w:sz="0" w:space="0" w:color="auto"/>
        <w:right w:val="none" w:sz="0" w:space="0" w:color="auto"/>
      </w:divBdr>
    </w:div>
    <w:div w:id="1277054208">
      <w:bodyDiv w:val="1"/>
      <w:marLeft w:val="0"/>
      <w:marRight w:val="0"/>
      <w:marTop w:val="0"/>
      <w:marBottom w:val="0"/>
      <w:divBdr>
        <w:top w:val="none" w:sz="0" w:space="0" w:color="auto"/>
        <w:left w:val="none" w:sz="0" w:space="0" w:color="auto"/>
        <w:bottom w:val="none" w:sz="0" w:space="0" w:color="auto"/>
        <w:right w:val="none" w:sz="0" w:space="0" w:color="auto"/>
      </w:divBdr>
    </w:div>
    <w:div w:id="1290822190">
      <w:bodyDiv w:val="1"/>
      <w:marLeft w:val="0"/>
      <w:marRight w:val="0"/>
      <w:marTop w:val="0"/>
      <w:marBottom w:val="0"/>
      <w:divBdr>
        <w:top w:val="none" w:sz="0" w:space="0" w:color="auto"/>
        <w:left w:val="none" w:sz="0" w:space="0" w:color="auto"/>
        <w:bottom w:val="none" w:sz="0" w:space="0" w:color="auto"/>
        <w:right w:val="none" w:sz="0" w:space="0" w:color="auto"/>
      </w:divBdr>
    </w:div>
    <w:div w:id="1293369326">
      <w:bodyDiv w:val="1"/>
      <w:marLeft w:val="0"/>
      <w:marRight w:val="0"/>
      <w:marTop w:val="0"/>
      <w:marBottom w:val="0"/>
      <w:divBdr>
        <w:top w:val="none" w:sz="0" w:space="0" w:color="auto"/>
        <w:left w:val="none" w:sz="0" w:space="0" w:color="auto"/>
        <w:bottom w:val="none" w:sz="0" w:space="0" w:color="auto"/>
        <w:right w:val="none" w:sz="0" w:space="0" w:color="auto"/>
      </w:divBdr>
    </w:div>
    <w:div w:id="1295721121">
      <w:bodyDiv w:val="1"/>
      <w:marLeft w:val="0"/>
      <w:marRight w:val="0"/>
      <w:marTop w:val="0"/>
      <w:marBottom w:val="0"/>
      <w:divBdr>
        <w:top w:val="none" w:sz="0" w:space="0" w:color="auto"/>
        <w:left w:val="none" w:sz="0" w:space="0" w:color="auto"/>
        <w:bottom w:val="none" w:sz="0" w:space="0" w:color="auto"/>
        <w:right w:val="none" w:sz="0" w:space="0" w:color="auto"/>
      </w:divBdr>
    </w:div>
    <w:div w:id="1311403591">
      <w:bodyDiv w:val="1"/>
      <w:marLeft w:val="0"/>
      <w:marRight w:val="0"/>
      <w:marTop w:val="0"/>
      <w:marBottom w:val="0"/>
      <w:divBdr>
        <w:top w:val="none" w:sz="0" w:space="0" w:color="auto"/>
        <w:left w:val="none" w:sz="0" w:space="0" w:color="auto"/>
        <w:bottom w:val="none" w:sz="0" w:space="0" w:color="auto"/>
        <w:right w:val="none" w:sz="0" w:space="0" w:color="auto"/>
      </w:divBdr>
    </w:div>
    <w:div w:id="1321151808">
      <w:bodyDiv w:val="1"/>
      <w:marLeft w:val="0"/>
      <w:marRight w:val="0"/>
      <w:marTop w:val="0"/>
      <w:marBottom w:val="0"/>
      <w:divBdr>
        <w:top w:val="none" w:sz="0" w:space="0" w:color="auto"/>
        <w:left w:val="none" w:sz="0" w:space="0" w:color="auto"/>
        <w:bottom w:val="none" w:sz="0" w:space="0" w:color="auto"/>
        <w:right w:val="none" w:sz="0" w:space="0" w:color="auto"/>
      </w:divBdr>
    </w:div>
    <w:div w:id="1337808019">
      <w:bodyDiv w:val="1"/>
      <w:marLeft w:val="0"/>
      <w:marRight w:val="0"/>
      <w:marTop w:val="0"/>
      <w:marBottom w:val="0"/>
      <w:divBdr>
        <w:top w:val="none" w:sz="0" w:space="0" w:color="auto"/>
        <w:left w:val="none" w:sz="0" w:space="0" w:color="auto"/>
        <w:bottom w:val="none" w:sz="0" w:space="0" w:color="auto"/>
        <w:right w:val="none" w:sz="0" w:space="0" w:color="auto"/>
      </w:divBdr>
    </w:div>
    <w:div w:id="1351567173">
      <w:bodyDiv w:val="1"/>
      <w:marLeft w:val="0"/>
      <w:marRight w:val="0"/>
      <w:marTop w:val="0"/>
      <w:marBottom w:val="0"/>
      <w:divBdr>
        <w:top w:val="none" w:sz="0" w:space="0" w:color="auto"/>
        <w:left w:val="none" w:sz="0" w:space="0" w:color="auto"/>
        <w:bottom w:val="none" w:sz="0" w:space="0" w:color="auto"/>
        <w:right w:val="none" w:sz="0" w:space="0" w:color="auto"/>
      </w:divBdr>
    </w:div>
    <w:div w:id="1364014861">
      <w:bodyDiv w:val="1"/>
      <w:marLeft w:val="0"/>
      <w:marRight w:val="0"/>
      <w:marTop w:val="0"/>
      <w:marBottom w:val="0"/>
      <w:divBdr>
        <w:top w:val="none" w:sz="0" w:space="0" w:color="auto"/>
        <w:left w:val="none" w:sz="0" w:space="0" w:color="auto"/>
        <w:bottom w:val="none" w:sz="0" w:space="0" w:color="auto"/>
        <w:right w:val="none" w:sz="0" w:space="0" w:color="auto"/>
      </w:divBdr>
    </w:div>
    <w:div w:id="1364942562">
      <w:bodyDiv w:val="1"/>
      <w:marLeft w:val="0"/>
      <w:marRight w:val="0"/>
      <w:marTop w:val="0"/>
      <w:marBottom w:val="0"/>
      <w:divBdr>
        <w:top w:val="none" w:sz="0" w:space="0" w:color="auto"/>
        <w:left w:val="none" w:sz="0" w:space="0" w:color="auto"/>
        <w:bottom w:val="none" w:sz="0" w:space="0" w:color="auto"/>
        <w:right w:val="none" w:sz="0" w:space="0" w:color="auto"/>
      </w:divBdr>
    </w:div>
    <w:div w:id="1365710272">
      <w:bodyDiv w:val="1"/>
      <w:marLeft w:val="0"/>
      <w:marRight w:val="0"/>
      <w:marTop w:val="0"/>
      <w:marBottom w:val="0"/>
      <w:divBdr>
        <w:top w:val="none" w:sz="0" w:space="0" w:color="auto"/>
        <w:left w:val="none" w:sz="0" w:space="0" w:color="auto"/>
        <w:bottom w:val="none" w:sz="0" w:space="0" w:color="auto"/>
        <w:right w:val="none" w:sz="0" w:space="0" w:color="auto"/>
      </w:divBdr>
    </w:div>
    <w:div w:id="1368604354">
      <w:bodyDiv w:val="1"/>
      <w:marLeft w:val="0"/>
      <w:marRight w:val="0"/>
      <w:marTop w:val="0"/>
      <w:marBottom w:val="0"/>
      <w:divBdr>
        <w:top w:val="none" w:sz="0" w:space="0" w:color="auto"/>
        <w:left w:val="none" w:sz="0" w:space="0" w:color="auto"/>
        <w:bottom w:val="none" w:sz="0" w:space="0" w:color="auto"/>
        <w:right w:val="none" w:sz="0" w:space="0" w:color="auto"/>
      </w:divBdr>
    </w:div>
    <w:div w:id="1369406278">
      <w:bodyDiv w:val="1"/>
      <w:marLeft w:val="0"/>
      <w:marRight w:val="0"/>
      <w:marTop w:val="0"/>
      <w:marBottom w:val="0"/>
      <w:divBdr>
        <w:top w:val="none" w:sz="0" w:space="0" w:color="auto"/>
        <w:left w:val="none" w:sz="0" w:space="0" w:color="auto"/>
        <w:bottom w:val="none" w:sz="0" w:space="0" w:color="auto"/>
        <w:right w:val="none" w:sz="0" w:space="0" w:color="auto"/>
      </w:divBdr>
    </w:div>
    <w:div w:id="1372265973">
      <w:bodyDiv w:val="1"/>
      <w:marLeft w:val="0"/>
      <w:marRight w:val="0"/>
      <w:marTop w:val="0"/>
      <w:marBottom w:val="0"/>
      <w:divBdr>
        <w:top w:val="none" w:sz="0" w:space="0" w:color="auto"/>
        <w:left w:val="none" w:sz="0" w:space="0" w:color="auto"/>
        <w:bottom w:val="none" w:sz="0" w:space="0" w:color="auto"/>
        <w:right w:val="none" w:sz="0" w:space="0" w:color="auto"/>
      </w:divBdr>
    </w:div>
    <w:div w:id="1377730559">
      <w:bodyDiv w:val="1"/>
      <w:marLeft w:val="0"/>
      <w:marRight w:val="0"/>
      <w:marTop w:val="0"/>
      <w:marBottom w:val="0"/>
      <w:divBdr>
        <w:top w:val="none" w:sz="0" w:space="0" w:color="auto"/>
        <w:left w:val="none" w:sz="0" w:space="0" w:color="auto"/>
        <w:bottom w:val="none" w:sz="0" w:space="0" w:color="auto"/>
        <w:right w:val="none" w:sz="0" w:space="0" w:color="auto"/>
      </w:divBdr>
    </w:div>
    <w:div w:id="1377781014">
      <w:bodyDiv w:val="1"/>
      <w:marLeft w:val="0"/>
      <w:marRight w:val="0"/>
      <w:marTop w:val="0"/>
      <w:marBottom w:val="0"/>
      <w:divBdr>
        <w:top w:val="none" w:sz="0" w:space="0" w:color="auto"/>
        <w:left w:val="none" w:sz="0" w:space="0" w:color="auto"/>
        <w:bottom w:val="none" w:sz="0" w:space="0" w:color="auto"/>
        <w:right w:val="none" w:sz="0" w:space="0" w:color="auto"/>
      </w:divBdr>
    </w:div>
    <w:div w:id="1382946651">
      <w:bodyDiv w:val="1"/>
      <w:marLeft w:val="0"/>
      <w:marRight w:val="0"/>
      <w:marTop w:val="0"/>
      <w:marBottom w:val="0"/>
      <w:divBdr>
        <w:top w:val="none" w:sz="0" w:space="0" w:color="auto"/>
        <w:left w:val="none" w:sz="0" w:space="0" w:color="auto"/>
        <w:bottom w:val="none" w:sz="0" w:space="0" w:color="auto"/>
        <w:right w:val="none" w:sz="0" w:space="0" w:color="auto"/>
      </w:divBdr>
    </w:div>
    <w:div w:id="1393655438">
      <w:bodyDiv w:val="1"/>
      <w:marLeft w:val="0"/>
      <w:marRight w:val="0"/>
      <w:marTop w:val="0"/>
      <w:marBottom w:val="0"/>
      <w:divBdr>
        <w:top w:val="none" w:sz="0" w:space="0" w:color="auto"/>
        <w:left w:val="none" w:sz="0" w:space="0" w:color="auto"/>
        <w:bottom w:val="none" w:sz="0" w:space="0" w:color="auto"/>
        <w:right w:val="none" w:sz="0" w:space="0" w:color="auto"/>
      </w:divBdr>
    </w:div>
    <w:div w:id="1394163046">
      <w:bodyDiv w:val="1"/>
      <w:marLeft w:val="0"/>
      <w:marRight w:val="0"/>
      <w:marTop w:val="0"/>
      <w:marBottom w:val="0"/>
      <w:divBdr>
        <w:top w:val="none" w:sz="0" w:space="0" w:color="auto"/>
        <w:left w:val="none" w:sz="0" w:space="0" w:color="auto"/>
        <w:bottom w:val="none" w:sz="0" w:space="0" w:color="auto"/>
        <w:right w:val="none" w:sz="0" w:space="0" w:color="auto"/>
      </w:divBdr>
    </w:div>
    <w:div w:id="1396590542">
      <w:bodyDiv w:val="1"/>
      <w:marLeft w:val="0"/>
      <w:marRight w:val="0"/>
      <w:marTop w:val="0"/>
      <w:marBottom w:val="0"/>
      <w:divBdr>
        <w:top w:val="none" w:sz="0" w:space="0" w:color="auto"/>
        <w:left w:val="none" w:sz="0" w:space="0" w:color="auto"/>
        <w:bottom w:val="none" w:sz="0" w:space="0" w:color="auto"/>
        <w:right w:val="none" w:sz="0" w:space="0" w:color="auto"/>
      </w:divBdr>
    </w:div>
    <w:div w:id="1397388903">
      <w:bodyDiv w:val="1"/>
      <w:marLeft w:val="0"/>
      <w:marRight w:val="0"/>
      <w:marTop w:val="0"/>
      <w:marBottom w:val="0"/>
      <w:divBdr>
        <w:top w:val="none" w:sz="0" w:space="0" w:color="auto"/>
        <w:left w:val="none" w:sz="0" w:space="0" w:color="auto"/>
        <w:bottom w:val="none" w:sz="0" w:space="0" w:color="auto"/>
        <w:right w:val="none" w:sz="0" w:space="0" w:color="auto"/>
      </w:divBdr>
    </w:div>
    <w:div w:id="1399285053">
      <w:bodyDiv w:val="1"/>
      <w:marLeft w:val="0"/>
      <w:marRight w:val="0"/>
      <w:marTop w:val="0"/>
      <w:marBottom w:val="0"/>
      <w:divBdr>
        <w:top w:val="none" w:sz="0" w:space="0" w:color="auto"/>
        <w:left w:val="none" w:sz="0" w:space="0" w:color="auto"/>
        <w:bottom w:val="none" w:sz="0" w:space="0" w:color="auto"/>
        <w:right w:val="none" w:sz="0" w:space="0" w:color="auto"/>
      </w:divBdr>
    </w:div>
    <w:div w:id="1411852166">
      <w:bodyDiv w:val="1"/>
      <w:marLeft w:val="0"/>
      <w:marRight w:val="0"/>
      <w:marTop w:val="0"/>
      <w:marBottom w:val="0"/>
      <w:divBdr>
        <w:top w:val="none" w:sz="0" w:space="0" w:color="auto"/>
        <w:left w:val="none" w:sz="0" w:space="0" w:color="auto"/>
        <w:bottom w:val="none" w:sz="0" w:space="0" w:color="auto"/>
        <w:right w:val="none" w:sz="0" w:space="0" w:color="auto"/>
      </w:divBdr>
    </w:div>
    <w:div w:id="1419787924">
      <w:bodyDiv w:val="1"/>
      <w:marLeft w:val="0"/>
      <w:marRight w:val="0"/>
      <w:marTop w:val="0"/>
      <w:marBottom w:val="0"/>
      <w:divBdr>
        <w:top w:val="none" w:sz="0" w:space="0" w:color="auto"/>
        <w:left w:val="none" w:sz="0" w:space="0" w:color="auto"/>
        <w:bottom w:val="none" w:sz="0" w:space="0" w:color="auto"/>
        <w:right w:val="none" w:sz="0" w:space="0" w:color="auto"/>
      </w:divBdr>
    </w:div>
    <w:div w:id="1430543887">
      <w:bodyDiv w:val="1"/>
      <w:marLeft w:val="0"/>
      <w:marRight w:val="0"/>
      <w:marTop w:val="0"/>
      <w:marBottom w:val="0"/>
      <w:divBdr>
        <w:top w:val="none" w:sz="0" w:space="0" w:color="auto"/>
        <w:left w:val="none" w:sz="0" w:space="0" w:color="auto"/>
        <w:bottom w:val="none" w:sz="0" w:space="0" w:color="auto"/>
        <w:right w:val="none" w:sz="0" w:space="0" w:color="auto"/>
      </w:divBdr>
    </w:div>
    <w:div w:id="1431778713">
      <w:bodyDiv w:val="1"/>
      <w:marLeft w:val="0"/>
      <w:marRight w:val="0"/>
      <w:marTop w:val="0"/>
      <w:marBottom w:val="0"/>
      <w:divBdr>
        <w:top w:val="none" w:sz="0" w:space="0" w:color="auto"/>
        <w:left w:val="none" w:sz="0" w:space="0" w:color="auto"/>
        <w:bottom w:val="none" w:sz="0" w:space="0" w:color="auto"/>
        <w:right w:val="none" w:sz="0" w:space="0" w:color="auto"/>
      </w:divBdr>
    </w:div>
    <w:div w:id="1434325582">
      <w:bodyDiv w:val="1"/>
      <w:marLeft w:val="0"/>
      <w:marRight w:val="0"/>
      <w:marTop w:val="0"/>
      <w:marBottom w:val="0"/>
      <w:divBdr>
        <w:top w:val="none" w:sz="0" w:space="0" w:color="auto"/>
        <w:left w:val="none" w:sz="0" w:space="0" w:color="auto"/>
        <w:bottom w:val="none" w:sz="0" w:space="0" w:color="auto"/>
        <w:right w:val="none" w:sz="0" w:space="0" w:color="auto"/>
      </w:divBdr>
    </w:div>
    <w:div w:id="1444494950">
      <w:bodyDiv w:val="1"/>
      <w:marLeft w:val="0"/>
      <w:marRight w:val="0"/>
      <w:marTop w:val="0"/>
      <w:marBottom w:val="0"/>
      <w:divBdr>
        <w:top w:val="none" w:sz="0" w:space="0" w:color="auto"/>
        <w:left w:val="none" w:sz="0" w:space="0" w:color="auto"/>
        <w:bottom w:val="none" w:sz="0" w:space="0" w:color="auto"/>
        <w:right w:val="none" w:sz="0" w:space="0" w:color="auto"/>
      </w:divBdr>
    </w:div>
    <w:div w:id="1448306383">
      <w:bodyDiv w:val="1"/>
      <w:marLeft w:val="0"/>
      <w:marRight w:val="0"/>
      <w:marTop w:val="0"/>
      <w:marBottom w:val="0"/>
      <w:divBdr>
        <w:top w:val="none" w:sz="0" w:space="0" w:color="auto"/>
        <w:left w:val="none" w:sz="0" w:space="0" w:color="auto"/>
        <w:bottom w:val="none" w:sz="0" w:space="0" w:color="auto"/>
        <w:right w:val="none" w:sz="0" w:space="0" w:color="auto"/>
      </w:divBdr>
    </w:div>
    <w:div w:id="1455365837">
      <w:bodyDiv w:val="1"/>
      <w:marLeft w:val="0"/>
      <w:marRight w:val="0"/>
      <w:marTop w:val="0"/>
      <w:marBottom w:val="0"/>
      <w:divBdr>
        <w:top w:val="none" w:sz="0" w:space="0" w:color="auto"/>
        <w:left w:val="none" w:sz="0" w:space="0" w:color="auto"/>
        <w:bottom w:val="none" w:sz="0" w:space="0" w:color="auto"/>
        <w:right w:val="none" w:sz="0" w:space="0" w:color="auto"/>
      </w:divBdr>
    </w:div>
    <w:div w:id="1457873890">
      <w:bodyDiv w:val="1"/>
      <w:marLeft w:val="0"/>
      <w:marRight w:val="0"/>
      <w:marTop w:val="0"/>
      <w:marBottom w:val="0"/>
      <w:divBdr>
        <w:top w:val="none" w:sz="0" w:space="0" w:color="auto"/>
        <w:left w:val="none" w:sz="0" w:space="0" w:color="auto"/>
        <w:bottom w:val="none" w:sz="0" w:space="0" w:color="auto"/>
        <w:right w:val="none" w:sz="0" w:space="0" w:color="auto"/>
      </w:divBdr>
    </w:div>
    <w:div w:id="1476951941">
      <w:bodyDiv w:val="1"/>
      <w:marLeft w:val="0"/>
      <w:marRight w:val="0"/>
      <w:marTop w:val="0"/>
      <w:marBottom w:val="0"/>
      <w:divBdr>
        <w:top w:val="none" w:sz="0" w:space="0" w:color="auto"/>
        <w:left w:val="none" w:sz="0" w:space="0" w:color="auto"/>
        <w:bottom w:val="none" w:sz="0" w:space="0" w:color="auto"/>
        <w:right w:val="none" w:sz="0" w:space="0" w:color="auto"/>
      </w:divBdr>
    </w:div>
    <w:div w:id="1483155930">
      <w:bodyDiv w:val="1"/>
      <w:marLeft w:val="0"/>
      <w:marRight w:val="0"/>
      <w:marTop w:val="0"/>
      <w:marBottom w:val="0"/>
      <w:divBdr>
        <w:top w:val="none" w:sz="0" w:space="0" w:color="auto"/>
        <w:left w:val="none" w:sz="0" w:space="0" w:color="auto"/>
        <w:bottom w:val="none" w:sz="0" w:space="0" w:color="auto"/>
        <w:right w:val="none" w:sz="0" w:space="0" w:color="auto"/>
      </w:divBdr>
    </w:div>
    <w:div w:id="1487550877">
      <w:bodyDiv w:val="1"/>
      <w:marLeft w:val="0"/>
      <w:marRight w:val="0"/>
      <w:marTop w:val="0"/>
      <w:marBottom w:val="0"/>
      <w:divBdr>
        <w:top w:val="none" w:sz="0" w:space="0" w:color="auto"/>
        <w:left w:val="none" w:sz="0" w:space="0" w:color="auto"/>
        <w:bottom w:val="none" w:sz="0" w:space="0" w:color="auto"/>
        <w:right w:val="none" w:sz="0" w:space="0" w:color="auto"/>
      </w:divBdr>
    </w:div>
    <w:div w:id="1491945002">
      <w:bodyDiv w:val="1"/>
      <w:marLeft w:val="0"/>
      <w:marRight w:val="0"/>
      <w:marTop w:val="0"/>
      <w:marBottom w:val="0"/>
      <w:divBdr>
        <w:top w:val="none" w:sz="0" w:space="0" w:color="auto"/>
        <w:left w:val="none" w:sz="0" w:space="0" w:color="auto"/>
        <w:bottom w:val="none" w:sz="0" w:space="0" w:color="auto"/>
        <w:right w:val="none" w:sz="0" w:space="0" w:color="auto"/>
      </w:divBdr>
    </w:div>
    <w:div w:id="1497107631">
      <w:bodyDiv w:val="1"/>
      <w:marLeft w:val="0"/>
      <w:marRight w:val="0"/>
      <w:marTop w:val="0"/>
      <w:marBottom w:val="0"/>
      <w:divBdr>
        <w:top w:val="none" w:sz="0" w:space="0" w:color="auto"/>
        <w:left w:val="none" w:sz="0" w:space="0" w:color="auto"/>
        <w:bottom w:val="none" w:sz="0" w:space="0" w:color="auto"/>
        <w:right w:val="none" w:sz="0" w:space="0" w:color="auto"/>
      </w:divBdr>
    </w:div>
    <w:div w:id="1500385501">
      <w:bodyDiv w:val="1"/>
      <w:marLeft w:val="0"/>
      <w:marRight w:val="0"/>
      <w:marTop w:val="0"/>
      <w:marBottom w:val="0"/>
      <w:divBdr>
        <w:top w:val="none" w:sz="0" w:space="0" w:color="auto"/>
        <w:left w:val="none" w:sz="0" w:space="0" w:color="auto"/>
        <w:bottom w:val="none" w:sz="0" w:space="0" w:color="auto"/>
        <w:right w:val="none" w:sz="0" w:space="0" w:color="auto"/>
      </w:divBdr>
    </w:div>
    <w:div w:id="1503162959">
      <w:bodyDiv w:val="1"/>
      <w:marLeft w:val="0"/>
      <w:marRight w:val="0"/>
      <w:marTop w:val="0"/>
      <w:marBottom w:val="0"/>
      <w:divBdr>
        <w:top w:val="none" w:sz="0" w:space="0" w:color="auto"/>
        <w:left w:val="none" w:sz="0" w:space="0" w:color="auto"/>
        <w:bottom w:val="none" w:sz="0" w:space="0" w:color="auto"/>
        <w:right w:val="none" w:sz="0" w:space="0" w:color="auto"/>
      </w:divBdr>
    </w:div>
    <w:div w:id="1506048332">
      <w:bodyDiv w:val="1"/>
      <w:marLeft w:val="0"/>
      <w:marRight w:val="0"/>
      <w:marTop w:val="0"/>
      <w:marBottom w:val="0"/>
      <w:divBdr>
        <w:top w:val="none" w:sz="0" w:space="0" w:color="auto"/>
        <w:left w:val="none" w:sz="0" w:space="0" w:color="auto"/>
        <w:bottom w:val="none" w:sz="0" w:space="0" w:color="auto"/>
        <w:right w:val="none" w:sz="0" w:space="0" w:color="auto"/>
      </w:divBdr>
    </w:div>
    <w:div w:id="1518499064">
      <w:bodyDiv w:val="1"/>
      <w:marLeft w:val="0"/>
      <w:marRight w:val="0"/>
      <w:marTop w:val="0"/>
      <w:marBottom w:val="0"/>
      <w:divBdr>
        <w:top w:val="none" w:sz="0" w:space="0" w:color="auto"/>
        <w:left w:val="none" w:sz="0" w:space="0" w:color="auto"/>
        <w:bottom w:val="none" w:sz="0" w:space="0" w:color="auto"/>
        <w:right w:val="none" w:sz="0" w:space="0" w:color="auto"/>
      </w:divBdr>
    </w:div>
    <w:div w:id="1519536685">
      <w:bodyDiv w:val="1"/>
      <w:marLeft w:val="0"/>
      <w:marRight w:val="0"/>
      <w:marTop w:val="0"/>
      <w:marBottom w:val="0"/>
      <w:divBdr>
        <w:top w:val="none" w:sz="0" w:space="0" w:color="auto"/>
        <w:left w:val="none" w:sz="0" w:space="0" w:color="auto"/>
        <w:bottom w:val="none" w:sz="0" w:space="0" w:color="auto"/>
        <w:right w:val="none" w:sz="0" w:space="0" w:color="auto"/>
      </w:divBdr>
    </w:div>
    <w:div w:id="1521892663">
      <w:bodyDiv w:val="1"/>
      <w:marLeft w:val="0"/>
      <w:marRight w:val="0"/>
      <w:marTop w:val="0"/>
      <w:marBottom w:val="0"/>
      <w:divBdr>
        <w:top w:val="none" w:sz="0" w:space="0" w:color="auto"/>
        <w:left w:val="none" w:sz="0" w:space="0" w:color="auto"/>
        <w:bottom w:val="none" w:sz="0" w:space="0" w:color="auto"/>
        <w:right w:val="none" w:sz="0" w:space="0" w:color="auto"/>
      </w:divBdr>
      <w:divsChild>
        <w:div w:id="1164516063">
          <w:marLeft w:val="0"/>
          <w:marRight w:val="0"/>
          <w:marTop w:val="0"/>
          <w:marBottom w:val="0"/>
          <w:divBdr>
            <w:top w:val="none" w:sz="0" w:space="0" w:color="auto"/>
            <w:left w:val="none" w:sz="0" w:space="0" w:color="auto"/>
            <w:bottom w:val="none" w:sz="0" w:space="0" w:color="auto"/>
            <w:right w:val="none" w:sz="0" w:space="0" w:color="auto"/>
          </w:divBdr>
        </w:div>
      </w:divsChild>
    </w:div>
    <w:div w:id="1528593740">
      <w:bodyDiv w:val="1"/>
      <w:marLeft w:val="0"/>
      <w:marRight w:val="0"/>
      <w:marTop w:val="0"/>
      <w:marBottom w:val="0"/>
      <w:divBdr>
        <w:top w:val="none" w:sz="0" w:space="0" w:color="auto"/>
        <w:left w:val="none" w:sz="0" w:space="0" w:color="auto"/>
        <w:bottom w:val="none" w:sz="0" w:space="0" w:color="auto"/>
        <w:right w:val="none" w:sz="0" w:space="0" w:color="auto"/>
      </w:divBdr>
    </w:div>
    <w:div w:id="1541238937">
      <w:bodyDiv w:val="1"/>
      <w:marLeft w:val="0"/>
      <w:marRight w:val="0"/>
      <w:marTop w:val="0"/>
      <w:marBottom w:val="0"/>
      <w:divBdr>
        <w:top w:val="none" w:sz="0" w:space="0" w:color="auto"/>
        <w:left w:val="none" w:sz="0" w:space="0" w:color="auto"/>
        <w:bottom w:val="none" w:sz="0" w:space="0" w:color="auto"/>
        <w:right w:val="none" w:sz="0" w:space="0" w:color="auto"/>
      </w:divBdr>
    </w:div>
    <w:div w:id="1544125578">
      <w:bodyDiv w:val="1"/>
      <w:marLeft w:val="0"/>
      <w:marRight w:val="0"/>
      <w:marTop w:val="0"/>
      <w:marBottom w:val="0"/>
      <w:divBdr>
        <w:top w:val="none" w:sz="0" w:space="0" w:color="auto"/>
        <w:left w:val="none" w:sz="0" w:space="0" w:color="auto"/>
        <w:bottom w:val="none" w:sz="0" w:space="0" w:color="auto"/>
        <w:right w:val="none" w:sz="0" w:space="0" w:color="auto"/>
      </w:divBdr>
    </w:div>
    <w:div w:id="1545361803">
      <w:bodyDiv w:val="1"/>
      <w:marLeft w:val="0"/>
      <w:marRight w:val="0"/>
      <w:marTop w:val="0"/>
      <w:marBottom w:val="0"/>
      <w:divBdr>
        <w:top w:val="none" w:sz="0" w:space="0" w:color="auto"/>
        <w:left w:val="none" w:sz="0" w:space="0" w:color="auto"/>
        <w:bottom w:val="none" w:sz="0" w:space="0" w:color="auto"/>
        <w:right w:val="none" w:sz="0" w:space="0" w:color="auto"/>
      </w:divBdr>
    </w:div>
    <w:div w:id="1547526189">
      <w:bodyDiv w:val="1"/>
      <w:marLeft w:val="0"/>
      <w:marRight w:val="0"/>
      <w:marTop w:val="0"/>
      <w:marBottom w:val="0"/>
      <w:divBdr>
        <w:top w:val="none" w:sz="0" w:space="0" w:color="auto"/>
        <w:left w:val="none" w:sz="0" w:space="0" w:color="auto"/>
        <w:bottom w:val="none" w:sz="0" w:space="0" w:color="auto"/>
        <w:right w:val="none" w:sz="0" w:space="0" w:color="auto"/>
      </w:divBdr>
    </w:div>
    <w:div w:id="1548836627">
      <w:bodyDiv w:val="1"/>
      <w:marLeft w:val="0"/>
      <w:marRight w:val="0"/>
      <w:marTop w:val="0"/>
      <w:marBottom w:val="0"/>
      <w:divBdr>
        <w:top w:val="none" w:sz="0" w:space="0" w:color="auto"/>
        <w:left w:val="none" w:sz="0" w:space="0" w:color="auto"/>
        <w:bottom w:val="none" w:sz="0" w:space="0" w:color="auto"/>
        <w:right w:val="none" w:sz="0" w:space="0" w:color="auto"/>
      </w:divBdr>
    </w:div>
    <w:div w:id="1558735400">
      <w:bodyDiv w:val="1"/>
      <w:marLeft w:val="0"/>
      <w:marRight w:val="0"/>
      <w:marTop w:val="0"/>
      <w:marBottom w:val="0"/>
      <w:divBdr>
        <w:top w:val="none" w:sz="0" w:space="0" w:color="auto"/>
        <w:left w:val="none" w:sz="0" w:space="0" w:color="auto"/>
        <w:bottom w:val="none" w:sz="0" w:space="0" w:color="auto"/>
        <w:right w:val="none" w:sz="0" w:space="0" w:color="auto"/>
      </w:divBdr>
    </w:div>
    <w:div w:id="1564944011">
      <w:bodyDiv w:val="1"/>
      <w:marLeft w:val="0"/>
      <w:marRight w:val="0"/>
      <w:marTop w:val="0"/>
      <w:marBottom w:val="0"/>
      <w:divBdr>
        <w:top w:val="none" w:sz="0" w:space="0" w:color="auto"/>
        <w:left w:val="none" w:sz="0" w:space="0" w:color="auto"/>
        <w:bottom w:val="none" w:sz="0" w:space="0" w:color="auto"/>
        <w:right w:val="none" w:sz="0" w:space="0" w:color="auto"/>
      </w:divBdr>
    </w:div>
    <w:div w:id="1582595932">
      <w:bodyDiv w:val="1"/>
      <w:marLeft w:val="0"/>
      <w:marRight w:val="0"/>
      <w:marTop w:val="0"/>
      <w:marBottom w:val="0"/>
      <w:divBdr>
        <w:top w:val="none" w:sz="0" w:space="0" w:color="auto"/>
        <w:left w:val="none" w:sz="0" w:space="0" w:color="auto"/>
        <w:bottom w:val="none" w:sz="0" w:space="0" w:color="auto"/>
        <w:right w:val="none" w:sz="0" w:space="0" w:color="auto"/>
      </w:divBdr>
    </w:div>
    <w:div w:id="1583447932">
      <w:bodyDiv w:val="1"/>
      <w:marLeft w:val="0"/>
      <w:marRight w:val="0"/>
      <w:marTop w:val="0"/>
      <w:marBottom w:val="0"/>
      <w:divBdr>
        <w:top w:val="none" w:sz="0" w:space="0" w:color="auto"/>
        <w:left w:val="none" w:sz="0" w:space="0" w:color="auto"/>
        <w:bottom w:val="none" w:sz="0" w:space="0" w:color="auto"/>
        <w:right w:val="none" w:sz="0" w:space="0" w:color="auto"/>
      </w:divBdr>
    </w:div>
    <w:div w:id="1585064892">
      <w:bodyDiv w:val="1"/>
      <w:marLeft w:val="0"/>
      <w:marRight w:val="0"/>
      <w:marTop w:val="0"/>
      <w:marBottom w:val="0"/>
      <w:divBdr>
        <w:top w:val="none" w:sz="0" w:space="0" w:color="auto"/>
        <w:left w:val="none" w:sz="0" w:space="0" w:color="auto"/>
        <w:bottom w:val="none" w:sz="0" w:space="0" w:color="auto"/>
        <w:right w:val="none" w:sz="0" w:space="0" w:color="auto"/>
      </w:divBdr>
    </w:div>
    <w:div w:id="1592426379">
      <w:bodyDiv w:val="1"/>
      <w:marLeft w:val="0"/>
      <w:marRight w:val="0"/>
      <w:marTop w:val="0"/>
      <w:marBottom w:val="0"/>
      <w:divBdr>
        <w:top w:val="none" w:sz="0" w:space="0" w:color="auto"/>
        <w:left w:val="none" w:sz="0" w:space="0" w:color="auto"/>
        <w:bottom w:val="none" w:sz="0" w:space="0" w:color="auto"/>
        <w:right w:val="none" w:sz="0" w:space="0" w:color="auto"/>
      </w:divBdr>
    </w:div>
    <w:div w:id="1602028534">
      <w:bodyDiv w:val="1"/>
      <w:marLeft w:val="0"/>
      <w:marRight w:val="0"/>
      <w:marTop w:val="0"/>
      <w:marBottom w:val="0"/>
      <w:divBdr>
        <w:top w:val="none" w:sz="0" w:space="0" w:color="auto"/>
        <w:left w:val="none" w:sz="0" w:space="0" w:color="auto"/>
        <w:bottom w:val="none" w:sz="0" w:space="0" w:color="auto"/>
        <w:right w:val="none" w:sz="0" w:space="0" w:color="auto"/>
      </w:divBdr>
    </w:div>
    <w:div w:id="1607036644">
      <w:bodyDiv w:val="1"/>
      <w:marLeft w:val="0"/>
      <w:marRight w:val="0"/>
      <w:marTop w:val="0"/>
      <w:marBottom w:val="0"/>
      <w:divBdr>
        <w:top w:val="none" w:sz="0" w:space="0" w:color="auto"/>
        <w:left w:val="none" w:sz="0" w:space="0" w:color="auto"/>
        <w:bottom w:val="none" w:sz="0" w:space="0" w:color="auto"/>
        <w:right w:val="none" w:sz="0" w:space="0" w:color="auto"/>
      </w:divBdr>
    </w:div>
    <w:div w:id="1616059495">
      <w:bodyDiv w:val="1"/>
      <w:marLeft w:val="0"/>
      <w:marRight w:val="0"/>
      <w:marTop w:val="0"/>
      <w:marBottom w:val="0"/>
      <w:divBdr>
        <w:top w:val="none" w:sz="0" w:space="0" w:color="auto"/>
        <w:left w:val="none" w:sz="0" w:space="0" w:color="auto"/>
        <w:bottom w:val="none" w:sz="0" w:space="0" w:color="auto"/>
        <w:right w:val="none" w:sz="0" w:space="0" w:color="auto"/>
      </w:divBdr>
    </w:div>
    <w:div w:id="1616445821">
      <w:bodyDiv w:val="1"/>
      <w:marLeft w:val="0"/>
      <w:marRight w:val="0"/>
      <w:marTop w:val="0"/>
      <w:marBottom w:val="0"/>
      <w:divBdr>
        <w:top w:val="none" w:sz="0" w:space="0" w:color="auto"/>
        <w:left w:val="none" w:sz="0" w:space="0" w:color="auto"/>
        <w:bottom w:val="none" w:sz="0" w:space="0" w:color="auto"/>
        <w:right w:val="none" w:sz="0" w:space="0" w:color="auto"/>
      </w:divBdr>
    </w:div>
    <w:div w:id="1619603276">
      <w:bodyDiv w:val="1"/>
      <w:marLeft w:val="0"/>
      <w:marRight w:val="0"/>
      <w:marTop w:val="0"/>
      <w:marBottom w:val="0"/>
      <w:divBdr>
        <w:top w:val="none" w:sz="0" w:space="0" w:color="auto"/>
        <w:left w:val="none" w:sz="0" w:space="0" w:color="auto"/>
        <w:bottom w:val="none" w:sz="0" w:space="0" w:color="auto"/>
        <w:right w:val="none" w:sz="0" w:space="0" w:color="auto"/>
      </w:divBdr>
    </w:div>
    <w:div w:id="1640573684">
      <w:bodyDiv w:val="1"/>
      <w:marLeft w:val="0"/>
      <w:marRight w:val="0"/>
      <w:marTop w:val="0"/>
      <w:marBottom w:val="0"/>
      <w:divBdr>
        <w:top w:val="none" w:sz="0" w:space="0" w:color="auto"/>
        <w:left w:val="none" w:sz="0" w:space="0" w:color="auto"/>
        <w:bottom w:val="none" w:sz="0" w:space="0" w:color="auto"/>
        <w:right w:val="none" w:sz="0" w:space="0" w:color="auto"/>
      </w:divBdr>
    </w:div>
    <w:div w:id="1644777223">
      <w:bodyDiv w:val="1"/>
      <w:marLeft w:val="0"/>
      <w:marRight w:val="0"/>
      <w:marTop w:val="0"/>
      <w:marBottom w:val="0"/>
      <w:divBdr>
        <w:top w:val="none" w:sz="0" w:space="0" w:color="auto"/>
        <w:left w:val="none" w:sz="0" w:space="0" w:color="auto"/>
        <w:bottom w:val="none" w:sz="0" w:space="0" w:color="auto"/>
        <w:right w:val="none" w:sz="0" w:space="0" w:color="auto"/>
      </w:divBdr>
    </w:div>
    <w:div w:id="1653681522">
      <w:bodyDiv w:val="1"/>
      <w:marLeft w:val="0"/>
      <w:marRight w:val="0"/>
      <w:marTop w:val="0"/>
      <w:marBottom w:val="0"/>
      <w:divBdr>
        <w:top w:val="none" w:sz="0" w:space="0" w:color="auto"/>
        <w:left w:val="none" w:sz="0" w:space="0" w:color="auto"/>
        <w:bottom w:val="none" w:sz="0" w:space="0" w:color="auto"/>
        <w:right w:val="none" w:sz="0" w:space="0" w:color="auto"/>
      </w:divBdr>
    </w:div>
    <w:div w:id="1657537472">
      <w:bodyDiv w:val="1"/>
      <w:marLeft w:val="0"/>
      <w:marRight w:val="0"/>
      <w:marTop w:val="0"/>
      <w:marBottom w:val="0"/>
      <w:divBdr>
        <w:top w:val="none" w:sz="0" w:space="0" w:color="auto"/>
        <w:left w:val="none" w:sz="0" w:space="0" w:color="auto"/>
        <w:bottom w:val="none" w:sz="0" w:space="0" w:color="auto"/>
        <w:right w:val="none" w:sz="0" w:space="0" w:color="auto"/>
      </w:divBdr>
    </w:div>
    <w:div w:id="1670938104">
      <w:bodyDiv w:val="1"/>
      <w:marLeft w:val="0"/>
      <w:marRight w:val="0"/>
      <w:marTop w:val="0"/>
      <w:marBottom w:val="0"/>
      <w:divBdr>
        <w:top w:val="none" w:sz="0" w:space="0" w:color="auto"/>
        <w:left w:val="none" w:sz="0" w:space="0" w:color="auto"/>
        <w:bottom w:val="none" w:sz="0" w:space="0" w:color="auto"/>
        <w:right w:val="none" w:sz="0" w:space="0" w:color="auto"/>
      </w:divBdr>
    </w:div>
    <w:div w:id="1674799380">
      <w:bodyDiv w:val="1"/>
      <w:marLeft w:val="0"/>
      <w:marRight w:val="0"/>
      <w:marTop w:val="0"/>
      <w:marBottom w:val="0"/>
      <w:divBdr>
        <w:top w:val="none" w:sz="0" w:space="0" w:color="auto"/>
        <w:left w:val="none" w:sz="0" w:space="0" w:color="auto"/>
        <w:bottom w:val="none" w:sz="0" w:space="0" w:color="auto"/>
        <w:right w:val="none" w:sz="0" w:space="0" w:color="auto"/>
      </w:divBdr>
    </w:div>
    <w:div w:id="1675650491">
      <w:bodyDiv w:val="1"/>
      <w:marLeft w:val="0"/>
      <w:marRight w:val="0"/>
      <w:marTop w:val="0"/>
      <w:marBottom w:val="0"/>
      <w:divBdr>
        <w:top w:val="none" w:sz="0" w:space="0" w:color="auto"/>
        <w:left w:val="none" w:sz="0" w:space="0" w:color="auto"/>
        <w:bottom w:val="none" w:sz="0" w:space="0" w:color="auto"/>
        <w:right w:val="none" w:sz="0" w:space="0" w:color="auto"/>
      </w:divBdr>
    </w:div>
    <w:div w:id="1686521180">
      <w:bodyDiv w:val="1"/>
      <w:marLeft w:val="0"/>
      <w:marRight w:val="0"/>
      <w:marTop w:val="0"/>
      <w:marBottom w:val="0"/>
      <w:divBdr>
        <w:top w:val="none" w:sz="0" w:space="0" w:color="auto"/>
        <w:left w:val="none" w:sz="0" w:space="0" w:color="auto"/>
        <w:bottom w:val="none" w:sz="0" w:space="0" w:color="auto"/>
        <w:right w:val="none" w:sz="0" w:space="0" w:color="auto"/>
      </w:divBdr>
    </w:div>
    <w:div w:id="1690064748">
      <w:bodyDiv w:val="1"/>
      <w:marLeft w:val="0"/>
      <w:marRight w:val="0"/>
      <w:marTop w:val="0"/>
      <w:marBottom w:val="0"/>
      <w:divBdr>
        <w:top w:val="none" w:sz="0" w:space="0" w:color="auto"/>
        <w:left w:val="none" w:sz="0" w:space="0" w:color="auto"/>
        <w:bottom w:val="none" w:sz="0" w:space="0" w:color="auto"/>
        <w:right w:val="none" w:sz="0" w:space="0" w:color="auto"/>
      </w:divBdr>
    </w:div>
    <w:div w:id="1690329590">
      <w:bodyDiv w:val="1"/>
      <w:marLeft w:val="0"/>
      <w:marRight w:val="0"/>
      <w:marTop w:val="0"/>
      <w:marBottom w:val="0"/>
      <w:divBdr>
        <w:top w:val="none" w:sz="0" w:space="0" w:color="auto"/>
        <w:left w:val="none" w:sz="0" w:space="0" w:color="auto"/>
        <w:bottom w:val="none" w:sz="0" w:space="0" w:color="auto"/>
        <w:right w:val="none" w:sz="0" w:space="0" w:color="auto"/>
      </w:divBdr>
    </w:div>
    <w:div w:id="1693921689">
      <w:bodyDiv w:val="1"/>
      <w:marLeft w:val="0"/>
      <w:marRight w:val="0"/>
      <w:marTop w:val="0"/>
      <w:marBottom w:val="0"/>
      <w:divBdr>
        <w:top w:val="none" w:sz="0" w:space="0" w:color="auto"/>
        <w:left w:val="none" w:sz="0" w:space="0" w:color="auto"/>
        <w:bottom w:val="none" w:sz="0" w:space="0" w:color="auto"/>
        <w:right w:val="none" w:sz="0" w:space="0" w:color="auto"/>
      </w:divBdr>
    </w:div>
    <w:div w:id="1695694152">
      <w:bodyDiv w:val="1"/>
      <w:marLeft w:val="0"/>
      <w:marRight w:val="0"/>
      <w:marTop w:val="0"/>
      <w:marBottom w:val="0"/>
      <w:divBdr>
        <w:top w:val="none" w:sz="0" w:space="0" w:color="auto"/>
        <w:left w:val="none" w:sz="0" w:space="0" w:color="auto"/>
        <w:bottom w:val="none" w:sz="0" w:space="0" w:color="auto"/>
        <w:right w:val="none" w:sz="0" w:space="0" w:color="auto"/>
      </w:divBdr>
    </w:div>
    <w:div w:id="1696887466">
      <w:bodyDiv w:val="1"/>
      <w:marLeft w:val="0"/>
      <w:marRight w:val="0"/>
      <w:marTop w:val="0"/>
      <w:marBottom w:val="0"/>
      <w:divBdr>
        <w:top w:val="none" w:sz="0" w:space="0" w:color="auto"/>
        <w:left w:val="none" w:sz="0" w:space="0" w:color="auto"/>
        <w:bottom w:val="none" w:sz="0" w:space="0" w:color="auto"/>
        <w:right w:val="none" w:sz="0" w:space="0" w:color="auto"/>
      </w:divBdr>
    </w:div>
    <w:div w:id="1700468404">
      <w:bodyDiv w:val="1"/>
      <w:marLeft w:val="0"/>
      <w:marRight w:val="0"/>
      <w:marTop w:val="0"/>
      <w:marBottom w:val="0"/>
      <w:divBdr>
        <w:top w:val="none" w:sz="0" w:space="0" w:color="auto"/>
        <w:left w:val="none" w:sz="0" w:space="0" w:color="auto"/>
        <w:bottom w:val="none" w:sz="0" w:space="0" w:color="auto"/>
        <w:right w:val="none" w:sz="0" w:space="0" w:color="auto"/>
      </w:divBdr>
    </w:div>
    <w:div w:id="1706058726">
      <w:bodyDiv w:val="1"/>
      <w:marLeft w:val="0"/>
      <w:marRight w:val="0"/>
      <w:marTop w:val="0"/>
      <w:marBottom w:val="0"/>
      <w:divBdr>
        <w:top w:val="none" w:sz="0" w:space="0" w:color="auto"/>
        <w:left w:val="none" w:sz="0" w:space="0" w:color="auto"/>
        <w:bottom w:val="none" w:sz="0" w:space="0" w:color="auto"/>
        <w:right w:val="none" w:sz="0" w:space="0" w:color="auto"/>
      </w:divBdr>
    </w:div>
    <w:div w:id="1707945589">
      <w:bodyDiv w:val="1"/>
      <w:marLeft w:val="0"/>
      <w:marRight w:val="0"/>
      <w:marTop w:val="0"/>
      <w:marBottom w:val="0"/>
      <w:divBdr>
        <w:top w:val="none" w:sz="0" w:space="0" w:color="auto"/>
        <w:left w:val="none" w:sz="0" w:space="0" w:color="auto"/>
        <w:bottom w:val="none" w:sz="0" w:space="0" w:color="auto"/>
        <w:right w:val="none" w:sz="0" w:space="0" w:color="auto"/>
      </w:divBdr>
    </w:div>
    <w:div w:id="1710106433">
      <w:bodyDiv w:val="1"/>
      <w:marLeft w:val="0"/>
      <w:marRight w:val="0"/>
      <w:marTop w:val="0"/>
      <w:marBottom w:val="0"/>
      <w:divBdr>
        <w:top w:val="none" w:sz="0" w:space="0" w:color="auto"/>
        <w:left w:val="none" w:sz="0" w:space="0" w:color="auto"/>
        <w:bottom w:val="none" w:sz="0" w:space="0" w:color="auto"/>
        <w:right w:val="none" w:sz="0" w:space="0" w:color="auto"/>
      </w:divBdr>
    </w:div>
    <w:div w:id="1718435721">
      <w:bodyDiv w:val="1"/>
      <w:marLeft w:val="0"/>
      <w:marRight w:val="0"/>
      <w:marTop w:val="0"/>
      <w:marBottom w:val="0"/>
      <w:divBdr>
        <w:top w:val="none" w:sz="0" w:space="0" w:color="auto"/>
        <w:left w:val="none" w:sz="0" w:space="0" w:color="auto"/>
        <w:bottom w:val="none" w:sz="0" w:space="0" w:color="auto"/>
        <w:right w:val="none" w:sz="0" w:space="0" w:color="auto"/>
      </w:divBdr>
    </w:div>
    <w:div w:id="1722557876">
      <w:bodyDiv w:val="1"/>
      <w:marLeft w:val="0"/>
      <w:marRight w:val="0"/>
      <w:marTop w:val="0"/>
      <w:marBottom w:val="0"/>
      <w:divBdr>
        <w:top w:val="none" w:sz="0" w:space="0" w:color="auto"/>
        <w:left w:val="none" w:sz="0" w:space="0" w:color="auto"/>
        <w:bottom w:val="none" w:sz="0" w:space="0" w:color="auto"/>
        <w:right w:val="none" w:sz="0" w:space="0" w:color="auto"/>
      </w:divBdr>
    </w:div>
    <w:div w:id="1724866038">
      <w:bodyDiv w:val="1"/>
      <w:marLeft w:val="0"/>
      <w:marRight w:val="0"/>
      <w:marTop w:val="0"/>
      <w:marBottom w:val="0"/>
      <w:divBdr>
        <w:top w:val="none" w:sz="0" w:space="0" w:color="auto"/>
        <w:left w:val="none" w:sz="0" w:space="0" w:color="auto"/>
        <w:bottom w:val="none" w:sz="0" w:space="0" w:color="auto"/>
        <w:right w:val="none" w:sz="0" w:space="0" w:color="auto"/>
      </w:divBdr>
    </w:div>
    <w:div w:id="1739279202">
      <w:bodyDiv w:val="1"/>
      <w:marLeft w:val="0"/>
      <w:marRight w:val="0"/>
      <w:marTop w:val="0"/>
      <w:marBottom w:val="0"/>
      <w:divBdr>
        <w:top w:val="none" w:sz="0" w:space="0" w:color="auto"/>
        <w:left w:val="none" w:sz="0" w:space="0" w:color="auto"/>
        <w:bottom w:val="none" w:sz="0" w:space="0" w:color="auto"/>
        <w:right w:val="none" w:sz="0" w:space="0" w:color="auto"/>
      </w:divBdr>
    </w:div>
    <w:div w:id="1742484106">
      <w:bodyDiv w:val="1"/>
      <w:marLeft w:val="0"/>
      <w:marRight w:val="0"/>
      <w:marTop w:val="0"/>
      <w:marBottom w:val="0"/>
      <w:divBdr>
        <w:top w:val="none" w:sz="0" w:space="0" w:color="auto"/>
        <w:left w:val="none" w:sz="0" w:space="0" w:color="auto"/>
        <w:bottom w:val="none" w:sz="0" w:space="0" w:color="auto"/>
        <w:right w:val="none" w:sz="0" w:space="0" w:color="auto"/>
      </w:divBdr>
    </w:div>
    <w:div w:id="1750999210">
      <w:bodyDiv w:val="1"/>
      <w:marLeft w:val="0"/>
      <w:marRight w:val="0"/>
      <w:marTop w:val="0"/>
      <w:marBottom w:val="0"/>
      <w:divBdr>
        <w:top w:val="none" w:sz="0" w:space="0" w:color="auto"/>
        <w:left w:val="none" w:sz="0" w:space="0" w:color="auto"/>
        <w:bottom w:val="none" w:sz="0" w:space="0" w:color="auto"/>
        <w:right w:val="none" w:sz="0" w:space="0" w:color="auto"/>
      </w:divBdr>
    </w:div>
    <w:div w:id="1752771112">
      <w:bodyDiv w:val="1"/>
      <w:marLeft w:val="0"/>
      <w:marRight w:val="0"/>
      <w:marTop w:val="0"/>
      <w:marBottom w:val="0"/>
      <w:divBdr>
        <w:top w:val="none" w:sz="0" w:space="0" w:color="auto"/>
        <w:left w:val="none" w:sz="0" w:space="0" w:color="auto"/>
        <w:bottom w:val="none" w:sz="0" w:space="0" w:color="auto"/>
        <w:right w:val="none" w:sz="0" w:space="0" w:color="auto"/>
      </w:divBdr>
    </w:div>
    <w:div w:id="1759521011">
      <w:bodyDiv w:val="1"/>
      <w:marLeft w:val="0"/>
      <w:marRight w:val="0"/>
      <w:marTop w:val="0"/>
      <w:marBottom w:val="0"/>
      <w:divBdr>
        <w:top w:val="none" w:sz="0" w:space="0" w:color="auto"/>
        <w:left w:val="none" w:sz="0" w:space="0" w:color="auto"/>
        <w:bottom w:val="none" w:sz="0" w:space="0" w:color="auto"/>
        <w:right w:val="none" w:sz="0" w:space="0" w:color="auto"/>
      </w:divBdr>
    </w:div>
    <w:div w:id="1765833588">
      <w:bodyDiv w:val="1"/>
      <w:marLeft w:val="0"/>
      <w:marRight w:val="0"/>
      <w:marTop w:val="0"/>
      <w:marBottom w:val="0"/>
      <w:divBdr>
        <w:top w:val="none" w:sz="0" w:space="0" w:color="auto"/>
        <w:left w:val="none" w:sz="0" w:space="0" w:color="auto"/>
        <w:bottom w:val="none" w:sz="0" w:space="0" w:color="auto"/>
        <w:right w:val="none" w:sz="0" w:space="0" w:color="auto"/>
      </w:divBdr>
    </w:div>
    <w:div w:id="1766805901">
      <w:bodyDiv w:val="1"/>
      <w:marLeft w:val="0"/>
      <w:marRight w:val="0"/>
      <w:marTop w:val="0"/>
      <w:marBottom w:val="0"/>
      <w:divBdr>
        <w:top w:val="none" w:sz="0" w:space="0" w:color="auto"/>
        <w:left w:val="none" w:sz="0" w:space="0" w:color="auto"/>
        <w:bottom w:val="none" w:sz="0" w:space="0" w:color="auto"/>
        <w:right w:val="none" w:sz="0" w:space="0" w:color="auto"/>
      </w:divBdr>
    </w:div>
    <w:div w:id="1775246913">
      <w:bodyDiv w:val="1"/>
      <w:marLeft w:val="0"/>
      <w:marRight w:val="0"/>
      <w:marTop w:val="0"/>
      <w:marBottom w:val="0"/>
      <w:divBdr>
        <w:top w:val="none" w:sz="0" w:space="0" w:color="auto"/>
        <w:left w:val="none" w:sz="0" w:space="0" w:color="auto"/>
        <w:bottom w:val="none" w:sz="0" w:space="0" w:color="auto"/>
        <w:right w:val="none" w:sz="0" w:space="0" w:color="auto"/>
      </w:divBdr>
    </w:div>
    <w:div w:id="1780449167">
      <w:bodyDiv w:val="1"/>
      <w:marLeft w:val="0"/>
      <w:marRight w:val="0"/>
      <w:marTop w:val="0"/>
      <w:marBottom w:val="0"/>
      <w:divBdr>
        <w:top w:val="none" w:sz="0" w:space="0" w:color="auto"/>
        <w:left w:val="none" w:sz="0" w:space="0" w:color="auto"/>
        <w:bottom w:val="none" w:sz="0" w:space="0" w:color="auto"/>
        <w:right w:val="none" w:sz="0" w:space="0" w:color="auto"/>
      </w:divBdr>
    </w:div>
    <w:div w:id="1780686622">
      <w:bodyDiv w:val="1"/>
      <w:marLeft w:val="0"/>
      <w:marRight w:val="0"/>
      <w:marTop w:val="0"/>
      <w:marBottom w:val="0"/>
      <w:divBdr>
        <w:top w:val="none" w:sz="0" w:space="0" w:color="auto"/>
        <w:left w:val="none" w:sz="0" w:space="0" w:color="auto"/>
        <w:bottom w:val="none" w:sz="0" w:space="0" w:color="auto"/>
        <w:right w:val="none" w:sz="0" w:space="0" w:color="auto"/>
      </w:divBdr>
    </w:div>
    <w:div w:id="1782410902">
      <w:bodyDiv w:val="1"/>
      <w:marLeft w:val="0"/>
      <w:marRight w:val="0"/>
      <w:marTop w:val="0"/>
      <w:marBottom w:val="0"/>
      <w:divBdr>
        <w:top w:val="none" w:sz="0" w:space="0" w:color="auto"/>
        <w:left w:val="none" w:sz="0" w:space="0" w:color="auto"/>
        <w:bottom w:val="none" w:sz="0" w:space="0" w:color="auto"/>
        <w:right w:val="none" w:sz="0" w:space="0" w:color="auto"/>
      </w:divBdr>
    </w:div>
    <w:div w:id="1788549659">
      <w:bodyDiv w:val="1"/>
      <w:marLeft w:val="0"/>
      <w:marRight w:val="0"/>
      <w:marTop w:val="0"/>
      <w:marBottom w:val="0"/>
      <w:divBdr>
        <w:top w:val="none" w:sz="0" w:space="0" w:color="auto"/>
        <w:left w:val="none" w:sz="0" w:space="0" w:color="auto"/>
        <w:bottom w:val="none" w:sz="0" w:space="0" w:color="auto"/>
        <w:right w:val="none" w:sz="0" w:space="0" w:color="auto"/>
      </w:divBdr>
    </w:div>
    <w:div w:id="1795056122">
      <w:bodyDiv w:val="1"/>
      <w:marLeft w:val="0"/>
      <w:marRight w:val="0"/>
      <w:marTop w:val="0"/>
      <w:marBottom w:val="0"/>
      <w:divBdr>
        <w:top w:val="none" w:sz="0" w:space="0" w:color="auto"/>
        <w:left w:val="none" w:sz="0" w:space="0" w:color="auto"/>
        <w:bottom w:val="none" w:sz="0" w:space="0" w:color="auto"/>
        <w:right w:val="none" w:sz="0" w:space="0" w:color="auto"/>
      </w:divBdr>
    </w:div>
    <w:div w:id="1796168494">
      <w:bodyDiv w:val="1"/>
      <w:marLeft w:val="0"/>
      <w:marRight w:val="0"/>
      <w:marTop w:val="0"/>
      <w:marBottom w:val="0"/>
      <w:divBdr>
        <w:top w:val="none" w:sz="0" w:space="0" w:color="auto"/>
        <w:left w:val="none" w:sz="0" w:space="0" w:color="auto"/>
        <w:bottom w:val="none" w:sz="0" w:space="0" w:color="auto"/>
        <w:right w:val="none" w:sz="0" w:space="0" w:color="auto"/>
      </w:divBdr>
    </w:div>
    <w:div w:id="1797487316">
      <w:bodyDiv w:val="1"/>
      <w:marLeft w:val="0"/>
      <w:marRight w:val="0"/>
      <w:marTop w:val="0"/>
      <w:marBottom w:val="0"/>
      <w:divBdr>
        <w:top w:val="none" w:sz="0" w:space="0" w:color="auto"/>
        <w:left w:val="none" w:sz="0" w:space="0" w:color="auto"/>
        <w:bottom w:val="none" w:sz="0" w:space="0" w:color="auto"/>
        <w:right w:val="none" w:sz="0" w:space="0" w:color="auto"/>
      </w:divBdr>
    </w:div>
    <w:div w:id="1806502243">
      <w:bodyDiv w:val="1"/>
      <w:marLeft w:val="0"/>
      <w:marRight w:val="0"/>
      <w:marTop w:val="0"/>
      <w:marBottom w:val="0"/>
      <w:divBdr>
        <w:top w:val="none" w:sz="0" w:space="0" w:color="auto"/>
        <w:left w:val="none" w:sz="0" w:space="0" w:color="auto"/>
        <w:bottom w:val="none" w:sz="0" w:space="0" w:color="auto"/>
        <w:right w:val="none" w:sz="0" w:space="0" w:color="auto"/>
      </w:divBdr>
    </w:div>
    <w:div w:id="1814177722">
      <w:bodyDiv w:val="1"/>
      <w:marLeft w:val="0"/>
      <w:marRight w:val="0"/>
      <w:marTop w:val="0"/>
      <w:marBottom w:val="0"/>
      <w:divBdr>
        <w:top w:val="none" w:sz="0" w:space="0" w:color="auto"/>
        <w:left w:val="none" w:sz="0" w:space="0" w:color="auto"/>
        <w:bottom w:val="none" w:sz="0" w:space="0" w:color="auto"/>
        <w:right w:val="none" w:sz="0" w:space="0" w:color="auto"/>
      </w:divBdr>
    </w:div>
    <w:div w:id="1827281256">
      <w:bodyDiv w:val="1"/>
      <w:marLeft w:val="0"/>
      <w:marRight w:val="0"/>
      <w:marTop w:val="0"/>
      <w:marBottom w:val="0"/>
      <w:divBdr>
        <w:top w:val="none" w:sz="0" w:space="0" w:color="auto"/>
        <w:left w:val="none" w:sz="0" w:space="0" w:color="auto"/>
        <w:bottom w:val="none" w:sz="0" w:space="0" w:color="auto"/>
        <w:right w:val="none" w:sz="0" w:space="0" w:color="auto"/>
      </w:divBdr>
    </w:div>
    <w:div w:id="1835148567">
      <w:bodyDiv w:val="1"/>
      <w:marLeft w:val="0"/>
      <w:marRight w:val="0"/>
      <w:marTop w:val="0"/>
      <w:marBottom w:val="0"/>
      <w:divBdr>
        <w:top w:val="none" w:sz="0" w:space="0" w:color="auto"/>
        <w:left w:val="none" w:sz="0" w:space="0" w:color="auto"/>
        <w:bottom w:val="none" w:sz="0" w:space="0" w:color="auto"/>
        <w:right w:val="none" w:sz="0" w:space="0" w:color="auto"/>
      </w:divBdr>
    </w:div>
    <w:div w:id="1839230717">
      <w:bodyDiv w:val="1"/>
      <w:marLeft w:val="0"/>
      <w:marRight w:val="0"/>
      <w:marTop w:val="0"/>
      <w:marBottom w:val="0"/>
      <w:divBdr>
        <w:top w:val="none" w:sz="0" w:space="0" w:color="auto"/>
        <w:left w:val="none" w:sz="0" w:space="0" w:color="auto"/>
        <w:bottom w:val="none" w:sz="0" w:space="0" w:color="auto"/>
        <w:right w:val="none" w:sz="0" w:space="0" w:color="auto"/>
      </w:divBdr>
    </w:div>
    <w:div w:id="1839729919">
      <w:bodyDiv w:val="1"/>
      <w:marLeft w:val="0"/>
      <w:marRight w:val="0"/>
      <w:marTop w:val="0"/>
      <w:marBottom w:val="0"/>
      <w:divBdr>
        <w:top w:val="none" w:sz="0" w:space="0" w:color="auto"/>
        <w:left w:val="none" w:sz="0" w:space="0" w:color="auto"/>
        <w:bottom w:val="none" w:sz="0" w:space="0" w:color="auto"/>
        <w:right w:val="none" w:sz="0" w:space="0" w:color="auto"/>
      </w:divBdr>
    </w:div>
    <w:div w:id="1841192254">
      <w:bodyDiv w:val="1"/>
      <w:marLeft w:val="0"/>
      <w:marRight w:val="0"/>
      <w:marTop w:val="0"/>
      <w:marBottom w:val="0"/>
      <w:divBdr>
        <w:top w:val="none" w:sz="0" w:space="0" w:color="auto"/>
        <w:left w:val="none" w:sz="0" w:space="0" w:color="auto"/>
        <w:bottom w:val="none" w:sz="0" w:space="0" w:color="auto"/>
        <w:right w:val="none" w:sz="0" w:space="0" w:color="auto"/>
      </w:divBdr>
    </w:div>
    <w:div w:id="1848598823">
      <w:bodyDiv w:val="1"/>
      <w:marLeft w:val="0"/>
      <w:marRight w:val="0"/>
      <w:marTop w:val="0"/>
      <w:marBottom w:val="0"/>
      <w:divBdr>
        <w:top w:val="none" w:sz="0" w:space="0" w:color="auto"/>
        <w:left w:val="none" w:sz="0" w:space="0" w:color="auto"/>
        <w:bottom w:val="none" w:sz="0" w:space="0" w:color="auto"/>
        <w:right w:val="none" w:sz="0" w:space="0" w:color="auto"/>
      </w:divBdr>
    </w:div>
    <w:div w:id="1848790886">
      <w:bodyDiv w:val="1"/>
      <w:marLeft w:val="0"/>
      <w:marRight w:val="0"/>
      <w:marTop w:val="0"/>
      <w:marBottom w:val="0"/>
      <w:divBdr>
        <w:top w:val="none" w:sz="0" w:space="0" w:color="auto"/>
        <w:left w:val="none" w:sz="0" w:space="0" w:color="auto"/>
        <w:bottom w:val="none" w:sz="0" w:space="0" w:color="auto"/>
        <w:right w:val="none" w:sz="0" w:space="0" w:color="auto"/>
      </w:divBdr>
    </w:div>
    <w:div w:id="1852063634">
      <w:bodyDiv w:val="1"/>
      <w:marLeft w:val="0"/>
      <w:marRight w:val="0"/>
      <w:marTop w:val="0"/>
      <w:marBottom w:val="0"/>
      <w:divBdr>
        <w:top w:val="none" w:sz="0" w:space="0" w:color="auto"/>
        <w:left w:val="none" w:sz="0" w:space="0" w:color="auto"/>
        <w:bottom w:val="none" w:sz="0" w:space="0" w:color="auto"/>
        <w:right w:val="none" w:sz="0" w:space="0" w:color="auto"/>
      </w:divBdr>
    </w:div>
    <w:div w:id="1888033157">
      <w:bodyDiv w:val="1"/>
      <w:marLeft w:val="0"/>
      <w:marRight w:val="0"/>
      <w:marTop w:val="0"/>
      <w:marBottom w:val="0"/>
      <w:divBdr>
        <w:top w:val="none" w:sz="0" w:space="0" w:color="auto"/>
        <w:left w:val="none" w:sz="0" w:space="0" w:color="auto"/>
        <w:bottom w:val="none" w:sz="0" w:space="0" w:color="auto"/>
        <w:right w:val="none" w:sz="0" w:space="0" w:color="auto"/>
      </w:divBdr>
    </w:div>
    <w:div w:id="1897667430">
      <w:bodyDiv w:val="1"/>
      <w:marLeft w:val="0"/>
      <w:marRight w:val="0"/>
      <w:marTop w:val="0"/>
      <w:marBottom w:val="0"/>
      <w:divBdr>
        <w:top w:val="none" w:sz="0" w:space="0" w:color="auto"/>
        <w:left w:val="none" w:sz="0" w:space="0" w:color="auto"/>
        <w:bottom w:val="none" w:sz="0" w:space="0" w:color="auto"/>
        <w:right w:val="none" w:sz="0" w:space="0" w:color="auto"/>
      </w:divBdr>
    </w:div>
    <w:div w:id="1907297900">
      <w:bodyDiv w:val="1"/>
      <w:marLeft w:val="0"/>
      <w:marRight w:val="0"/>
      <w:marTop w:val="0"/>
      <w:marBottom w:val="0"/>
      <w:divBdr>
        <w:top w:val="none" w:sz="0" w:space="0" w:color="auto"/>
        <w:left w:val="none" w:sz="0" w:space="0" w:color="auto"/>
        <w:bottom w:val="none" w:sz="0" w:space="0" w:color="auto"/>
        <w:right w:val="none" w:sz="0" w:space="0" w:color="auto"/>
      </w:divBdr>
    </w:div>
    <w:div w:id="1911891279">
      <w:bodyDiv w:val="1"/>
      <w:marLeft w:val="0"/>
      <w:marRight w:val="0"/>
      <w:marTop w:val="0"/>
      <w:marBottom w:val="0"/>
      <w:divBdr>
        <w:top w:val="none" w:sz="0" w:space="0" w:color="auto"/>
        <w:left w:val="none" w:sz="0" w:space="0" w:color="auto"/>
        <w:bottom w:val="none" w:sz="0" w:space="0" w:color="auto"/>
        <w:right w:val="none" w:sz="0" w:space="0" w:color="auto"/>
      </w:divBdr>
    </w:div>
    <w:div w:id="1915235544">
      <w:bodyDiv w:val="1"/>
      <w:marLeft w:val="0"/>
      <w:marRight w:val="0"/>
      <w:marTop w:val="0"/>
      <w:marBottom w:val="0"/>
      <w:divBdr>
        <w:top w:val="none" w:sz="0" w:space="0" w:color="auto"/>
        <w:left w:val="none" w:sz="0" w:space="0" w:color="auto"/>
        <w:bottom w:val="none" w:sz="0" w:space="0" w:color="auto"/>
        <w:right w:val="none" w:sz="0" w:space="0" w:color="auto"/>
      </w:divBdr>
    </w:div>
    <w:div w:id="1917396565">
      <w:bodyDiv w:val="1"/>
      <w:marLeft w:val="0"/>
      <w:marRight w:val="0"/>
      <w:marTop w:val="0"/>
      <w:marBottom w:val="0"/>
      <w:divBdr>
        <w:top w:val="none" w:sz="0" w:space="0" w:color="auto"/>
        <w:left w:val="none" w:sz="0" w:space="0" w:color="auto"/>
        <w:bottom w:val="none" w:sz="0" w:space="0" w:color="auto"/>
        <w:right w:val="none" w:sz="0" w:space="0" w:color="auto"/>
      </w:divBdr>
    </w:div>
    <w:div w:id="1918787325">
      <w:bodyDiv w:val="1"/>
      <w:marLeft w:val="0"/>
      <w:marRight w:val="0"/>
      <w:marTop w:val="0"/>
      <w:marBottom w:val="0"/>
      <w:divBdr>
        <w:top w:val="none" w:sz="0" w:space="0" w:color="auto"/>
        <w:left w:val="none" w:sz="0" w:space="0" w:color="auto"/>
        <w:bottom w:val="none" w:sz="0" w:space="0" w:color="auto"/>
        <w:right w:val="none" w:sz="0" w:space="0" w:color="auto"/>
      </w:divBdr>
    </w:div>
    <w:div w:id="1919291552">
      <w:bodyDiv w:val="1"/>
      <w:marLeft w:val="0"/>
      <w:marRight w:val="0"/>
      <w:marTop w:val="0"/>
      <w:marBottom w:val="0"/>
      <w:divBdr>
        <w:top w:val="none" w:sz="0" w:space="0" w:color="auto"/>
        <w:left w:val="none" w:sz="0" w:space="0" w:color="auto"/>
        <w:bottom w:val="none" w:sz="0" w:space="0" w:color="auto"/>
        <w:right w:val="none" w:sz="0" w:space="0" w:color="auto"/>
      </w:divBdr>
    </w:div>
    <w:div w:id="1920282807">
      <w:bodyDiv w:val="1"/>
      <w:marLeft w:val="0"/>
      <w:marRight w:val="0"/>
      <w:marTop w:val="0"/>
      <w:marBottom w:val="0"/>
      <w:divBdr>
        <w:top w:val="none" w:sz="0" w:space="0" w:color="auto"/>
        <w:left w:val="none" w:sz="0" w:space="0" w:color="auto"/>
        <w:bottom w:val="none" w:sz="0" w:space="0" w:color="auto"/>
        <w:right w:val="none" w:sz="0" w:space="0" w:color="auto"/>
      </w:divBdr>
    </w:div>
    <w:div w:id="1924945913">
      <w:bodyDiv w:val="1"/>
      <w:marLeft w:val="0"/>
      <w:marRight w:val="0"/>
      <w:marTop w:val="0"/>
      <w:marBottom w:val="0"/>
      <w:divBdr>
        <w:top w:val="none" w:sz="0" w:space="0" w:color="auto"/>
        <w:left w:val="none" w:sz="0" w:space="0" w:color="auto"/>
        <w:bottom w:val="none" w:sz="0" w:space="0" w:color="auto"/>
        <w:right w:val="none" w:sz="0" w:space="0" w:color="auto"/>
      </w:divBdr>
    </w:div>
    <w:div w:id="1927299953">
      <w:bodyDiv w:val="1"/>
      <w:marLeft w:val="0"/>
      <w:marRight w:val="0"/>
      <w:marTop w:val="0"/>
      <w:marBottom w:val="0"/>
      <w:divBdr>
        <w:top w:val="none" w:sz="0" w:space="0" w:color="auto"/>
        <w:left w:val="none" w:sz="0" w:space="0" w:color="auto"/>
        <w:bottom w:val="none" w:sz="0" w:space="0" w:color="auto"/>
        <w:right w:val="none" w:sz="0" w:space="0" w:color="auto"/>
      </w:divBdr>
    </w:div>
    <w:div w:id="1930388081">
      <w:bodyDiv w:val="1"/>
      <w:marLeft w:val="0"/>
      <w:marRight w:val="0"/>
      <w:marTop w:val="0"/>
      <w:marBottom w:val="0"/>
      <w:divBdr>
        <w:top w:val="none" w:sz="0" w:space="0" w:color="auto"/>
        <w:left w:val="none" w:sz="0" w:space="0" w:color="auto"/>
        <w:bottom w:val="none" w:sz="0" w:space="0" w:color="auto"/>
        <w:right w:val="none" w:sz="0" w:space="0" w:color="auto"/>
      </w:divBdr>
    </w:div>
    <w:div w:id="1938246791">
      <w:bodyDiv w:val="1"/>
      <w:marLeft w:val="0"/>
      <w:marRight w:val="0"/>
      <w:marTop w:val="0"/>
      <w:marBottom w:val="0"/>
      <w:divBdr>
        <w:top w:val="none" w:sz="0" w:space="0" w:color="auto"/>
        <w:left w:val="none" w:sz="0" w:space="0" w:color="auto"/>
        <w:bottom w:val="none" w:sz="0" w:space="0" w:color="auto"/>
        <w:right w:val="none" w:sz="0" w:space="0" w:color="auto"/>
      </w:divBdr>
    </w:div>
    <w:div w:id="1940066060">
      <w:bodyDiv w:val="1"/>
      <w:marLeft w:val="0"/>
      <w:marRight w:val="0"/>
      <w:marTop w:val="0"/>
      <w:marBottom w:val="0"/>
      <w:divBdr>
        <w:top w:val="none" w:sz="0" w:space="0" w:color="auto"/>
        <w:left w:val="none" w:sz="0" w:space="0" w:color="auto"/>
        <w:bottom w:val="none" w:sz="0" w:space="0" w:color="auto"/>
        <w:right w:val="none" w:sz="0" w:space="0" w:color="auto"/>
      </w:divBdr>
    </w:div>
    <w:div w:id="1941989085">
      <w:bodyDiv w:val="1"/>
      <w:marLeft w:val="0"/>
      <w:marRight w:val="0"/>
      <w:marTop w:val="0"/>
      <w:marBottom w:val="0"/>
      <w:divBdr>
        <w:top w:val="none" w:sz="0" w:space="0" w:color="auto"/>
        <w:left w:val="none" w:sz="0" w:space="0" w:color="auto"/>
        <w:bottom w:val="none" w:sz="0" w:space="0" w:color="auto"/>
        <w:right w:val="none" w:sz="0" w:space="0" w:color="auto"/>
      </w:divBdr>
    </w:div>
    <w:div w:id="1942369828">
      <w:bodyDiv w:val="1"/>
      <w:marLeft w:val="0"/>
      <w:marRight w:val="0"/>
      <w:marTop w:val="0"/>
      <w:marBottom w:val="0"/>
      <w:divBdr>
        <w:top w:val="none" w:sz="0" w:space="0" w:color="auto"/>
        <w:left w:val="none" w:sz="0" w:space="0" w:color="auto"/>
        <w:bottom w:val="none" w:sz="0" w:space="0" w:color="auto"/>
        <w:right w:val="none" w:sz="0" w:space="0" w:color="auto"/>
      </w:divBdr>
    </w:div>
    <w:div w:id="1947031887">
      <w:bodyDiv w:val="1"/>
      <w:marLeft w:val="0"/>
      <w:marRight w:val="0"/>
      <w:marTop w:val="0"/>
      <w:marBottom w:val="0"/>
      <w:divBdr>
        <w:top w:val="none" w:sz="0" w:space="0" w:color="auto"/>
        <w:left w:val="none" w:sz="0" w:space="0" w:color="auto"/>
        <w:bottom w:val="none" w:sz="0" w:space="0" w:color="auto"/>
        <w:right w:val="none" w:sz="0" w:space="0" w:color="auto"/>
      </w:divBdr>
    </w:div>
    <w:div w:id="1951007608">
      <w:bodyDiv w:val="1"/>
      <w:marLeft w:val="0"/>
      <w:marRight w:val="0"/>
      <w:marTop w:val="0"/>
      <w:marBottom w:val="0"/>
      <w:divBdr>
        <w:top w:val="none" w:sz="0" w:space="0" w:color="auto"/>
        <w:left w:val="none" w:sz="0" w:space="0" w:color="auto"/>
        <w:bottom w:val="none" w:sz="0" w:space="0" w:color="auto"/>
        <w:right w:val="none" w:sz="0" w:space="0" w:color="auto"/>
      </w:divBdr>
    </w:div>
    <w:div w:id="1958102428">
      <w:bodyDiv w:val="1"/>
      <w:marLeft w:val="0"/>
      <w:marRight w:val="0"/>
      <w:marTop w:val="0"/>
      <w:marBottom w:val="0"/>
      <w:divBdr>
        <w:top w:val="none" w:sz="0" w:space="0" w:color="auto"/>
        <w:left w:val="none" w:sz="0" w:space="0" w:color="auto"/>
        <w:bottom w:val="none" w:sz="0" w:space="0" w:color="auto"/>
        <w:right w:val="none" w:sz="0" w:space="0" w:color="auto"/>
      </w:divBdr>
    </w:div>
    <w:div w:id="1961455294">
      <w:bodyDiv w:val="1"/>
      <w:marLeft w:val="0"/>
      <w:marRight w:val="0"/>
      <w:marTop w:val="0"/>
      <w:marBottom w:val="0"/>
      <w:divBdr>
        <w:top w:val="none" w:sz="0" w:space="0" w:color="auto"/>
        <w:left w:val="none" w:sz="0" w:space="0" w:color="auto"/>
        <w:bottom w:val="none" w:sz="0" w:space="0" w:color="auto"/>
        <w:right w:val="none" w:sz="0" w:space="0" w:color="auto"/>
      </w:divBdr>
    </w:div>
    <w:div w:id="1962104327">
      <w:bodyDiv w:val="1"/>
      <w:marLeft w:val="0"/>
      <w:marRight w:val="0"/>
      <w:marTop w:val="0"/>
      <w:marBottom w:val="0"/>
      <w:divBdr>
        <w:top w:val="none" w:sz="0" w:space="0" w:color="auto"/>
        <w:left w:val="none" w:sz="0" w:space="0" w:color="auto"/>
        <w:bottom w:val="none" w:sz="0" w:space="0" w:color="auto"/>
        <w:right w:val="none" w:sz="0" w:space="0" w:color="auto"/>
      </w:divBdr>
    </w:div>
    <w:div w:id="1966153882">
      <w:bodyDiv w:val="1"/>
      <w:marLeft w:val="0"/>
      <w:marRight w:val="0"/>
      <w:marTop w:val="0"/>
      <w:marBottom w:val="0"/>
      <w:divBdr>
        <w:top w:val="none" w:sz="0" w:space="0" w:color="auto"/>
        <w:left w:val="none" w:sz="0" w:space="0" w:color="auto"/>
        <w:bottom w:val="none" w:sz="0" w:space="0" w:color="auto"/>
        <w:right w:val="none" w:sz="0" w:space="0" w:color="auto"/>
      </w:divBdr>
    </w:div>
    <w:div w:id="1966306994">
      <w:bodyDiv w:val="1"/>
      <w:marLeft w:val="0"/>
      <w:marRight w:val="0"/>
      <w:marTop w:val="0"/>
      <w:marBottom w:val="0"/>
      <w:divBdr>
        <w:top w:val="none" w:sz="0" w:space="0" w:color="auto"/>
        <w:left w:val="none" w:sz="0" w:space="0" w:color="auto"/>
        <w:bottom w:val="none" w:sz="0" w:space="0" w:color="auto"/>
        <w:right w:val="none" w:sz="0" w:space="0" w:color="auto"/>
      </w:divBdr>
    </w:div>
    <w:div w:id="1976913423">
      <w:bodyDiv w:val="1"/>
      <w:marLeft w:val="0"/>
      <w:marRight w:val="0"/>
      <w:marTop w:val="0"/>
      <w:marBottom w:val="0"/>
      <w:divBdr>
        <w:top w:val="none" w:sz="0" w:space="0" w:color="auto"/>
        <w:left w:val="none" w:sz="0" w:space="0" w:color="auto"/>
        <w:bottom w:val="none" w:sz="0" w:space="0" w:color="auto"/>
        <w:right w:val="none" w:sz="0" w:space="0" w:color="auto"/>
      </w:divBdr>
    </w:div>
    <w:div w:id="1978024266">
      <w:bodyDiv w:val="1"/>
      <w:marLeft w:val="0"/>
      <w:marRight w:val="0"/>
      <w:marTop w:val="0"/>
      <w:marBottom w:val="0"/>
      <w:divBdr>
        <w:top w:val="none" w:sz="0" w:space="0" w:color="auto"/>
        <w:left w:val="none" w:sz="0" w:space="0" w:color="auto"/>
        <w:bottom w:val="none" w:sz="0" w:space="0" w:color="auto"/>
        <w:right w:val="none" w:sz="0" w:space="0" w:color="auto"/>
      </w:divBdr>
    </w:div>
    <w:div w:id="1982494060">
      <w:bodyDiv w:val="1"/>
      <w:marLeft w:val="0"/>
      <w:marRight w:val="0"/>
      <w:marTop w:val="0"/>
      <w:marBottom w:val="0"/>
      <w:divBdr>
        <w:top w:val="none" w:sz="0" w:space="0" w:color="auto"/>
        <w:left w:val="none" w:sz="0" w:space="0" w:color="auto"/>
        <w:bottom w:val="none" w:sz="0" w:space="0" w:color="auto"/>
        <w:right w:val="none" w:sz="0" w:space="0" w:color="auto"/>
      </w:divBdr>
    </w:div>
    <w:div w:id="1985691672">
      <w:bodyDiv w:val="1"/>
      <w:marLeft w:val="0"/>
      <w:marRight w:val="0"/>
      <w:marTop w:val="0"/>
      <w:marBottom w:val="0"/>
      <w:divBdr>
        <w:top w:val="none" w:sz="0" w:space="0" w:color="auto"/>
        <w:left w:val="none" w:sz="0" w:space="0" w:color="auto"/>
        <w:bottom w:val="none" w:sz="0" w:space="0" w:color="auto"/>
        <w:right w:val="none" w:sz="0" w:space="0" w:color="auto"/>
      </w:divBdr>
    </w:div>
    <w:div w:id="1989093836">
      <w:bodyDiv w:val="1"/>
      <w:marLeft w:val="0"/>
      <w:marRight w:val="0"/>
      <w:marTop w:val="0"/>
      <w:marBottom w:val="0"/>
      <w:divBdr>
        <w:top w:val="none" w:sz="0" w:space="0" w:color="auto"/>
        <w:left w:val="none" w:sz="0" w:space="0" w:color="auto"/>
        <w:bottom w:val="none" w:sz="0" w:space="0" w:color="auto"/>
        <w:right w:val="none" w:sz="0" w:space="0" w:color="auto"/>
      </w:divBdr>
    </w:div>
    <w:div w:id="1990590773">
      <w:bodyDiv w:val="1"/>
      <w:marLeft w:val="0"/>
      <w:marRight w:val="0"/>
      <w:marTop w:val="0"/>
      <w:marBottom w:val="0"/>
      <w:divBdr>
        <w:top w:val="none" w:sz="0" w:space="0" w:color="auto"/>
        <w:left w:val="none" w:sz="0" w:space="0" w:color="auto"/>
        <w:bottom w:val="none" w:sz="0" w:space="0" w:color="auto"/>
        <w:right w:val="none" w:sz="0" w:space="0" w:color="auto"/>
      </w:divBdr>
    </w:div>
    <w:div w:id="1994290629">
      <w:bodyDiv w:val="1"/>
      <w:marLeft w:val="0"/>
      <w:marRight w:val="0"/>
      <w:marTop w:val="0"/>
      <w:marBottom w:val="0"/>
      <w:divBdr>
        <w:top w:val="none" w:sz="0" w:space="0" w:color="auto"/>
        <w:left w:val="none" w:sz="0" w:space="0" w:color="auto"/>
        <w:bottom w:val="none" w:sz="0" w:space="0" w:color="auto"/>
        <w:right w:val="none" w:sz="0" w:space="0" w:color="auto"/>
      </w:divBdr>
    </w:div>
    <w:div w:id="1997107970">
      <w:bodyDiv w:val="1"/>
      <w:marLeft w:val="0"/>
      <w:marRight w:val="0"/>
      <w:marTop w:val="0"/>
      <w:marBottom w:val="0"/>
      <w:divBdr>
        <w:top w:val="none" w:sz="0" w:space="0" w:color="auto"/>
        <w:left w:val="none" w:sz="0" w:space="0" w:color="auto"/>
        <w:bottom w:val="none" w:sz="0" w:space="0" w:color="auto"/>
        <w:right w:val="none" w:sz="0" w:space="0" w:color="auto"/>
      </w:divBdr>
    </w:div>
    <w:div w:id="2002731611">
      <w:bodyDiv w:val="1"/>
      <w:marLeft w:val="0"/>
      <w:marRight w:val="0"/>
      <w:marTop w:val="0"/>
      <w:marBottom w:val="0"/>
      <w:divBdr>
        <w:top w:val="none" w:sz="0" w:space="0" w:color="auto"/>
        <w:left w:val="none" w:sz="0" w:space="0" w:color="auto"/>
        <w:bottom w:val="none" w:sz="0" w:space="0" w:color="auto"/>
        <w:right w:val="none" w:sz="0" w:space="0" w:color="auto"/>
      </w:divBdr>
    </w:div>
    <w:div w:id="2003578520">
      <w:bodyDiv w:val="1"/>
      <w:marLeft w:val="0"/>
      <w:marRight w:val="0"/>
      <w:marTop w:val="0"/>
      <w:marBottom w:val="0"/>
      <w:divBdr>
        <w:top w:val="none" w:sz="0" w:space="0" w:color="auto"/>
        <w:left w:val="none" w:sz="0" w:space="0" w:color="auto"/>
        <w:bottom w:val="none" w:sz="0" w:space="0" w:color="auto"/>
        <w:right w:val="none" w:sz="0" w:space="0" w:color="auto"/>
      </w:divBdr>
    </w:div>
    <w:div w:id="2005935535">
      <w:bodyDiv w:val="1"/>
      <w:marLeft w:val="0"/>
      <w:marRight w:val="0"/>
      <w:marTop w:val="0"/>
      <w:marBottom w:val="0"/>
      <w:divBdr>
        <w:top w:val="none" w:sz="0" w:space="0" w:color="auto"/>
        <w:left w:val="none" w:sz="0" w:space="0" w:color="auto"/>
        <w:bottom w:val="none" w:sz="0" w:space="0" w:color="auto"/>
        <w:right w:val="none" w:sz="0" w:space="0" w:color="auto"/>
      </w:divBdr>
    </w:div>
    <w:div w:id="2006204653">
      <w:bodyDiv w:val="1"/>
      <w:marLeft w:val="0"/>
      <w:marRight w:val="0"/>
      <w:marTop w:val="0"/>
      <w:marBottom w:val="0"/>
      <w:divBdr>
        <w:top w:val="none" w:sz="0" w:space="0" w:color="auto"/>
        <w:left w:val="none" w:sz="0" w:space="0" w:color="auto"/>
        <w:bottom w:val="none" w:sz="0" w:space="0" w:color="auto"/>
        <w:right w:val="none" w:sz="0" w:space="0" w:color="auto"/>
      </w:divBdr>
    </w:div>
    <w:div w:id="2011908346">
      <w:bodyDiv w:val="1"/>
      <w:marLeft w:val="0"/>
      <w:marRight w:val="0"/>
      <w:marTop w:val="0"/>
      <w:marBottom w:val="0"/>
      <w:divBdr>
        <w:top w:val="none" w:sz="0" w:space="0" w:color="auto"/>
        <w:left w:val="none" w:sz="0" w:space="0" w:color="auto"/>
        <w:bottom w:val="none" w:sz="0" w:space="0" w:color="auto"/>
        <w:right w:val="none" w:sz="0" w:space="0" w:color="auto"/>
      </w:divBdr>
    </w:div>
    <w:div w:id="2012415011">
      <w:bodyDiv w:val="1"/>
      <w:marLeft w:val="0"/>
      <w:marRight w:val="0"/>
      <w:marTop w:val="0"/>
      <w:marBottom w:val="0"/>
      <w:divBdr>
        <w:top w:val="none" w:sz="0" w:space="0" w:color="auto"/>
        <w:left w:val="none" w:sz="0" w:space="0" w:color="auto"/>
        <w:bottom w:val="none" w:sz="0" w:space="0" w:color="auto"/>
        <w:right w:val="none" w:sz="0" w:space="0" w:color="auto"/>
      </w:divBdr>
    </w:div>
    <w:div w:id="2015912612">
      <w:bodyDiv w:val="1"/>
      <w:marLeft w:val="0"/>
      <w:marRight w:val="0"/>
      <w:marTop w:val="0"/>
      <w:marBottom w:val="0"/>
      <w:divBdr>
        <w:top w:val="none" w:sz="0" w:space="0" w:color="auto"/>
        <w:left w:val="none" w:sz="0" w:space="0" w:color="auto"/>
        <w:bottom w:val="none" w:sz="0" w:space="0" w:color="auto"/>
        <w:right w:val="none" w:sz="0" w:space="0" w:color="auto"/>
      </w:divBdr>
    </w:div>
    <w:div w:id="2018070220">
      <w:bodyDiv w:val="1"/>
      <w:marLeft w:val="0"/>
      <w:marRight w:val="0"/>
      <w:marTop w:val="0"/>
      <w:marBottom w:val="0"/>
      <w:divBdr>
        <w:top w:val="none" w:sz="0" w:space="0" w:color="auto"/>
        <w:left w:val="none" w:sz="0" w:space="0" w:color="auto"/>
        <w:bottom w:val="none" w:sz="0" w:space="0" w:color="auto"/>
        <w:right w:val="none" w:sz="0" w:space="0" w:color="auto"/>
      </w:divBdr>
    </w:div>
    <w:div w:id="2024741170">
      <w:bodyDiv w:val="1"/>
      <w:marLeft w:val="0"/>
      <w:marRight w:val="0"/>
      <w:marTop w:val="0"/>
      <w:marBottom w:val="0"/>
      <w:divBdr>
        <w:top w:val="none" w:sz="0" w:space="0" w:color="auto"/>
        <w:left w:val="none" w:sz="0" w:space="0" w:color="auto"/>
        <w:bottom w:val="none" w:sz="0" w:space="0" w:color="auto"/>
        <w:right w:val="none" w:sz="0" w:space="0" w:color="auto"/>
      </w:divBdr>
    </w:div>
    <w:div w:id="2028869470">
      <w:bodyDiv w:val="1"/>
      <w:marLeft w:val="0"/>
      <w:marRight w:val="0"/>
      <w:marTop w:val="0"/>
      <w:marBottom w:val="0"/>
      <w:divBdr>
        <w:top w:val="none" w:sz="0" w:space="0" w:color="auto"/>
        <w:left w:val="none" w:sz="0" w:space="0" w:color="auto"/>
        <w:bottom w:val="none" w:sz="0" w:space="0" w:color="auto"/>
        <w:right w:val="none" w:sz="0" w:space="0" w:color="auto"/>
      </w:divBdr>
    </w:div>
    <w:div w:id="2029522114">
      <w:bodyDiv w:val="1"/>
      <w:marLeft w:val="0"/>
      <w:marRight w:val="0"/>
      <w:marTop w:val="0"/>
      <w:marBottom w:val="0"/>
      <w:divBdr>
        <w:top w:val="none" w:sz="0" w:space="0" w:color="auto"/>
        <w:left w:val="none" w:sz="0" w:space="0" w:color="auto"/>
        <w:bottom w:val="none" w:sz="0" w:space="0" w:color="auto"/>
        <w:right w:val="none" w:sz="0" w:space="0" w:color="auto"/>
      </w:divBdr>
    </w:div>
    <w:div w:id="2034451454">
      <w:bodyDiv w:val="1"/>
      <w:marLeft w:val="0"/>
      <w:marRight w:val="0"/>
      <w:marTop w:val="0"/>
      <w:marBottom w:val="0"/>
      <w:divBdr>
        <w:top w:val="none" w:sz="0" w:space="0" w:color="auto"/>
        <w:left w:val="none" w:sz="0" w:space="0" w:color="auto"/>
        <w:bottom w:val="none" w:sz="0" w:space="0" w:color="auto"/>
        <w:right w:val="none" w:sz="0" w:space="0" w:color="auto"/>
      </w:divBdr>
    </w:div>
    <w:div w:id="2036301239">
      <w:bodyDiv w:val="1"/>
      <w:marLeft w:val="0"/>
      <w:marRight w:val="0"/>
      <w:marTop w:val="0"/>
      <w:marBottom w:val="0"/>
      <w:divBdr>
        <w:top w:val="none" w:sz="0" w:space="0" w:color="auto"/>
        <w:left w:val="none" w:sz="0" w:space="0" w:color="auto"/>
        <w:bottom w:val="none" w:sz="0" w:space="0" w:color="auto"/>
        <w:right w:val="none" w:sz="0" w:space="0" w:color="auto"/>
      </w:divBdr>
    </w:div>
    <w:div w:id="2037778554">
      <w:bodyDiv w:val="1"/>
      <w:marLeft w:val="0"/>
      <w:marRight w:val="0"/>
      <w:marTop w:val="0"/>
      <w:marBottom w:val="0"/>
      <w:divBdr>
        <w:top w:val="none" w:sz="0" w:space="0" w:color="auto"/>
        <w:left w:val="none" w:sz="0" w:space="0" w:color="auto"/>
        <w:bottom w:val="none" w:sz="0" w:space="0" w:color="auto"/>
        <w:right w:val="none" w:sz="0" w:space="0" w:color="auto"/>
      </w:divBdr>
    </w:div>
    <w:div w:id="2047824447">
      <w:bodyDiv w:val="1"/>
      <w:marLeft w:val="0"/>
      <w:marRight w:val="0"/>
      <w:marTop w:val="0"/>
      <w:marBottom w:val="0"/>
      <w:divBdr>
        <w:top w:val="none" w:sz="0" w:space="0" w:color="auto"/>
        <w:left w:val="none" w:sz="0" w:space="0" w:color="auto"/>
        <w:bottom w:val="none" w:sz="0" w:space="0" w:color="auto"/>
        <w:right w:val="none" w:sz="0" w:space="0" w:color="auto"/>
      </w:divBdr>
    </w:div>
    <w:div w:id="2051997855">
      <w:bodyDiv w:val="1"/>
      <w:marLeft w:val="0"/>
      <w:marRight w:val="0"/>
      <w:marTop w:val="0"/>
      <w:marBottom w:val="0"/>
      <w:divBdr>
        <w:top w:val="none" w:sz="0" w:space="0" w:color="auto"/>
        <w:left w:val="none" w:sz="0" w:space="0" w:color="auto"/>
        <w:bottom w:val="none" w:sz="0" w:space="0" w:color="auto"/>
        <w:right w:val="none" w:sz="0" w:space="0" w:color="auto"/>
      </w:divBdr>
    </w:div>
    <w:div w:id="2060858342">
      <w:bodyDiv w:val="1"/>
      <w:marLeft w:val="0"/>
      <w:marRight w:val="0"/>
      <w:marTop w:val="0"/>
      <w:marBottom w:val="0"/>
      <w:divBdr>
        <w:top w:val="none" w:sz="0" w:space="0" w:color="auto"/>
        <w:left w:val="none" w:sz="0" w:space="0" w:color="auto"/>
        <w:bottom w:val="none" w:sz="0" w:space="0" w:color="auto"/>
        <w:right w:val="none" w:sz="0" w:space="0" w:color="auto"/>
      </w:divBdr>
    </w:div>
    <w:div w:id="2064792250">
      <w:bodyDiv w:val="1"/>
      <w:marLeft w:val="0"/>
      <w:marRight w:val="0"/>
      <w:marTop w:val="0"/>
      <w:marBottom w:val="0"/>
      <w:divBdr>
        <w:top w:val="none" w:sz="0" w:space="0" w:color="auto"/>
        <w:left w:val="none" w:sz="0" w:space="0" w:color="auto"/>
        <w:bottom w:val="none" w:sz="0" w:space="0" w:color="auto"/>
        <w:right w:val="none" w:sz="0" w:space="0" w:color="auto"/>
      </w:divBdr>
    </w:div>
    <w:div w:id="2065368871">
      <w:bodyDiv w:val="1"/>
      <w:marLeft w:val="0"/>
      <w:marRight w:val="0"/>
      <w:marTop w:val="0"/>
      <w:marBottom w:val="0"/>
      <w:divBdr>
        <w:top w:val="none" w:sz="0" w:space="0" w:color="auto"/>
        <w:left w:val="none" w:sz="0" w:space="0" w:color="auto"/>
        <w:bottom w:val="none" w:sz="0" w:space="0" w:color="auto"/>
        <w:right w:val="none" w:sz="0" w:space="0" w:color="auto"/>
      </w:divBdr>
    </w:div>
    <w:div w:id="2071075319">
      <w:bodyDiv w:val="1"/>
      <w:marLeft w:val="0"/>
      <w:marRight w:val="0"/>
      <w:marTop w:val="0"/>
      <w:marBottom w:val="0"/>
      <w:divBdr>
        <w:top w:val="none" w:sz="0" w:space="0" w:color="auto"/>
        <w:left w:val="none" w:sz="0" w:space="0" w:color="auto"/>
        <w:bottom w:val="none" w:sz="0" w:space="0" w:color="auto"/>
        <w:right w:val="none" w:sz="0" w:space="0" w:color="auto"/>
      </w:divBdr>
    </w:div>
    <w:div w:id="2071800963">
      <w:bodyDiv w:val="1"/>
      <w:marLeft w:val="0"/>
      <w:marRight w:val="0"/>
      <w:marTop w:val="0"/>
      <w:marBottom w:val="0"/>
      <w:divBdr>
        <w:top w:val="none" w:sz="0" w:space="0" w:color="auto"/>
        <w:left w:val="none" w:sz="0" w:space="0" w:color="auto"/>
        <w:bottom w:val="none" w:sz="0" w:space="0" w:color="auto"/>
        <w:right w:val="none" w:sz="0" w:space="0" w:color="auto"/>
      </w:divBdr>
    </w:div>
    <w:div w:id="2072073484">
      <w:bodyDiv w:val="1"/>
      <w:marLeft w:val="0"/>
      <w:marRight w:val="0"/>
      <w:marTop w:val="0"/>
      <w:marBottom w:val="0"/>
      <w:divBdr>
        <w:top w:val="none" w:sz="0" w:space="0" w:color="auto"/>
        <w:left w:val="none" w:sz="0" w:space="0" w:color="auto"/>
        <w:bottom w:val="none" w:sz="0" w:space="0" w:color="auto"/>
        <w:right w:val="none" w:sz="0" w:space="0" w:color="auto"/>
      </w:divBdr>
    </w:div>
    <w:div w:id="2074966369">
      <w:bodyDiv w:val="1"/>
      <w:marLeft w:val="0"/>
      <w:marRight w:val="0"/>
      <w:marTop w:val="0"/>
      <w:marBottom w:val="0"/>
      <w:divBdr>
        <w:top w:val="none" w:sz="0" w:space="0" w:color="auto"/>
        <w:left w:val="none" w:sz="0" w:space="0" w:color="auto"/>
        <w:bottom w:val="none" w:sz="0" w:space="0" w:color="auto"/>
        <w:right w:val="none" w:sz="0" w:space="0" w:color="auto"/>
      </w:divBdr>
    </w:div>
    <w:div w:id="2092845176">
      <w:bodyDiv w:val="1"/>
      <w:marLeft w:val="0"/>
      <w:marRight w:val="0"/>
      <w:marTop w:val="0"/>
      <w:marBottom w:val="0"/>
      <w:divBdr>
        <w:top w:val="none" w:sz="0" w:space="0" w:color="auto"/>
        <w:left w:val="none" w:sz="0" w:space="0" w:color="auto"/>
        <w:bottom w:val="none" w:sz="0" w:space="0" w:color="auto"/>
        <w:right w:val="none" w:sz="0" w:space="0" w:color="auto"/>
      </w:divBdr>
    </w:div>
    <w:div w:id="2095587995">
      <w:bodyDiv w:val="1"/>
      <w:marLeft w:val="0"/>
      <w:marRight w:val="0"/>
      <w:marTop w:val="0"/>
      <w:marBottom w:val="0"/>
      <w:divBdr>
        <w:top w:val="none" w:sz="0" w:space="0" w:color="auto"/>
        <w:left w:val="none" w:sz="0" w:space="0" w:color="auto"/>
        <w:bottom w:val="none" w:sz="0" w:space="0" w:color="auto"/>
        <w:right w:val="none" w:sz="0" w:space="0" w:color="auto"/>
      </w:divBdr>
    </w:div>
    <w:div w:id="2108622243">
      <w:bodyDiv w:val="1"/>
      <w:marLeft w:val="0"/>
      <w:marRight w:val="0"/>
      <w:marTop w:val="0"/>
      <w:marBottom w:val="0"/>
      <w:divBdr>
        <w:top w:val="none" w:sz="0" w:space="0" w:color="auto"/>
        <w:left w:val="none" w:sz="0" w:space="0" w:color="auto"/>
        <w:bottom w:val="none" w:sz="0" w:space="0" w:color="auto"/>
        <w:right w:val="none" w:sz="0" w:space="0" w:color="auto"/>
      </w:divBdr>
    </w:div>
    <w:div w:id="2120760923">
      <w:bodyDiv w:val="1"/>
      <w:marLeft w:val="0"/>
      <w:marRight w:val="0"/>
      <w:marTop w:val="0"/>
      <w:marBottom w:val="0"/>
      <w:divBdr>
        <w:top w:val="none" w:sz="0" w:space="0" w:color="auto"/>
        <w:left w:val="none" w:sz="0" w:space="0" w:color="auto"/>
        <w:bottom w:val="none" w:sz="0" w:space="0" w:color="auto"/>
        <w:right w:val="none" w:sz="0" w:space="0" w:color="auto"/>
      </w:divBdr>
    </w:div>
    <w:div w:id="2122189588">
      <w:bodyDiv w:val="1"/>
      <w:marLeft w:val="0"/>
      <w:marRight w:val="0"/>
      <w:marTop w:val="0"/>
      <w:marBottom w:val="0"/>
      <w:divBdr>
        <w:top w:val="none" w:sz="0" w:space="0" w:color="auto"/>
        <w:left w:val="none" w:sz="0" w:space="0" w:color="auto"/>
        <w:bottom w:val="none" w:sz="0" w:space="0" w:color="auto"/>
        <w:right w:val="none" w:sz="0" w:space="0" w:color="auto"/>
      </w:divBdr>
    </w:div>
    <w:div w:id="2138255680">
      <w:bodyDiv w:val="1"/>
      <w:marLeft w:val="0"/>
      <w:marRight w:val="0"/>
      <w:marTop w:val="0"/>
      <w:marBottom w:val="0"/>
      <w:divBdr>
        <w:top w:val="none" w:sz="0" w:space="0" w:color="auto"/>
        <w:left w:val="none" w:sz="0" w:space="0" w:color="auto"/>
        <w:bottom w:val="none" w:sz="0" w:space="0" w:color="auto"/>
        <w:right w:val="none" w:sz="0" w:space="0" w:color="auto"/>
      </w:divBdr>
    </w:div>
    <w:div w:id="214207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oling.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buv.gov.ua/eb"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inguist.univ.kiev.ua" TargetMode="External"/><Relationship Id="rId11" Type="http://schemas.openxmlformats.org/officeDocument/2006/relationships/hyperlink" Target="http://vvww.unicorne.org/dictionnaireUkrainien" TargetMode="External"/><Relationship Id="rId5" Type="http://schemas.openxmlformats.org/officeDocument/2006/relationships/hyperlink" Target="http://novamova.com.ua" TargetMode="External"/><Relationship Id="rId10" Type="http://schemas.openxmlformats.org/officeDocument/2006/relationships/hyperlink" Target="http://www.ussr.to/ALL/tishkovets/movva" TargetMode="External"/><Relationship Id="rId4" Type="http://schemas.openxmlformats.org/officeDocument/2006/relationships/webSettings" Target="webSettings.xml"/><Relationship Id="rId9" Type="http://schemas.openxmlformats.org/officeDocument/2006/relationships/hyperlink" Target="http://www.geocities.com/hommahchorny/hl.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493</TotalTime>
  <Pages>22</Pages>
  <Words>4621</Words>
  <Characters>33522</Characters>
  <Application>Microsoft Office Word</Application>
  <DocSecurity>0</DocSecurity>
  <Lines>279</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38067</CharactersWithSpaces>
  <SharedDoc>false</SharedDoc>
  <HLinks>
    <vt:vector size="108" baseType="variant">
      <vt:variant>
        <vt:i4>2097182</vt:i4>
      </vt:variant>
      <vt:variant>
        <vt:i4>51</vt:i4>
      </vt:variant>
      <vt:variant>
        <vt:i4>0</vt:i4>
      </vt:variant>
      <vt:variant>
        <vt:i4>5</vt:i4>
      </vt:variant>
      <vt:variant>
        <vt:lpwstr>https://www.youtube.com/watch?v=_7S51vTM8Fw</vt:lpwstr>
      </vt:variant>
      <vt:variant>
        <vt:lpwstr/>
      </vt:variant>
      <vt:variant>
        <vt:i4>8323189</vt:i4>
      </vt:variant>
      <vt:variant>
        <vt:i4>48</vt:i4>
      </vt:variant>
      <vt:variant>
        <vt:i4>0</vt:i4>
      </vt:variant>
      <vt:variant>
        <vt:i4>5</vt:i4>
      </vt:variant>
      <vt:variant>
        <vt:lpwstr>https://www.youtube.com/watch?v=ifOmnwDh64w</vt:lpwstr>
      </vt:variant>
      <vt:variant>
        <vt:lpwstr/>
      </vt:variant>
      <vt:variant>
        <vt:i4>4063337</vt:i4>
      </vt:variant>
      <vt:variant>
        <vt:i4>45</vt:i4>
      </vt:variant>
      <vt:variant>
        <vt:i4>0</vt:i4>
      </vt:variant>
      <vt:variant>
        <vt:i4>5</vt:i4>
      </vt:variant>
      <vt:variant>
        <vt:lpwstr>https://www.youtube.com/watch?v=8jovIfVOnTk</vt:lpwstr>
      </vt:variant>
      <vt:variant>
        <vt:lpwstr/>
      </vt:variant>
      <vt:variant>
        <vt:i4>2752551</vt:i4>
      </vt:variant>
      <vt:variant>
        <vt:i4>42</vt:i4>
      </vt:variant>
      <vt:variant>
        <vt:i4>0</vt:i4>
      </vt:variant>
      <vt:variant>
        <vt:i4>5</vt:i4>
      </vt:variant>
      <vt:variant>
        <vt:lpwstr>https://www.youtube.com/watch?v=obPiScWOSrE</vt:lpwstr>
      </vt:variant>
      <vt:variant>
        <vt:lpwstr/>
      </vt:variant>
      <vt:variant>
        <vt:i4>5701684</vt:i4>
      </vt:variant>
      <vt:variant>
        <vt:i4>39</vt:i4>
      </vt:variant>
      <vt:variant>
        <vt:i4>0</vt:i4>
      </vt:variant>
      <vt:variant>
        <vt:i4>5</vt:i4>
      </vt:variant>
      <vt:variant>
        <vt:lpwstr>https://www.youtube.com/watch?v=VbzDW0z_zAE</vt:lpwstr>
      </vt:variant>
      <vt:variant>
        <vt:lpwstr/>
      </vt:variant>
      <vt:variant>
        <vt:i4>2883635</vt:i4>
      </vt:variant>
      <vt:variant>
        <vt:i4>36</vt:i4>
      </vt:variant>
      <vt:variant>
        <vt:i4>0</vt:i4>
      </vt:variant>
      <vt:variant>
        <vt:i4>5</vt:i4>
      </vt:variant>
      <vt:variant>
        <vt:lpwstr>https://www.youtube.com/watch?v=k9VdOCO5Ax0</vt:lpwstr>
      </vt:variant>
      <vt:variant>
        <vt:lpwstr/>
      </vt:variant>
      <vt:variant>
        <vt:i4>2883635</vt:i4>
      </vt:variant>
      <vt:variant>
        <vt:i4>33</vt:i4>
      </vt:variant>
      <vt:variant>
        <vt:i4>0</vt:i4>
      </vt:variant>
      <vt:variant>
        <vt:i4>5</vt:i4>
      </vt:variant>
      <vt:variant>
        <vt:lpwstr>https://www.youtube.com/watch?v=k9VdOCO5Ax0</vt:lpwstr>
      </vt:variant>
      <vt:variant>
        <vt:lpwstr/>
      </vt:variant>
      <vt:variant>
        <vt:i4>5701684</vt:i4>
      </vt:variant>
      <vt:variant>
        <vt:i4>30</vt:i4>
      </vt:variant>
      <vt:variant>
        <vt:i4>0</vt:i4>
      </vt:variant>
      <vt:variant>
        <vt:i4>5</vt:i4>
      </vt:variant>
      <vt:variant>
        <vt:lpwstr>https://www.youtube.com/watch?v=VbzDW0z_zAE</vt:lpwstr>
      </vt:variant>
      <vt:variant>
        <vt:lpwstr/>
      </vt:variant>
      <vt:variant>
        <vt:i4>6488184</vt:i4>
      </vt:variant>
      <vt:variant>
        <vt:i4>27</vt:i4>
      </vt:variant>
      <vt:variant>
        <vt:i4>0</vt:i4>
      </vt:variant>
      <vt:variant>
        <vt:i4>5</vt:i4>
      </vt:variant>
      <vt:variant>
        <vt:lpwstr>https://www.youtube.com/watch?v=TqawF2VN2Fc</vt:lpwstr>
      </vt:variant>
      <vt:variant>
        <vt:lpwstr/>
      </vt:variant>
      <vt:variant>
        <vt:i4>6881332</vt:i4>
      </vt:variant>
      <vt:variant>
        <vt:i4>24</vt:i4>
      </vt:variant>
      <vt:variant>
        <vt:i4>0</vt:i4>
      </vt:variant>
      <vt:variant>
        <vt:i4>5</vt:i4>
      </vt:variant>
      <vt:variant>
        <vt:lpwstr>https://www.youtube.com/watch?v=hELCv4FmOi8</vt:lpwstr>
      </vt:variant>
      <vt:variant>
        <vt:lpwstr/>
      </vt:variant>
      <vt:variant>
        <vt:i4>7209071</vt:i4>
      </vt:variant>
      <vt:variant>
        <vt:i4>21</vt:i4>
      </vt:variant>
      <vt:variant>
        <vt:i4>0</vt:i4>
      </vt:variant>
      <vt:variant>
        <vt:i4>5</vt:i4>
      </vt:variant>
      <vt:variant>
        <vt:lpwstr>https://www.youtube.com/watch?v=SY1mcWG8fjU</vt:lpwstr>
      </vt:variant>
      <vt:variant>
        <vt:lpwstr/>
      </vt:variant>
      <vt:variant>
        <vt:i4>6815802</vt:i4>
      </vt:variant>
      <vt:variant>
        <vt:i4>18</vt:i4>
      </vt:variant>
      <vt:variant>
        <vt:i4>0</vt:i4>
      </vt:variant>
      <vt:variant>
        <vt:i4>5</vt:i4>
      </vt:variant>
      <vt:variant>
        <vt:lpwstr>https://www.youtube.com/watch?v=jQJvu2PAPCw</vt:lpwstr>
      </vt:variant>
      <vt:variant>
        <vt:lpwstr/>
      </vt:variant>
      <vt:variant>
        <vt:i4>3539061</vt:i4>
      </vt:variant>
      <vt:variant>
        <vt:i4>15</vt:i4>
      </vt:variant>
      <vt:variant>
        <vt:i4>0</vt:i4>
      </vt:variant>
      <vt:variant>
        <vt:i4>5</vt:i4>
      </vt:variant>
      <vt:variant>
        <vt:lpwstr>https://www.youtube.com/watch?v=-VMCmtedrLc</vt:lpwstr>
      </vt:variant>
      <vt:variant>
        <vt:lpwstr/>
      </vt:variant>
      <vt:variant>
        <vt:i4>7667756</vt:i4>
      </vt:variant>
      <vt:variant>
        <vt:i4>12</vt:i4>
      </vt:variant>
      <vt:variant>
        <vt:i4>0</vt:i4>
      </vt:variant>
      <vt:variant>
        <vt:i4>5</vt:i4>
      </vt:variant>
      <vt:variant>
        <vt:lpwstr>https://www.youtube.com/watch?v=E-xCWCgINNo</vt:lpwstr>
      </vt:variant>
      <vt:variant>
        <vt:lpwstr/>
      </vt:variant>
      <vt:variant>
        <vt:i4>2818099</vt:i4>
      </vt:variant>
      <vt:variant>
        <vt:i4>9</vt:i4>
      </vt:variant>
      <vt:variant>
        <vt:i4>0</vt:i4>
      </vt:variant>
      <vt:variant>
        <vt:i4>5</vt:i4>
      </vt:variant>
      <vt:variant>
        <vt:lpwstr>https://www.youtube.com/watch?v=bLUrJbLMMeQ</vt:lpwstr>
      </vt:variant>
      <vt:variant>
        <vt:lpwstr/>
      </vt:variant>
      <vt:variant>
        <vt:i4>7733346</vt:i4>
      </vt:variant>
      <vt:variant>
        <vt:i4>6</vt:i4>
      </vt:variant>
      <vt:variant>
        <vt:i4>0</vt:i4>
      </vt:variant>
      <vt:variant>
        <vt:i4>5</vt:i4>
      </vt:variant>
      <vt:variant>
        <vt:lpwstr>https://www.youtube.com/watch?v=Vm4nh6OQHME</vt:lpwstr>
      </vt:variant>
      <vt:variant>
        <vt:lpwstr/>
      </vt:variant>
      <vt:variant>
        <vt:i4>7864443</vt:i4>
      </vt:variant>
      <vt:variant>
        <vt:i4>3</vt:i4>
      </vt:variant>
      <vt:variant>
        <vt:i4>0</vt:i4>
      </vt:variant>
      <vt:variant>
        <vt:i4>5</vt:i4>
      </vt:variant>
      <vt:variant>
        <vt:lpwstr>https://www.youtube.com/watch?v=iovlja51tTE</vt:lpwstr>
      </vt:variant>
      <vt:variant>
        <vt:lpwstr/>
      </vt:variant>
      <vt:variant>
        <vt:i4>108</vt:i4>
      </vt:variant>
      <vt:variant>
        <vt:i4>0</vt:i4>
      </vt:variant>
      <vt:variant>
        <vt:i4>0</vt:i4>
      </vt:variant>
      <vt:variant>
        <vt:i4>5</vt:i4>
      </vt:variant>
      <vt:variant>
        <vt:lpwstr>mailto:min.warwara@gmail.com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Yaroslav</dc:creator>
  <cp:lastModifiedBy>Умняшка</cp:lastModifiedBy>
  <cp:revision>82</cp:revision>
  <cp:lastPrinted>2019-09-08T11:00:00Z</cp:lastPrinted>
  <dcterms:created xsi:type="dcterms:W3CDTF">2020-10-20T06:34:00Z</dcterms:created>
  <dcterms:modified xsi:type="dcterms:W3CDTF">2020-10-20T15:30:00Z</dcterms:modified>
</cp:coreProperties>
</file>