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2D0D" w:rsidRPr="00A72D0D" w:rsidRDefault="00A72D0D" w:rsidP="00A72D0D">
      <w:pPr>
        <w:spacing w:line="256" w:lineRule="auto"/>
        <w:ind w:left="2832" w:firstLine="708"/>
        <w:rPr>
          <w:rFonts w:ascii="Times New Roman" w:eastAsia="Calibri" w:hAnsi="Times New Roman" w:cs="Times New Roman"/>
          <w:b/>
          <w:caps/>
          <w:sz w:val="24"/>
          <w:szCs w:val="24"/>
          <w:lang w:val="uk-UA"/>
        </w:rPr>
      </w:pPr>
      <w:r w:rsidRPr="00A72D0D">
        <w:rPr>
          <w:rFonts w:ascii="Times New Roman" w:eastAsia="Calibri" w:hAnsi="Times New Roman" w:cs="Times New Roman"/>
          <w:b/>
          <w:caps/>
          <w:sz w:val="24"/>
          <w:szCs w:val="24"/>
          <w:lang w:val="uk-UA"/>
        </w:rPr>
        <w:t xml:space="preserve">Мелітопольський державний педагогічний університет </w:t>
      </w:r>
    </w:p>
    <w:p w:rsidR="00A72D0D" w:rsidRPr="00A72D0D" w:rsidRDefault="00A72D0D" w:rsidP="00A72D0D">
      <w:pPr>
        <w:spacing w:line="256" w:lineRule="auto"/>
        <w:jc w:val="center"/>
        <w:rPr>
          <w:rFonts w:ascii="Times New Roman" w:eastAsia="Calibri" w:hAnsi="Times New Roman" w:cs="Times New Roman"/>
          <w:b/>
          <w:caps/>
          <w:color w:val="000000"/>
          <w:sz w:val="24"/>
          <w:szCs w:val="24"/>
          <w:lang w:val="uk-UA"/>
        </w:rPr>
      </w:pPr>
      <w:r w:rsidRPr="00A72D0D">
        <w:rPr>
          <w:rFonts w:ascii="Times New Roman" w:eastAsia="Calibri" w:hAnsi="Times New Roman" w:cs="Times New Roman"/>
          <w:b/>
          <w:caps/>
          <w:sz w:val="24"/>
          <w:szCs w:val="24"/>
          <w:lang w:val="uk-UA"/>
        </w:rPr>
        <w:t>імені Богдана Хмельницького</w:t>
      </w:r>
      <w:r w:rsidRPr="00A72D0D">
        <w:rPr>
          <w:rFonts w:ascii="Times New Roman" w:eastAsia="Calibri" w:hAnsi="Times New Roman" w:cs="Times New Roman"/>
          <w:b/>
          <w:caps/>
          <w:color w:val="000000"/>
          <w:sz w:val="24"/>
          <w:szCs w:val="24"/>
          <w:lang w:val="uk-UA"/>
        </w:rPr>
        <w:t xml:space="preserve"> </w:t>
      </w:r>
    </w:p>
    <w:p w:rsidR="00A72D0D" w:rsidRPr="00A72D0D" w:rsidRDefault="00A72D0D" w:rsidP="00A72D0D">
      <w:pPr>
        <w:spacing w:line="256" w:lineRule="auto"/>
        <w:jc w:val="center"/>
        <w:rPr>
          <w:rFonts w:ascii="Times New Roman" w:eastAsia="Calibri" w:hAnsi="Times New Roman" w:cs="Times New Roman"/>
          <w:b/>
          <w:caps/>
          <w:sz w:val="24"/>
          <w:szCs w:val="24"/>
          <w:lang w:val="uk-UA"/>
        </w:rPr>
      </w:pPr>
      <w:r w:rsidRPr="00A72D0D">
        <w:rPr>
          <w:rFonts w:ascii="Times New Roman" w:eastAsia="Calibri" w:hAnsi="Times New Roman" w:cs="Times New Roman"/>
          <w:b/>
          <w:caps/>
          <w:sz w:val="24"/>
          <w:szCs w:val="24"/>
          <w:lang w:val="uk-UA"/>
        </w:rPr>
        <w:t>ФІЛОЛОГІЧНИЙ факультет</w:t>
      </w:r>
    </w:p>
    <w:p w:rsidR="00A72D0D" w:rsidRPr="00A72D0D" w:rsidRDefault="00A72D0D" w:rsidP="00A72D0D">
      <w:pPr>
        <w:spacing w:line="256" w:lineRule="auto"/>
        <w:jc w:val="center"/>
        <w:rPr>
          <w:rFonts w:ascii="Times New Roman" w:eastAsia="Calibri" w:hAnsi="Times New Roman" w:cs="Times New Roman"/>
          <w:b/>
          <w:caps/>
          <w:sz w:val="24"/>
          <w:szCs w:val="24"/>
          <w:lang w:val="uk-UA"/>
        </w:rPr>
      </w:pPr>
      <w:r w:rsidRPr="00A72D0D">
        <w:rPr>
          <w:rFonts w:ascii="Times New Roman" w:eastAsia="Calibri" w:hAnsi="Times New Roman" w:cs="Times New Roman"/>
          <w:b/>
          <w:caps/>
          <w:sz w:val="24"/>
          <w:szCs w:val="24"/>
          <w:lang w:val="uk-UA"/>
        </w:rPr>
        <w:t xml:space="preserve">Кафедра </w:t>
      </w:r>
      <w:r>
        <w:rPr>
          <w:rFonts w:ascii="Times New Roman" w:eastAsia="Calibri" w:hAnsi="Times New Roman" w:cs="Times New Roman"/>
          <w:b/>
          <w:caps/>
          <w:sz w:val="24"/>
          <w:szCs w:val="24"/>
          <w:lang w:val="uk-UA"/>
        </w:rPr>
        <w:t xml:space="preserve">МЕТОДИКИ ВИКЛАДАННЯ </w:t>
      </w:r>
      <w:r w:rsidRPr="00A72D0D">
        <w:rPr>
          <w:rFonts w:ascii="Times New Roman" w:eastAsia="Calibri" w:hAnsi="Times New Roman" w:cs="Times New Roman"/>
          <w:b/>
          <w:caps/>
          <w:sz w:val="24"/>
          <w:szCs w:val="24"/>
          <w:lang w:val="uk-UA"/>
        </w:rPr>
        <w:t>ГЕРМАНСЬК</w:t>
      </w:r>
      <w:r>
        <w:rPr>
          <w:rFonts w:ascii="Times New Roman" w:eastAsia="Calibri" w:hAnsi="Times New Roman" w:cs="Times New Roman"/>
          <w:b/>
          <w:caps/>
          <w:sz w:val="24"/>
          <w:szCs w:val="24"/>
          <w:lang w:val="uk-UA"/>
        </w:rPr>
        <w:t>ИХ МОВ</w:t>
      </w:r>
    </w:p>
    <w:p w:rsidR="00A72D0D" w:rsidRPr="00A72D0D" w:rsidRDefault="00A72D0D" w:rsidP="00A72D0D">
      <w:pPr>
        <w:spacing w:line="256" w:lineRule="auto"/>
        <w:jc w:val="center"/>
        <w:rPr>
          <w:rFonts w:ascii="Times New Roman" w:eastAsia="Calibri" w:hAnsi="Times New Roman" w:cs="Times New Roman"/>
          <w:b/>
          <w:caps/>
          <w:color w:val="000000"/>
          <w:sz w:val="24"/>
          <w:szCs w:val="24"/>
          <w:lang w:val="uk-UA"/>
        </w:rPr>
      </w:pPr>
    </w:p>
    <w:tbl>
      <w:tblPr>
        <w:tblW w:w="14520" w:type="dxa"/>
        <w:tblLayout w:type="fixed"/>
        <w:tblLook w:val="04A0"/>
      </w:tblPr>
      <w:tblGrid>
        <w:gridCol w:w="4101"/>
        <w:gridCol w:w="10419"/>
      </w:tblGrid>
      <w:tr w:rsidR="00A72D0D" w:rsidRPr="00A72D0D" w:rsidTr="00924EDD">
        <w:trPr>
          <w:trHeight w:val="279"/>
        </w:trPr>
        <w:tc>
          <w:tcPr>
            <w:tcW w:w="4101"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hideMark/>
          </w:tcPr>
          <w:p w:rsidR="00A72D0D" w:rsidRPr="00A72D0D" w:rsidRDefault="00A72D0D" w:rsidP="00A72D0D">
            <w:pPr>
              <w:spacing w:line="256" w:lineRule="auto"/>
              <w:rPr>
                <w:rFonts w:ascii="Times New Roman" w:eastAsia="Calibri" w:hAnsi="Times New Roman" w:cs="Times New Roman"/>
                <w:b/>
                <w:color w:val="000000"/>
                <w:sz w:val="24"/>
                <w:szCs w:val="24"/>
                <w:lang w:val="uk-UA"/>
              </w:rPr>
            </w:pPr>
            <w:r w:rsidRPr="00A72D0D">
              <w:rPr>
                <w:rFonts w:ascii="Times New Roman" w:eastAsia="Calibri" w:hAnsi="Times New Roman" w:cs="Times New Roman"/>
                <w:b/>
                <w:color w:val="000000"/>
                <w:sz w:val="24"/>
                <w:szCs w:val="24"/>
                <w:lang w:val="uk-UA"/>
              </w:rPr>
              <w:t>Назва освітнього компоненту</w:t>
            </w:r>
          </w:p>
          <w:p w:rsidR="00A72D0D" w:rsidRPr="00A72D0D" w:rsidRDefault="00A72D0D" w:rsidP="00A72D0D">
            <w:pPr>
              <w:spacing w:line="256" w:lineRule="auto"/>
              <w:rPr>
                <w:rFonts w:ascii="Times New Roman" w:eastAsia="Calibri" w:hAnsi="Times New Roman" w:cs="Times New Roman"/>
                <w:color w:val="000000"/>
                <w:sz w:val="24"/>
                <w:szCs w:val="24"/>
                <w:lang w:val="uk-UA"/>
              </w:rPr>
            </w:pPr>
            <w:r w:rsidRPr="00A72D0D">
              <w:rPr>
                <w:rFonts w:ascii="Times New Roman" w:eastAsia="Calibri" w:hAnsi="Times New Roman" w:cs="Times New Roman"/>
                <w:color w:val="000000"/>
                <w:lang w:val="uk-UA"/>
              </w:rPr>
              <w:t>Нормативний/вибірковий</w:t>
            </w:r>
          </w:p>
        </w:tc>
        <w:tc>
          <w:tcPr>
            <w:tcW w:w="10419" w:type="dxa"/>
            <w:tcBorders>
              <w:top w:val="single" w:sz="8" w:space="0" w:color="000000"/>
              <w:left w:val="single" w:sz="8" w:space="0" w:color="000000"/>
              <w:bottom w:val="single" w:sz="8" w:space="0" w:color="000000"/>
              <w:right w:val="single" w:sz="8" w:space="0" w:color="000000"/>
            </w:tcBorders>
            <w:tcMar>
              <w:top w:w="100" w:type="dxa"/>
              <w:left w:w="15" w:type="dxa"/>
              <w:bottom w:w="100" w:type="dxa"/>
              <w:right w:w="15" w:type="dxa"/>
            </w:tcMar>
            <w:hideMark/>
          </w:tcPr>
          <w:p w:rsidR="00A72D0D" w:rsidRPr="00A72D0D" w:rsidRDefault="00A72D0D" w:rsidP="00A72D0D">
            <w:pPr>
              <w:tabs>
                <w:tab w:val="left" w:pos="9623"/>
              </w:tabs>
              <w:spacing w:line="256" w:lineRule="auto"/>
              <w:jc w:val="both"/>
              <w:rPr>
                <w:rFonts w:ascii="Times New Roman" w:eastAsia="Calibri" w:hAnsi="Times New Roman" w:cs="Times New Roman"/>
                <w:sz w:val="24"/>
                <w:szCs w:val="24"/>
                <w:lang w:val="uk-UA"/>
              </w:rPr>
            </w:pPr>
            <w:r w:rsidRPr="00A72D0D">
              <w:rPr>
                <w:rFonts w:ascii="Times New Roman" w:eastAsia="Calibri" w:hAnsi="Times New Roman" w:cs="Times New Roman"/>
                <w:sz w:val="24"/>
                <w:szCs w:val="24"/>
                <w:lang w:val="uk-UA"/>
              </w:rPr>
              <w:t>Основна іноземна мова з мовленнєвою практикою і курсовою роботою</w:t>
            </w:r>
          </w:p>
          <w:p w:rsidR="00A72D0D" w:rsidRPr="00A72D0D" w:rsidRDefault="00A72D0D" w:rsidP="00A72D0D">
            <w:pPr>
              <w:tabs>
                <w:tab w:val="left" w:pos="9623"/>
              </w:tabs>
              <w:spacing w:line="256" w:lineRule="auto"/>
              <w:jc w:val="both"/>
              <w:rPr>
                <w:rFonts w:ascii="Times New Roman" w:eastAsia="Calibri" w:hAnsi="Times New Roman" w:cs="Times New Roman"/>
                <w:color w:val="000000"/>
                <w:sz w:val="24"/>
                <w:szCs w:val="24"/>
                <w:lang w:val="uk-UA"/>
              </w:rPr>
            </w:pPr>
            <w:r w:rsidRPr="00A72D0D">
              <w:rPr>
                <w:rFonts w:ascii="Times New Roman" w:eastAsia="Calibri" w:hAnsi="Times New Roman" w:cs="Times New Roman"/>
                <w:sz w:val="24"/>
                <w:szCs w:val="24"/>
                <w:lang w:val="uk-UA"/>
              </w:rPr>
              <w:t>нормативний</w:t>
            </w:r>
          </w:p>
        </w:tc>
      </w:tr>
      <w:tr w:rsidR="00A72D0D" w:rsidRPr="00A72D0D" w:rsidTr="00924EDD">
        <w:trPr>
          <w:trHeight w:val="279"/>
        </w:trPr>
        <w:tc>
          <w:tcPr>
            <w:tcW w:w="4101"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hideMark/>
          </w:tcPr>
          <w:p w:rsidR="00A72D0D" w:rsidRPr="00A72D0D" w:rsidRDefault="00A72D0D" w:rsidP="00A72D0D">
            <w:pPr>
              <w:spacing w:line="256" w:lineRule="auto"/>
              <w:rPr>
                <w:rFonts w:ascii="Times New Roman" w:eastAsia="Calibri" w:hAnsi="Times New Roman" w:cs="Times New Roman"/>
                <w:b/>
                <w:color w:val="000000"/>
                <w:sz w:val="24"/>
                <w:szCs w:val="24"/>
                <w:lang w:val="uk-UA"/>
              </w:rPr>
            </w:pPr>
            <w:r w:rsidRPr="00A72D0D">
              <w:rPr>
                <w:rFonts w:ascii="Times New Roman" w:eastAsia="Calibri" w:hAnsi="Times New Roman" w:cs="Times New Roman"/>
                <w:b/>
                <w:color w:val="000000"/>
                <w:sz w:val="24"/>
                <w:szCs w:val="24"/>
                <w:lang w:val="uk-UA"/>
              </w:rPr>
              <w:t xml:space="preserve">Ступінь освіти Бакалавр/магістр/доктор філософії </w:t>
            </w:r>
          </w:p>
          <w:p w:rsidR="00A72D0D" w:rsidRPr="00A72D0D" w:rsidRDefault="00A72D0D" w:rsidP="00A72D0D">
            <w:pPr>
              <w:spacing w:line="256" w:lineRule="auto"/>
              <w:rPr>
                <w:rFonts w:ascii="Times New Roman" w:eastAsia="Calibri" w:hAnsi="Times New Roman" w:cs="Times New Roman"/>
                <w:b/>
                <w:color w:val="000000"/>
                <w:sz w:val="24"/>
                <w:szCs w:val="24"/>
                <w:lang w:val="uk-UA"/>
              </w:rPr>
            </w:pPr>
            <w:r w:rsidRPr="00A72D0D">
              <w:rPr>
                <w:rFonts w:ascii="Times New Roman" w:eastAsia="Calibri" w:hAnsi="Times New Roman" w:cs="Times New Roman"/>
                <w:b/>
                <w:color w:val="000000"/>
                <w:sz w:val="24"/>
                <w:szCs w:val="24"/>
                <w:lang w:val="uk-UA"/>
              </w:rPr>
              <w:t>Освітня програма</w:t>
            </w:r>
          </w:p>
        </w:tc>
        <w:tc>
          <w:tcPr>
            <w:tcW w:w="10419" w:type="dxa"/>
            <w:tcBorders>
              <w:top w:val="single" w:sz="8" w:space="0" w:color="000000"/>
              <w:left w:val="single" w:sz="8" w:space="0" w:color="000000"/>
              <w:bottom w:val="single" w:sz="8" w:space="0" w:color="000000"/>
              <w:right w:val="single" w:sz="8" w:space="0" w:color="000000"/>
            </w:tcBorders>
            <w:tcMar>
              <w:top w:w="100" w:type="dxa"/>
              <w:left w:w="15" w:type="dxa"/>
              <w:bottom w:w="100" w:type="dxa"/>
              <w:right w:w="15" w:type="dxa"/>
            </w:tcMar>
          </w:tcPr>
          <w:p w:rsidR="00A72D0D" w:rsidRPr="00A72D0D" w:rsidRDefault="00A72D0D" w:rsidP="00A72D0D">
            <w:pPr>
              <w:tabs>
                <w:tab w:val="left" w:pos="9623"/>
              </w:tabs>
              <w:spacing w:line="256" w:lineRule="auto"/>
              <w:jc w:val="both"/>
              <w:rPr>
                <w:rFonts w:ascii="Times New Roman" w:eastAsia="Calibri" w:hAnsi="Times New Roman" w:cs="Times New Roman"/>
                <w:sz w:val="24"/>
                <w:szCs w:val="24"/>
                <w:lang w:val="uk-UA"/>
              </w:rPr>
            </w:pPr>
            <w:r w:rsidRPr="00A72D0D">
              <w:rPr>
                <w:rFonts w:ascii="Times New Roman" w:eastAsia="Calibri" w:hAnsi="Times New Roman" w:cs="Times New Roman"/>
                <w:sz w:val="24"/>
                <w:szCs w:val="24"/>
                <w:lang w:val="uk-UA"/>
              </w:rPr>
              <w:t>Бакалавр</w:t>
            </w:r>
          </w:p>
          <w:p w:rsidR="00A72D0D" w:rsidRPr="00A72D0D" w:rsidRDefault="00A72D0D" w:rsidP="00A72D0D">
            <w:pPr>
              <w:tabs>
                <w:tab w:val="left" w:pos="9623"/>
              </w:tabs>
              <w:spacing w:line="256" w:lineRule="auto"/>
              <w:jc w:val="both"/>
              <w:rPr>
                <w:rFonts w:ascii="Times New Roman" w:eastAsia="Calibri" w:hAnsi="Times New Roman" w:cs="Times New Roman"/>
                <w:sz w:val="24"/>
                <w:szCs w:val="24"/>
                <w:lang w:val="uk-UA"/>
              </w:rPr>
            </w:pPr>
          </w:p>
          <w:p w:rsidR="00A72D0D" w:rsidRPr="00A72D0D" w:rsidRDefault="00A72D0D" w:rsidP="00A72D0D">
            <w:pPr>
              <w:tabs>
                <w:tab w:val="left" w:pos="9623"/>
              </w:tabs>
              <w:spacing w:line="256" w:lineRule="auto"/>
              <w:jc w:val="both"/>
              <w:rPr>
                <w:rFonts w:ascii="Times New Roman" w:eastAsia="Calibri" w:hAnsi="Times New Roman" w:cs="Times New Roman"/>
                <w:sz w:val="24"/>
                <w:szCs w:val="24"/>
                <w:lang w:val="uk-UA"/>
              </w:rPr>
            </w:pPr>
          </w:p>
          <w:p w:rsidR="00A72D0D" w:rsidRPr="00A72D0D" w:rsidRDefault="00A72D0D" w:rsidP="00A72D0D">
            <w:pPr>
              <w:tabs>
                <w:tab w:val="left" w:pos="9623"/>
              </w:tabs>
              <w:spacing w:line="256" w:lineRule="auto"/>
              <w:jc w:val="both"/>
              <w:rPr>
                <w:rFonts w:ascii="Times New Roman" w:eastAsia="Calibri" w:hAnsi="Times New Roman" w:cs="Times New Roman"/>
                <w:sz w:val="24"/>
                <w:szCs w:val="24"/>
                <w:lang w:val="uk-UA"/>
              </w:rPr>
            </w:pPr>
            <w:r w:rsidRPr="00A72D0D">
              <w:rPr>
                <w:rFonts w:ascii="Times New Roman" w:eastAsia="Calibri" w:hAnsi="Times New Roman" w:cs="Times New Roman"/>
                <w:sz w:val="24"/>
                <w:szCs w:val="24"/>
                <w:lang w:val="uk-UA"/>
              </w:rPr>
              <w:t>Середня освіта. Мова і література (німецька)</w:t>
            </w:r>
          </w:p>
          <w:p w:rsidR="00A72D0D" w:rsidRPr="00A72D0D" w:rsidRDefault="00A72D0D" w:rsidP="00A72D0D">
            <w:pPr>
              <w:tabs>
                <w:tab w:val="left" w:pos="9623"/>
              </w:tabs>
              <w:spacing w:line="256" w:lineRule="auto"/>
              <w:jc w:val="both"/>
              <w:rPr>
                <w:rFonts w:ascii="Times New Roman" w:eastAsia="Calibri" w:hAnsi="Times New Roman" w:cs="Times New Roman"/>
                <w:sz w:val="24"/>
                <w:szCs w:val="24"/>
                <w:lang w:val="uk-UA"/>
              </w:rPr>
            </w:pPr>
            <w:r w:rsidRPr="00A72D0D">
              <w:rPr>
                <w:rFonts w:ascii="Times New Roman" w:eastAsia="Calibri" w:hAnsi="Times New Roman" w:cs="Times New Roman"/>
                <w:sz w:val="24"/>
                <w:szCs w:val="24"/>
                <w:lang w:val="uk-UA"/>
              </w:rPr>
              <w:t xml:space="preserve"> Середня освіта. Мова і література (німецька</w:t>
            </w:r>
            <w:r>
              <w:rPr>
                <w:rFonts w:ascii="Times New Roman" w:eastAsia="Calibri" w:hAnsi="Times New Roman" w:cs="Times New Roman"/>
                <w:sz w:val="24"/>
                <w:szCs w:val="24"/>
                <w:lang w:val="uk-UA"/>
              </w:rPr>
              <w:t xml:space="preserve">, </w:t>
            </w:r>
            <w:r w:rsidRPr="00A72D0D">
              <w:rPr>
                <w:rFonts w:ascii="Times New Roman" w:eastAsia="Calibri" w:hAnsi="Times New Roman" w:cs="Times New Roman"/>
                <w:sz w:val="24"/>
                <w:szCs w:val="24"/>
                <w:lang w:val="uk-UA"/>
              </w:rPr>
              <w:t>англійська)</w:t>
            </w:r>
            <w:r>
              <w:rPr>
                <w:rFonts w:ascii="Times New Roman" w:eastAsia="Calibri" w:hAnsi="Times New Roman" w:cs="Times New Roman"/>
                <w:sz w:val="24"/>
                <w:szCs w:val="24"/>
                <w:lang w:val="uk-UA"/>
              </w:rPr>
              <w:t>,</w:t>
            </w:r>
            <w:r w:rsidRPr="00A72D0D">
              <w:rPr>
                <w:rFonts w:ascii="Times New Roman" w:eastAsia="Calibri" w:hAnsi="Times New Roman" w:cs="Times New Roman"/>
                <w:sz w:val="24"/>
                <w:szCs w:val="24"/>
                <w:lang w:val="uk-UA"/>
              </w:rPr>
              <w:t xml:space="preserve"> перша – німецька</w:t>
            </w:r>
          </w:p>
        </w:tc>
      </w:tr>
      <w:tr w:rsidR="00A72D0D" w:rsidRPr="00A72D0D" w:rsidTr="00924EDD">
        <w:trPr>
          <w:trHeight w:val="279"/>
        </w:trPr>
        <w:tc>
          <w:tcPr>
            <w:tcW w:w="4101"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hideMark/>
          </w:tcPr>
          <w:p w:rsidR="00A72D0D" w:rsidRPr="00A72D0D" w:rsidRDefault="00A72D0D" w:rsidP="00A72D0D">
            <w:pPr>
              <w:spacing w:line="256" w:lineRule="auto"/>
              <w:rPr>
                <w:rFonts w:ascii="Times New Roman" w:eastAsia="Calibri" w:hAnsi="Times New Roman" w:cs="Times New Roman"/>
                <w:b/>
                <w:color w:val="000000"/>
                <w:sz w:val="24"/>
                <w:szCs w:val="24"/>
                <w:lang w:val="uk-UA"/>
              </w:rPr>
            </w:pPr>
            <w:r w:rsidRPr="00A72D0D">
              <w:rPr>
                <w:rFonts w:ascii="Times New Roman" w:eastAsia="Calibri" w:hAnsi="Times New Roman" w:cs="Times New Roman"/>
                <w:b/>
                <w:color w:val="000000"/>
                <w:sz w:val="24"/>
                <w:szCs w:val="24"/>
                <w:lang w:val="uk-UA"/>
              </w:rPr>
              <w:t>Рік викладання/ Семестр/ Курс (рік навчання)</w:t>
            </w:r>
          </w:p>
        </w:tc>
        <w:tc>
          <w:tcPr>
            <w:tcW w:w="10419" w:type="dxa"/>
            <w:tcBorders>
              <w:top w:val="single" w:sz="8" w:space="0" w:color="000000"/>
              <w:left w:val="single" w:sz="8" w:space="0" w:color="000000"/>
              <w:bottom w:val="single" w:sz="8" w:space="0" w:color="000000"/>
              <w:right w:val="single" w:sz="8" w:space="0" w:color="000000"/>
            </w:tcBorders>
            <w:tcMar>
              <w:top w:w="100" w:type="dxa"/>
              <w:left w:w="15" w:type="dxa"/>
              <w:bottom w:w="100" w:type="dxa"/>
              <w:right w:w="15" w:type="dxa"/>
            </w:tcMar>
            <w:hideMark/>
          </w:tcPr>
          <w:p w:rsidR="00A72D0D" w:rsidRPr="00A72D0D" w:rsidRDefault="00A72D0D" w:rsidP="00A72D0D">
            <w:pPr>
              <w:tabs>
                <w:tab w:val="left" w:pos="9623"/>
              </w:tabs>
              <w:spacing w:line="256" w:lineRule="auto"/>
              <w:jc w:val="both"/>
              <w:rPr>
                <w:rFonts w:ascii="Times New Roman" w:eastAsia="Calibri" w:hAnsi="Times New Roman" w:cs="Times New Roman"/>
                <w:sz w:val="24"/>
                <w:szCs w:val="24"/>
                <w:lang w:val="uk-UA"/>
              </w:rPr>
            </w:pPr>
            <w:r w:rsidRPr="00A72D0D">
              <w:rPr>
                <w:rFonts w:ascii="Times New Roman" w:eastAsia="Calibri" w:hAnsi="Times New Roman" w:cs="Times New Roman"/>
                <w:lang w:val="uk-UA"/>
              </w:rPr>
              <w:t>2020-2021/ І</w:t>
            </w:r>
            <w:r>
              <w:rPr>
                <w:rFonts w:ascii="Times New Roman" w:eastAsia="Calibri" w:hAnsi="Times New Roman" w:cs="Times New Roman"/>
                <w:lang w:val="uk-UA"/>
              </w:rPr>
              <w:t>ІІ семестр / 2</w:t>
            </w:r>
            <w:r w:rsidRPr="00A72D0D">
              <w:rPr>
                <w:rFonts w:ascii="Times New Roman" w:eastAsia="Calibri" w:hAnsi="Times New Roman" w:cs="Times New Roman"/>
                <w:lang w:val="uk-UA"/>
              </w:rPr>
              <w:t xml:space="preserve"> курс</w:t>
            </w:r>
          </w:p>
        </w:tc>
      </w:tr>
      <w:tr w:rsidR="00A72D0D" w:rsidRPr="00A72D0D" w:rsidTr="00924EDD">
        <w:trPr>
          <w:trHeight w:val="369"/>
        </w:trPr>
        <w:tc>
          <w:tcPr>
            <w:tcW w:w="4101"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A72D0D" w:rsidRPr="00A72D0D" w:rsidRDefault="00A72D0D" w:rsidP="00A72D0D">
            <w:pPr>
              <w:spacing w:line="256" w:lineRule="auto"/>
              <w:rPr>
                <w:rFonts w:ascii="Times New Roman" w:eastAsia="Calibri" w:hAnsi="Times New Roman" w:cs="Times New Roman"/>
                <w:b/>
                <w:color w:val="000000"/>
                <w:sz w:val="24"/>
                <w:szCs w:val="24"/>
                <w:lang w:val="uk-UA"/>
              </w:rPr>
            </w:pPr>
          </w:p>
          <w:p w:rsidR="00A72D0D" w:rsidRPr="00A72D0D" w:rsidRDefault="00A72D0D" w:rsidP="00A72D0D">
            <w:pPr>
              <w:spacing w:line="256" w:lineRule="auto"/>
              <w:rPr>
                <w:rFonts w:ascii="Times New Roman" w:eastAsia="Calibri" w:hAnsi="Times New Roman" w:cs="Times New Roman"/>
                <w:color w:val="000000"/>
                <w:sz w:val="24"/>
                <w:szCs w:val="24"/>
                <w:lang w:val="uk-UA"/>
              </w:rPr>
            </w:pPr>
            <w:r w:rsidRPr="00A72D0D">
              <w:rPr>
                <w:rFonts w:ascii="Times New Roman" w:eastAsia="Calibri" w:hAnsi="Times New Roman" w:cs="Times New Roman"/>
                <w:b/>
                <w:color w:val="000000"/>
                <w:sz w:val="24"/>
                <w:szCs w:val="24"/>
                <w:lang w:val="uk-UA"/>
              </w:rPr>
              <w:t>Викладач</w:t>
            </w:r>
          </w:p>
        </w:tc>
        <w:tc>
          <w:tcPr>
            <w:tcW w:w="10419" w:type="dxa"/>
            <w:tcBorders>
              <w:top w:val="single" w:sz="8" w:space="0" w:color="000000"/>
              <w:left w:val="single" w:sz="8" w:space="0" w:color="000000"/>
              <w:bottom w:val="single" w:sz="8" w:space="0" w:color="000000"/>
              <w:right w:val="single" w:sz="8" w:space="0" w:color="000000"/>
            </w:tcBorders>
            <w:tcMar>
              <w:top w:w="100" w:type="dxa"/>
              <w:left w:w="15" w:type="dxa"/>
              <w:bottom w:w="100" w:type="dxa"/>
              <w:right w:w="15" w:type="dxa"/>
            </w:tcMar>
            <w:hideMark/>
          </w:tcPr>
          <w:p w:rsidR="00A72D0D" w:rsidRPr="00A72D0D" w:rsidRDefault="00A72D0D" w:rsidP="00A72D0D">
            <w:pPr>
              <w:spacing w:line="256" w:lineRule="auto"/>
              <w:jc w:val="both"/>
              <w:rPr>
                <w:rFonts w:ascii="Times New Roman" w:eastAsia="Calibri" w:hAnsi="Times New Roman" w:cs="Times New Roman"/>
                <w:color w:val="000000"/>
                <w:sz w:val="24"/>
                <w:szCs w:val="24"/>
                <w:lang w:val="uk-UA"/>
              </w:rPr>
            </w:pPr>
            <w:r>
              <w:rPr>
                <w:rFonts w:ascii="Times New Roman" w:eastAsia="Calibri" w:hAnsi="Times New Roman" w:cs="Times New Roman"/>
                <w:color w:val="000000"/>
                <w:sz w:val="24"/>
                <w:szCs w:val="24"/>
                <w:lang w:val="uk-UA"/>
              </w:rPr>
              <w:t>Єпіфанцева Л.А.</w:t>
            </w:r>
          </w:p>
        </w:tc>
      </w:tr>
      <w:tr w:rsidR="00A72D0D" w:rsidRPr="00C52BDC" w:rsidTr="00924EDD">
        <w:trPr>
          <w:trHeight w:val="640"/>
        </w:trPr>
        <w:tc>
          <w:tcPr>
            <w:tcW w:w="4101"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hideMark/>
          </w:tcPr>
          <w:p w:rsidR="00A72D0D" w:rsidRPr="00A72D0D" w:rsidRDefault="00A72D0D" w:rsidP="00A72D0D">
            <w:pPr>
              <w:spacing w:line="256" w:lineRule="auto"/>
              <w:rPr>
                <w:rFonts w:ascii="Times New Roman" w:eastAsia="Calibri" w:hAnsi="Times New Roman" w:cs="Times New Roman"/>
                <w:color w:val="000000"/>
                <w:sz w:val="24"/>
                <w:szCs w:val="24"/>
                <w:lang w:val="uk-UA"/>
              </w:rPr>
            </w:pPr>
            <w:r w:rsidRPr="00A72D0D">
              <w:rPr>
                <w:rFonts w:ascii="Times New Roman" w:eastAsia="Calibri" w:hAnsi="Times New Roman" w:cs="Times New Roman"/>
                <w:b/>
                <w:color w:val="000000"/>
                <w:sz w:val="24"/>
                <w:szCs w:val="24"/>
                <w:lang w:val="uk-UA"/>
              </w:rPr>
              <w:t>Профайл викладача</w:t>
            </w:r>
          </w:p>
        </w:tc>
        <w:tc>
          <w:tcPr>
            <w:tcW w:w="10419" w:type="dxa"/>
            <w:tcBorders>
              <w:top w:val="single" w:sz="8" w:space="0" w:color="000000"/>
              <w:left w:val="single" w:sz="8" w:space="0" w:color="000000"/>
              <w:bottom w:val="single" w:sz="8" w:space="0" w:color="000000"/>
              <w:right w:val="single" w:sz="8" w:space="0" w:color="000000"/>
            </w:tcBorders>
            <w:tcMar>
              <w:top w:w="100" w:type="dxa"/>
              <w:left w:w="15" w:type="dxa"/>
              <w:bottom w:w="100" w:type="dxa"/>
              <w:right w:w="15" w:type="dxa"/>
            </w:tcMar>
            <w:hideMark/>
          </w:tcPr>
          <w:p w:rsidR="00A72D0D" w:rsidRPr="00A72D0D" w:rsidRDefault="00924EDD" w:rsidP="00A72D0D">
            <w:pPr>
              <w:spacing w:line="256" w:lineRule="auto"/>
              <w:ind w:left="290"/>
              <w:jc w:val="both"/>
              <w:rPr>
                <w:rFonts w:ascii="Times New Roman" w:eastAsia="Calibri" w:hAnsi="Times New Roman" w:cs="Times New Roman"/>
                <w:sz w:val="24"/>
                <w:szCs w:val="24"/>
                <w:lang w:val="uk-UA"/>
              </w:rPr>
            </w:pPr>
            <w:r w:rsidRPr="00924EDD">
              <w:rPr>
                <w:rFonts w:ascii="Times New Roman" w:eastAsia="Calibri" w:hAnsi="Times New Roman" w:cs="Times New Roman"/>
                <w:sz w:val="24"/>
                <w:szCs w:val="24"/>
                <w:lang w:val="uk-UA"/>
              </w:rPr>
              <w:t>http://filolog.mdpu.org.ua/kafedra-metodyky-vykladannya-germanskyh-mov/sklad-kafedry-metodyky-vykladannya-germanskyh-mov/yepifantseva-larysa-anatoliyivna/</w:t>
            </w:r>
          </w:p>
        </w:tc>
      </w:tr>
      <w:tr w:rsidR="00A72D0D" w:rsidRPr="00A72D0D" w:rsidTr="00924EDD">
        <w:trPr>
          <w:trHeight w:val="380"/>
        </w:trPr>
        <w:tc>
          <w:tcPr>
            <w:tcW w:w="4101"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hideMark/>
          </w:tcPr>
          <w:p w:rsidR="00A72D0D" w:rsidRPr="00A72D0D" w:rsidRDefault="00A72D0D" w:rsidP="00A72D0D">
            <w:pPr>
              <w:spacing w:line="256" w:lineRule="auto"/>
              <w:rPr>
                <w:rFonts w:ascii="Times New Roman" w:eastAsia="Calibri" w:hAnsi="Times New Roman" w:cs="Times New Roman"/>
                <w:color w:val="000000"/>
                <w:sz w:val="24"/>
                <w:szCs w:val="24"/>
                <w:lang w:val="uk-UA"/>
              </w:rPr>
            </w:pPr>
            <w:r w:rsidRPr="00A72D0D">
              <w:rPr>
                <w:rFonts w:ascii="Times New Roman" w:eastAsia="Calibri" w:hAnsi="Times New Roman" w:cs="Times New Roman"/>
                <w:b/>
                <w:color w:val="000000"/>
                <w:sz w:val="24"/>
                <w:szCs w:val="24"/>
                <w:lang w:val="uk-UA"/>
              </w:rPr>
              <w:lastRenderedPageBreak/>
              <w:t>Контактний тел.</w:t>
            </w:r>
          </w:p>
        </w:tc>
        <w:tc>
          <w:tcPr>
            <w:tcW w:w="10419" w:type="dxa"/>
            <w:tcBorders>
              <w:top w:val="single" w:sz="8" w:space="0" w:color="000000"/>
              <w:left w:val="single" w:sz="8" w:space="0" w:color="000000"/>
              <w:bottom w:val="single" w:sz="8" w:space="0" w:color="000000"/>
              <w:right w:val="single" w:sz="8" w:space="0" w:color="000000"/>
            </w:tcBorders>
            <w:tcMar>
              <w:top w:w="100" w:type="dxa"/>
              <w:left w:w="15" w:type="dxa"/>
              <w:bottom w:w="100" w:type="dxa"/>
              <w:right w:w="15" w:type="dxa"/>
            </w:tcMar>
            <w:hideMark/>
          </w:tcPr>
          <w:p w:rsidR="00924EDD" w:rsidRPr="00924EDD" w:rsidRDefault="00924EDD" w:rsidP="00924EDD">
            <w:pPr>
              <w:spacing w:line="256" w:lineRule="auto"/>
              <w:jc w:val="both"/>
              <w:rPr>
                <w:rFonts w:ascii="Times New Roman" w:eastAsia="Calibri" w:hAnsi="Times New Roman" w:cs="Times New Roman"/>
                <w:sz w:val="24"/>
                <w:szCs w:val="24"/>
                <w:shd w:val="clear" w:color="auto" w:fill="FFFFFF"/>
                <w:lang w:val="uk-UA"/>
              </w:rPr>
            </w:pPr>
            <w:r w:rsidRPr="00924EDD">
              <w:rPr>
                <w:rFonts w:ascii="Times New Roman" w:eastAsia="Calibri" w:hAnsi="Times New Roman" w:cs="Times New Roman"/>
                <w:sz w:val="24"/>
                <w:szCs w:val="24"/>
                <w:shd w:val="clear" w:color="auto" w:fill="FFFFFF"/>
                <w:lang w:val="uk-UA"/>
              </w:rPr>
              <w:t>(0619) 44-04-63</w:t>
            </w:r>
          </w:p>
          <w:p w:rsidR="00A72D0D" w:rsidRPr="00A72D0D" w:rsidRDefault="00924EDD" w:rsidP="00924EDD">
            <w:pPr>
              <w:spacing w:line="256" w:lineRule="auto"/>
              <w:jc w:val="both"/>
              <w:rPr>
                <w:rFonts w:ascii="Times New Roman" w:eastAsia="Calibri" w:hAnsi="Times New Roman" w:cs="Times New Roman"/>
                <w:sz w:val="24"/>
                <w:szCs w:val="24"/>
                <w:lang w:val="uk-UA"/>
              </w:rPr>
            </w:pPr>
            <w:r w:rsidRPr="00924EDD">
              <w:rPr>
                <w:rFonts w:ascii="Times New Roman" w:eastAsia="Calibri" w:hAnsi="Times New Roman" w:cs="Times New Roman"/>
                <w:sz w:val="24"/>
                <w:szCs w:val="24"/>
                <w:shd w:val="clear" w:color="auto" w:fill="FFFFFF"/>
                <w:lang w:val="uk-UA"/>
              </w:rPr>
              <w:t>+38(098)-283-7668</w:t>
            </w:r>
          </w:p>
        </w:tc>
      </w:tr>
      <w:tr w:rsidR="00A72D0D" w:rsidRPr="00A72D0D" w:rsidTr="00924EDD">
        <w:trPr>
          <w:trHeight w:val="257"/>
        </w:trPr>
        <w:tc>
          <w:tcPr>
            <w:tcW w:w="4101"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hideMark/>
          </w:tcPr>
          <w:p w:rsidR="00A72D0D" w:rsidRPr="00A72D0D" w:rsidRDefault="00A72D0D" w:rsidP="00A72D0D">
            <w:pPr>
              <w:spacing w:line="256" w:lineRule="auto"/>
              <w:rPr>
                <w:rFonts w:ascii="Times New Roman" w:eastAsia="Calibri" w:hAnsi="Times New Roman" w:cs="Times New Roman"/>
                <w:color w:val="000000"/>
                <w:sz w:val="24"/>
                <w:szCs w:val="24"/>
                <w:lang w:val="uk-UA"/>
              </w:rPr>
            </w:pPr>
            <w:r w:rsidRPr="00A72D0D">
              <w:rPr>
                <w:rFonts w:ascii="Times New Roman" w:eastAsia="Calibri" w:hAnsi="Times New Roman" w:cs="Times New Roman"/>
                <w:b/>
                <w:color w:val="000000"/>
                <w:sz w:val="24"/>
                <w:szCs w:val="24"/>
                <w:lang w:val="uk-UA"/>
              </w:rPr>
              <w:t>E-mail:</w:t>
            </w:r>
          </w:p>
        </w:tc>
        <w:tc>
          <w:tcPr>
            <w:tcW w:w="10419" w:type="dxa"/>
            <w:tcBorders>
              <w:top w:val="single" w:sz="8" w:space="0" w:color="000000"/>
              <w:left w:val="single" w:sz="8" w:space="0" w:color="000000"/>
              <w:bottom w:val="single" w:sz="8" w:space="0" w:color="000000"/>
              <w:right w:val="single" w:sz="8" w:space="0" w:color="000000"/>
            </w:tcBorders>
            <w:tcMar>
              <w:top w:w="100" w:type="dxa"/>
              <w:left w:w="15" w:type="dxa"/>
              <w:bottom w:w="100" w:type="dxa"/>
              <w:right w:w="15" w:type="dxa"/>
            </w:tcMar>
            <w:hideMark/>
          </w:tcPr>
          <w:p w:rsidR="00A72D0D" w:rsidRPr="00A72D0D" w:rsidRDefault="00924EDD" w:rsidP="00A72D0D">
            <w:pPr>
              <w:spacing w:line="256" w:lineRule="auto"/>
              <w:jc w:val="both"/>
              <w:rPr>
                <w:rFonts w:ascii="Times New Roman" w:eastAsia="Calibri" w:hAnsi="Times New Roman" w:cs="Times New Roman"/>
                <w:sz w:val="24"/>
                <w:szCs w:val="24"/>
                <w:lang w:val="uk-UA"/>
              </w:rPr>
            </w:pPr>
            <w:r w:rsidRPr="00924EDD">
              <w:rPr>
                <w:rFonts w:ascii="Times New Roman" w:eastAsia="Calibri" w:hAnsi="Times New Roman" w:cs="Times New Roman"/>
                <w:color w:val="000000"/>
                <w:sz w:val="24"/>
                <w:szCs w:val="24"/>
                <w:lang w:val="uk-UA"/>
              </w:rPr>
              <w:t>larisa.epifanceva@outlook.com</w:t>
            </w:r>
          </w:p>
        </w:tc>
      </w:tr>
      <w:tr w:rsidR="00A72D0D" w:rsidRPr="00C52BDC" w:rsidTr="00924EDD">
        <w:trPr>
          <w:trHeight w:val="180"/>
        </w:trPr>
        <w:tc>
          <w:tcPr>
            <w:tcW w:w="4101"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hideMark/>
          </w:tcPr>
          <w:p w:rsidR="00A72D0D" w:rsidRPr="00A72D0D" w:rsidRDefault="00A72D0D" w:rsidP="00A72D0D">
            <w:pPr>
              <w:spacing w:line="256" w:lineRule="auto"/>
              <w:rPr>
                <w:rFonts w:ascii="Times New Roman" w:eastAsia="Calibri" w:hAnsi="Times New Roman" w:cs="Times New Roman"/>
                <w:color w:val="000000"/>
                <w:sz w:val="24"/>
                <w:szCs w:val="24"/>
                <w:lang w:val="uk-UA"/>
              </w:rPr>
            </w:pPr>
            <w:r w:rsidRPr="00A72D0D">
              <w:rPr>
                <w:rFonts w:ascii="Times New Roman" w:eastAsia="Calibri" w:hAnsi="Times New Roman" w:cs="Times New Roman"/>
                <w:b/>
                <w:color w:val="000000"/>
                <w:sz w:val="24"/>
                <w:szCs w:val="24"/>
                <w:lang w:val="uk-UA"/>
              </w:rPr>
              <w:t>Сторінка освітнього компоненту на сайті центру освітніх дистанційних технологій МДПУ ім. Б. Хмельницького</w:t>
            </w:r>
          </w:p>
        </w:tc>
        <w:tc>
          <w:tcPr>
            <w:tcW w:w="10419" w:type="dxa"/>
            <w:tcBorders>
              <w:top w:val="single" w:sz="8" w:space="0" w:color="000000"/>
              <w:left w:val="single" w:sz="8" w:space="0" w:color="000000"/>
              <w:bottom w:val="single" w:sz="8" w:space="0" w:color="000000"/>
              <w:right w:val="single" w:sz="8" w:space="0" w:color="000000"/>
            </w:tcBorders>
            <w:tcMar>
              <w:top w:w="100" w:type="dxa"/>
              <w:left w:w="15" w:type="dxa"/>
              <w:bottom w:w="100" w:type="dxa"/>
              <w:right w:w="15" w:type="dxa"/>
            </w:tcMar>
            <w:hideMark/>
          </w:tcPr>
          <w:p w:rsidR="00A72D0D" w:rsidRPr="00A72D0D" w:rsidRDefault="00A72D0D" w:rsidP="00A72D0D">
            <w:pPr>
              <w:spacing w:line="256" w:lineRule="auto"/>
              <w:ind w:left="290"/>
              <w:jc w:val="both"/>
              <w:rPr>
                <w:rFonts w:ascii="Times New Roman" w:eastAsia="Calibri" w:hAnsi="Times New Roman" w:cs="Times New Roman"/>
                <w:color w:val="000000"/>
                <w:sz w:val="24"/>
                <w:szCs w:val="24"/>
                <w:lang w:val="uk-UA"/>
              </w:rPr>
            </w:pPr>
            <w:r w:rsidRPr="00A72D0D">
              <w:rPr>
                <w:rFonts w:ascii="Times New Roman" w:eastAsia="Calibri" w:hAnsi="Times New Roman" w:cs="Times New Roman"/>
                <w:sz w:val="24"/>
                <w:szCs w:val="24"/>
                <w:lang w:val="uk-UA"/>
              </w:rPr>
              <w:t>http://www.dfn.mdpu.org.ua/course/view.php?id=4956</w:t>
            </w:r>
          </w:p>
        </w:tc>
      </w:tr>
      <w:tr w:rsidR="00A72D0D" w:rsidRPr="00A72D0D" w:rsidTr="00924EDD">
        <w:trPr>
          <w:trHeight w:val="740"/>
        </w:trPr>
        <w:tc>
          <w:tcPr>
            <w:tcW w:w="4101"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hideMark/>
          </w:tcPr>
          <w:p w:rsidR="00A72D0D" w:rsidRPr="00A72D0D" w:rsidRDefault="00A72D0D" w:rsidP="00A72D0D">
            <w:pPr>
              <w:spacing w:line="256" w:lineRule="auto"/>
              <w:rPr>
                <w:rFonts w:ascii="Times New Roman" w:eastAsia="Calibri" w:hAnsi="Times New Roman" w:cs="Times New Roman"/>
                <w:color w:val="000000"/>
                <w:sz w:val="24"/>
                <w:szCs w:val="24"/>
                <w:lang w:val="uk-UA"/>
              </w:rPr>
            </w:pPr>
            <w:r w:rsidRPr="00A72D0D">
              <w:rPr>
                <w:rFonts w:ascii="Times New Roman" w:eastAsia="Calibri" w:hAnsi="Times New Roman" w:cs="Times New Roman"/>
                <w:b/>
                <w:color w:val="000000"/>
                <w:sz w:val="24"/>
                <w:szCs w:val="24"/>
                <w:lang w:val="uk-UA"/>
              </w:rPr>
              <w:t>Консультації</w:t>
            </w:r>
          </w:p>
        </w:tc>
        <w:tc>
          <w:tcPr>
            <w:tcW w:w="10419" w:type="dxa"/>
            <w:tcBorders>
              <w:top w:val="single" w:sz="8" w:space="0" w:color="000000"/>
              <w:left w:val="single" w:sz="8" w:space="0" w:color="000000"/>
              <w:bottom w:val="single" w:sz="8" w:space="0" w:color="000000"/>
              <w:right w:val="single" w:sz="8" w:space="0" w:color="000000"/>
            </w:tcBorders>
            <w:tcMar>
              <w:top w:w="100" w:type="dxa"/>
              <w:left w:w="15" w:type="dxa"/>
              <w:bottom w:w="100" w:type="dxa"/>
              <w:right w:w="15" w:type="dxa"/>
            </w:tcMar>
            <w:hideMark/>
          </w:tcPr>
          <w:p w:rsidR="00924EDD" w:rsidRPr="00924EDD" w:rsidRDefault="00924EDD" w:rsidP="00924EDD">
            <w:pPr>
              <w:widowControl w:val="0"/>
              <w:spacing w:after="0" w:line="240" w:lineRule="auto"/>
              <w:ind w:left="290"/>
              <w:jc w:val="both"/>
              <w:rPr>
                <w:rFonts w:ascii="Times New Roman" w:eastAsia="Times New Roman" w:hAnsi="Times New Roman" w:cs="Times New Roman"/>
                <w:i/>
                <w:sz w:val="24"/>
                <w:szCs w:val="24"/>
                <w:lang w:val="uk-UA"/>
              </w:rPr>
            </w:pPr>
            <w:r w:rsidRPr="00924EDD">
              <w:rPr>
                <w:rFonts w:ascii="Times New Roman" w:eastAsia="Times New Roman" w:hAnsi="Times New Roman" w:cs="Times New Roman"/>
                <w:i/>
                <w:sz w:val="24"/>
                <w:szCs w:val="24"/>
                <w:lang w:val="uk-UA"/>
              </w:rPr>
              <w:t xml:space="preserve">Очні консультації: </w:t>
            </w:r>
          </w:p>
          <w:p w:rsidR="00A72D0D" w:rsidRPr="00A72D0D" w:rsidRDefault="00924EDD" w:rsidP="00924EDD">
            <w:pPr>
              <w:spacing w:line="256" w:lineRule="auto"/>
              <w:ind w:left="290"/>
              <w:jc w:val="both"/>
              <w:rPr>
                <w:rFonts w:ascii="Times New Roman" w:eastAsia="Calibri" w:hAnsi="Times New Roman" w:cs="Times New Roman"/>
                <w:color w:val="000000"/>
                <w:sz w:val="24"/>
                <w:szCs w:val="24"/>
                <w:lang w:val="uk-UA"/>
              </w:rPr>
            </w:pPr>
            <w:r w:rsidRPr="00924EDD">
              <w:rPr>
                <w:rFonts w:ascii="Times New Roman" w:eastAsia="Times New Roman" w:hAnsi="Times New Roman" w:cs="Times New Roman"/>
                <w:i/>
                <w:sz w:val="24"/>
                <w:szCs w:val="24"/>
                <w:lang w:val="uk-UA"/>
              </w:rPr>
              <w:t>щовівторка, згідно графіку роботи кафедри методики викладання германських мов.</w:t>
            </w:r>
          </w:p>
        </w:tc>
      </w:tr>
    </w:tbl>
    <w:p w:rsidR="00A72D0D" w:rsidRPr="00A72D0D" w:rsidRDefault="00A72D0D" w:rsidP="00A72D0D">
      <w:pPr>
        <w:spacing w:line="256" w:lineRule="auto"/>
        <w:ind w:left="360"/>
        <w:contextualSpacing/>
        <w:jc w:val="center"/>
        <w:rPr>
          <w:rFonts w:ascii="Times New Roman" w:eastAsia="Calibri" w:hAnsi="Times New Roman" w:cs="Times New Roman"/>
          <w:b/>
          <w:caps/>
          <w:color w:val="000000"/>
          <w:sz w:val="24"/>
          <w:szCs w:val="24"/>
          <w:lang w:val="uk-UA"/>
        </w:rPr>
      </w:pPr>
    </w:p>
    <w:p w:rsidR="00A72D0D" w:rsidRPr="00A72D0D" w:rsidRDefault="00A72D0D" w:rsidP="00A72D0D">
      <w:pPr>
        <w:spacing w:line="256" w:lineRule="auto"/>
        <w:ind w:left="360"/>
        <w:contextualSpacing/>
        <w:jc w:val="center"/>
        <w:rPr>
          <w:rFonts w:ascii="Times New Roman" w:eastAsia="Calibri" w:hAnsi="Times New Roman" w:cs="Times New Roman"/>
          <w:b/>
          <w:caps/>
          <w:color w:val="000000"/>
          <w:sz w:val="24"/>
          <w:szCs w:val="24"/>
          <w:lang w:val="uk-UA"/>
        </w:rPr>
      </w:pPr>
    </w:p>
    <w:p w:rsidR="00A72D0D" w:rsidRPr="00A72D0D" w:rsidRDefault="00A72D0D" w:rsidP="00A72D0D">
      <w:pPr>
        <w:spacing w:line="256" w:lineRule="auto"/>
        <w:ind w:left="360"/>
        <w:contextualSpacing/>
        <w:jc w:val="center"/>
        <w:rPr>
          <w:rFonts w:ascii="Times New Roman" w:eastAsia="Calibri" w:hAnsi="Times New Roman" w:cs="Times New Roman"/>
          <w:b/>
          <w:caps/>
          <w:color w:val="000000"/>
          <w:sz w:val="24"/>
          <w:szCs w:val="24"/>
          <w:lang w:val="uk-UA"/>
        </w:rPr>
      </w:pPr>
      <w:r w:rsidRPr="00A72D0D">
        <w:rPr>
          <w:rFonts w:ascii="Times New Roman" w:eastAsia="Calibri" w:hAnsi="Times New Roman" w:cs="Times New Roman"/>
          <w:b/>
          <w:caps/>
          <w:color w:val="000000"/>
          <w:sz w:val="24"/>
          <w:szCs w:val="24"/>
          <w:lang w:val="uk-UA"/>
        </w:rPr>
        <w:t>1. Анотація</w:t>
      </w:r>
    </w:p>
    <w:p w:rsidR="00A72D0D" w:rsidRPr="00A72D0D" w:rsidRDefault="00A72D0D" w:rsidP="00A72D0D">
      <w:pPr>
        <w:spacing w:line="256" w:lineRule="auto"/>
        <w:ind w:left="360"/>
        <w:contextualSpacing/>
        <w:jc w:val="center"/>
        <w:rPr>
          <w:rFonts w:ascii="Times New Roman" w:eastAsia="Calibri" w:hAnsi="Times New Roman" w:cs="Times New Roman"/>
          <w:caps/>
          <w:color w:val="000000"/>
          <w:sz w:val="24"/>
          <w:szCs w:val="24"/>
          <w:lang w:val="uk-UA"/>
        </w:rPr>
      </w:pPr>
    </w:p>
    <w:p w:rsidR="00A72D0D" w:rsidRPr="00A72D0D" w:rsidRDefault="00996AEE" w:rsidP="00A72D0D">
      <w:pPr>
        <w:spacing w:line="256" w:lineRule="auto"/>
        <w:ind w:firstLine="540"/>
        <w:jc w:val="both"/>
        <w:rPr>
          <w:rFonts w:ascii="Times New Roman" w:eastAsia="Calibri" w:hAnsi="Times New Roman" w:cs="Times New Roman"/>
          <w:sz w:val="24"/>
          <w:szCs w:val="24"/>
          <w:lang w:val="uk-UA"/>
        </w:rPr>
      </w:pPr>
      <w:r w:rsidRPr="00996AEE">
        <w:rPr>
          <w:rFonts w:ascii="Times New Roman" w:eastAsia="Calibri" w:hAnsi="Times New Roman" w:cs="Times New Roman"/>
          <w:sz w:val="24"/>
          <w:szCs w:val="24"/>
          <w:lang w:val="uk-UA"/>
        </w:rPr>
        <w:t xml:space="preserve">Навчальна дисципліна «Основна іноземна мова з мовленнєвою практикою і курсовою роботою» направлена на розвиток мовної компетенції студентів до рівня ретельного та усвідомленого використання </w:t>
      </w:r>
      <w:r>
        <w:rPr>
          <w:rFonts w:ascii="Times New Roman" w:eastAsia="Calibri" w:hAnsi="Times New Roman" w:cs="Times New Roman"/>
          <w:sz w:val="24"/>
          <w:szCs w:val="24"/>
          <w:lang w:val="uk-UA"/>
        </w:rPr>
        <w:t>німецьк</w:t>
      </w:r>
      <w:r w:rsidRPr="00996AEE">
        <w:rPr>
          <w:rFonts w:ascii="Times New Roman" w:eastAsia="Calibri" w:hAnsi="Times New Roman" w:cs="Times New Roman"/>
          <w:sz w:val="24"/>
          <w:szCs w:val="24"/>
          <w:lang w:val="uk-UA"/>
        </w:rPr>
        <w:t xml:space="preserve">ої мови у широкому колі реальних ситуацій на міжособистісному, професійному та освітньому рівнях. Курс передбачає систематичне засвоєння студентами основних мовленнєвих навичок (читання, письма, активного спілкування та аудіювання) та опанування великої кількості міжкультурних тем, лексичних вправ, фразових дієслів, сталих виразів, ідіом, базових побутових розмовних тем, що дасть змогу вільно орієнтуватися в сучасному </w:t>
      </w:r>
      <w:r>
        <w:rPr>
          <w:rFonts w:ascii="Times New Roman" w:eastAsia="Calibri" w:hAnsi="Times New Roman" w:cs="Times New Roman"/>
          <w:sz w:val="24"/>
          <w:szCs w:val="24"/>
          <w:lang w:val="uk-UA"/>
        </w:rPr>
        <w:t>німецько</w:t>
      </w:r>
      <w:r w:rsidRPr="00996AEE">
        <w:rPr>
          <w:rFonts w:ascii="Times New Roman" w:eastAsia="Calibri" w:hAnsi="Times New Roman" w:cs="Times New Roman"/>
          <w:sz w:val="24"/>
          <w:szCs w:val="24"/>
          <w:lang w:val="uk-UA"/>
        </w:rPr>
        <w:t xml:space="preserve">мовному світі. </w:t>
      </w:r>
      <w:r w:rsidR="00A72D0D" w:rsidRPr="00A72D0D">
        <w:rPr>
          <w:rFonts w:ascii="Times New Roman" w:eastAsia="Calibri" w:hAnsi="Times New Roman" w:cs="Times New Roman"/>
          <w:sz w:val="24"/>
          <w:szCs w:val="24"/>
          <w:lang w:val="uk-UA"/>
        </w:rPr>
        <w:t xml:space="preserve">При аналізі конкретних мовних явищ і процесів германська філологія спирається на закони загального мовознавства і постійно взаємодіє з такими лінгвістичними дисциплінами, як мовна типологія, порівняльне мовознавство, лінгвістична географія, діалектологія тощо. Крім цього, германське мовознавство широко використовує надбання різних суміжних наук, зокрема історії, етнографії, археології, фольклористики, культурології, мистецтво- й літературознавства. </w:t>
      </w:r>
    </w:p>
    <w:p w:rsidR="00A72D0D" w:rsidRPr="00A72D0D" w:rsidRDefault="00A72D0D" w:rsidP="00A72D0D">
      <w:pPr>
        <w:spacing w:line="256" w:lineRule="auto"/>
        <w:ind w:firstLine="540"/>
        <w:jc w:val="both"/>
        <w:rPr>
          <w:rFonts w:ascii="Times New Roman" w:eastAsia="Calibri" w:hAnsi="Times New Roman" w:cs="Times New Roman"/>
          <w:sz w:val="24"/>
          <w:szCs w:val="24"/>
          <w:lang w:val="uk-UA"/>
        </w:rPr>
      </w:pPr>
    </w:p>
    <w:p w:rsidR="00A72D0D" w:rsidRPr="00A72D0D" w:rsidRDefault="00A72D0D" w:rsidP="00A72D0D">
      <w:pPr>
        <w:spacing w:line="256" w:lineRule="auto"/>
        <w:ind w:firstLine="540"/>
        <w:jc w:val="center"/>
        <w:rPr>
          <w:rFonts w:ascii="Times New Roman" w:eastAsia="Calibri" w:hAnsi="Times New Roman" w:cs="Times New Roman"/>
          <w:b/>
          <w:caps/>
          <w:color w:val="000000"/>
          <w:sz w:val="24"/>
          <w:szCs w:val="24"/>
          <w:lang w:val="uk-UA"/>
        </w:rPr>
      </w:pPr>
      <w:r w:rsidRPr="00A72D0D">
        <w:rPr>
          <w:rFonts w:ascii="Times New Roman" w:eastAsia="Calibri" w:hAnsi="Times New Roman" w:cs="Times New Roman"/>
          <w:b/>
          <w:caps/>
          <w:color w:val="000000"/>
          <w:sz w:val="24"/>
          <w:szCs w:val="24"/>
          <w:lang w:val="uk-UA"/>
        </w:rPr>
        <w:t>2. Мета та ЗАВДАННЯ ОСВІТНЬОГО КОМПОНЕНТА</w:t>
      </w:r>
    </w:p>
    <w:p w:rsidR="00996AEE" w:rsidRDefault="00996AEE" w:rsidP="00996AEE">
      <w:pPr>
        <w:shd w:val="clear" w:color="auto" w:fill="FFFFFF"/>
        <w:spacing w:line="256" w:lineRule="auto"/>
        <w:ind w:left="360" w:firstLine="180"/>
        <w:jc w:val="both"/>
        <w:rPr>
          <w:rFonts w:ascii="Times New Roman" w:hAnsi="Times New Roman" w:cs="Times New Roman"/>
          <w:sz w:val="24"/>
          <w:szCs w:val="24"/>
          <w:lang w:val="uk-UA"/>
        </w:rPr>
      </w:pPr>
      <w:r w:rsidRPr="00996AEE">
        <w:rPr>
          <w:rFonts w:ascii="Times New Roman" w:hAnsi="Times New Roman" w:cs="Times New Roman"/>
          <w:sz w:val="24"/>
          <w:szCs w:val="24"/>
          <w:lang w:val="uk-UA"/>
        </w:rPr>
        <w:lastRenderedPageBreak/>
        <w:t>Метою викладання навчальної дисципліни «</w:t>
      </w:r>
      <w:r w:rsidRPr="00996AEE">
        <w:rPr>
          <w:rFonts w:ascii="Times New Roman" w:eastAsia="Calibri" w:hAnsi="Times New Roman" w:cs="Times New Roman"/>
          <w:sz w:val="24"/>
          <w:szCs w:val="24"/>
          <w:lang w:val="uk-UA"/>
        </w:rPr>
        <w:t>Основна іноземна мова з мовленнєвою практикою і курсовою роботою</w:t>
      </w:r>
      <w:r w:rsidRPr="00996AEE">
        <w:rPr>
          <w:rFonts w:ascii="Times New Roman" w:hAnsi="Times New Roman" w:cs="Times New Roman"/>
          <w:sz w:val="24"/>
          <w:szCs w:val="24"/>
          <w:lang w:val="uk-UA"/>
        </w:rPr>
        <w:t>» є: формування комунікативної, мовної, лінгвосоціокульт</w:t>
      </w:r>
      <w:r>
        <w:rPr>
          <w:rFonts w:ascii="Times New Roman" w:hAnsi="Times New Roman" w:cs="Times New Roman"/>
          <w:sz w:val="24"/>
          <w:szCs w:val="24"/>
          <w:lang w:val="uk-UA"/>
        </w:rPr>
        <w:t>урної компетентності студентів у</w:t>
      </w:r>
      <w:r w:rsidRPr="00996AEE">
        <w:rPr>
          <w:rFonts w:ascii="Times New Roman" w:hAnsi="Times New Roman" w:cs="Times New Roman"/>
          <w:sz w:val="24"/>
          <w:szCs w:val="24"/>
          <w:lang w:val="uk-UA"/>
        </w:rPr>
        <w:t xml:space="preserve"> рамках комунікативного та компетентнісноорієнтованого підходів до навчання, формування інтерактивних навичок і вмінь усного та писемного німецькомовного мовлення з послідовним удосконаленням кожного окремого виду мовленнєвої діяльності згідно з Загальноєвропейськими рекомендаціями з мовної освіти; забезпечення практичного володіння німецькою мовою як засобом усного і письмового спілкування; сформувати навички та вміння самостійної роботи з оригінальним іншомовним матеріалом за фахом та вміння користуватися іноземною мовою, як</w:t>
      </w:r>
      <w:r>
        <w:rPr>
          <w:rFonts w:ascii="Times New Roman" w:hAnsi="Times New Roman" w:cs="Times New Roman"/>
          <w:sz w:val="24"/>
          <w:szCs w:val="24"/>
          <w:lang w:val="uk-UA"/>
        </w:rPr>
        <w:t xml:space="preserve"> </w:t>
      </w:r>
      <w:r w:rsidRPr="00996AEE">
        <w:rPr>
          <w:rFonts w:ascii="Times New Roman" w:hAnsi="Times New Roman" w:cs="Times New Roman"/>
          <w:sz w:val="24"/>
          <w:szCs w:val="24"/>
          <w:lang w:val="uk-UA"/>
        </w:rPr>
        <w:t>засобом спілкування з носіями мови</w:t>
      </w:r>
      <w:r>
        <w:rPr>
          <w:rFonts w:ascii="Times New Roman" w:hAnsi="Times New Roman" w:cs="Times New Roman"/>
          <w:sz w:val="24"/>
          <w:szCs w:val="24"/>
          <w:lang w:val="uk-UA"/>
        </w:rPr>
        <w:t>.</w:t>
      </w:r>
    </w:p>
    <w:p w:rsidR="00A72D0D" w:rsidRPr="00A72D0D" w:rsidRDefault="00996AEE" w:rsidP="00996AEE">
      <w:pPr>
        <w:shd w:val="clear" w:color="auto" w:fill="FFFFFF"/>
        <w:spacing w:line="256" w:lineRule="auto"/>
        <w:ind w:left="360"/>
        <w:jc w:val="both"/>
        <w:rPr>
          <w:rFonts w:ascii="Times New Roman" w:eastAsia="Calibri" w:hAnsi="Times New Roman" w:cs="Times New Roman"/>
          <w:b/>
          <w:caps/>
          <w:sz w:val="24"/>
          <w:szCs w:val="24"/>
          <w:lang w:val="uk-UA"/>
        </w:rPr>
      </w:pPr>
      <w:r w:rsidRPr="00996AEE">
        <w:rPr>
          <w:rFonts w:ascii="Times New Roman" w:eastAsia="Calibri" w:hAnsi="Times New Roman" w:cs="Times New Roman"/>
          <w:b/>
          <w:caps/>
          <w:sz w:val="24"/>
          <w:szCs w:val="24"/>
          <w:lang w:val="uk-UA"/>
        </w:rPr>
        <w:t xml:space="preserve"> </w:t>
      </w:r>
      <w:r w:rsidR="00A72D0D" w:rsidRPr="00996AEE">
        <w:rPr>
          <w:rFonts w:ascii="Times New Roman" w:eastAsia="Calibri" w:hAnsi="Times New Roman" w:cs="Times New Roman"/>
          <w:b/>
          <w:caps/>
          <w:sz w:val="24"/>
          <w:szCs w:val="24"/>
          <w:lang w:val="uk-UA"/>
        </w:rPr>
        <w:t>3.</w:t>
      </w:r>
      <w:r w:rsidR="00A72D0D" w:rsidRPr="00A72D0D">
        <w:rPr>
          <w:rFonts w:ascii="Times New Roman" w:eastAsia="Calibri" w:hAnsi="Times New Roman" w:cs="Times New Roman"/>
          <w:b/>
          <w:caps/>
          <w:sz w:val="24"/>
          <w:szCs w:val="24"/>
          <w:lang w:val="uk-UA"/>
        </w:rPr>
        <w:t xml:space="preserve"> ПЕРЕЛІК КОМПЕТЕНТНОСТЕЙ, ЯКІ НАБУВАЮТЬСЯ ПІД ЧАС ОПАНУВАННЯ ОСВІТНІМ КОМПОНЕНТОМ</w:t>
      </w:r>
    </w:p>
    <w:p w:rsidR="00644430" w:rsidRPr="004E7B8F" w:rsidRDefault="00644430" w:rsidP="00644430">
      <w:pPr>
        <w:autoSpaceDE w:val="0"/>
        <w:autoSpaceDN w:val="0"/>
        <w:adjustRightInd w:val="0"/>
        <w:spacing w:after="0" w:line="240" w:lineRule="auto"/>
        <w:ind w:firstLine="709"/>
        <w:jc w:val="both"/>
        <w:rPr>
          <w:rFonts w:ascii="Times New Roman" w:eastAsia="Calibri" w:hAnsi="Times New Roman" w:cs="Times New Roman"/>
          <w:b/>
          <w:iCs/>
          <w:color w:val="000000"/>
          <w:sz w:val="24"/>
          <w:szCs w:val="24"/>
          <w:lang w:val="uk-UA" w:eastAsia="ru-RU"/>
        </w:rPr>
      </w:pPr>
      <w:r w:rsidRPr="004E7B8F">
        <w:rPr>
          <w:rFonts w:ascii="Times New Roman" w:eastAsia="Calibri" w:hAnsi="Times New Roman" w:cs="Times New Roman"/>
          <w:b/>
          <w:iCs/>
          <w:color w:val="000000"/>
          <w:sz w:val="24"/>
          <w:szCs w:val="24"/>
          <w:lang w:val="uk-UA" w:eastAsia="ru-RU"/>
        </w:rPr>
        <w:t>Перелік к</w:t>
      </w:r>
      <w:proofErr w:type="spellStart"/>
      <w:r w:rsidRPr="004E7B8F">
        <w:rPr>
          <w:rFonts w:ascii="Times New Roman" w:eastAsia="Calibri" w:hAnsi="Times New Roman" w:cs="Times New Roman"/>
          <w:b/>
          <w:iCs/>
          <w:color w:val="000000"/>
          <w:sz w:val="24"/>
          <w:szCs w:val="24"/>
          <w:lang w:eastAsia="ru-RU"/>
        </w:rPr>
        <w:t>омпетентност</w:t>
      </w:r>
      <w:proofErr w:type="spellEnd"/>
      <w:r w:rsidRPr="004E7B8F">
        <w:rPr>
          <w:rFonts w:ascii="Times New Roman" w:eastAsia="Calibri" w:hAnsi="Times New Roman" w:cs="Times New Roman"/>
          <w:b/>
          <w:iCs/>
          <w:color w:val="000000"/>
          <w:sz w:val="24"/>
          <w:szCs w:val="24"/>
          <w:lang w:val="uk-UA" w:eastAsia="ru-RU"/>
        </w:rPr>
        <w:t>ей, які набуваються під час опанування дисципліною:</w:t>
      </w:r>
    </w:p>
    <w:p w:rsidR="00644430" w:rsidRPr="004E7B8F" w:rsidRDefault="00644430" w:rsidP="00644430">
      <w:pPr>
        <w:spacing w:after="0" w:line="240" w:lineRule="auto"/>
        <w:jc w:val="center"/>
        <w:rPr>
          <w:rFonts w:ascii="Times New Roman" w:eastAsia="Times New Roman" w:hAnsi="Times New Roman" w:cs="Times New Roman"/>
          <w:b/>
          <w:color w:val="000000"/>
          <w:sz w:val="24"/>
          <w:szCs w:val="24"/>
          <w:lang w:val="uk-UA" w:eastAsia="ru-RU"/>
        </w:rPr>
      </w:pPr>
      <w:r w:rsidRPr="004E7B8F">
        <w:rPr>
          <w:rFonts w:ascii="Times New Roman" w:eastAsia="Calibri" w:hAnsi="Times New Roman" w:cs="Times New Roman"/>
          <w:b/>
          <w:bCs/>
          <w:color w:val="000000"/>
          <w:sz w:val="24"/>
          <w:szCs w:val="24"/>
          <w:lang w:val="uk-UA" w:eastAsia="ru-RU"/>
        </w:rPr>
        <w:t xml:space="preserve">Загальні компетентності  </w:t>
      </w:r>
    </w:p>
    <w:p w:rsidR="00644430" w:rsidRPr="004E7B8F" w:rsidRDefault="00644430" w:rsidP="00644430">
      <w:pPr>
        <w:spacing w:after="0" w:line="240" w:lineRule="auto"/>
        <w:jc w:val="center"/>
        <w:rPr>
          <w:rFonts w:ascii="Times New Roman" w:eastAsia="Calibri" w:hAnsi="Times New Roman" w:cs="Times New Roman"/>
          <w:b/>
          <w:kern w:val="24"/>
          <w:sz w:val="24"/>
          <w:szCs w:val="24"/>
          <w:lang w:val="uk-UA"/>
        </w:rPr>
      </w:pPr>
      <w:r w:rsidRPr="004E7B8F">
        <w:rPr>
          <w:rFonts w:ascii="Times New Roman" w:eastAsia="Calibri" w:hAnsi="Times New Roman" w:cs="Times New Roman"/>
          <w:b/>
          <w:kern w:val="24"/>
          <w:sz w:val="24"/>
          <w:szCs w:val="24"/>
          <w:lang w:val="uk-UA"/>
        </w:rPr>
        <w:t>Соціально-особистісні</w:t>
      </w:r>
    </w:p>
    <w:p w:rsidR="00644430" w:rsidRPr="004E7B8F" w:rsidRDefault="00644430" w:rsidP="00644430">
      <w:pPr>
        <w:shd w:val="clear" w:color="auto" w:fill="FFFFFF"/>
        <w:tabs>
          <w:tab w:val="left" w:pos="5670"/>
        </w:tabs>
        <w:spacing w:after="0" w:line="240" w:lineRule="auto"/>
        <w:jc w:val="both"/>
        <w:rPr>
          <w:rFonts w:ascii="Times New Roman" w:eastAsia="Calibri" w:hAnsi="Times New Roman" w:cs="Times New Roman"/>
          <w:bCs/>
          <w:kern w:val="24"/>
          <w:sz w:val="24"/>
          <w:szCs w:val="24"/>
          <w:lang w:val="uk-UA" w:eastAsia="ru-RU"/>
        </w:rPr>
      </w:pPr>
      <w:r w:rsidRPr="004E7B8F">
        <w:rPr>
          <w:rFonts w:ascii="Times New Roman" w:eastAsia="Calibri" w:hAnsi="Times New Roman" w:cs="Times New Roman"/>
          <w:b/>
          <w:bCs/>
          <w:kern w:val="24"/>
          <w:sz w:val="24"/>
          <w:szCs w:val="24"/>
          <w:lang w:val="uk-UA" w:eastAsia="ru-RU"/>
        </w:rPr>
        <w:t>ЗК3 Комунікаційні навички.</w:t>
      </w:r>
      <w:r w:rsidRPr="004E7B8F">
        <w:rPr>
          <w:rFonts w:ascii="Times New Roman" w:eastAsia="Calibri" w:hAnsi="Times New Roman" w:cs="Times New Roman"/>
          <w:bCs/>
          <w:kern w:val="24"/>
          <w:sz w:val="24"/>
          <w:szCs w:val="24"/>
          <w:lang w:val="uk-UA" w:eastAsia="ru-RU"/>
        </w:rPr>
        <w:t xml:space="preserve"> Здатність до ефективного комунікування та до представлення складної комплексної інформації у стислій формі усно та письмово, використовуючи інформаційно</w:t>
      </w:r>
      <w:r w:rsidRPr="004E7B8F">
        <w:rPr>
          <w:rFonts w:ascii="Times New Roman" w:eastAsia="Calibri" w:hAnsi="Times New Roman" w:cs="Times New Roman"/>
          <w:bCs/>
          <w:kern w:val="24"/>
          <w:sz w:val="24"/>
          <w:szCs w:val="24"/>
          <w:lang w:val="uk-UA" w:eastAsia="ru-RU"/>
        </w:rPr>
        <w:softHyphen/>
        <w:t xml:space="preserve">-комунікаційні технології та відповідні технічні терміни; вільне володіння державною мовою. </w:t>
      </w:r>
    </w:p>
    <w:p w:rsidR="00644430" w:rsidRPr="004E7B8F" w:rsidRDefault="00644430" w:rsidP="00644430">
      <w:pPr>
        <w:shd w:val="clear" w:color="auto" w:fill="FFFFFF"/>
        <w:tabs>
          <w:tab w:val="left" w:pos="5670"/>
        </w:tabs>
        <w:spacing w:after="0" w:line="240" w:lineRule="auto"/>
        <w:jc w:val="both"/>
        <w:rPr>
          <w:rFonts w:ascii="Times New Roman" w:eastAsia="Calibri" w:hAnsi="Times New Roman" w:cs="Times New Roman"/>
          <w:bCs/>
          <w:sz w:val="24"/>
          <w:szCs w:val="24"/>
          <w:lang w:val="uk-UA" w:eastAsia="ru-RU"/>
        </w:rPr>
      </w:pPr>
      <w:r w:rsidRPr="004E7B8F">
        <w:rPr>
          <w:rFonts w:ascii="Times New Roman" w:eastAsia="Calibri" w:hAnsi="Times New Roman" w:cs="Times New Roman"/>
          <w:b/>
          <w:bCs/>
          <w:kern w:val="24"/>
          <w:sz w:val="24"/>
          <w:szCs w:val="24"/>
          <w:lang w:val="uk-UA" w:eastAsia="ru-RU"/>
        </w:rPr>
        <w:t>ЗК5 Групова робота.</w:t>
      </w:r>
      <w:r w:rsidRPr="004E7B8F">
        <w:rPr>
          <w:rFonts w:ascii="Times New Roman" w:eastAsia="Calibri" w:hAnsi="Times New Roman" w:cs="Times New Roman"/>
          <w:bCs/>
          <w:kern w:val="24"/>
          <w:sz w:val="24"/>
          <w:szCs w:val="24"/>
          <w:lang w:val="uk-UA" w:eastAsia="ru-RU"/>
        </w:rPr>
        <w:t xml:space="preserve"> Здатність до міжособистісного спілкування;</w:t>
      </w:r>
      <w:r w:rsidRPr="004E7B8F">
        <w:rPr>
          <w:rFonts w:ascii="Times New Roman" w:eastAsia="Calibri" w:hAnsi="Times New Roman" w:cs="Times New Roman"/>
          <w:b/>
          <w:bCs/>
          <w:kern w:val="24"/>
          <w:sz w:val="24"/>
          <w:szCs w:val="24"/>
          <w:lang w:val="uk-UA" w:eastAsia="ru-RU"/>
        </w:rPr>
        <w:t xml:space="preserve"> </w:t>
      </w:r>
      <w:r w:rsidRPr="004E7B8F">
        <w:rPr>
          <w:rFonts w:ascii="Times New Roman" w:eastAsia="Calibri" w:hAnsi="Times New Roman" w:cs="Times New Roman"/>
          <w:bCs/>
          <w:kern w:val="24"/>
          <w:sz w:val="24"/>
          <w:szCs w:val="24"/>
          <w:lang w:val="uk-UA" w:eastAsia="ru-RU"/>
        </w:rPr>
        <w:t xml:space="preserve">комунікаційні навички, здатність до самокритики, навички роботи в команді, </w:t>
      </w:r>
      <w:r w:rsidRPr="004E7B8F">
        <w:rPr>
          <w:rFonts w:ascii="Times New Roman" w:eastAsia="Calibri" w:hAnsi="Times New Roman" w:cs="Times New Roman"/>
          <w:bCs/>
          <w:sz w:val="24"/>
          <w:szCs w:val="24"/>
          <w:lang w:val="uk-UA" w:eastAsia="ru-RU"/>
        </w:rPr>
        <w:t>відповідальність за оцінку стратегічного розвитку команди.</w:t>
      </w:r>
    </w:p>
    <w:p w:rsidR="00644430" w:rsidRPr="004E7B8F" w:rsidRDefault="00644430" w:rsidP="00644430">
      <w:pPr>
        <w:shd w:val="clear" w:color="auto" w:fill="FFFFFF"/>
        <w:tabs>
          <w:tab w:val="left" w:pos="5670"/>
        </w:tabs>
        <w:spacing w:after="0" w:line="240" w:lineRule="auto"/>
        <w:jc w:val="both"/>
        <w:rPr>
          <w:rFonts w:ascii="Times New Roman" w:eastAsia="Calibri" w:hAnsi="Times New Roman" w:cs="Times New Roman"/>
          <w:b/>
          <w:bCs/>
          <w:sz w:val="24"/>
          <w:szCs w:val="24"/>
          <w:lang w:val="uk-UA" w:eastAsia="ru-RU"/>
        </w:rPr>
      </w:pPr>
      <w:r w:rsidRPr="004E7B8F">
        <w:rPr>
          <w:rFonts w:ascii="Times New Roman" w:eastAsia="Calibri" w:hAnsi="Times New Roman" w:cs="Times New Roman"/>
          <w:b/>
          <w:bCs/>
          <w:sz w:val="24"/>
          <w:szCs w:val="24"/>
          <w:lang w:val="uk-UA" w:eastAsia="ru-RU"/>
        </w:rPr>
        <w:t>ЗК6 Популяризаційні навички</w:t>
      </w:r>
      <w:r w:rsidRPr="004E7B8F">
        <w:rPr>
          <w:rFonts w:ascii="Times New Roman" w:eastAsia="Calibri" w:hAnsi="Times New Roman" w:cs="Times New Roman"/>
          <w:bCs/>
          <w:sz w:val="24"/>
          <w:szCs w:val="24"/>
          <w:lang w:val="uk-UA" w:eastAsia="ru-RU"/>
        </w:rPr>
        <w:t>. Вміння спілкуватися із нефахівцями, певні навички викладання; зрозуміле і недвозначне донесення власних висновків, а також знань та пояснень, що їх обґрунтовують, до фахівців і нефахівців, зокрема до осіб, які навчаються</w:t>
      </w:r>
      <w:r w:rsidRPr="004E7B8F">
        <w:rPr>
          <w:rFonts w:ascii="Times New Roman" w:eastAsia="Calibri" w:hAnsi="Times New Roman" w:cs="Times New Roman"/>
          <w:b/>
          <w:bCs/>
          <w:sz w:val="24"/>
          <w:szCs w:val="24"/>
          <w:lang w:val="uk-UA" w:eastAsia="ru-RU"/>
        </w:rPr>
        <w:t xml:space="preserve">.  </w:t>
      </w:r>
    </w:p>
    <w:p w:rsidR="00644430" w:rsidRPr="004E7B8F" w:rsidRDefault="00644430" w:rsidP="00644430">
      <w:pPr>
        <w:spacing w:after="0" w:line="240" w:lineRule="auto"/>
        <w:jc w:val="center"/>
        <w:rPr>
          <w:rFonts w:ascii="Times New Roman" w:eastAsia="Calibri" w:hAnsi="Times New Roman" w:cs="Times New Roman"/>
          <w:b/>
          <w:kern w:val="24"/>
          <w:sz w:val="24"/>
          <w:szCs w:val="24"/>
          <w:lang w:val="uk-UA"/>
        </w:rPr>
      </w:pPr>
      <w:r w:rsidRPr="004E7B8F">
        <w:rPr>
          <w:rFonts w:ascii="Times New Roman" w:eastAsia="Calibri" w:hAnsi="Times New Roman" w:cs="Times New Roman"/>
          <w:b/>
          <w:kern w:val="24"/>
          <w:sz w:val="24"/>
          <w:szCs w:val="24"/>
          <w:lang w:val="uk-UA"/>
        </w:rPr>
        <w:t>Інструментальні</w:t>
      </w:r>
    </w:p>
    <w:p w:rsidR="00644430" w:rsidRPr="004E7B8F" w:rsidRDefault="00644430" w:rsidP="00644430">
      <w:pPr>
        <w:spacing w:after="0" w:line="240" w:lineRule="auto"/>
        <w:jc w:val="both"/>
        <w:rPr>
          <w:rFonts w:ascii="Times New Roman" w:eastAsia="Calibri" w:hAnsi="Times New Roman" w:cs="Times New Roman"/>
          <w:b/>
          <w:kern w:val="24"/>
          <w:sz w:val="24"/>
          <w:szCs w:val="24"/>
          <w:lang w:val="uk-UA"/>
        </w:rPr>
      </w:pPr>
      <w:r w:rsidRPr="004E7B8F">
        <w:rPr>
          <w:rFonts w:ascii="Times New Roman" w:eastAsia="Calibri" w:hAnsi="Times New Roman" w:cs="Times New Roman"/>
          <w:b/>
          <w:kern w:val="24"/>
          <w:sz w:val="24"/>
          <w:szCs w:val="24"/>
          <w:lang w:val="uk-UA"/>
        </w:rPr>
        <w:t xml:space="preserve">ЗК11 Комунікація усна та письмова державною й іноземною мовами. </w:t>
      </w:r>
      <w:r w:rsidRPr="004E7B8F">
        <w:rPr>
          <w:rFonts w:ascii="Times New Roman" w:eastAsia="Calibri" w:hAnsi="Times New Roman" w:cs="Times New Roman"/>
          <w:kern w:val="24"/>
          <w:sz w:val="24"/>
          <w:szCs w:val="24"/>
          <w:lang w:val="uk-UA"/>
        </w:rPr>
        <w:t>Здатність до письмової й усної комунікації державною та іноземною мовами.</w:t>
      </w:r>
    </w:p>
    <w:p w:rsidR="00644430" w:rsidRPr="004E7B8F" w:rsidRDefault="00644430" w:rsidP="00644430">
      <w:pPr>
        <w:snapToGrid w:val="0"/>
        <w:spacing w:after="0" w:line="240" w:lineRule="auto"/>
        <w:jc w:val="center"/>
        <w:rPr>
          <w:rFonts w:ascii="Times New Roman" w:eastAsia="Times New Roman" w:hAnsi="Times New Roman" w:cs="Times New Roman"/>
          <w:b/>
          <w:bCs/>
          <w:kern w:val="24"/>
          <w:sz w:val="24"/>
          <w:szCs w:val="24"/>
          <w:lang w:val="uk-UA" w:eastAsia="ar-SA"/>
        </w:rPr>
      </w:pPr>
      <w:r w:rsidRPr="004E7B8F">
        <w:rPr>
          <w:rFonts w:ascii="Times New Roman" w:eastAsia="Times New Roman" w:hAnsi="Times New Roman" w:cs="Times New Roman"/>
          <w:b/>
          <w:bCs/>
          <w:kern w:val="24"/>
          <w:sz w:val="24"/>
          <w:szCs w:val="24"/>
          <w:lang w:val="uk-UA" w:eastAsia="ar-SA"/>
        </w:rPr>
        <w:t>Загально-професійні (базові)</w:t>
      </w:r>
    </w:p>
    <w:p w:rsidR="00644430" w:rsidRPr="004E7B8F" w:rsidRDefault="00644430" w:rsidP="00644430">
      <w:pPr>
        <w:spacing w:after="0" w:line="240" w:lineRule="auto"/>
        <w:jc w:val="both"/>
        <w:rPr>
          <w:rFonts w:ascii="Times New Roman" w:eastAsia="Times New Roman" w:hAnsi="Times New Roman" w:cs="Times New Roman"/>
          <w:kern w:val="24"/>
          <w:sz w:val="24"/>
          <w:szCs w:val="24"/>
          <w:lang w:val="uk-UA" w:eastAsia="ar-SA"/>
        </w:rPr>
      </w:pPr>
      <w:r w:rsidRPr="004E7B8F">
        <w:rPr>
          <w:rFonts w:ascii="Times New Roman" w:eastAsia="Times New Roman" w:hAnsi="Times New Roman" w:cs="Times New Roman"/>
          <w:b/>
          <w:bCs/>
          <w:kern w:val="24"/>
          <w:sz w:val="24"/>
          <w:szCs w:val="24"/>
          <w:lang w:val="uk-UA" w:eastAsia="ar-SA"/>
        </w:rPr>
        <w:t>ФК2</w:t>
      </w:r>
      <w:r w:rsidRPr="004E7B8F">
        <w:rPr>
          <w:rFonts w:ascii="Times New Roman" w:eastAsia="Times New Roman" w:hAnsi="Times New Roman" w:cs="Times New Roman"/>
          <w:kern w:val="24"/>
          <w:sz w:val="24"/>
          <w:szCs w:val="24"/>
          <w:lang w:val="uk-UA" w:eastAsia="ar-SA"/>
        </w:rPr>
        <w:t xml:space="preserve"> </w:t>
      </w:r>
      <w:r w:rsidRPr="004E7B8F">
        <w:rPr>
          <w:rFonts w:ascii="Times New Roman" w:eastAsia="Times New Roman" w:hAnsi="Times New Roman" w:cs="Times New Roman"/>
          <w:b/>
          <w:kern w:val="24"/>
          <w:sz w:val="24"/>
          <w:szCs w:val="24"/>
          <w:lang w:val="uk-UA" w:eastAsia="ar-SA"/>
        </w:rPr>
        <w:t>Здатність володіти методологічними і теоретичними основами філологічних наук,</w:t>
      </w:r>
      <w:r w:rsidRPr="004E7B8F">
        <w:rPr>
          <w:rFonts w:ascii="Times New Roman" w:eastAsia="Times New Roman" w:hAnsi="Times New Roman" w:cs="Times New Roman"/>
          <w:kern w:val="24"/>
          <w:sz w:val="24"/>
          <w:szCs w:val="24"/>
          <w:lang w:val="uk-UA" w:eastAsia="ar-SA"/>
        </w:rPr>
        <w:t xml:space="preserve"> глибокими знаннями з німецької та англійської мов, теорії та історії цих мов, світової літератури, методик навчання німецької, англійської мов та світової літератури;  </w:t>
      </w:r>
    </w:p>
    <w:p w:rsidR="00644430" w:rsidRPr="004E7B8F" w:rsidRDefault="00644430" w:rsidP="00644430">
      <w:pPr>
        <w:spacing w:after="0" w:line="240" w:lineRule="auto"/>
        <w:jc w:val="both"/>
        <w:rPr>
          <w:rFonts w:ascii="Times New Roman" w:eastAsia="Times New Roman" w:hAnsi="Times New Roman" w:cs="Times New Roman"/>
          <w:kern w:val="24"/>
          <w:sz w:val="24"/>
          <w:szCs w:val="24"/>
          <w:lang w:val="uk-UA" w:eastAsia="ar-SA"/>
        </w:rPr>
      </w:pPr>
    </w:p>
    <w:p w:rsidR="00644430" w:rsidRPr="004E7B8F" w:rsidRDefault="00644430" w:rsidP="00644430">
      <w:pPr>
        <w:spacing w:after="0" w:line="240" w:lineRule="auto"/>
        <w:jc w:val="both"/>
        <w:rPr>
          <w:rFonts w:ascii="Times New Roman" w:eastAsia="Times New Roman" w:hAnsi="Times New Roman" w:cs="Times New Roman"/>
          <w:kern w:val="24"/>
          <w:sz w:val="24"/>
          <w:szCs w:val="24"/>
          <w:lang w:val="uk-UA" w:eastAsia="ar-SA"/>
        </w:rPr>
      </w:pPr>
      <w:r w:rsidRPr="004E7B8F">
        <w:rPr>
          <w:rFonts w:ascii="Times New Roman" w:eastAsia="Times New Roman" w:hAnsi="Times New Roman" w:cs="Times New Roman"/>
          <w:b/>
          <w:bCs/>
          <w:kern w:val="24"/>
          <w:sz w:val="24"/>
          <w:szCs w:val="24"/>
          <w:lang w:val="uk-UA" w:eastAsia="ar-SA"/>
        </w:rPr>
        <w:t xml:space="preserve">ФК4 </w:t>
      </w:r>
      <w:r w:rsidRPr="004E7B8F">
        <w:rPr>
          <w:rFonts w:ascii="Times New Roman" w:eastAsia="Times New Roman" w:hAnsi="Times New Roman" w:cs="Times New Roman"/>
          <w:b/>
          <w:kern w:val="24"/>
          <w:sz w:val="24"/>
          <w:szCs w:val="24"/>
          <w:lang w:val="uk-UA" w:eastAsia="ar-SA"/>
        </w:rPr>
        <w:t>Здатність володіти іншомовною комунікативною компетентністю</w:t>
      </w:r>
      <w:r w:rsidRPr="004E7B8F">
        <w:rPr>
          <w:rFonts w:ascii="Times New Roman" w:eastAsia="Times New Roman" w:hAnsi="Times New Roman" w:cs="Times New Roman"/>
          <w:kern w:val="24"/>
          <w:sz w:val="24"/>
          <w:szCs w:val="24"/>
          <w:lang w:val="uk-UA" w:eastAsia="ar-SA"/>
        </w:rPr>
        <w:t>;</w:t>
      </w:r>
    </w:p>
    <w:p w:rsidR="00644430" w:rsidRPr="004E7B8F" w:rsidRDefault="00644430" w:rsidP="00644430">
      <w:pPr>
        <w:spacing w:after="0" w:line="240" w:lineRule="auto"/>
        <w:jc w:val="both"/>
        <w:rPr>
          <w:rFonts w:ascii="Times New Roman" w:eastAsia="Times New Roman" w:hAnsi="Times New Roman" w:cs="Times New Roman"/>
          <w:kern w:val="24"/>
          <w:sz w:val="24"/>
          <w:szCs w:val="24"/>
          <w:lang w:val="uk-UA" w:eastAsia="ar-SA"/>
        </w:rPr>
      </w:pPr>
      <w:r w:rsidRPr="004E7B8F">
        <w:rPr>
          <w:rFonts w:ascii="Times New Roman" w:eastAsia="Times New Roman" w:hAnsi="Times New Roman" w:cs="Times New Roman"/>
          <w:b/>
          <w:bCs/>
          <w:kern w:val="24"/>
          <w:sz w:val="24"/>
          <w:szCs w:val="24"/>
          <w:lang w:val="uk-UA" w:eastAsia="ar-SA"/>
        </w:rPr>
        <w:t>ФК7</w:t>
      </w:r>
      <w:r w:rsidRPr="004E7B8F">
        <w:rPr>
          <w:rFonts w:ascii="Times New Roman" w:eastAsia="Times New Roman" w:hAnsi="Times New Roman" w:cs="Times New Roman"/>
          <w:kern w:val="24"/>
          <w:sz w:val="24"/>
          <w:szCs w:val="24"/>
          <w:lang w:val="uk-UA" w:eastAsia="ar-SA"/>
        </w:rPr>
        <w:t xml:space="preserve"> </w:t>
      </w:r>
      <w:r w:rsidRPr="004E7B8F">
        <w:rPr>
          <w:rFonts w:ascii="Times New Roman" w:eastAsia="Times New Roman" w:hAnsi="Times New Roman" w:cs="Times New Roman"/>
          <w:b/>
          <w:kern w:val="24"/>
          <w:sz w:val="24"/>
          <w:szCs w:val="24"/>
          <w:lang w:val="uk-UA" w:eastAsia="ar-SA"/>
        </w:rPr>
        <w:t>Здатність оперативно й доцільно включатись у мовленнєву взаємодію,</w:t>
      </w:r>
      <w:r w:rsidRPr="004E7B8F">
        <w:rPr>
          <w:rFonts w:ascii="Times New Roman" w:eastAsia="Times New Roman" w:hAnsi="Times New Roman" w:cs="Times New Roman"/>
          <w:kern w:val="24"/>
          <w:sz w:val="24"/>
          <w:szCs w:val="24"/>
          <w:lang w:val="uk-UA" w:eastAsia="ar-SA"/>
        </w:rPr>
        <w:t xml:space="preserve"> передбачати результати педагогічного мовлення; </w:t>
      </w:r>
    </w:p>
    <w:p w:rsidR="00644430" w:rsidRPr="004E7B8F" w:rsidRDefault="00644430" w:rsidP="00644430">
      <w:pPr>
        <w:spacing w:after="0" w:line="240" w:lineRule="auto"/>
        <w:jc w:val="both"/>
        <w:rPr>
          <w:rFonts w:ascii="Times New Roman" w:eastAsia="Calibri" w:hAnsi="Times New Roman" w:cs="Times New Roman"/>
          <w:kern w:val="24"/>
          <w:sz w:val="24"/>
          <w:szCs w:val="24"/>
          <w:lang w:val="uk-UA" w:eastAsia="ru-RU"/>
        </w:rPr>
      </w:pPr>
      <w:r w:rsidRPr="004E7B8F">
        <w:rPr>
          <w:rFonts w:ascii="Times New Roman" w:eastAsia="Calibri" w:hAnsi="Times New Roman" w:cs="Times New Roman"/>
          <w:b/>
          <w:kern w:val="24"/>
          <w:sz w:val="24"/>
          <w:szCs w:val="24"/>
          <w:lang w:val="uk-UA" w:eastAsia="ru-RU"/>
        </w:rPr>
        <w:t>ФК12</w:t>
      </w:r>
      <w:r w:rsidRPr="004E7B8F">
        <w:rPr>
          <w:rFonts w:ascii="Times New Roman" w:eastAsia="Calibri" w:hAnsi="Times New Roman" w:cs="Times New Roman"/>
          <w:kern w:val="24"/>
          <w:sz w:val="24"/>
          <w:szCs w:val="24"/>
          <w:lang w:val="uk-UA" w:eastAsia="ru-RU"/>
        </w:rPr>
        <w:t xml:space="preserve"> </w:t>
      </w:r>
      <w:r w:rsidRPr="004E7B8F">
        <w:rPr>
          <w:rFonts w:ascii="Times New Roman" w:eastAsia="Calibri" w:hAnsi="Times New Roman" w:cs="Times New Roman"/>
          <w:b/>
          <w:kern w:val="24"/>
          <w:sz w:val="24"/>
          <w:szCs w:val="24"/>
          <w:lang w:val="uk-UA" w:eastAsia="ru-RU"/>
        </w:rPr>
        <w:t xml:space="preserve">Здатність до самореалізації, </w:t>
      </w:r>
      <w:r w:rsidRPr="004E7B8F">
        <w:rPr>
          <w:rFonts w:ascii="Times New Roman" w:eastAsia="Calibri" w:hAnsi="Times New Roman" w:cs="Times New Roman"/>
          <w:kern w:val="24"/>
          <w:sz w:val="24"/>
          <w:szCs w:val="24"/>
          <w:lang w:val="uk-UA" w:eastAsia="ru-RU"/>
        </w:rPr>
        <w:t>самовираження й самовизначення особистості фахівця;</w:t>
      </w:r>
    </w:p>
    <w:p w:rsidR="00644430" w:rsidRPr="004E7B8F" w:rsidRDefault="00644430" w:rsidP="00644430">
      <w:pPr>
        <w:spacing w:after="0" w:line="240" w:lineRule="auto"/>
        <w:jc w:val="both"/>
        <w:rPr>
          <w:rFonts w:ascii="Times New Roman" w:eastAsia="Calibri" w:hAnsi="Times New Roman" w:cs="Times New Roman"/>
          <w:iCs/>
          <w:kern w:val="24"/>
          <w:sz w:val="24"/>
          <w:szCs w:val="24"/>
          <w:lang w:val="uk-UA" w:eastAsia="ru-RU"/>
        </w:rPr>
      </w:pPr>
      <w:r w:rsidRPr="004E7B8F">
        <w:rPr>
          <w:rFonts w:ascii="Times New Roman" w:eastAsia="Calibri" w:hAnsi="Times New Roman" w:cs="Times New Roman"/>
          <w:b/>
          <w:kern w:val="24"/>
          <w:sz w:val="24"/>
          <w:szCs w:val="24"/>
          <w:lang w:val="uk-UA" w:eastAsia="ru-RU"/>
        </w:rPr>
        <w:t>ФК14</w:t>
      </w:r>
      <w:r w:rsidRPr="004E7B8F">
        <w:rPr>
          <w:rFonts w:ascii="Times New Roman" w:eastAsia="Calibri" w:hAnsi="Times New Roman" w:cs="Times New Roman"/>
          <w:kern w:val="24"/>
          <w:sz w:val="24"/>
          <w:szCs w:val="24"/>
          <w:lang w:val="uk-UA" w:eastAsia="ru-RU"/>
        </w:rPr>
        <w:t xml:space="preserve"> </w:t>
      </w:r>
      <w:r w:rsidRPr="004E7B8F">
        <w:rPr>
          <w:rFonts w:ascii="Times New Roman" w:eastAsia="Calibri" w:hAnsi="Times New Roman" w:cs="Times New Roman"/>
          <w:b/>
          <w:kern w:val="24"/>
          <w:sz w:val="24"/>
          <w:szCs w:val="24"/>
          <w:lang w:val="uk-UA" w:eastAsia="ru-RU"/>
        </w:rPr>
        <w:t>Здатність правильно тлумачити у процесі спілкування мовленнєві реалії</w:t>
      </w:r>
      <w:r w:rsidRPr="004E7B8F">
        <w:rPr>
          <w:rFonts w:ascii="Times New Roman" w:eastAsia="Calibri" w:hAnsi="Times New Roman" w:cs="Times New Roman"/>
          <w:kern w:val="24"/>
          <w:sz w:val="24"/>
          <w:szCs w:val="24"/>
          <w:lang w:val="uk-UA" w:eastAsia="ru-RU"/>
        </w:rPr>
        <w:t xml:space="preserve"> (соціальні, політичні, культурні, освітні, тощо), особливі правила мовленнєвої поведінки, характерні для країни, мова якої вивчається;</w:t>
      </w:r>
    </w:p>
    <w:p w:rsidR="00644430" w:rsidRPr="004E7B8F" w:rsidRDefault="00644430" w:rsidP="00644430">
      <w:pPr>
        <w:spacing w:after="0" w:line="240" w:lineRule="auto"/>
        <w:ind w:firstLine="709"/>
        <w:jc w:val="center"/>
        <w:rPr>
          <w:rFonts w:ascii="Times New Roman" w:eastAsia="Times New Roman" w:hAnsi="Times New Roman" w:cs="Times New Roman"/>
          <w:b/>
          <w:color w:val="000000"/>
          <w:sz w:val="24"/>
          <w:szCs w:val="24"/>
          <w:lang w:val="uk-UA" w:eastAsia="ru-RU"/>
        </w:rPr>
      </w:pPr>
      <w:r w:rsidRPr="004E7B8F">
        <w:rPr>
          <w:rFonts w:ascii="Times New Roman" w:eastAsia="Times New Roman" w:hAnsi="Times New Roman" w:cs="Times New Roman"/>
          <w:b/>
          <w:color w:val="000000"/>
          <w:sz w:val="24"/>
          <w:szCs w:val="24"/>
          <w:lang w:val="uk-UA" w:eastAsia="ru-RU"/>
        </w:rPr>
        <w:t>3. Програмні результати навчання</w:t>
      </w:r>
    </w:p>
    <w:p w:rsidR="00644430" w:rsidRPr="004E7B8F" w:rsidRDefault="00644430" w:rsidP="00644430">
      <w:pPr>
        <w:shd w:val="clear" w:color="auto" w:fill="FFFFFF"/>
        <w:tabs>
          <w:tab w:val="left" w:pos="360"/>
          <w:tab w:val="left" w:pos="536"/>
        </w:tabs>
        <w:spacing w:after="0" w:line="240" w:lineRule="auto"/>
        <w:jc w:val="both"/>
        <w:rPr>
          <w:rFonts w:ascii="Times New Roman" w:eastAsia="Calibri" w:hAnsi="Times New Roman" w:cs="Times New Roman"/>
          <w:kern w:val="24"/>
          <w:sz w:val="24"/>
          <w:szCs w:val="24"/>
          <w:lang w:val="uk-UA" w:eastAsia="ru-RU"/>
        </w:rPr>
      </w:pPr>
      <w:r w:rsidRPr="004E7B8F">
        <w:rPr>
          <w:rFonts w:ascii="Times New Roman" w:eastAsia="Calibri" w:hAnsi="Times New Roman" w:cs="Times New Roman"/>
          <w:b/>
          <w:bCs/>
          <w:kern w:val="24"/>
          <w:sz w:val="24"/>
          <w:szCs w:val="24"/>
          <w:lang w:val="uk-UA" w:eastAsia="ru-RU"/>
        </w:rPr>
        <w:lastRenderedPageBreak/>
        <w:t xml:space="preserve">РН ЗЗ3 </w:t>
      </w:r>
      <w:r w:rsidRPr="004E7B8F">
        <w:rPr>
          <w:rFonts w:ascii="Times New Roman" w:eastAsia="Calibri" w:hAnsi="Times New Roman" w:cs="Times New Roman"/>
          <w:kern w:val="24"/>
          <w:sz w:val="24"/>
          <w:szCs w:val="24"/>
          <w:lang w:val="uk-UA" w:eastAsia="ru-RU"/>
        </w:rPr>
        <w:t xml:space="preserve">- </w:t>
      </w:r>
      <w:r w:rsidRPr="004E7B8F">
        <w:rPr>
          <w:rFonts w:ascii="Times New Roman" w:eastAsia="Calibri" w:hAnsi="Times New Roman" w:cs="Times New Roman"/>
          <w:b/>
          <w:kern w:val="24"/>
          <w:sz w:val="24"/>
          <w:szCs w:val="24"/>
          <w:lang w:val="uk-UA" w:eastAsia="ru-RU"/>
        </w:rPr>
        <w:t>користуватися різноманітними методами і формами навчання,</w:t>
      </w:r>
      <w:r w:rsidRPr="004E7B8F">
        <w:rPr>
          <w:rFonts w:ascii="Times New Roman" w:eastAsia="Calibri" w:hAnsi="Times New Roman" w:cs="Times New Roman"/>
          <w:kern w:val="24"/>
          <w:sz w:val="24"/>
          <w:szCs w:val="24"/>
          <w:lang w:val="uk-UA" w:eastAsia="ru-RU"/>
        </w:rPr>
        <w:t xml:space="preserve"> прогресивними прийомами керівництва навчальною, суспільною, творчою діяльністю учнівських колективів;</w:t>
      </w:r>
    </w:p>
    <w:p w:rsidR="00644430" w:rsidRPr="004E7B8F" w:rsidRDefault="00644430" w:rsidP="00644430">
      <w:pPr>
        <w:tabs>
          <w:tab w:val="left" w:pos="709"/>
        </w:tabs>
        <w:spacing w:after="0" w:line="240" w:lineRule="auto"/>
        <w:jc w:val="both"/>
        <w:rPr>
          <w:rFonts w:ascii="Times New Roman" w:eastAsia="Calibri" w:hAnsi="Times New Roman" w:cs="Times New Roman"/>
          <w:kern w:val="24"/>
          <w:sz w:val="24"/>
          <w:szCs w:val="24"/>
          <w:lang w:val="uk-UA" w:eastAsia="ru-RU"/>
        </w:rPr>
      </w:pPr>
      <w:r w:rsidRPr="004E7B8F">
        <w:rPr>
          <w:rFonts w:ascii="Times New Roman" w:eastAsia="Calibri" w:hAnsi="Times New Roman" w:cs="Times New Roman"/>
          <w:b/>
          <w:bCs/>
          <w:kern w:val="24"/>
          <w:sz w:val="24"/>
          <w:szCs w:val="24"/>
          <w:lang w:val="uk-UA" w:eastAsia="ru-RU"/>
        </w:rPr>
        <w:t xml:space="preserve">РН ЗЗ4 </w:t>
      </w:r>
      <w:r w:rsidRPr="004E7B8F">
        <w:rPr>
          <w:rFonts w:ascii="Times New Roman" w:eastAsia="Calibri" w:hAnsi="Times New Roman" w:cs="Times New Roman"/>
          <w:kern w:val="24"/>
          <w:sz w:val="24"/>
          <w:szCs w:val="24"/>
          <w:lang w:val="uk-UA" w:eastAsia="ru-RU"/>
        </w:rPr>
        <w:t xml:space="preserve">- </w:t>
      </w:r>
      <w:r w:rsidRPr="004E7B8F">
        <w:rPr>
          <w:rFonts w:ascii="Times New Roman" w:eastAsia="Calibri" w:hAnsi="Times New Roman" w:cs="Times New Roman"/>
          <w:b/>
          <w:kern w:val="24"/>
          <w:sz w:val="24"/>
          <w:szCs w:val="24"/>
          <w:lang w:val="uk-UA" w:eastAsia="ru-RU"/>
        </w:rPr>
        <w:t>спілкуватися письмово й усно в іншомовному соціумі</w:t>
      </w:r>
      <w:r w:rsidRPr="004E7B8F">
        <w:rPr>
          <w:rFonts w:ascii="Times New Roman" w:eastAsia="Calibri" w:hAnsi="Times New Roman" w:cs="Times New Roman"/>
          <w:kern w:val="24"/>
          <w:sz w:val="24"/>
          <w:szCs w:val="24"/>
          <w:lang w:val="uk-UA" w:eastAsia="ru-RU"/>
        </w:rPr>
        <w:t xml:space="preserve"> в рамках професійного й наукового спілкування;</w:t>
      </w:r>
    </w:p>
    <w:p w:rsidR="00644430" w:rsidRPr="004E7B8F" w:rsidRDefault="00644430" w:rsidP="00644430">
      <w:pPr>
        <w:spacing w:after="0" w:line="240" w:lineRule="auto"/>
        <w:jc w:val="center"/>
        <w:rPr>
          <w:rFonts w:ascii="Times New Roman" w:eastAsia="Calibri" w:hAnsi="Times New Roman" w:cs="Times New Roman"/>
          <w:b/>
          <w:bCs/>
          <w:kern w:val="24"/>
          <w:sz w:val="24"/>
          <w:szCs w:val="24"/>
          <w:lang w:val="uk-UA" w:eastAsia="ru-RU"/>
        </w:rPr>
      </w:pPr>
      <w:r w:rsidRPr="004E7B8F">
        <w:rPr>
          <w:rFonts w:ascii="Times New Roman" w:eastAsia="Calibri" w:hAnsi="Times New Roman" w:cs="Times New Roman"/>
          <w:b/>
          <w:bCs/>
          <w:kern w:val="24"/>
          <w:sz w:val="24"/>
          <w:szCs w:val="24"/>
          <w:lang w:val="uk-UA" w:eastAsia="ru-RU"/>
        </w:rPr>
        <w:t>Синтез</w:t>
      </w:r>
    </w:p>
    <w:p w:rsidR="00644430" w:rsidRPr="004E7B8F" w:rsidRDefault="00644430" w:rsidP="00644430">
      <w:pPr>
        <w:spacing w:after="0" w:line="240" w:lineRule="auto"/>
        <w:jc w:val="both"/>
        <w:rPr>
          <w:rFonts w:ascii="Times New Roman" w:eastAsia="Calibri" w:hAnsi="Times New Roman" w:cs="Times New Roman"/>
          <w:kern w:val="24"/>
          <w:sz w:val="24"/>
          <w:szCs w:val="24"/>
          <w:lang w:val="uk-UA" w:eastAsia="uk-UA"/>
        </w:rPr>
      </w:pPr>
      <w:r w:rsidRPr="004E7B8F">
        <w:rPr>
          <w:rFonts w:ascii="Times New Roman" w:eastAsia="Calibri" w:hAnsi="Times New Roman" w:cs="Times New Roman"/>
          <w:b/>
          <w:kern w:val="24"/>
          <w:sz w:val="24"/>
          <w:szCs w:val="24"/>
          <w:lang w:val="uk-UA" w:eastAsia="uk-UA"/>
        </w:rPr>
        <w:t>РН С1- упорядковувати отримані теоретичні та практичні дані</w:t>
      </w:r>
      <w:r w:rsidRPr="004E7B8F">
        <w:rPr>
          <w:rFonts w:ascii="Times New Roman" w:eastAsia="Calibri" w:hAnsi="Times New Roman" w:cs="Times New Roman"/>
          <w:kern w:val="24"/>
          <w:sz w:val="24"/>
          <w:szCs w:val="24"/>
          <w:lang w:val="uk-UA" w:eastAsia="uk-UA"/>
        </w:rPr>
        <w:t xml:space="preserve"> щодо дослідження в мові та літературі;</w:t>
      </w:r>
    </w:p>
    <w:p w:rsidR="00644430" w:rsidRPr="004E7B8F" w:rsidRDefault="00644430" w:rsidP="00644430">
      <w:pPr>
        <w:spacing w:after="0" w:line="360" w:lineRule="auto"/>
        <w:ind w:firstLine="709"/>
        <w:jc w:val="both"/>
        <w:rPr>
          <w:rFonts w:ascii="Times New Roman" w:eastAsia="Calibri" w:hAnsi="Times New Roman" w:cs="Times New Roman"/>
          <w:b/>
          <w:bCs/>
          <w:sz w:val="24"/>
          <w:szCs w:val="24"/>
          <w:lang w:val="uk-UA" w:eastAsia="ru-RU"/>
        </w:rPr>
      </w:pPr>
    </w:p>
    <w:p w:rsidR="00A72D0D" w:rsidRPr="00A72D0D" w:rsidRDefault="00A72D0D" w:rsidP="00A72D0D">
      <w:pPr>
        <w:shd w:val="clear" w:color="auto" w:fill="FFFFFF"/>
        <w:spacing w:line="256" w:lineRule="auto"/>
        <w:rPr>
          <w:rFonts w:ascii="Times New Roman" w:eastAsia="Calibri" w:hAnsi="Times New Roman" w:cs="Times New Roman"/>
          <w:b/>
          <w:color w:val="000000"/>
          <w:sz w:val="24"/>
          <w:szCs w:val="24"/>
          <w:lang w:val="uk-UA"/>
        </w:rPr>
      </w:pPr>
    </w:p>
    <w:p w:rsidR="00A72D0D" w:rsidRPr="00A72D0D" w:rsidRDefault="00A72D0D" w:rsidP="00A72D0D">
      <w:pPr>
        <w:shd w:val="clear" w:color="auto" w:fill="FFFFFF"/>
        <w:spacing w:line="256" w:lineRule="auto"/>
        <w:ind w:left="360"/>
        <w:jc w:val="center"/>
        <w:rPr>
          <w:rFonts w:ascii="Times New Roman" w:eastAsia="Calibri" w:hAnsi="Times New Roman" w:cs="Times New Roman"/>
          <w:b/>
          <w:caps/>
          <w:color w:val="000000"/>
          <w:sz w:val="24"/>
          <w:szCs w:val="24"/>
          <w:lang w:val="uk-UA"/>
        </w:rPr>
      </w:pPr>
      <w:r w:rsidRPr="00A72D0D">
        <w:rPr>
          <w:rFonts w:ascii="Times New Roman" w:eastAsia="Calibri" w:hAnsi="Times New Roman" w:cs="Times New Roman"/>
          <w:b/>
          <w:caps/>
          <w:color w:val="000000"/>
          <w:sz w:val="24"/>
          <w:szCs w:val="24"/>
          <w:lang w:val="uk-UA"/>
        </w:rPr>
        <w:t>4. Результати навчання</w:t>
      </w:r>
    </w:p>
    <w:p w:rsidR="00924EDD" w:rsidRPr="004E7B8F" w:rsidRDefault="00924EDD" w:rsidP="00924EDD">
      <w:pPr>
        <w:shd w:val="clear" w:color="auto" w:fill="FFFFFF"/>
        <w:tabs>
          <w:tab w:val="left" w:pos="360"/>
          <w:tab w:val="left" w:pos="536"/>
        </w:tabs>
        <w:spacing w:after="0" w:line="240" w:lineRule="auto"/>
        <w:jc w:val="both"/>
        <w:rPr>
          <w:rFonts w:ascii="Times New Roman" w:eastAsia="Calibri" w:hAnsi="Times New Roman" w:cs="Times New Roman"/>
          <w:kern w:val="24"/>
          <w:sz w:val="24"/>
          <w:szCs w:val="24"/>
          <w:lang w:val="uk-UA" w:eastAsia="ru-RU"/>
        </w:rPr>
      </w:pPr>
      <w:r w:rsidRPr="004E7B8F">
        <w:rPr>
          <w:rFonts w:ascii="Times New Roman" w:eastAsia="Calibri" w:hAnsi="Times New Roman" w:cs="Times New Roman"/>
          <w:b/>
          <w:bCs/>
          <w:kern w:val="24"/>
          <w:sz w:val="24"/>
          <w:szCs w:val="24"/>
          <w:lang w:val="uk-UA" w:eastAsia="ru-RU"/>
        </w:rPr>
        <w:t xml:space="preserve">РН ЗЗ3 </w:t>
      </w:r>
      <w:r w:rsidRPr="004E7B8F">
        <w:rPr>
          <w:rFonts w:ascii="Times New Roman" w:eastAsia="Calibri" w:hAnsi="Times New Roman" w:cs="Times New Roman"/>
          <w:kern w:val="24"/>
          <w:sz w:val="24"/>
          <w:szCs w:val="24"/>
          <w:lang w:val="uk-UA" w:eastAsia="ru-RU"/>
        </w:rPr>
        <w:t xml:space="preserve">- </w:t>
      </w:r>
      <w:r w:rsidRPr="004E7B8F">
        <w:rPr>
          <w:rFonts w:ascii="Times New Roman" w:eastAsia="Calibri" w:hAnsi="Times New Roman" w:cs="Times New Roman"/>
          <w:b/>
          <w:kern w:val="24"/>
          <w:sz w:val="24"/>
          <w:szCs w:val="24"/>
          <w:lang w:val="uk-UA" w:eastAsia="ru-RU"/>
        </w:rPr>
        <w:t>користуватися різноманітними методами і формами навчання,</w:t>
      </w:r>
      <w:r w:rsidRPr="004E7B8F">
        <w:rPr>
          <w:rFonts w:ascii="Times New Roman" w:eastAsia="Calibri" w:hAnsi="Times New Roman" w:cs="Times New Roman"/>
          <w:kern w:val="24"/>
          <w:sz w:val="24"/>
          <w:szCs w:val="24"/>
          <w:lang w:val="uk-UA" w:eastAsia="ru-RU"/>
        </w:rPr>
        <w:t xml:space="preserve"> прогресивними прийомами керівництва навчальною, суспільною, творчою діяльністю учнівських колективів;</w:t>
      </w:r>
    </w:p>
    <w:p w:rsidR="00924EDD" w:rsidRPr="004E7B8F" w:rsidRDefault="00924EDD" w:rsidP="00924EDD">
      <w:pPr>
        <w:tabs>
          <w:tab w:val="left" w:pos="709"/>
        </w:tabs>
        <w:spacing w:after="0" w:line="240" w:lineRule="auto"/>
        <w:jc w:val="both"/>
        <w:rPr>
          <w:rFonts w:ascii="Times New Roman" w:eastAsia="Calibri" w:hAnsi="Times New Roman" w:cs="Times New Roman"/>
          <w:kern w:val="24"/>
          <w:sz w:val="24"/>
          <w:szCs w:val="24"/>
          <w:lang w:val="uk-UA" w:eastAsia="ru-RU"/>
        </w:rPr>
      </w:pPr>
      <w:r w:rsidRPr="004E7B8F">
        <w:rPr>
          <w:rFonts w:ascii="Times New Roman" w:eastAsia="Calibri" w:hAnsi="Times New Roman" w:cs="Times New Roman"/>
          <w:b/>
          <w:bCs/>
          <w:kern w:val="24"/>
          <w:sz w:val="24"/>
          <w:szCs w:val="24"/>
          <w:lang w:val="uk-UA" w:eastAsia="ru-RU"/>
        </w:rPr>
        <w:t xml:space="preserve">РН ЗЗ4 </w:t>
      </w:r>
      <w:r w:rsidRPr="004E7B8F">
        <w:rPr>
          <w:rFonts w:ascii="Times New Roman" w:eastAsia="Calibri" w:hAnsi="Times New Roman" w:cs="Times New Roman"/>
          <w:kern w:val="24"/>
          <w:sz w:val="24"/>
          <w:szCs w:val="24"/>
          <w:lang w:val="uk-UA" w:eastAsia="ru-RU"/>
        </w:rPr>
        <w:t xml:space="preserve">- </w:t>
      </w:r>
      <w:r w:rsidRPr="004E7B8F">
        <w:rPr>
          <w:rFonts w:ascii="Times New Roman" w:eastAsia="Calibri" w:hAnsi="Times New Roman" w:cs="Times New Roman"/>
          <w:b/>
          <w:kern w:val="24"/>
          <w:sz w:val="24"/>
          <w:szCs w:val="24"/>
          <w:lang w:val="uk-UA" w:eastAsia="ru-RU"/>
        </w:rPr>
        <w:t>спілкуватися письмово й усно в іншомовному соціумі</w:t>
      </w:r>
      <w:r w:rsidRPr="004E7B8F">
        <w:rPr>
          <w:rFonts w:ascii="Times New Roman" w:eastAsia="Calibri" w:hAnsi="Times New Roman" w:cs="Times New Roman"/>
          <w:kern w:val="24"/>
          <w:sz w:val="24"/>
          <w:szCs w:val="24"/>
          <w:lang w:val="uk-UA" w:eastAsia="ru-RU"/>
        </w:rPr>
        <w:t xml:space="preserve"> в рамках професійн</w:t>
      </w:r>
      <w:r>
        <w:rPr>
          <w:rFonts w:ascii="Times New Roman" w:eastAsia="Calibri" w:hAnsi="Times New Roman" w:cs="Times New Roman"/>
          <w:kern w:val="24"/>
          <w:sz w:val="24"/>
          <w:szCs w:val="24"/>
          <w:lang w:val="uk-UA" w:eastAsia="ru-RU"/>
        </w:rPr>
        <w:t>ого й наукового спілкування.</w:t>
      </w:r>
    </w:p>
    <w:p w:rsidR="00924EDD" w:rsidRPr="004E7B8F" w:rsidRDefault="00924EDD" w:rsidP="00924EDD">
      <w:pPr>
        <w:spacing w:after="0" w:line="240" w:lineRule="auto"/>
        <w:jc w:val="center"/>
        <w:rPr>
          <w:rFonts w:ascii="Times New Roman" w:eastAsia="Calibri" w:hAnsi="Times New Roman" w:cs="Times New Roman"/>
          <w:b/>
          <w:bCs/>
          <w:kern w:val="24"/>
          <w:sz w:val="24"/>
          <w:szCs w:val="24"/>
          <w:lang w:val="uk-UA" w:eastAsia="ru-RU"/>
        </w:rPr>
      </w:pPr>
      <w:r w:rsidRPr="004E7B8F">
        <w:rPr>
          <w:rFonts w:ascii="Times New Roman" w:eastAsia="Calibri" w:hAnsi="Times New Roman" w:cs="Times New Roman"/>
          <w:b/>
          <w:bCs/>
          <w:kern w:val="24"/>
          <w:sz w:val="24"/>
          <w:szCs w:val="24"/>
          <w:lang w:val="uk-UA" w:eastAsia="ru-RU"/>
        </w:rPr>
        <w:t>Синтез</w:t>
      </w:r>
    </w:p>
    <w:p w:rsidR="00924EDD" w:rsidRPr="004E7B8F" w:rsidRDefault="00924EDD" w:rsidP="00924EDD">
      <w:pPr>
        <w:spacing w:after="0" w:line="240" w:lineRule="auto"/>
        <w:jc w:val="both"/>
        <w:rPr>
          <w:rFonts w:ascii="Times New Roman" w:eastAsia="Calibri" w:hAnsi="Times New Roman" w:cs="Times New Roman"/>
          <w:kern w:val="24"/>
          <w:sz w:val="24"/>
          <w:szCs w:val="24"/>
          <w:lang w:val="uk-UA" w:eastAsia="uk-UA"/>
        </w:rPr>
      </w:pPr>
      <w:r w:rsidRPr="004E7B8F">
        <w:rPr>
          <w:rFonts w:ascii="Times New Roman" w:eastAsia="Calibri" w:hAnsi="Times New Roman" w:cs="Times New Roman"/>
          <w:b/>
          <w:kern w:val="24"/>
          <w:sz w:val="24"/>
          <w:szCs w:val="24"/>
          <w:lang w:val="uk-UA" w:eastAsia="uk-UA"/>
        </w:rPr>
        <w:t>РН С1- упорядковувати отримані теоретичні та практичні дані</w:t>
      </w:r>
      <w:r w:rsidRPr="004E7B8F">
        <w:rPr>
          <w:rFonts w:ascii="Times New Roman" w:eastAsia="Calibri" w:hAnsi="Times New Roman" w:cs="Times New Roman"/>
          <w:kern w:val="24"/>
          <w:sz w:val="24"/>
          <w:szCs w:val="24"/>
          <w:lang w:val="uk-UA" w:eastAsia="uk-UA"/>
        </w:rPr>
        <w:t xml:space="preserve"> щодо д</w:t>
      </w:r>
      <w:r>
        <w:rPr>
          <w:rFonts w:ascii="Times New Roman" w:eastAsia="Calibri" w:hAnsi="Times New Roman" w:cs="Times New Roman"/>
          <w:kern w:val="24"/>
          <w:sz w:val="24"/>
          <w:szCs w:val="24"/>
          <w:lang w:val="uk-UA" w:eastAsia="uk-UA"/>
        </w:rPr>
        <w:t>ослідження в мові та літературі.</w:t>
      </w:r>
    </w:p>
    <w:p w:rsidR="00924EDD" w:rsidRDefault="00924EDD" w:rsidP="00A72D0D">
      <w:pPr>
        <w:spacing w:line="256" w:lineRule="auto"/>
        <w:ind w:left="360" w:hanging="360"/>
        <w:jc w:val="center"/>
        <w:rPr>
          <w:rFonts w:ascii="Times New Roman" w:eastAsia="Calibri" w:hAnsi="Times New Roman" w:cs="Times New Roman"/>
          <w:b/>
          <w:caps/>
          <w:color w:val="000000"/>
          <w:sz w:val="24"/>
          <w:szCs w:val="24"/>
          <w:lang w:val="uk-UA"/>
        </w:rPr>
      </w:pPr>
    </w:p>
    <w:p w:rsidR="00A72D0D" w:rsidRPr="00A72D0D" w:rsidRDefault="00A72D0D" w:rsidP="00A72D0D">
      <w:pPr>
        <w:spacing w:line="256" w:lineRule="auto"/>
        <w:ind w:left="360" w:hanging="360"/>
        <w:jc w:val="center"/>
        <w:rPr>
          <w:rFonts w:ascii="Times New Roman" w:eastAsia="Calibri" w:hAnsi="Times New Roman" w:cs="Times New Roman"/>
          <w:b/>
          <w:caps/>
          <w:color w:val="000000"/>
          <w:sz w:val="24"/>
          <w:szCs w:val="24"/>
          <w:lang w:val="uk-UA"/>
        </w:rPr>
      </w:pPr>
      <w:r w:rsidRPr="00A72D0D">
        <w:rPr>
          <w:rFonts w:ascii="Times New Roman" w:eastAsia="Calibri" w:hAnsi="Times New Roman" w:cs="Times New Roman"/>
          <w:b/>
          <w:caps/>
          <w:color w:val="000000"/>
          <w:sz w:val="24"/>
          <w:szCs w:val="24"/>
          <w:lang w:val="uk-UA"/>
        </w:rPr>
        <w:t>5. Обсяг ОСВІТНЬОГО КОМПОНЕНТА</w:t>
      </w:r>
    </w:p>
    <w:p w:rsidR="00A72D0D" w:rsidRPr="00A72D0D" w:rsidRDefault="00A72D0D" w:rsidP="00A72D0D">
      <w:pPr>
        <w:spacing w:line="256" w:lineRule="auto"/>
        <w:ind w:left="360" w:hanging="360"/>
        <w:jc w:val="center"/>
        <w:rPr>
          <w:rFonts w:ascii="Times New Roman" w:eastAsia="Calibri" w:hAnsi="Times New Roman" w:cs="Times New Roman"/>
          <w:caps/>
          <w:color w:val="000000"/>
          <w:sz w:val="24"/>
          <w:szCs w:val="24"/>
          <w:highlight w:val="magenta"/>
          <w:lang w:val="uk-UA"/>
        </w:rPr>
      </w:pPr>
    </w:p>
    <w:tbl>
      <w:tblPr>
        <w:tblW w:w="14040" w:type="dxa"/>
        <w:tblInd w:w="460" w:type="dxa"/>
        <w:tblLayout w:type="fixed"/>
        <w:tblLook w:val="04A0"/>
      </w:tblPr>
      <w:tblGrid>
        <w:gridCol w:w="3510"/>
        <w:gridCol w:w="3510"/>
        <w:gridCol w:w="3510"/>
        <w:gridCol w:w="3510"/>
      </w:tblGrid>
      <w:tr w:rsidR="00A72D0D" w:rsidRPr="00A72D0D" w:rsidTr="00A72D0D">
        <w:trPr>
          <w:trHeight w:val="270"/>
        </w:trPr>
        <w:tc>
          <w:tcPr>
            <w:tcW w:w="35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A72D0D" w:rsidRPr="00A72D0D" w:rsidRDefault="00A72D0D" w:rsidP="00A72D0D">
            <w:pPr>
              <w:spacing w:line="256" w:lineRule="auto"/>
              <w:rPr>
                <w:rFonts w:ascii="Times New Roman" w:eastAsia="Calibri" w:hAnsi="Times New Roman" w:cs="Times New Roman"/>
                <w:color w:val="000000"/>
                <w:sz w:val="24"/>
                <w:szCs w:val="24"/>
                <w:lang w:val="uk-UA"/>
              </w:rPr>
            </w:pPr>
            <w:r w:rsidRPr="00A72D0D">
              <w:rPr>
                <w:rFonts w:ascii="Times New Roman" w:eastAsia="Calibri" w:hAnsi="Times New Roman" w:cs="Times New Roman"/>
                <w:b/>
                <w:color w:val="000000"/>
                <w:sz w:val="24"/>
                <w:szCs w:val="24"/>
                <w:lang w:val="uk-UA"/>
              </w:rPr>
              <w:t>Вид заняття</w:t>
            </w:r>
          </w:p>
        </w:tc>
        <w:tc>
          <w:tcPr>
            <w:tcW w:w="3510" w:type="dxa"/>
            <w:tcBorders>
              <w:top w:val="single" w:sz="8" w:space="0" w:color="000000"/>
              <w:left w:val="single" w:sz="8" w:space="0" w:color="000000"/>
              <w:bottom w:val="single" w:sz="8" w:space="0" w:color="000000"/>
              <w:right w:val="single" w:sz="4" w:space="0" w:color="000000"/>
            </w:tcBorders>
            <w:tcMar>
              <w:top w:w="15" w:type="dxa"/>
              <w:left w:w="15" w:type="dxa"/>
              <w:bottom w:w="15" w:type="dxa"/>
              <w:right w:w="15" w:type="dxa"/>
            </w:tcMar>
            <w:hideMark/>
          </w:tcPr>
          <w:p w:rsidR="00A72D0D" w:rsidRPr="00A72D0D" w:rsidRDefault="00A72D0D" w:rsidP="00A72D0D">
            <w:pPr>
              <w:spacing w:line="256" w:lineRule="auto"/>
              <w:jc w:val="center"/>
              <w:rPr>
                <w:rFonts w:ascii="Times New Roman" w:eastAsia="Calibri" w:hAnsi="Times New Roman" w:cs="Times New Roman"/>
                <w:b/>
                <w:color w:val="000000"/>
                <w:sz w:val="24"/>
                <w:szCs w:val="24"/>
                <w:lang w:val="uk-UA"/>
              </w:rPr>
            </w:pPr>
            <w:r w:rsidRPr="00A72D0D">
              <w:rPr>
                <w:rFonts w:ascii="Times New Roman" w:eastAsia="Calibri" w:hAnsi="Times New Roman" w:cs="Times New Roman"/>
                <w:b/>
                <w:color w:val="000000"/>
                <w:sz w:val="24"/>
                <w:szCs w:val="24"/>
                <w:lang w:val="uk-UA"/>
              </w:rPr>
              <w:t>лекції</w:t>
            </w:r>
          </w:p>
        </w:tc>
        <w:tc>
          <w:tcPr>
            <w:tcW w:w="3510" w:type="dxa"/>
            <w:tcBorders>
              <w:top w:val="single" w:sz="8" w:space="0" w:color="000000"/>
              <w:left w:val="single" w:sz="4" w:space="0" w:color="000000"/>
              <w:bottom w:val="single" w:sz="8" w:space="0" w:color="000000"/>
              <w:right w:val="single" w:sz="4" w:space="0" w:color="000000"/>
            </w:tcBorders>
            <w:tcMar>
              <w:top w:w="15" w:type="dxa"/>
              <w:left w:w="15" w:type="dxa"/>
              <w:bottom w:w="15" w:type="dxa"/>
              <w:right w:w="15" w:type="dxa"/>
            </w:tcMar>
            <w:hideMark/>
          </w:tcPr>
          <w:p w:rsidR="00A72D0D" w:rsidRPr="00A72D0D" w:rsidRDefault="00A72D0D" w:rsidP="00A72D0D">
            <w:pPr>
              <w:spacing w:line="256" w:lineRule="auto"/>
              <w:jc w:val="center"/>
              <w:rPr>
                <w:rFonts w:ascii="Times New Roman" w:eastAsia="Calibri" w:hAnsi="Times New Roman" w:cs="Times New Roman"/>
                <w:b/>
                <w:color w:val="000000"/>
                <w:sz w:val="24"/>
                <w:szCs w:val="24"/>
                <w:lang w:val="uk-UA"/>
              </w:rPr>
            </w:pPr>
            <w:r w:rsidRPr="00A72D0D">
              <w:rPr>
                <w:rFonts w:ascii="Times New Roman" w:eastAsia="Calibri" w:hAnsi="Times New Roman" w:cs="Times New Roman"/>
                <w:b/>
                <w:color w:val="000000"/>
                <w:sz w:val="24"/>
                <w:szCs w:val="24"/>
                <w:lang w:val="uk-UA"/>
              </w:rPr>
              <w:t>практичні заняття</w:t>
            </w:r>
          </w:p>
        </w:tc>
        <w:tc>
          <w:tcPr>
            <w:tcW w:w="3510" w:type="dxa"/>
            <w:tcBorders>
              <w:top w:val="single" w:sz="8" w:space="0" w:color="000000"/>
              <w:left w:val="single" w:sz="4" w:space="0" w:color="000000"/>
              <w:bottom w:val="single" w:sz="8" w:space="0" w:color="000000"/>
              <w:right w:val="single" w:sz="8" w:space="0" w:color="000000"/>
            </w:tcBorders>
            <w:tcMar>
              <w:top w:w="15" w:type="dxa"/>
              <w:left w:w="15" w:type="dxa"/>
              <w:bottom w:w="15" w:type="dxa"/>
              <w:right w:w="15" w:type="dxa"/>
            </w:tcMar>
            <w:hideMark/>
          </w:tcPr>
          <w:p w:rsidR="00A72D0D" w:rsidRPr="00A72D0D" w:rsidRDefault="00A72D0D" w:rsidP="00A72D0D">
            <w:pPr>
              <w:spacing w:line="256" w:lineRule="auto"/>
              <w:jc w:val="center"/>
              <w:rPr>
                <w:rFonts w:ascii="Times New Roman" w:eastAsia="Calibri" w:hAnsi="Times New Roman" w:cs="Times New Roman"/>
                <w:b/>
                <w:color w:val="000000"/>
                <w:sz w:val="24"/>
                <w:szCs w:val="24"/>
                <w:lang w:val="uk-UA"/>
              </w:rPr>
            </w:pPr>
            <w:r w:rsidRPr="00A72D0D">
              <w:rPr>
                <w:rFonts w:ascii="Times New Roman" w:eastAsia="Calibri" w:hAnsi="Times New Roman" w:cs="Times New Roman"/>
                <w:b/>
                <w:color w:val="000000"/>
                <w:sz w:val="24"/>
                <w:szCs w:val="24"/>
                <w:lang w:val="uk-UA"/>
              </w:rPr>
              <w:t xml:space="preserve">самостійна робота </w:t>
            </w:r>
          </w:p>
        </w:tc>
      </w:tr>
      <w:tr w:rsidR="00A72D0D" w:rsidRPr="00A72D0D" w:rsidTr="00A72D0D">
        <w:trPr>
          <w:trHeight w:val="270"/>
        </w:trPr>
        <w:tc>
          <w:tcPr>
            <w:tcW w:w="35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A72D0D" w:rsidRPr="00A72D0D" w:rsidRDefault="00A72D0D" w:rsidP="00A72D0D">
            <w:pPr>
              <w:spacing w:line="256" w:lineRule="auto"/>
              <w:rPr>
                <w:rFonts w:ascii="Times New Roman" w:eastAsia="Calibri" w:hAnsi="Times New Roman" w:cs="Times New Roman"/>
                <w:b/>
                <w:color w:val="000000"/>
                <w:sz w:val="24"/>
                <w:szCs w:val="24"/>
                <w:lang w:val="uk-UA"/>
              </w:rPr>
            </w:pPr>
            <w:r w:rsidRPr="00A72D0D">
              <w:rPr>
                <w:rFonts w:ascii="Times New Roman" w:eastAsia="Calibri" w:hAnsi="Times New Roman" w:cs="Times New Roman"/>
                <w:b/>
                <w:color w:val="000000"/>
                <w:sz w:val="24"/>
                <w:szCs w:val="24"/>
                <w:lang w:val="uk-UA"/>
              </w:rPr>
              <w:t>Кількість годин</w:t>
            </w:r>
          </w:p>
        </w:tc>
        <w:tc>
          <w:tcPr>
            <w:tcW w:w="3510" w:type="dxa"/>
            <w:tcBorders>
              <w:top w:val="single" w:sz="8" w:space="0" w:color="000000"/>
              <w:left w:val="single" w:sz="8" w:space="0" w:color="000000"/>
              <w:bottom w:val="single" w:sz="8" w:space="0" w:color="000000"/>
              <w:right w:val="single" w:sz="4" w:space="0" w:color="000000"/>
            </w:tcBorders>
            <w:tcMar>
              <w:top w:w="15" w:type="dxa"/>
              <w:left w:w="15" w:type="dxa"/>
              <w:bottom w:w="15" w:type="dxa"/>
              <w:right w:w="15" w:type="dxa"/>
            </w:tcMar>
            <w:hideMark/>
          </w:tcPr>
          <w:p w:rsidR="00A72D0D" w:rsidRPr="00A72D0D" w:rsidRDefault="00924EDD" w:rsidP="00A72D0D">
            <w:pPr>
              <w:spacing w:line="256" w:lineRule="auto"/>
              <w:jc w:val="center"/>
              <w:rPr>
                <w:rFonts w:ascii="Times New Roman" w:eastAsia="Calibri" w:hAnsi="Times New Roman" w:cs="Times New Roman"/>
                <w:color w:val="000000"/>
                <w:sz w:val="24"/>
                <w:szCs w:val="24"/>
                <w:lang w:val="uk-UA"/>
              </w:rPr>
            </w:pPr>
            <w:r>
              <w:rPr>
                <w:rFonts w:ascii="Times New Roman" w:eastAsia="Calibri" w:hAnsi="Times New Roman" w:cs="Times New Roman"/>
                <w:color w:val="000000"/>
                <w:sz w:val="24"/>
                <w:szCs w:val="24"/>
                <w:lang w:val="uk-UA"/>
              </w:rPr>
              <w:t>-</w:t>
            </w:r>
          </w:p>
        </w:tc>
        <w:tc>
          <w:tcPr>
            <w:tcW w:w="3510" w:type="dxa"/>
            <w:tcBorders>
              <w:top w:val="single" w:sz="8" w:space="0" w:color="000000"/>
              <w:left w:val="single" w:sz="4" w:space="0" w:color="000000"/>
              <w:bottom w:val="single" w:sz="8" w:space="0" w:color="000000"/>
              <w:right w:val="single" w:sz="4" w:space="0" w:color="000000"/>
            </w:tcBorders>
            <w:tcMar>
              <w:top w:w="15" w:type="dxa"/>
              <w:left w:w="15" w:type="dxa"/>
              <w:bottom w:w="15" w:type="dxa"/>
              <w:right w:w="15" w:type="dxa"/>
            </w:tcMar>
            <w:hideMark/>
          </w:tcPr>
          <w:p w:rsidR="00A72D0D" w:rsidRPr="00A72D0D" w:rsidRDefault="00924EDD" w:rsidP="00A72D0D">
            <w:pPr>
              <w:spacing w:line="256" w:lineRule="auto"/>
              <w:jc w:val="center"/>
              <w:rPr>
                <w:rFonts w:ascii="Times New Roman" w:eastAsia="Calibri" w:hAnsi="Times New Roman" w:cs="Times New Roman"/>
                <w:color w:val="000000"/>
                <w:sz w:val="24"/>
                <w:szCs w:val="24"/>
                <w:lang w:val="uk-UA"/>
              </w:rPr>
            </w:pPr>
            <w:r>
              <w:rPr>
                <w:rFonts w:ascii="Times New Roman" w:eastAsia="Calibri" w:hAnsi="Times New Roman" w:cs="Times New Roman"/>
                <w:color w:val="000000"/>
                <w:sz w:val="24"/>
                <w:szCs w:val="24"/>
                <w:lang w:val="uk-UA"/>
              </w:rPr>
              <w:t>90</w:t>
            </w:r>
          </w:p>
        </w:tc>
        <w:tc>
          <w:tcPr>
            <w:tcW w:w="3510" w:type="dxa"/>
            <w:tcBorders>
              <w:top w:val="single" w:sz="8" w:space="0" w:color="000000"/>
              <w:left w:val="single" w:sz="4" w:space="0" w:color="000000"/>
              <w:bottom w:val="single" w:sz="8" w:space="0" w:color="000000"/>
              <w:right w:val="single" w:sz="8" w:space="0" w:color="000000"/>
            </w:tcBorders>
            <w:tcMar>
              <w:top w:w="15" w:type="dxa"/>
              <w:left w:w="15" w:type="dxa"/>
              <w:bottom w:w="15" w:type="dxa"/>
              <w:right w:w="15" w:type="dxa"/>
            </w:tcMar>
            <w:hideMark/>
          </w:tcPr>
          <w:p w:rsidR="00A72D0D" w:rsidRPr="00A72D0D" w:rsidRDefault="00924EDD" w:rsidP="00A72D0D">
            <w:pPr>
              <w:spacing w:line="256" w:lineRule="auto"/>
              <w:jc w:val="center"/>
              <w:rPr>
                <w:rFonts w:ascii="Times New Roman" w:eastAsia="Calibri" w:hAnsi="Times New Roman" w:cs="Times New Roman"/>
                <w:color w:val="000000"/>
                <w:sz w:val="24"/>
                <w:szCs w:val="24"/>
                <w:lang w:val="uk-UA"/>
              </w:rPr>
            </w:pPr>
            <w:r>
              <w:rPr>
                <w:rFonts w:ascii="Times New Roman" w:eastAsia="Calibri" w:hAnsi="Times New Roman" w:cs="Times New Roman"/>
                <w:color w:val="000000"/>
                <w:sz w:val="24"/>
                <w:szCs w:val="24"/>
                <w:lang w:val="uk-UA"/>
              </w:rPr>
              <w:t>90</w:t>
            </w:r>
          </w:p>
        </w:tc>
      </w:tr>
    </w:tbl>
    <w:p w:rsidR="00A72D0D" w:rsidRPr="00A72D0D" w:rsidRDefault="00A72D0D" w:rsidP="00A72D0D">
      <w:pPr>
        <w:spacing w:line="256" w:lineRule="auto"/>
        <w:ind w:left="360" w:hanging="360"/>
        <w:rPr>
          <w:rFonts w:ascii="Times New Roman" w:eastAsia="Calibri" w:hAnsi="Times New Roman" w:cs="Times New Roman"/>
          <w:color w:val="000000"/>
          <w:sz w:val="24"/>
          <w:szCs w:val="24"/>
          <w:lang w:val="uk-UA"/>
        </w:rPr>
      </w:pPr>
    </w:p>
    <w:p w:rsidR="00A72D0D" w:rsidRPr="00A72D0D" w:rsidRDefault="00A72D0D" w:rsidP="00A72D0D">
      <w:pPr>
        <w:spacing w:line="256" w:lineRule="auto"/>
        <w:rPr>
          <w:rFonts w:ascii="Times New Roman" w:eastAsia="Calibri" w:hAnsi="Times New Roman" w:cs="Times New Roman"/>
          <w:color w:val="FF0000"/>
          <w:sz w:val="24"/>
          <w:szCs w:val="24"/>
          <w:lang w:val="uk-UA"/>
        </w:rPr>
      </w:pPr>
    </w:p>
    <w:p w:rsidR="00A72D0D" w:rsidRPr="00A72D0D" w:rsidRDefault="00A72D0D" w:rsidP="00A72D0D">
      <w:pPr>
        <w:spacing w:line="256" w:lineRule="auto"/>
        <w:ind w:left="360"/>
        <w:jc w:val="center"/>
        <w:rPr>
          <w:rFonts w:ascii="Times New Roman" w:eastAsia="Calibri" w:hAnsi="Times New Roman" w:cs="Times New Roman"/>
          <w:caps/>
          <w:color w:val="000000"/>
          <w:sz w:val="24"/>
          <w:szCs w:val="24"/>
          <w:lang w:val="uk-UA"/>
        </w:rPr>
      </w:pPr>
      <w:r w:rsidRPr="00A72D0D">
        <w:rPr>
          <w:rFonts w:ascii="Times New Roman" w:eastAsia="Calibri" w:hAnsi="Times New Roman" w:cs="Times New Roman"/>
          <w:b/>
          <w:caps/>
          <w:color w:val="000000"/>
          <w:sz w:val="24"/>
          <w:szCs w:val="24"/>
          <w:lang w:val="uk-UA"/>
        </w:rPr>
        <w:t>6. Політика</w:t>
      </w:r>
    </w:p>
    <w:p w:rsidR="00A72D0D" w:rsidRPr="00A72D0D" w:rsidRDefault="00A72D0D" w:rsidP="00A72D0D">
      <w:pPr>
        <w:spacing w:line="256" w:lineRule="auto"/>
        <w:ind w:left="993" w:hanging="284"/>
        <w:jc w:val="both"/>
        <w:rPr>
          <w:rFonts w:ascii="Times New Roman" w:eastAsia="Calibri" w:hAnsi="Times New Roman" w:cs="Times New Roman"/>
          <w:color w:val="000000"/>
          <w:sz w:val="24"/>
          <w:szCs w:val="24"/>
          <w:lang w:val="uk-UA"/>
        </w:rPr>
      </w:pPr>
      <w:r w:rsidRPr="00A72D0D">
        <w:rPr>
          <w:rFonts w:ascii="Times New Roman" w:eastAsia="Calibri" w:hAnsi="Times New Roman" w:cs="Times New Roman"/>
          <w:color w:val="000000"/>
          <w:sz w:val="24"/>
          <w:szCs w:val="24"/>
          <w:lang w:val="uk-UA"/>
        </w:rPr>
        <w:t>Політика академічної поведінки та етики:</w:t>
      </w:r>
    </w:p>
    <w:p w:rsidR="00924EDD" w:rsidRPr="00924EDD" w:rsidRDefault="00924EDD" w:rsidP="00924EDD">
      <w:pPr>
        <w:numPr>
          <w:ilvl w:val="0"/>
          <w:numId w:val="14"/>
        </w:numPr>
        <w:spacing w:after="0" w:line="240" w:lineRule="auto"/>
        <w:ind w:left="0" w:hanging="426"/>
        <w:contextualSpacing/>
        <w:jc w:val="both"/>
        <w:rPr>
          <w:rFonts w:ascii="Times New Roman" w:eastAsia="Times New Roman" w:hAnsi="Times New Roman" w:cs="Times New Roman"/>
          <w:color w:val="000000"/>
          <w:sz w:val="24"/>
          <w:szCs w:val="24"/>
          <w:lang w:eastAsia="ru-RU"/>
        </w:rPr>
      </w:pPr>
      <w:r w:rsidRPr="00924EDD">
        <w:rPr>
          <w:rFonts w:ascii="Times New Roman" w:eastAsia="Times New Roman" w:hAnsi="Times New Roman" w:cs="Times New Roman"/>
          <w:color w:val="000000"/>
          <w:sz w:val="24"/>
          <w:szCs w:val="24"/>
          <w:lang w:eastAsia="ru-RU"/>
        </w:rPr>
        <w:t xml:space="preserve">Курс </w:t>
      </w:r>
      <w:proofErr w:type="spellStart"/>
      <w:r w:rsidRPr="00924EDD">
        <w:rPr>
          <w:rFonts w:ascii="Times New Roman" w:eastAsia="Times New Roman" w:hAnsi="Times New Roman" w:cs="Times New Roman"/>
          <w:color w:val="000000"/>
          <w:sz w:val="24"/>
          <w:szCs w:val="24"/>
          <w:lang w:eastAsia="ru-RU"/>
        </w:rPr>
        <w:t>передбачає</w:t>
      </w:r>
      <w:proofErr w:type="spellEnd"/>
      <w:r w:rsidRPr="00924EDD">
        <w:rPr>
          <w:rFonts w:ascii="Times New Roman" w:eastAsia="Times New Roman" w:hAnsi="Times New Roman" w:cs="Times New Roman"/>
          <w:color w:val="000000"/>
          <w:sz w:val="24"/>
          <w:szCs w:val="24"/>
          <w:lang w:eastAsia="ru-RU"/>
        </w:rPr>
        <w:t xml:space="preserve"> роботу в </w:t>
      </w:r>
      <w:proofErr w:type="spellStart"/>
      <w:r w:rsidRPr="00924EDD">
        <w:rPr>
          <w:rFonts w:ascii="Times New Roman" w:eastAsia="Times New Roman" w:hAnsi="Times New Roman" w:cs="Times New Roman"/>
          <w:color w:val="000000"/>
          <w:sz w:val="24"/>
          <w:szCs w:val="24"/>
          <w:lang w:eastAsia="ru-RU"/>
        </w:rPr>
        <w:t>колективі</w:t>
      </w:r>
      <w:proofErr w:type="spellEnd"/>
    </w:p>
    <w:p w:rsidR="00924EDD" w:rsidRPr="00924EDD" w:rsidRDefault="00924EDD" w:rsidP="00924EDD">
      <w:pPr>
        <w:numPr>
          <w:ilvl w:val="0"/>
          <w:numId w:val="14"/>
        </w:numPr>
        <w:spacing w:after="0" w:line="240" w:lineRule="auto"/>
        <w:ind w:left="0" w:hanging="426"/>
        <w:contextualSpacing/>
        <w:jc w:val="both"/>
        <w:rPr>
          <w:rFonts w:ascii="Times New Roman" w:eastAsia="Times New Roman" w:hAnsi="Times New Roman" w:cs="Times New Roman"/>
          <w:color w:val="000000"/>
          <w:sz w:val="24"/>
          <w:szCs w:val="24"/>
          <w:lang w:eastAsia="ru-RU"/>
        </w:rPr>
      </w:pPr>
      <w:proofErr w:type="spellStart"/>
      <w:proofErr w:type="gramStart"/>
      <w:r w:rsidRPr="00924EDD">
        <w:rPr>
          <w:rFonts w:ascii="Times New Roman" w:eastAsia="Times New Roman" w:hAnsi="Times New Roman" w:cs="Times New Roman"/>
          <w:color w:val="000000"/>
          <w:sz w:val="24"/>
          <w:szCs w:val="24"/>
          <w:lang w:eastAsia="ru-RU"/>
        </w:rPr>
        <w:t>Середовище</w:t>
      </w:r>
      <w:proofErr w:type="spellEnd"/>
      <w:r w:rsidRPr="00924EDD">
        <w:rPr>
          <w:rFonts w:ascii="Times New Roman" w:eastAsia="Times New Roman" w:hAnsi="Times New Roman" w:cs="Times New Roman"/>
          <w:color w:val="000000"/>
          <w:sz w:val="24"/>
          <w:szCs w:val="24"/>
          <w:lang w:eastAsia="ru-RU"/>
        </w:rPr>
        <w:t xml:space="preserve"> в </w:t>
      </w:r>
      <w:proofErr w:type="spellStart"/>
      <w:r w:rsidRPr="00924EDD">
        <w:rPr>
          <w:rFonts w:ascii="Times New Roman" w:eastAsia="Times New Roman" w:hAnsi="Times New Roman" w:cs="Times New Roman"/>
          <w:color w:val="000000"/>
          <w:sz w:val="24"/>
          <w:szCs w:val="24"/>
          <w:lang w:eastAsia="ru-RU"/>
        </w:rPr>
        <w:t>аудиторії</w:t>
      </w:r>
      <w:proofErr w:type="spellEnd"/>
      <w:r w:rsidRPr="00924EDD">
        <w:rPr>
          <w:rFonts w:ascii="Times New Roman" w:eastAsia="Times New Roman" w:hAnsi="Times New Roman" w:cs="Times New Roman"/>
          <w:color w:val="000000"/>
          <w:sz w:val="24"/>
          <w:szCs w:val="24"/>
          <w:lang w:eastAsia="ru-RU"/>
        </w:rPr>
        <w:t xml:space="preserve"> </w:t>
      </w:r>
      <w:proofErr w:type="spellStart"/>
      <w:r w:rsidRPr="00924EDD">
        <w:rPr>
          <w:rFonts w:ascii="Times New Roman" w:eastAsia="Times New Roman" w:hAnsi="Times New Roman" w:cs="Times New Roman"/>
          <w:color w:val="000000"/>
          <w:sz w:val="24"/>
          <w:szCs w:val="24"/>
          <w:lang w:eastAsia="ru-RU"/>
        </w:rPr>
        <w:t>є</w:t>
      </w:r>
      <w:proofErr w:type="spellEnd"/>
      <w:r w:rsidRPr="00924EDD">
        <w:rPr>
          <w:rFonts w:ascii="Times New Roman" w:eastAsia="Times New Roman" w:hAnsi="Times New Roman" w:cs="Times New Roman"/>
          <w:color w:val="000000"/>
          <w:sz w:val="24"/>
          <w:szCs w:val="24"/>
          <w:lang w:eastAsia="ru-RU"/>
        </w:rPr>
        <w:t xml:space="preserve"> </w:t>
      </w:r>
      <w:proofErr w:type="spellStart"/>
      <w:r w:rsidRPr="00924EDD">
        <w:rPr>
          <w:rFonts w:ascii="Times New Roman" w:eastAsia="Times New Roman" w:hAnsi="Times New Roman" w:cs="Times New Roman"/>
          <w:color w:val="000000"/>
          <w:sz w:val="24"/>
          <w:szCs w:val="24"/>
          <w:lang w:eastAsia="ru-RU"/>
        </w:rPr>
        <w:t>дружнім</w:t>
      </w:r>
      <w:proofErr w:type="spellEnd"/>
      <w:r w:rsidRPr="00924EDD">
        <w:rPr>
          <w:rFonts w:ascii="Times New Roman" w:eastAsia="Times New Roman" w:hAnsi="Times New Roman" w:cs="Times New Roman"/>
          <w:color w:val="000000"/>
          <w:sz w:val="24"/>
          <w:szCs w:val="24"/>
          <w:lang w:eastAsia="ru-RU"/>
        </w:rPr>
        <w:t xml:space="preserve">, </w:t>
      </w:r>
      <w:proofErr w:type="spellStart"/>
      <w:r w:rsidRPr="00924EDD">
        <w:rPr>
          <w:rFonts w:ascii="Times New Roman" w:eastAsia="Times New Roman" w:hAnsi="Times New Roman" w:cs="Times New Roman"/>
          <w:color w:val="000000"/>
          <w:sz w:val="24"/>
          <w:szCs w:val="24"/>
          <w:lang w:eastAsia="ru-RU"/>
        </w:rPr>
        <w:t>творчим</w:t>
      </w:r>
      <w:proofErr w:type="spellEnd"/>
      <w:r w:rsidRPr="00924EDD">
        <w:rPr>
          <w:rFonts w:ascii="Times New Roman" w:eastAsia="Times New Roman" w:hAnsi="Times New Roman" w:cs="Times New Roman"/>
          <w:color w:val="000000"/>
          <w:sz w:val="24"/>
          <w:szCs w:val="24"/>
          <w:lang w:eastAsia="ru-RU"/>
        </w:rPr>
        <w:t xml:space="preserve">, </w:t>
      </w:r>
      <w:proofErr w:type="spellStart"/>
      <w:r w:rsidRPr="00924EDD">
        <w:rPr>
          <w:rFonts w:ascii="Times New Roman" w:eastAsia="Times New Roman" w:hAnsi="Times New Roman" w:cs="Times New Roman"/>
          <w:color w:val="000000"/>
          <w:sz w:val="24"/>
          <w:szCs w:val="24"/>
          <w:lang w:eastAsia="ru-RU"/>
        </w:rPr>
        <w:t>відкритим</w:t>
      </w:r>
      <w:proofErr w:type="spellEnd"/>
      <w:r w:rsidRPr="00924EDD">
        <w:rPr>
          <w:rFonts w:ascii="Times New Roman" w:eastAsia="Times New Roman" w:hAnsi="Times New Roman" w:cs="Times New Roman"/>
          <w:color w:val="000000"/>
          <w:sz w:val="24"/>
          <w:szCs w:val="24"/>
          <w:lang w:eastAsia="ru-RU"/>
        </w:rPr>
        <w:t xml:space="preserve"> до </w:t>
      </w:r>
      <w:proofErr w:type="spellStart"/>
      <w:r w:rsidRPr="00924EDD">
        <w:rPr>
          <w:rFonts w:ascii="Times New Roman" w:eastAsia="Times New Roman" w:hAnsi="Times New Roman" w:cs="Times New Roman"/>
          <w:color w:val="000000"/>
          <w:sz w:val="24"/>
          <w:szCs w:val="24"/>
          <w:lang w:eastAsia="ru-RU"/>
        </w:rPr>
        <w:t>конструктивної</w:t>
      </w:r>
      <w:proofErr w:type="spellEnd"/>
      <w:r w:rsidRPr="00924EDD">
        <w:rPr>
          <w:rFonts w:ascii="Times New Roman" w:eastAsia="Times New Roman" w:hAnsi="Times New Roman" w:cs="Times New Roman"/>
          <w:color w:val="000000"/>
          <w:sz w:val="24"/>
          <w:szCs w:val="24"/>
          <w:lang w:eastAsia="ru-RU"/>
        </w:rPr>
        <w:t xml:space="preserve"> критики.</w:t>
      </w:r>
      <w:proofErr w:type="gramEnd"/>
    </w:p>
    <w:p w:rsidR="00924EDD" w:rsidRPr="00924EDD" w:rsidRDefault="00924EDD" w:rsidP="00924EDD">
      <w:pPr>
        <w:numPr>
          <w:ilvl w:val="0"/>
          <w:numId w:val="13"/>
        </w:numPr>
        <w:spacing w:after="0" w:line="240" w:lineRule="auto"/>
        <w:ind w:left="0" w:hanging="426"/>
        <w:jc w:val="both"/>
        <w:rPr>
          <w:rFonts w:ascii="Times New Roman" w:eastAsia="Times New Roman" w:hAnsi="Times New Roman" w:cs="Times New Roman"/>
          <w:color w:val="000000"/>
          <w:sz w:val="24"/>
          <w:szCs w:val="24"/>
          <w:lang w:eastAsia="ru-RU"/>
        </w:rPr>
      </w:pPr>
      <w:r w:rsidRPr="00924EDD">
        <w:rPr>
          <w:rFonts w:ascii="Times New Roman" w:eastAsia="Times New Roman" w:hAnsi="Times New Roman" w:cs="Times New Roman"/>
          <w:color w:val="000000"/>
          <w:sz w:val="24"/>
          <w:szCs w:val="24"/>
          <w:lang w:eastAsia="ru-RU"/>
        </w:rPr>
        <w:lastRenderedPageBreak/>
        <w:t xml:space="preserve">Не </w:t>
      </w:r>
      <w:proofErr w:type="spellStart"/>
      <w:r w:rsidRPr="00924EDD">
        <w:rPr>
          <w:rFonts w:ascii="Times New Roman" w:eastAsia="Times New Roman" w:hAnsi="Times New Roman" w:cs="Times New Roman"/>
          <w:color w:val="000000"/>
          <w:sz w:val="24"/>
          <w:szCs w:val="24"/>
          <w:lang w:eastAsia="ru-RU"/>
        </w:rPr>
        <w:t>пропускати</w:t>
      </w:r>
      <w:proofErr w:type="spellEnd"/>
      <w:r w:rsidRPr="00924EDD">
        <w:rPr>
          <w:rFonts w:ascii="Times New Roman" w:eastAsia="Times New Roman" w:hAnsi="Times New Roman" w:cs="Times New Roman"/>
          <w:color w:val="000000"/>
          <w:sz w:val="24"/>
          <w:szCs w:val="24"/>
          <w:lang w:eastAsia="ru-RU"/>
        </w:rPr>
        <w:t xml:space="preserve"> та не </w:t>
      </w:r>
      <w:proofErr w:type="spellStart"/>
      <w:r w:rsidRPr="00924EDD">
        <w:rPr>
          <w:rFonts w:ascii="Times New Roman" w:eastAsia="Times New Roman" w:hAnsi="Times New Roman" w:cs="Times New Roman"/>
          <w:color w:val="000000"/>
          <w:sz w:val="24"/>
          <w:szCs w:val="24"/>
          <w:lang w:eastAsia="ru-RU"/>
        </w:rPr>
        <w:t>запізнюватися</w:t>
      </w:r>
      <w:proofErr w:type="spellEnd"/>
      <w:r w:rsidRPr="00924EDD">
        <w:rPr>
          <w:rFonts w:ascii="Times New Roman" w:eastAsia="Times New Roman" w:hAnsi="Times New Roman" w:cs="Times New Roman"/>
          <w:color w:val="000000"/>
          <w:sz w:val="24"/>
          <w:szCs w:val="24"/>
          <w:lang w:eastAsia="ru-RU"/>
        </w:rPr>
        <w:t xml:space="preserve"> на </w:t>
      </w:r>
      <w:proofErr w:type="spellStart"/>
      <w:r w:rsidRPr="00924EDD">
        <w:rPr>
          <w:rFonts w:ascii="Times New Roman" w:eastAsia="Times New Roman" w:hAnsi="Times New Roman" w:cs="Times New Roman"/>
          <w:color w:val="000000"/>
          <w:sz w:val="24"/>
          <w:szCs w:val="24"/>
          <w:lang w:eastAsia="ru-RU"/>
        </w:rPr>
        <w:t>заняття</w:t>
      </w:r>
      <w:proofErr w:type="spellEnd"/>
      <w:r w:rsidRPr="00924EDD">
        <w:rPr>
          <w:rFonts w:ascii="Times New Roman" w:eastAsia="Times New Roman" w:hAnsi="Times New Roman" w:cs="Times New Roman"/>
          <w:color w:val="000000"/>
          <w:sz w:val="24"/>
          <w:szCs w:val="24"/>
          <w:lang w:eastAsia="ru-RU"/>
        </w:rPr>
        <w:t xml:space="preserve"> за </w:t>
      </w:r>
      <w:proofErr w:type="spellStart"/>
      <w:r w:rsidRPr="00924EDD">
        <w:rPr>
          <w:rFonts w:ascii="Times New Roman" w:eastAsia="Times New Roman" w:hAnsi="Times New Roman" w:cs="Times New Roman"/>
          <w:color w:val="000000"/>
          <w:sz w:val="24"/>
          <w:szCs w:val="24"/>
          <w:lang w:eastAsia="ru-RU"/>
        </w:rPr>
        <w:t>розкладом</w:t>
      </w:r>
      <w:proofErr w:type="spellEnd"/>
    </w:p>
    <w:p w:rsidR="00924EDD" w:rsidRPr="00924EDD" w:rsidRDefault="00924EDD" w:rsidP="00924EDD">
      <w:pPr>
        <w:numPr>
          <w:ilvl w:val="0"/>
          <w:numId w:val="13"/>
        </w:numPr>
        <w:spacing w:after="0" w:line="240" w:lineRule="auto"/>
        <w:ind w:left="0" w:hanging="426"/>
        <w:jc w:val="both"/>
        <w:rPr>
          <w:rFonts w:ascii="Times New Roman" w:eastAsia="Times New Roman" w:hAnsi="Times New Roman" w:cs="Times New Roman"/>
          <w:color w:val="000000"/>
          <w:sz w:val="24"/>
          <w:szCs w:val="24"/>
          <w:lang w:eastAsia="ru-RU"/>
        </w:rPr>
      </w:pPr>
      <w:proofErr w:type="spellStart"/>
      <w:r w:rsidRPr="00924EDD">
        <w:rPr>
          <w:rFonts w:ascii="Times New Roman" w:eastAsia="Times New Roman" w:hAnsi="Times New Roman" w:cs="Times New Roman"/>
          <w:color w:val="000000"/>
          <w:sz w:val="24"/>
          <w:szCs w:val="24"/>
          <w:lang w:eastAsia="ru-RU"/>
        </w:rPr>
        <w:t>Вчасно</w:t>
      </w:r>
      <w:proofErr w:type="spellEnd"/>
      <w:r w:rsidRPr="00924EDD">
        <w:rPr>
          <w:rFonts w:ascii="Times New Roman" w:eastAsia="Times New Roman" w:hAnsi="Times New Roman" w:cs="Times New Roman"/>
          <w:color w:val="000000"/>
          <w:sz w:val="24"/>
          <w:szCs w:val="24"/>
          <w:lang w:eastAsia="ru-RU"/>
        </w:rPr>
        <w:t xml:space="preserve"> </w:t>
      </w:r>
      <w:proofErr w:type="spellStart"/>
      <w:r w:rsidRPr="00924EDD">
        <w:rPr>
          <w:rFonts w:ascii="Times New Roman" w:eastAsia="Times New Roman" w:hAnsi="Times New Roman" w:cs="Times New Roman"/>
          <w:color w:val="000000"/>
          <w:sz w:val="24"/>
          <w:szCs w:val="24"/>
          <w:lang w:eastAsia="ru-RU"/>
        </w:rPr>
        <w:t>виконувати</w:t>
      </w:r>
      <w:proofErr w:type="spellEnd"/>
      <w:r w:rsidRPr="00924EDD">
        <w:rPr>
          <w:rFonts w:ascii="Times New Roman" w:eastAsia="Times New Roman" w:hAnsi="Times New Roman" w:cs="Times New Roman"/>
          <w:color w:val="000000"/>
          <w:sz w:val="24"/>
          <w:szCs w:val="24"/>
          <w:lang w:eastAsia="ru-RU"/>
        </w:rPr>
        <w:t xml:space="preserve"> </w:t>
      </w:r>
      <w:proofErr w:type="spellStart"/>
      <w:r w:rsidRPr="00924EDD">
        <w:rPr>
          <w:rFonts w:ascii="Times New Roman" w:eastAsia="Times New Roman" w:hAnsi="Times New Roman" w:cs="Times New Roman"/>
          <w:color w:val="000000"/>
          <w:sz w:val="24"/>
          <w:szCs w:val="24"/>
          <w:lang w:eastAsia="ru-RU"/>
        </w:rPr>
        <w:t>завдання</w:t>
      </w:r>
      <w:proofErr w:type="spellEnd"/>
      <w:r w:rsidRPr="00924EDD">
        <w:rPr>
          <w:rFonts w:ascii="Times New Roman" w:eastAsia="Times New Roman" w:hAnsi="Times New Roman" w:cs="Times New Roman"/>
          <w:color w:val="000000"/>
          <w:sz w:val="24"/>
          <w:szCs w:val="24"/>
          <w:lang w:eastAsia="ru-RU"/>
        </w:rPr>
        <w:t xml:space="preserve"> </w:t>
      </w:r>
      <w:proofErr w:type="spellStart"/>
      <w:r w:rsidRPr="00924EDD">
        <w:rPr>
          <w:rFonts w:ascii="Times New Roman" w:eastAsia="Times New Roman" w:hAnsi="Times New Roman" w:cs="Times New Roman"/>
          <w:color w:val="000000"/>
          <w:sz w:val="24"/>
          <w:szCs w:val="24"/>
          <w:lang w:eastAsia="ru-RU"/>
        </w:rPr>
        <w:t>семінарі</w:t>
      </w:r>
      <w:proofErr w:type="gramStart"/>
      <w:r w:rsidRPr="00924EDD">
        <w:rPr>
          <w:rFonts w:ascii="Times New Roman" w:eastAsia="Times New Roman" w:hAnsi="Times New Roman" w:cs="Times New Roman"/>
          <w:color w:val="000000"/>
          <w:sz w:val="24"/>
          <w:szCs w:val="24"/>
          <w:lang w:eastAsia="ru-RU"/>
        </w:rPr>
        <w:t>в</w:t>
      </w:r>
      <w:proofErr w:type="spellEnd"/>
      <w:proofErr w:type="gramEnd"/>
      <w:r w:rsidRPr="00924EDD">
        <w:rPr>
          <w:rFonts w:ascii="Times New Roman" w:eastAsia="Times New Roman" w:hAnsi="Times New Roman" w:cs="Times New Roman"/>
          <w:color w:val="000000"/>
          <w:sz w:val="24"/>
          <w:szCs w:val="24"/>
          <w:lang w:eastAsia="ru-RU"/>
        </w:rPr>
        <w:t xml:space="preserve"> та </w:t>
      </w:r>
      <w:proofErr w:type="spellStart"/>
      <w:r w:rsidRPr="00924EDD">
        <w:rPr>
          <w:rFonts w:ascii="Times New Roman" w:eastAsia="Times New Roman" w:hAnsi="Times New Roman" w:cs="Times New Roman"/>
          <w:color w:val="000000"/>
          <w:sz w:val="24"/>
          <w:szCs w:val="24"/>
          <w:lang w:eastAsia="ru-RU"/>
        </w:rPr>
        <w:t>питань</w:t>
      </w:r>
      <w:proofErr w:type="spellEnd"/>
      <w:r w:rsidRPr="00924EDD">
        <w:rPr>
          <w:rFonts w:ascii="Times New Roman" w:eastAsia="Times New Roman" w:hAnsi="Times New Roman" w:cs="Times New Roman"/>
          <w:color w:val="000000"/>
          <w:sz w:val="24"/>
          <w:szCs w:val="24"/>
          <w:lang w:eastAsia="ru-RU"/>
        </w:rPr>
        <w:t xml:space="preserve"> </w:t>
      </w:r>
      <w:proofErr w:type="spellStart"/>
      <w:r w:rsidRPr="00924EDD">
        <w:rPr>
          <w:rFonts w:ascii="Times New Roman" w:eastAsia="Times New Roman" w:hAnsi="Times New Roman" w:cs="Times New Roman"/>
          <w:color w:val="000000"/>
          <w:sz w:val="24"/>
          <w:szCs w:val="24"/>
          <w:lang w:eastAsia="ru-RU"/>
        </w:rPr>
        <w:t>самостійної</w:t>
      </w:r>
      <w:proofErr w:type="spellEnd"/>
      <w:r w:rsidRPr="00924EDD">
        <w:rPr>
          <w:rFonts w:ascii="Times New Roman" w:eastAsia="Times New Roman" w:hAnsi="Times New Roman" w:cs="Times New Roman"/>
          <w:color w:val="000000"/>
          <w:sz w:val="24"/>
          <w:szCs w:val="24"/>
          <w:lang w:eastAsia="ru-RU"/>
        </w:rPr>
        <w:t xml:space="preserve"> </w:t>
      </w:r>
      <w:proofErr w:type="spellStart"/>
      <w:r w:rsidRPr="00924EDD">
        <w:rPr>
          <w:rFonts w:ascii="Times New Roman" w:eastAsia="Times New Roman" w:hAnsi="Times New Roman" w:cs="Times New Roman"/>
          <w:color w:val="000000"/>
          <w:sz w:val="24"/>
          <w:szCs w:val="24"/>
          <w:lang w:eastAsia="ru-RU"/>
        </w:rPr>
        <w:t>роботи</w:t>
      </w:r>
      <w:proofErr w:type="spellEnd"/>
      <w:r w:rsidRPr="00924EDD">
        <w:rPr>
          <w:rFonts w:ascii="Times New Roman" w:eastAsia="Times New Roman" w:hAnsi="Times New Roman" w:cs="Times New Roman"/>
          <w:color w:val="000000"/>
          <w:sz w:val="24"/>
          <w:szCs w:val="24"/>
          <w:lang w:eastAsia="ru-RU"/>
        </w:rPr>
        <w:t>;</w:t>
      </w:r>
    </w:p>
    <w:p w:rsidR="00924EDD" w:rsidRPr="00924EDD" w:rsidRDefault="00924EDD" w:rsidP="00924EDD">
      <w:pPr>
        <w:numPr>
          <w:ilvl w:val="0"/>
          <w:numId w:val="13"/>
        </w:numPr>
        <w:spacing w:after="0" w:line="240" w:lineRule="auto"/>
        <w:ind w:left="0" w:hanging="426"/>
        <w:jc w:val="both"/>
        <w:rPr>
          <w:rFonts w:ascii="Times New Roman" w:eastAsia="Times New Roman" w:hAnsi="Times New Roman" w:cs="Times New Roman"/>
          <w:color w:val="000000"/>
          <w:sz w:val="24"/>
          <w:szCs w:val="24"/>
          <w:lang w:eastAsia="ru-RU"/>
        </w:rPr>
      </w:pPr>
      <w:proofErr w:type="spellStart"/>
      <w:r w:rsidRPr="00924EDD">
        <w:rPr>
          <w:rFonts w:ascii="Times New Roman" w:eastAsia="Times New Roman" w:hAnsi="Times New Roman" w:cs="Times New Roman"/>
          <w:color w:val="000000"/>
          <w:sz w:val="24"/>
          <w:szCs w:val="24"/>
          <w:lang w:eastAsia="ru-RU"/>
        </w:rPr>
        <w:t>Вчасно</w:t>
      </w:r>
      <w:proofErr w:type="spellEnd"/>
      <w:r w:rsidRPr="00924EDD">
        <w:rPr>
          <w:rFonts w:ascii="Times New Roman" w:eastAsia="Times New Roman" w:hAnsi="Times New Roman" w:cs="Times New Roman"/>
          <w:color w:val="000000"/>
          <w:sz w:val="24"/>
          <w:szCs w:val="24"/>
          <w:lang w:eastAsia="ru-RU"/>
        </w:rPr>
        <w:t xml:space="preserve"> та </w:t>
      </w:r>
      <w:proofErr w:type="spellStart"/>
      <w:r w:rsidRPr="00924EDD">
        <w:rPr>
          <w:rFonts w:ascii="Times New Roman" w:eastAsia="Times New Roman" w:hAnsi="Times New Roman" w:cs="Times New Roman"/>
          <w:color w:val="000000"/>
          <w:sz w:val="24"/>
          <w:szCs w:val="24"/>
          <w:lang w:eastAsia="ru-RU"/>
        </w:rPr>
        <w:t>самостійно</w:t>
      </w:r>
      <w:proofErr w:type="spellEnd"/>
      <w:r w:rsidRPr="00924EDD">
        <w:rPr>
          <w:rFonts w:ascii="Times New Roman" w:eastAsia="Times New Roman" w:hAnsi="Times New Roman" w:cs="Times New Roman"/>
          <w:color w:val="000000"/>
          <w:sz w:val="24"/>
          <w:szCs w:val="24"/>
          <w:lang w:val="uk-UA" w:eastAsia="ru-RU"/>
        </w:rPr>
        <w:t xml:space="preserve"> </w:t>
      </w:r>
      <w:proofErr w:type="spellStart"/>
      <w:r w:rsidRPr="00924EDD">
        <w:rPr>
          <w:rFonts w:ascii="Times New Roman" w:eastAsia="Times New Roman" w:hAnsi="Times New Roman" w:cs="Times New Roman"/>
          <w:color w:val="000000"/>
          <w:sz w:val="24"/>
          <w:szCs w:val="24"/>
          <w:lang w:eastAsia="ru-RU"/>
        </w:rPr>
        <w:t>виконувати</w:t>
      </w:r>
      <w:proofErr w:type="spellEnd"/>
      <w:r w:rsidRPr="00924EDD">
        <w:rPr>
          <w:rFonts w:ascii="Times New Roman" w:eastAsia="Times New Roman" w:hAnsi="Times New Roman" w:cs="Times New Roman"/>
          <w:color w:val="000000"/>
          <w:sz w:val="24"/>
          <w:szCs w:val="24"/>
          <w:lang w:val="uk-UA" w:eastAsia="ru-RU"/>
        </w:rPr>
        <w:t xml:space="preserve"> </w:t>
      </w:r>
      <w:proofErr w:type="spellStart"/>
      <w:r w:rsidRPr="00924EDD">
        <w:rPr>
          <w:rFonts w:ascii="Times New Roman" w:eastAsia="Times New Roman" w:hAnsi="Times New Roman" w:cs="Times New Roman"/>
          <w:color w:val="000000"/>
          <w:sz w:val="24"/>
          <w:szCs w:val="24"/>
          <w:lang w:eastAsia="ru-RU"/>
        </w:rPr>
        <w:t>контрольні</w:t>
      </w:r>
      <w:proofErr w:type="spellEnd"/>
      <w:r w:rsidRPr="00924EDD">
        <w:rPr>
          <w:rFonts w:ascii="Times New Roman" w:eastAsia="Times New Roman" w:hAnsi="Times New Roman" w:cs="Times New Roman"/>
          <w:color w:val="000000"/>
          <w:sz w:val="24"/>
          <w:szCs w:val="24"/>
          <w:lang w:val="uk-UA" w:eastAsia="ru-RU"/>
        </w:rPr>
        <w:t xml:space="preserve"> </w:t>
      </w:r>
      <w:proofErr w:type="spellStart"/>
      <w:r w:rsidRPr="00924EDD">
        <w:rPr>
          <w:rFonts w:ascii="Times New Roman" w:eastAsia="Times New Roman" w:hAnsi="Times New Roman" w:cs="Times New Roman"/>
          <w:color w:val="000000"/>
          <w:sz w:val="24"/>
          <w:szCs w:val="24"/>
          <w:lang w:eastAsia="ru-RU"/>
        </w:rPr>
        <w:t>завдання</w:t>
      </w:r>
      <w:proofErr w:type="spellEnd"/>
    </w:p>
    <w:p w:rsidR="00924EDD" w:rsidRPr="00924EDD" w:rsidRDefault="00924EDD" w:rsidP="00924EDD">
      <w:pPr>
        <w:numPr>
          <w:ilvl w:val="0"/>
          <w:numId w:val="13"/>
        </w:numPr>
        <w:spacing w:after="0" w:line="240" w:lineRule="auto"/>
        <w:ind w:left="0" w:hanging="426"/>
        <w:jc w:val="both"/>
        <w:rPr>
          <w:rFonts w:ascii="Times New Roman" w:eastAsia="Times New Roman" w:hAnsi="Times New Roman" w:cs="Times New Roman"/>
          <w:color w:val="000000"/>
          <w:sz w:val="24"/>
          <w:szCs w:val="24"/>
          <w:lang w:eastAsia="ru-RU"/>
        </w:rPr>
      </w:pPr>
      <w:proofErr w:type="spellStart"/>
      <w:proofErr w:type="gramStart"/>
      <w:r w:rsidRPr="00924EDD">
        <w:rPr>
          <w:rFonts w:ascii="Times New Roman" w:eastAsia="Times New Roman" w:hAnsi="Times New Roman" w:cs="Times New Roman"/>
          <w:color w:val="000000"/>
          <w:sz w:val="24"/>
          <w:szCs w:val="24"/>
          <w:lang w:eastAsia="ru-RU"/>
        </w:rPr>
        <w:t>П</w:t>
      </w:r>
      <w:proofErr w:type="gramEnd"/>
      <w:r w:rsidRPr="00924EDD">
        <w:rPr>
          <w:rFonts w:ascii="Times New Roman" w:eastAsia="Times New Roman" w:hAnsi="Times New Roman" w:cs="Times New Roman"/>
          <w:color w:val="000000"/>
          <w:sz w:val="24"/>
          <w:szCs w:val="24"/>
          <w:lang w:eastAsia="ru-RU"/>
        </w:rPr>
        <w:t>ід</w:t>
      </w:r>
      <w:proofErr w:type="spellEnd"/>
      <w:r w:rsidRPr="00924EDD">
        <w:rPr>
          <w:rFonts w:ascii="Times New Roman" w:eastAsia="Times New Roman" w:hAnsi="Times New Roman" w:cs="Times New Roman"/>
          <w:color w:val="000000"/>
          <w:sz w:val="24"/>
          <w:szCs w:val="24"/>
          <w:lang w:eastAsia="ru-RU"/>
        </w:rPr>
        <w:t xml:space="preserve"> час </w:t>
      </w:r>
      <w:proofErr w:type="spellStart"/>
      <w:r w:rsidRPr="00924EDD">
        <w:rPr>
          <w:rFonts w:ascii="Times New Roman" w:eastAsia="Times New Roman" w:hAnsi="Times New Roman" w:cs="Times New Roman"/>
          <w:color w:val="000000"/>
          <w:sz w:val="24"/>
          <w:szCs w:val="24"/>
          <w:lang w:eastAsia="ru-RU"/>
        </w:rPr>
        <w:t>роботи</w:t>
      </w:r>
      <w:proofErr w:type="spellEnd"/>
      <w:r w:rsidRPr="00924EDD">
        <w:rPr>
          <w:rFonts w:ascii="Times New Roman" w:eastAsia="Times New Roman" w:hAnsi="Times New Roman" w:cs="Times New Roman"/>
          <w:color w:val="000000"/>
          <w:sz w:val="24"/>
          <w:szCs w:val="24"/>
          <w:lang w:eastAsia="ru-RU"/>
        </w:rPr>
        <w:t xml:space="preserve"> над </w:t>
      </w:r>
      <w:proofErr w:type="spellStart"/>
      <w:r w:rsidRPr="00924EDD">
        <w:rPr>
          <w:rFonts w:ascii="Times New Roman" w:eastAsia="Times New Roman" w:hAnsi="Times New Roman" w:cs="Times New Roman"/>
          <w:color w:val="000000"/>
          <w:sz w:val="24"/>
          <w:szCs w:val="24"/>
          <w:lang w:eastAsia="ru-RU"/>
        </w:rPr>
        <w:t>завданнями</w:t>
      </w:r>
      <w:proofErr w:type="spellEnd"/>
      <w:r w:rsidRPr="00924EDD">
        <w:rPr>
          <w:rFonts w:ascii="Times New Roman" w:eastAsia="Times New Roman" w:hAnsi="Times New Roman" w:cs="Times New Roman"/>
          <w:color w:val="000000"/>
          <w:sz w:val="24"/>
          <w:szCs w:val="24"/>
          <w:lang w:eastAsia="ru-RU"/>
        </w:rPr>
        <w:t xml:space="preserve"> не допустимо </w:t>
      </w:r>
      <w:proofErr w:type="spellStart"/>
      <w:r w:rsidRPr="00924EDD">
        <w:rPr>
          <w:rFonts w:ascii="Times New Roman" w:eastAsia="Times New Roman" w:hAnsi="Times New Roman" w:cs="Times New Roman"/>
          <w:color w:val="000000"/>
          <w:sz w:val="24"/>
          <w:szCs w:val="24"/>
          <w:lang w:eastAsia="ru-RU"/>
        </w:rPr>
        <w:t>порушення</w:t>
      </w:r>
      <w:proofErr w:type="spellEnd"/>
      <w:r w:rsidRPr="00924EDD">
        <w:rPr>
          <w:rFonts w:ascii="Times New Roman" w:eastAsia="Times New Roman" w:hAnsi="Times New Roman" w:cs="Times New Roman"/>
          <w:color w:val="000000"/>
          <w:sz w:val="24"/>
          <w:szCs w:val="24"/>
          <w:lang w:eastAsia="ru-RU"/>
        </w:rPr>
        <w:t xml:space="preserve"> </w:t>
      </w:r>
      <w:proofErr w:type="spellStart"/>
      <w:r w:rsidRPr="00924EDD">
        <w:rPr>
          <w:rFonts w:ascii="Times New Roman" w:eastAsia="Times New Roman" w:hAnsi="Times New Roman" w:cs="Times New Roman"/>
          <w:color w:val="000000"/>
          <w:sz w:val="24"/>
          <w:szCs w:val="24"/>
          <w:lang w:eastAsia="ru-RU"/>
        </w:rPr>
        <w:t>академічної</w:t>
      </w:r>
      <w:proofErr w:type="spellEnd"/>
      <w:r w:rsidRPr="00924EDD">
        <w:rPr>
          <w:rFonts w:ascii="Times New Roman" w:eastAsia="Times New Roman" w:hAnsi="Times New Roman" w:cs="Times New Roman"/>
          <w:color w:val="000000"/>
          <w:sz w:val="24"/>
          <w:szCs w:val="24"/>
          <w:lang w:eastAsia="ru-RU"/>
        </w:rPr>
        <w:t xml:space="preserve"> </w:t>
      </w:r>
      <w:proofErr w:type="spellStart"/>
      <w:r w:rsidRPr="00924EDD">
        <w:rPr>
          <w:rFonts w:ascii="Times New Roman" w:eastAsia="Times New Roman" w:hAnsi="Times New Roman" w:cs="Times New Roman"/>
          <w:color w:val="000000"/>
          <w:sz w:val="24"/>
          <w:szCs w:val="24"/>
          <w:lang w:eastAsia="ru-RU"/>
        </w:rPr>
        <w:t>доброчесності</w:t>
      </w:r>
      <w:proofErr w:type="spellEnd"/>
      <w:r w:rsidRPr="00924EDD">
        <w:rPr>
          <w:rFonts w:ascii="Times New Roman" w:eastAsia="Times New Roman" w:hAnsi="Times New Roman" w:cs="Times New Roman"/>
          <w:color w:val="000000"/>
          <w:sz w:val="24"/>
          <w:szCs w:val="24"/>
          <w:lang w:eastAsia="ru-RU"/>
        </w:rPr>
        <w:t xml:space="preserve">: при </w:t>
      </w:r>
      <w:proofErr w:type="spellStart"/>
      <w:r w:rsidRPr="00924EDD">
        <w:rPr>
          <w:rFonts w:ascii="Times New Roman" w:eastAsia="Times New Roman" w:hAnsi="Times New Roman" w:cs="Times New Roman"/>
          <w:color w:val="000000"/>
          <w:sz w:val="24"/>
          <w:szCs w:val="24"/>
          <w:lang w:eastAsia="ru-RU"/>
        </w:rPr>
        <w:t>використанні</w:t>
      </w:r>
      <w:proofErr w:type="spellEnd"/>
      <w:r w:rsidRPr="00924EDD">
        <w:rPr>
          <w:rFonts w:ascii="Times New Roman" w:eastAsia="Times New Roman" w:hAnsi="Times New Roman" w:cs="Times New Roman"/>
          <w:color w:val="000000"/>
          <w:sz w:val="24"/>
          <w:szCs w:val="24"/>
          <w:lang w:eastAsia="ru-RU"/>
        </w:rPr>
        <w:t xml:space="preserve"> </w:t>
      </w:r>
      <w:proofErr w:type="spellStart"/>
      <w:r w:rsidRPr="00924EDD">
        <w:rPr>
          <w:rFonts w:ascii="Times New Roman" w:eastAsia="Times New Roman" w:hAnsi="Times New Roman" w:cs="Times New Roman"/>
          <w:color w:val="000000"/>
          <w:sz w:val="24"/>
          <w:szCs w:val="24"/>
          <w:lang w:eastAsia="ru-RU"/>
        </w:rPr>
        <w:t>інтернетресурсів</w:t>
      </w:r>
      <w:proofErr w:type="spellEnd"/>
      <w:r w:rsidRPr="00924EDD">
        <w:rPr>
          <w:rFonts w:ascii="Times New Roman" w:eastAsia="Times New Roman" w:hAnsi="Times New Roman" w:cs="Times New Roman"/>
          <w:color w:val="000000"/>
          <w:sz w:val="24"/>
          <w:szCs w:val="24"/>
          <w:lang w:eastAsia="ru-RU"/>
        </w:rPr>
        <w:t xml:space="preserve"> та </w:t>
      </w:r>
      <w:proofErr w:type="spellStart"/>
      <w:r w:rsidRPr="00924EDD">
        <w:rPr>
          <w:rFonts w:ascii="Times New Roman" w:eastAsia="Times New Roman" w:hAnsi="Times New Roman" w:cs="Times New Roman"/>
          <w:color w:val="000000"/>
          <w:sz w:val="24"/>
          <w:szCs w:val="24"/>
          <w:lang w:eastAsia="ru-RU"/>
        </w:rPr>
        <w:t>інших</w:t>
      </w:r>
      <w:proofErr w:type="spellEnd"/>
      <w:r w:rsidRPr="00924EDD">
        <w:rPr>
          <w:rFonts w:ascii="Times New Roman" w:eastAsia="Times New Roman" w:hAnsi="Times New Roman" w:cs="Times New Roman"/>
          <w:color w:val="000000"/>
          <w:sz w:val="24"/>
          <w:szCs w:val="24"/>
          <w:lang w:eastAsia="ru-RU"/>
        </w:rPr>
        <w:t xml:space="preserve"> </w:t>
      </w:r>
      <w:proofErr w:type="spellStart"/>
      <w:r w:rsidRPr="00924EDD">
        <w:rPr>
          <w:rFonts w:ascii="Times New Roman" w:eastAsia="Times New Roman" w:hAnsi="Times New Roman" w:cs="Times New Roman"/>
          <w:color w:val="000000"/>
          <w:sz w:val="24"/>
          <w:szCs w:val="24"/>
          <w:lang w:eastAsia="ru-RU"/>
        </w:rPr>
        <w:t>джерел</w:t>
      </w:r>
      <w:proofErr w:type="spellEnd"/>
      <w:r w:rsidRPr="00924EDD">
        <w:rPr>
          <w:rFonts w:ascii="Times New Roman" w:eastAsia="Times New Roman" w:hAnsi="Times New Roman" w:cs="Times New Roman"/>
          <w:color w:val="000000"/>
          <w:sz w:val="24"/>
          <w:szCs w:val="24"/>
          <w:lang w:eastAsia="ru-RU"/>
        </w:rPr>
        <w:t xml:space="preserve"> </w:t>
      </w:r>
      <w:proofErr w:type="spellStart"/>
      <w:r w:rsidRPr="00924EDD">
        <w:rPr>
          <w:rFonts w:ascii="Times New Roman" w:eastAsia="Times New Roman" w:hAnsi="Times New Roman" w:cs="Times New Roman"/>
          <w:color w:val="000000"/>
          <w:sz w:val="24"/>
          <w:szCs w:val="24"/>
          <w:lang w:eastAsia="ru-RU"/>
        </w:rPr>
        <w:t>інформації</w:t>
      </w:r>
      <w:proofErr w:type="spellEnd"/>
      <w:r w:rsidRPr="00924EDD">
        <w:rPr>
          <w:rFonts w:ascii="Times New Roman" w:eastAsia="Times New Roman" w:hAnsi="Times New Roman" w:cs="Times New Roman"/>
          <w:color w:val="000000"/>
          <w:sz w:val="24"/>
          <w:szCs w:val="24"/>
          <w:lang w:eastAsia="ru-RU"/>
        </w:rPr>
        <w:t xml:space="preserve"> студент повинен </w:t>
      </w:r>
      <w:proofErr w:type="spellStart"/>
      <w:r w:rsidRPr="00924EDD">
        <w:rPr>
          <w:rFonts w:ascii="Times New Roman" w:eastAsia="Times New Roman" w:hAnsi="Times New Roman" w:cs="Times New Roman"/>
          <w:color w:val="000000"/>
          <w:sz w:val="24"/>
          <w:szCs w:val="24"/>
          <w:lang w:eastAsia="ru-RU"/>
        </w:rPr>
        <w:t>вказати</w:t>
      </w:r>
      <w:proofErr w:type="spellEnd"/>
      <w:r w:rsidRPr="00924EDD">
        <w:rPr>
          <w:rFonts w:ascii="Times New Roman" w:eastAsia="Times New Roman" w:hAnsi="Times New Roman" w:cs="Times New Roman"/>
          <w:color w:val="000000"/>
          <w:sz w:val="24"/>
          <w:szCs w:val="24"/>
          <w:lang w:eastAsia="ru-RU"/>
        </w:rPr>
        <w:t xml:space="preserve"> </w:t>
      </w:r>
      <w:proofErr w:type="spellStart"/>
      <w:r w:rsidRPr="00924EDD">
        <w:rPr>
          <w:rFonts w:ascii="Times New Roman" w:eastAsia="Times New Roman" w:hAnsi="Times New Roman" w:cs="Times New Roman"/>
          <w:color w:val="000000"/>
          <w:sz w:val="24"/>
          <w:szCs w:val="24"/>
          <w:lang w:eastAsia="ru-RU"/>
        </w:rPr>
        <w:t>джерело</w:t>
      </w:r>
      <w:proofErr w:type="spellEnd"/>
      <w:r w:rsidRPr="00924EDD">
        <w:rPr>
          <w:rFonts w:ascii="Times New Roman" w:eastAsia="Times New Roman" w:hAnsi="Times New Roman" w:cs="Times New Roman"/>
          <w:color w:val="000000"/>
          <w:sz w:val="24"/>
          <w:szCs w:val="24"/>
          <w:lang w:eastAsia="ru-RU"/>
        </w:rPr>
        <w:t xml:space="preserve">, </w:t>
      </w:r>
      <w:proofErr w:type="spellStart"/>
      <w:r w:rsidRPr="00924EDD">
        <w:rPr>
          <w:rFonts w:ascii="Times New Roman" w:eastAsia="Times New Roman" w:hAnsi="Times New Roman" w:cs="Times New Roman"/>
          <w:color w:val="000000"/>
          <w:sz w:val="24"/>
          <w:szCs w:val="24"/>
          <w:lang w:eastAsia="ru-RU"/>
        </w:rPr>
        <w:t>використане</w:t>
      </w:r>
      <w:proofErr w:type="spellEnd"/>
      <w:r w:rsidRPr="00924EDD">
        <w:rPr>
          <w:rFonts w:ascii="Times New Roman" w:eastAsia="Times New Roman" w:hAnsi="Times New Roman" w:cs="Times New Roman"/>
          <w:color w:val="000000"/>
          <w:sz w:val="24"/>
          <w:szCs w:val="24"/>
          <w:lang w:eastAsia="ru-RU"/>
        </w:rPr>
        <w:t xml:space="preserve"> </w:t>
      </w:r>
      <w:proofErr w:type="spellStart"/>
      <w:r w:rsidRPr="00924EDD">
        <w:rPr>
          <w:rFonts w:ascii="Times New Roman" w:eastAsia="Times New Roman" w:hAnsi="Times New Roman" w:cs="Times New Roman"/>
          <w:color w:val="000000"/>
          <w:sz w:val="24"/>
          <w:szCs w:val="24"/>
          <w:lang w:eastAsia="ru-RU"/>
        </w:rPr>
        <w:t>під</w:t>
      </w:r>
      <w:proofErr w:type="spellEnd"/>
      <w:r w:rsidRPr="00924EDD">
        <w:rPr>
          <w:rFonts w:ascii="Times New Roman" w:eastAsia="Times New Roman" w:hAnsi="Times New Roman" w:cs="Times New Roman"/>
          <w:color w:val="000000"/>
          <w:sz w:val="24"/>
          <w:szCs w:val="24"/>
          <w:lang w:eastAsia="ru-RU"/>
        </w:rPr>
        <w:t xml:space="preserve"> час </w:t>
      </w:r>
      <w:proofErr w:type="spellStart"/>
      <w:r w:rsidRPr="00924EDD">
        <w:rPr>
          <w:rFonts w:ascii="Times New Roman" w:eastAsia="Times New Roman" w:hAnsi="Times New Roman" w:cs="Times New Roman"/>
          <w:color w:val="000000"/>
          <w:sz w:val="24"/>
          <w:szCs w:val="24"/>
          <w:lang w:eastAsia="ru-RU"/>
        </w:rPr>
        <w:t>виконання</w:t>
      </w:r>
      <w:proofErr w:type="spellEnd"/>
      <w:r w:rsidRPr="00924EDD">
        <w:rPr>
          <w:rFonts w:ascii="Times New Roman" w:eastAsia="Times New Roman" w:hAnsi="Times New Roman" w:cs="Times New Roman"/>
          <w:color w:val="000000"/>
          <w:sz w:val="24"/>
          <w:szCs w:val="24"/>
          <w:lang w:eastAsia="ru-RU"/>
        </w:rPr>
        <w:t xml:space="preserve"> </w:t>
      </w:r>
      <w:proofErr w:type="spellStart"/>
      <w:r w:rsidRPr="00924EDD">
        <w:rPr>
          <w:rFonts w:ascii="Times New Roman" w:eastAsia="Times New Roman" w:hAnsi="Times New Roman" w:cs="Times New Roman"/>
          <w:color w:val="000000"/>
          <w:sz w:val="24"/>
          <w:szCs w:val="24"/>
          <w:lang w:eastAsia="ru-RU"/>
        </w:rPr>
        <w:t>завдання</w:t>
      </w:r>
      <w:proofErr w:type="spellEnd"/>
      <w:r w:rsidRPr="00924EDD">
        <w:rPr>
          <w:rFonts w:ascii="Times New Roman" w:eastAsia="Times New Roman" w:hAnsi="Times New Roman" w:cs="Times New Roman"/>
          <w:color w:val="000000"/>
          <w:sz w:val="24"/>
          <w:szCs w:val="24"/>
          <w:lang w:val="uk-UA" w:eastAsia="ru-RU"/>
        </w:rPr>
        <w:t>.</w:t>
      </w:r>
    </w:p>
    <w:p w:rsidR="00A72D0D" w:rsidRPr="00A72D0D" w:rsidRDefault="00A72D0D" w:rsidP="00A72D0D">
      <w:pPr>
        <w:spacing w:line="256" w:lineRule="auto"/>
        <w:rPr>
          <w:rFonts w:ascii="Times New Roman" w:eastAsia="Calibri" w:hAnsi="Times New Roman" w:cs="Times New Roman"/>
          <w:b/>
          <w:caps/>
          <w:color w:val="000000"/>
          <w:sz w:val="24"/>
          <w:szCs w:val="24"/>
          <w:lang w:val="uk-UA"/>
        </w:rPr>
      </w:pPr>
    </w:p>
    <w:p w:rsidR="00A72D0D" w:rsidRPr="00A72D0D" w:rsidRDefault="00A72D0D" w:rsidP="00A72D0D">
      <w:pPr>
        <w:spacing w:line="256" w:lineRule="auto"/>
        <w:ind w:left="180"/>
        <w:jc w:val="center"/>
        <w:rPr>
          <w:rFonts w:ascii="Times New Roman" w:eastAsia="Calibri" w:hAnsi="Times New Roman" w:cs="Times New Roman"/>
          <w:b/>
          <w:caps/>
          <w:color w:val="000000"/>
          <w:sz w:val="24"/>
          <w:szCs w:val="24"/>
          <w:lang w:val="uk-UA"/>
        </w:rPr>
      </w:pPr>
      <w:r w:rsidRPr="00A72D0D">
        <w:rPr>
          <w:rFonts w:ascii="Times New Roman" w:eastAsia="Calibri" w:hAnsi="Times New Roman" w:cs="Times New Roman"/>
          <w:b/>
          <w:caps/>
          <w:color w:val="000000"/>
          <w:sz w:val="24"/>
          <w:szCs w:val="24"/>
          <w:lang w:val="uk-UA"/>
        </w:rPr>
        <w:t xml:space="preserve">7. СТРУКТУРА ОСВІТНЬОГО КОМПОНЕНТА </w:t>
      </w:r>
    </w:p>
    <w:p w:rsidR="00A72D0D" w:rsidRPr="00A72D0D" w:rsidRDefault="00A72D0D" w:rsidP="00A72D0D">
      <w:pPr>
        <w:spacing w:line="256" w:lineRule="auto"/>
        <w:ind w:left="180"/>
        <w:jc w:val="center"/>
        <w:rPr>
          <w:rFonts w:ascii="Times New Roman" w:eastAsia="Calibri" w:hAnsi="Times New Roman" w:cs="Times New Roman"/>
          <w:b/>
          <w:caps/>
          <w:color w:val="000000"/>
          <w:sz w:val="24"/>
          <w:szCs w:val="24"/>
          <w:lang w:val="uk-UA"/>
        </w:rPr>
      </w:pPr>
      <w:r w:rsidRPr="00A72D0D">
        <w:rPr>
          <w:rFonts w:ascii="Times New Roman" w:eastAsia="Calibri" w:hAnsi="Times New Roman" w:cs="Times New Roman"/>
          <w:b/>
          <w:caps/>
          <w:color w:val="000000"/>
          <w:sz w:val="24"/>
          <w:szCs w:val="24"/>
          <w:lang w:val="uk-UA"/>
        </w:rPr>
        <w:t xml:space="preserve"> 7.1 СТРУКТУРА ОСВІТНЬОГО КОМПОНЕНТА  (ЗАГАЛЬНА)</w:t>
      </w:r>
    </w:p>
    <w:tbl>
      <w:tblPr>
        <w:tblW w:w="14955"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0" w:type="dxa"/>
          <w:left w:w="100" w:type="dxa"/>
          <w:bottom w:w="100" w:type="dxa"/>
          <w:right w:w="100" w:type="dxa"/>
        </w:tblCellMar>
        <w:tblLook w:val="04A0"/>
      </w:tblPr>
      <w:tblGrid>
        <w:gridCol w:w="1068"/>
        <w:gridCol w:w="3827"/>
        <w:gridCol w:w="3402"/>
        <w:gridCol w:w="1417"/>
        <w:gridCol w:w="1985"/>
        <w:gridCol w:w="992"/>
        <w:gridCol w:w="2264"/>
      </w:tblGrid>
      <w:tr w:rsidR="00A72D0D" w:rsidRPr="00A72D0D" w:rsidTr="0018576B">
        <w:trPr>
          <w:trHeight w:val="559"/>
        </w:trPr>
        <w:tc>
          <w:tcPr>
            <w:tcW w:w="1068" w:type="dxa"/>
            <w:tcBorders>
              <w:top w:val="single" w:sz="4" w:space="0" w:color="auto"/>
              <w:left w:val="single" w:sz="4" w:space="0" w:color="auto"/>
              <w:bottom w:val="single" w:sz="4" w:space="0" w:color="auto"/>
              <w:right w:val="single" w:sz="4" w:space="0" w:color="auto"/>
            </w:tcBorders>
            <w:shd w:val="clear" w:color="auto" w:fill="C6D9F1"/>
            <w:hideMark/>
          </w:tcPr>
          <w:p w:rsidR="00A72D0D" w:rsidRPr="00A72D0D" w:rsidRDefault="00A72D0D" w:rsidP="00A72D0D">
            <w:pPr>
              <w:spacing w:after="0" w:line="240" w:lineRule="auto"/>
              <w:jc w:val="center"/>
              <w:rPr>
                <w:rFonts w:ascii="Times New Roman" w:eastAsia="Times New Roman" w:hAnsi="Times New Roman" w:cs="Times New Roman"/>
                <w:b/>
                <w:sz w:val="24"/>
                <w:szCs w:val="24"/>
                <w:shd w:val="clear" w:color="auto" w:fill="C6D9F1"/>
                <w:lang w:val="uk-UA"/>
              </w:rPr>
            </w:pPr>
            <w:r w:rsidRPr="00A72D0D">
              <w:rPr>
                <w:rFonts w:ascii="Times New Roman" w:eastAsia="Times New Roman" w:hAnsi="Times New Roman" w:cs="Times New Roman"/>
                <w:b/>
                <w:sz w:val="24"/>
                <w:szCs w:val="24"/>
                <w:shd w:val="clear" w:color="auto" w:fill="C6D9F1"/>
                <w:lang w:val="uk-UA"/>
              </w:rPr>
              <w:t xml:space="preserve">Кількість годин </w:t>
            </w:r>
          </w:p>
        </w:tc>
        <w:tc>
          <w:tcPr>
            <w:tcW w:w="3827" w:type="dxa"/>
            <w:tcBorders>
              <w:top w:val="single" w:sz="4" w:space="0" w:color="auto"/>
              <w:left w:val="single" w:sz="4" w:space="0" w:color="auto"/>
              <w:bottom w:val="single" w:sz="4" w:space="0" w:color="auto"/>
              <w:right w:val="single" w:sz="4" w:space="0" w:color="auto"/>
            </w:tcBorders>
            <w:shd w:val="clear" w:color="auto" w:fill="C6D9F1"/>
            <w:hideMark/>
          </w:tcPr>
          <w:p w:rsidR="00A72D0D" w:rsidRPr="00A72D0D" w:rsidRDefault="00A72D0D" w:rsidP="00A72D0D">
            <w:pPr>
              <w:widowControl w:val="0"/>
              <w:spacing w:after="0" w:line="240" w:lineRule="auto"/>
              <w:jc w:val="center"/>
              <w:rPr>
                <w:rFonts w:ascii="Times New Roman" w:eastAsia="Times New Roman" w:hAnsi="Times New Roman" w:cs="Times New Roman"/>
                <w:b/>
                <w:i/>
                <w:sz w:val="24"/>
                <w:szCs w:val="24"/>
                <w:shd w:val="clear" w:color="auto" w:fill="C6D9F1"/>
                <w:lang w:val="uk-UA"/>
              </w:rPr>
            </w:pPr>
            <w:r w:rsidRPr="00A72D0D">
              <w:rPr>
                <w:rFonts w:ascii="Times New Roman" w:eastAsia="Times New Roman" w:hAnsi="Times New Roman" w:cs="Times New Roman"/>
                <w:b/>
                <w:sz w:val="24"/>
                <w:szCs w:val="24"/>
                <w:lang w:val="uk-UA"/>
              </w:rPr>
              <w:t>Тема</w:t>
            </w:r>
          </w:p>
        </w:tc>
        <w:tc>
          <w:tcPr>
            <w:tcW w:w="3402" w:type="dxa"/>
            <w:tcBorders>
              <w:top w:val="single" w:sz="4" w:space="0" w:color="auto"/>
              <w:left w:val="single" w:sz="4" w:space="0" w:color="auto"/>
              <w:bottom w:val="single" w:sz="4" w:space="0" w:color="auto"/>
              <w:right w:val="single" w:sz="4" w:space="0" w:color="auto"/>
            </w:tcBorders>
            <w:shd w:val="clear" w:color="auto" w:fill="C6D9F1"/>
            <w:hideMark/>
          </w:tcPr>
          <w:p w:rsidR="00A72D0D" w:rsidRPr="00A72D0D" w:rsidRDefault="00A72D0D" w:rsidP="00A72D0D">
            <w:pPr>
              <w:spacing w:after="0" w:line="240" w:lineRule="auto"/>
              <w:jc w:val="center"/>
              <w:rPr>
                <w:rFonts w:ascii="Times New Roman" w:eastAsia="Times New Roman" w:hAnsi="Times New Roman" w:cs="Times New Roman"/>
                <w:b/>
                <w:color w:val="454545"/>
                <w:sz w:val="24"/>
                <w:szCs w:val="24"/>
                <w:lang w:val="uk-UA"/>
              </w:rPr>
            </w:pPr>
            <w:r w:rsidRPr="00A72D0D">
              <w:rPr>
                <w:rFonts w:ascii="Times New Roman" w:eastAsia="Times New Roman" w:hAnsi="Times New Roman" w:cs="Times New Roman"/>
                <w:b/>
                <w:sz w:val="24"/>
                <w:szCs w:val="24"/>
                <w:shd w:val="clear" w:color="auto" w:fill="C6D9F1"/>
                <w:lang w:val="uk-UA"/>
              </w:rPr>
              <w:t>Форма діяльності (заняття, кількість годин)</w:t>
            </w:r>
          </w:p>
        </w:tc>
        <w:tc>
          <w:tcPr>
            <w:tcW w:w="1417" w:type="dxa"/>
            <w:tcBorders>
              <w:top w:val="single" w:sz="4" w:space="0" w:color="auto"/>
              <w:left w:val="single" w:sz="4" w:space="0" w:color="auto"/>
              <w:bottom w:val="single" w:sz="4" w:space="0" w:color="auto"/>
              <w:right w:val="single" w:sz="4" w:space="0" w:color="auto"/>
            </w:tcBorders>
            <w:shd w:val="clear" w:color="auto" w:fill="C6D9F1"/>
            <w:hideMark/>
          </w:tcPr>
          <w:p w:rsidR="00A72D0D" w:rsidRPr="00A72D0D" w:rsidRDefault="00A72D0D" w:rsidP="00A72D0D">
            <w:pPr>
              <w:spacing w:after="0" w:line="240" w:lineRule="auto"/>
              <w:jc w:val="center"/>
              <w:rPr>
                <w:rFonts w:ascii="Times New Roman" w:eastAsia="Times New Roman" w:hAnsi="Times New Roman" w:cs="Times New Roman"/>
                <w:b/>
                <w:sz w:val="24"/>
                <w:szCs w:val="24"/>
                <w:shd w:val="clear" w:color="auto" w:fill="C6D9F1"/>
                <w:lang w:val="uk-UA"/>
              </w:rPr>
            </w:pPr>
            <w:r w:rsidRPr="00A72D0D">
              <w:rPr>
                <w:rFonts w:ascii="Times New Roman" w:eastAsia="Times New Roman" w:hAnsi="Times New Roman" w:cs="Times New Roman"/>
                <w:b/>
                <w:sz w:val="24"/>
                <w:szCs w:val="24"/>
                <w:shd w:val="clear" w:color="auto" w:fill="C6D9F1"/>
                <w:lang w:val="uk-UA"/>
              </w:rPr>
              <w:t>Література</w:t>
            </w:r>
          </w:p>
        </w:tc>
        <w:tc>
          <w:tcPr>
            <w:tcW w:w="1985" w:type="dxa"/>
            <w:tcBorders>
              <w:top w:val="single" w:sz="4" w:space="0" w:color="auto"/>
              <w:left w:val="single" w:sz="4" w:space="0" w:color="auto"/>
              <w:bottom w:val="single" w:sz="4" w:space="0" w:color="auto"/>
              <w:right w:val="single" w:sz="4" w:space="0" w:color="auto"/>
            </w:tcBorders>
            <w:shd w:val="clear" w:color="auto" w:fill="C6D9F1"/>
            <w:hideMark/>
          </w:tcPr>
          <w:p w:rsidR="00A72D0D" w:rsidRPr="00A72D0D" w:rsidRDefault="00A72D0D" w:rsidP="00A72D0D">
            <w:pPr>
              <w:spacing w:after="0" w:line="240" w:lineRule="auto"/>
              <w:jc w:val="center"/>
              <w:rPr>
                <w:rFonts w:ascii="Times New Roman" w:eastAsia="Times New Roman" w:hAnsi="Times New Roman" w:cs="Times New Roman"/>
                <w:b/>
                <w:sz w:val="24"/>
                <w:szCs w:val="24"/>
                <w:shd w:val="clear" w:color="auto" w:fill="C6D9F1"/>
                <w:lang w:val="uk-UA"/>
              </w:rPr>
            </w:pPr>
            <w:r w:rsidRPr="00A72D0D">
              <w:rPr>
                <w:rFonts w:ascii="Times New Roman" w:eastAsia="Times New Roman" w:hAnsi="Times New Roman" w:cs="Times New Roman"/>
                <w:b/>
                <w:sz w:val="24"/>
                <w:szCs w:val="24"/>
                <w:shd w:val="clear" w:color="auto" w:fill="C6D9F1"/>
                <w:lang w:val="uk-UA"/>
              </w:rPr>
              <w:t>Завдання</w:t>
            </w:r>
          </w:p>
        </w:tc>
        <w:tc>
          <w:tcPr>
            <w:tcW w:w="992" w:type="dxa"/>
            <w:tcBorders>
              <w:top w:val="single" w:sz="4" w:space="0" w:color="auto"/>
              <w:left w:val="single" w:sz="4" w:space="0" w:color="auto"/>
              <w:bottom w:val="single" w:sz="4" w:space="0" w:color="auto"/>
              <w:right w:val="single" w:sz="4" w:space="0" w:color="auto"/>
            </w:tcBorders>
            <w:shd w:val="clear" w:color="auto" w:fill="C6D9F1"/>
            <w:hideMark/>
          </w:tcPr>
          <w:p w:rsidR="00A72D0D" w:rsidRPr="00A72D0D" w:rsidRDefault="00A72D0D" w:rsidP="00A72D0D">
            <w:pPr>
              <w:spacing w:after="0" w:line="240" w:lineRule="auto"/>
              <w:jc w:val="center"/>
              <w:rPr>
                <w:rFonts w:ascii="Times New Roman" w:eastAsia="Times New Roman" w:hAnsi="Times New Roman" w:cs="Times New Roman"/>
                <w:b/>
                <w:sz w:val="24"/>
                <w:szCs w:val="24"/>
                <w:shd w:val="clear" w:color="auto" w:fill="C6D9F1"/>
                <w:lang w:val="uk-UA"/>
              </w:rPr>
            </w:pPr>
            <w:r w:rsidRPr="00A72D0D">
              <w:rPr>
                <w:rFonts w:ascii="Times New Roman" w:eastAsia="Times New Roman" w:hAnsi="Times New Roman" w:cs="Times New Roman"/>
                <w:b/>
                <w:sz w:val="24"/>
                <w:szCs w:val="24"/>
                <w:shd w:val="clear" w:color="auto" w:fill="C6D9F1"/>
                <w:lang w:val="uk-UA"/>
              </w:rPr>
              <w:t>Вага оцінки</w:t>
            </w:r>
          </w:p>
        </w:tc>
        <w:tc>
          <w:tcPr>
            <w:tcW w:w="2264" w:type="dxa"/>
            <w:tcBorders>
              <w:top w:val="single" w:sz="4" w:space="0" w:color="auto"/>
              <w:left w:val="single" w:sz="4" w:space="0" w:color="auto"/>
              <w:bottom w:val="single" w:sz="4" w:space="0" w:color="auto"/>
              <w:right w:val="single" w:sz="4" w:space="0" w:color="auto"/>
            </w:tcBorders>
            <w:shd w:val="clear" w:color="auto" w:fill="C6D9F1"/>
            <w:hideMark/>
          </w:tcPr>
          <w:p w:rsidR="00A72D0D" w:rsidRPr="00A72D0D" w:rsidRDefault="00A72D0D" w:rsidP="00A72D0D">
            <w:pPr>
              <w:spacing w:after="0" w:line="240" w:lineRule="auto"/>
              <w:jc w:val="center"/>
              <w:rPr>
                <w:rFonts w:ascii="Times New Roman" w:eastAsia="Times New Roman" w:hAnsi="Times New Roman" w:cs="Times New Roman"/>
                <w:b/>
                <w:sz w:val="24"/>
                <w:szCs w:val="24"/>
                <w:shd w:val="clear" w:color="auto" w:fill="C6D9F1"/>
                <w:lang w:val="uk-UA"/>
              </w:rPr>
            </w:pPr>
            <w:r w:rsidRPr="00A72D0D">
              <w:rPr>
                <w:rFonts w:ascii="Times New Roman" w:eastAsia="Times New Roman" w:hAnsi="Times New Roman" w:cs="Times New Roman"/>
                <w:b/>
                <w:sz w:val="24"/>
                <w:szCs w:val="24"/>
                <w:shd w:val="clear" w:color="auto" w:fill="C6D9F1"/>
                <w:lang w:val="uk-UA"/>
              </w:rPr>
              <w:t>Термін виконання</w:t>
            </w:r>
          </w:p>
        </w:tc>
      </w:tr>
      <w:tr w:rsidR="00A72D0D" w:rsidRPr="00A72D0D" w:rsidTr="00A72D0D">
        <w:trPr>
          <w:trHeight w:val="343"/>
        </w:trPr>
        <w:tc>
          <w:tcPr>
            <w:tcW w:w="14955" w:type="dxa"/>
            <w:gridSpan w:val="7"/>
            <w:tcBorders>
              <w:top w:val="single" w:sz="4" w:space="0" w:color="auto"/>
              <w:left w:val="single" w:sz="4" w:space="0" w:color="auto"/>
              <w:bottom w:val="single" w:sz="4" w:space="0" w:color="auto"/>
              <w:right w:val="single" w:sz="4" w:space="0" w:color="auto"/>
            </w:tcBorders>
            <w:shd w:val="clear" w:color="auto" w:fill="00CCFF"/>
            <w:hideMark/>
          </w:tcPr>
          <w:p w:rsidR="00A72D0D" w:rsidRPr="00A72D0D" w:rsidRDefault="00A72D0D" w:rsidP="00A72D0D">
            <w:pPr>
              <w:spacing w:line="256" w:lineRule="auto"/>
              <w:jc w:val="center"/>
              <w:rPr>
                <w:rFonts w:ascii="Times New Roman" w:eastAsia="Calibri" w:hAnsi="Times New Roman" w:cs="Times New Roman"/>
                <w:b/>
                <w:caps/>
                <w:sz w:val="26"/>
                <w:szCs w:val="26"/>
                <w:lang w:val="uk-UA"/>
              </w:rPr>
            </w:pPr>
            <w:r w:rsidRPr="00A72D0D">
              <w:rPr>
                <w:rFonts w:ascii="Times New Roman" w:eastAsia="Calibri" w:hAnsi="Times New Roman" w:cs="Times New Roman"/>
                <w:b/>
                <w:caps/>
                <w:sz w:val="26"/>
                <w:szCs w:val="26"/>
                <w:lang w:val="uk-UA"/>
              </w:rPr>
              <w:t>БЛОК 1.</w:t>
            </w:r>
            <w:r w:rsidR="004F2A1A">
              <w:t xml:space="preserve"> </w:t>
            </w:r>
            <w:r w:rsidR="004F2A1A" w:rsidRPr="004F2A1A">
              <w:rPr>
                <w:rFonts w:ascii="Times New Roman" w:eastAsia="Calibri" w:hAnsi="Times New Roman" w:cs="Times New Roman"/>
                <w:b/>
                <w:caps/>
                <w:sz w:val="26"/>
                <w:szCs w:val="26"/>
                <w:lang w:val="uk-UA"/>
              </w:rPr>
              <w:t>Berufe</w:t>
            </w:r>
            <w:r w:rsidR="004F2A1A">
              <w:t xml:space="preserve"> </w:t>
            </w:r>
          </w:p>
          <w:p w:rsidR="00A72D0D" w:rsidRPr="00A72D0D" w:rsidRDefault="00A72D0D" w:rsidP="00A72D0D">
            <w:pPr>
              <w:spacing w:line="256" w:lineRule="auto"/>
              <w:jc w:val="center"/>
              <w:rPr>
                <w:rFonts w:ascii="Times New Roman" w:eastAsia="Calibri" w:hAnsi="Times New Roman" w:cs="Times New Roman"/>
                <w:b/>
                <w:caps/>
                <w:sz w:val="24"/>
                <w:szCs w:val="24"/>
                <w:shd w:val="clear" w:color="auto" w:fill="C6D9F1"/>
                <w:lang w:val="uk-UA"/>
              </w:rPr>
            </w:pPr>
          </w:p>
        </w:tc>
      </w:tr>
      <w:tr w:rsidR="00A72D0D" w:rsidRPr="00A72D0D" w:rsidTr="0018576B">
        <w:trPr>
          <w:trHeight w:val="608"/>
        </w:trPr>
        <w:tc>
          <w:tcPr>
            <w:tcW w:w="1068" w:type="dxa"/>
            <w:tcBorders>
              <w:top w:val="single" w:sz="4" w:space="0" w:color="auto"/>
              <w:left w:val="single" w:sz="4" w:space="0" w:color="auto"/>
              <w:bottom w:val="single" w:sz="4" w:space="0" w:color="auto"/>
              <w:right w:val="single" w:sz="4" w:space="0" w:color="auto"/>
            </w:tcBorders>
            <w:vAlign w:val="center"/>
            <w:hideMark/>
          </w:tcPr>
          <w:p w:rsidR="00A72D0D" w:rsidRPr="00A72D0D" w:rsidRDefault="004F2A1A" w:rsidP="00A72D0D">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14</w:t>
            </w:r>
          </w:p>
        </w:tc>
        <w:tc>
          <w:tcPr>
            <w:tcW w:w="3827" w:type="dxa"/>
            <w:tcBorders>
              <w:top w:val="single" w:sz="4" w:space="0" w:color="auto"/>
              <w:left w:val="single" w:sz="4" w:space="0" w:color="auto"/>
              <w:bottom w:val="single" w:sz="4" w:space="0" w:color="auto"/>
              <w:right w:val="single" w:sz="4" w:space="0" w:color="auto"/>
            </w:tcBorders>
            <w:vAlign w:val="center"/>
            <w:hideMark/>
          </w:tcPr>
          <w:p w:rsidR="00701148" w:rsidRPr="00701148" w:rsidRDefault="00A72D0D" w:rsidP="00701148">
            <w:pPr>
              <w:spacing w:after="0" w:line="240" w:lineRule="auto"/>
              <w:jc w:val="both"/>
              <w:rPr>
                <w:rFonts w:ascii="Times New Roman" w:eastAsia="Times New Roman" w:hAnsi="Times New Roman" w:cs="Times New Roman"/>
                <w:color w:val="333333"/>
                <w:sz w:val="24"/>
                <w:szCs w:val="24"/>
                <w:lang w:val="uk-UA"/>
              </w:rPr>
            </w:pPr>
            <w:r w:rsidRPr="00A72D0D">
              <w:rPr>
                <w:rFonts w:ascii="Times New Roman" w:eastAsia="Times New Roman" w:hAnsi="Times New Roman" w:cs="Times New Roman"/>
                <w:bCs/>
                <w:color w:val="333333"/>
                <w:sz w:val="24"/>
                <w:szCs w:val="24"/>
                <w:lang w:val="uk-UA"/>
              </w:rPr>
              <w:t xml:space="preserve">Тема 1. </w:t>
            </w:r>
            <w:r w:rsidR="00701148" w:rsidRPr="00701148">
              <w:rPr>
                <w:rFonts w:ascii="Times New Roman" w:eastAsia="Times New Roman" w:hAnsi="Times New Roman" w:cs="Times New Roman"/>
                <w:color w:val="333333"/>
                <w:sz w:val="24"/>
                <w:szCs w:val="24"/>
                <w:lang w:val="uk-UA"/>
              </w:rPr>
              <w:t>In der Welt der Berufe.</w:t>
            </w:r>
          </w:p>
          <w:p w:rsidR="00A72D0D" w:rsidRPr="00A72D0D" w:rsidRDefault="00A72D0D" w:rsidP="00701148">
            <w:pPr>
              <w:spacing w:after="0" w:line="240" w:lineRule="auto"/>
              <w:jc w:val="both"/>
              <w:rPr>
                <w:rFonts w:ascii="Times New Roman" w:eastAsia="Times New Roman" w:hAnsi="Times New Roman" w:cs="Times New Roman"/>
                <w:b/>
                <w:sz w:val="24"/>
                <w:szCs w:val="24"/>
                <w:lang w:val="uk-UA"/>
              </w:rPr>
            </w:pPr>
          </w:p>
        </w:tc>
        <w:tc>
          <w:tcPr>
            <w:tcW w:w="3402" w:type="dxa"/>
            <w:tcBorders>
              <w:top w:val="single" w:sz="4" w:space="0" w:color="auto"/>
              <w:left w:val="single" w:sz="4" w:space="0" w:color="auto"/>
              <w:bottom w:val="single" w:sz="4" w:space="0" w:color="auto"/>
              <w:right w:val="single" w:sz="4" w:space="0" w:color="auto"/>
            </w:tcBorders>
            <w:vAlign w:val="center"/>
            <w:hideMark/>
          </w:tcPr>
          <w:p w:rsidR="00A72D0D" w:rsidRPr="00A72D0D" w:rsidRDefault="00701148" w:rsidP="00A72D0D">
            <w:pPr>
              <w:spacing w:after="0" w:line="240" w:lineRule="auto"/>
              <w:jc w:val="both"/>
              <w:rPr>
                <w:rFonts w:ascii="Times New Roman" w:eastAsia="Times New Roman" w:hAnsi="Times New Roman" w:cs="Times New Roman"/>
                <w:color w:val="000000"/>
                <w:sz w:val="24"/>
                <w:szCs w:val="24"/>
                <w:lang w:val="uk-UA"/>
              </w:rPr>
            </w:pPr>
            <w:r>
              <w:rPr>
                <w:rFonts w:ascii="Times New Roman" w:eastAsia="Times New Roman" w:hAnsi="Times New Roman" w:cs="Times New Roman"/>
                <w:color w:val="000000"/>
                <w:sz w:val="24"/>
                <w:szCs w:val="24"/>
                <w:lang w:val="uk-UA"/>
              </w:rPr>
              <w:t>Практичне заняття (4</w:t>
            </w:r>
            <w:r w:rsidR="00A72D0D" w:rsidRPr="00A72D0D">
              <w:rPr>
                <w:rFonts w:ascii="Times New Roman" w:eastAsia="Times New Roman" w:hAnsi="Times New Roman" w:cs="Times New Roman"/>
                <w:color w:val="000000"/>
                <w:sz w:val="24"/>
                <w:szCs w:val="24"/>
                <w:lang w:val="uk-UA"/>
              </w:rPr>
              <w:t xml:space="preserve"> год.)</w:t>
            </w:r>
          </w:p>
          <w:p w:rsidR="00A72D0D" w:rsidRPr="00A72D0D" w:rsidRDefault="00701148" w:rsidP="004F2A1A">
            <w:pPr>
              <w:spacing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color w:val="000000"/>
                <w:sz w:val="24"/>
                <w:szCs w:val="24"/>
                <w:lang w:val="uk-UA"/>
              </w:rPr>
              <w:t>Самостійна робота (</w:t>
            </w:r>
            <w:r w:rsidR="004F2A1A">
              <w:rPr>
                <w:rFonts w:ascii="Times New Roman" w:eastAsia="Times New Roman" w:hAnsi="Times New Roman" w:cs="Times New Roman"/>
                <w:color w:val="000000"/>
                <w:sz w:val="24"/>
                <w:szCs w:val="24"/>
                <w:lang w:val="uk-UA"/>
              </w:rPr>
              <w:t>10</w:t>
            </w:r>
            <w:r w:rsidR="00A72D0D" w:rsidRPr="00A72D0D">
              <w:rPr>
                <w:rFonts w:ascii="Times New Roman" w:eastAsia="Times New Roman" w:hAnsi="Times New Roman" w:cs="Times New Roman"/>
                <w:color w:val="000000"/>
                <w:sz w:val="24"/>
                <w:szCs w:val="24"/>
                <w:lang w:val="uk-UA"/>
              </w:rPr>
              <w:t> год.)</w:t>
            </w:r>
          </w:p>
        </w:tc>
        <w:tc>
          <w:tcPr>
            <w:tcW w:w="1417" w:type="dxa"/>
            <w:tcBorders>
              <w:top w:val="single" w:sz="4" w:space="0" w:color="auto"/>
              <w:left w:val="single" w:sz="4" w:space="0" w:color="auto"/>
              <w:bottom w:val="single" w:sz="4" w:space="0" w:color="auto"/>
              <w:right w:val="single" w:sz="4" w:space="0" w:color="auto"/>
            </w:tcBorders>
            <w:vAlign w:val="center"/>
            <w:hideMark/>
          </w:tcPr>
          <w:p w:rsidR="00A72D0D" w:rsidRPr="00A72D0D" w:rsidRDefault="00A72D0D" w:rsidP="00A72D0D">
            <w:pPr>
              <w:spacing w:after="0" w:line="240" w:lineRule="auto"/>
              <w:jc w:val="center"/>
              <w:rPr>
                <w:rFonts w:ascii="Times New Roman" w:eastAsia="Times New Roman" w:hAnsi="Times New Roman" w:cs="Times New Roman"/>
                <w:sz w:val="24"/>
                <w:szCs w:val="24"/>
                <w:lang w:val="uk-UA"/>
              </w:rPr>
            </w:pPr>
            <w:r w:rsidRPr="00A72D0D">
              <w:rPr>
                <w:rFonts w:ascii="Times New Roman" w:eastAsia="Times New Roman" w:hAnsi="Times New Roman" w:cs="Times New Roman"/>
                <w:sz w:val="24"/>
                <w:szCs w:val="24"/>
                <w:lang w:val="uk-UA"/>
              </w:rPr>
              <w:t>1-8</w:t>
            </w:r>
          </w:p>
        </w:tc>
        <w:tc>
          <w:tcPr>
            <w:tcW w:w="1985" w:type="dxa"/>
            <w:tcBorders>
              <w:top w:val="single" w:sz="4" w:space="0" w:color="auto"/>
              <w:left w:val="single" w:sz="4" w:space="0" w:color="auto"/>
              <w:bottom w:val="single" w:sz="4" w:space="0" w:color="auto"/>
              <w:right w:val="single" w:sz="4" w:space="0" w:color="auto"/>
            </w:tcBorders>
            <w:vAlign w:val="center"/>
          </w:tcPr>
          <w:p w:rsidR="00A72D0D" w:rsidRPr="00A72D0D" w:rsidRDefault="0018576B" w:rsidP="00A72D0D">
            <w:pPr>
              <w:spacing w:after="0" w:line="240" w:lineRule="auto"/>
              <w:jc w:val="center"/>
              <w:rPr>
                <w:rFonts w:ascii="Times New Roman" w:eastAsia="Times New Roman" w:hAnsi="Times New Roman" w:cs="Times New Roman"/>
                <w:sz w:val="24"/>
                <w:szCs w:val="24"/>
                <w:lang w:val="uk-UA"/>
              </w:rPr>
            </w:pPr>
            <w:r w:rsidRPr="0018576B">
              <w:rPr>
                <w:rFonts w:ascii="Times New Roman" w:eastAsia="Times New Roman" w:hAnsi="Times New Roman" w:cs="Times New Roman"/>
                <w:sz w:val="24"/>
                <w:szCs w:val="24"/>
                <w:lang w:val="uk-UA"/>
              </w:rPr>
              <w:t>виконання умовно-комунікативних та комунікативних вправ і завдань</w:t>
            </w:r>
          </w:p>
        </w:tc>
        <w:tc>
          <w:tcPr>
            <w:tcW w:w="992" w:type="dxa"/>
            <w:tcBorders>
              <w:top w:val="single" w:sz="4" w:space="0" w:color="auto"/>
              <w:left w:val="single" w:sz="4" w:space="0" w:color="auto"/>
              <w:bottom w:val="single" w:sz="4" w:space="0" w:color="auto"/>
              <w:right w:val="single" w:sz="4" w:space="0" w:color="auto"/>
            </w:tcBorders>
            <w:vAlign w:val="center"/>
          </w:tcPr>
          <w:p w:rsidR="00A72D0D" w:rsidRPr="00A72D0D" w:rsidRDefault="00701148" w:rsidP="00A72D0D">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5</w:t>
            </w:r>
          </w:p>
        </w:tc>
        <w:tc>
          <w:tcPr>
            <w:tcW w:w="2264" w:type="dxa"/>
            <w:tcBorders>
              <w:top w:val="single" w:sz="4" w:space="0" w:color="auto"/>
              <w:left w:val="single" w:sz="4" w:space="0" w:color="auto"/>
              <w:bottom w:val="single" w:sz="4" w:space="0" w:color="auto"/>
              <w:right w:val="single" w:sz="4" w:space="0" w:color="auto"/>
            </w:tcBorders>
            <w:vAlign w:val="center"/>
            <w:hideMark/>
          </w:tcPr>
          <w:p w:rsidR="00A72D0D" w:rsidRPr="00A72D0D" w:rsidRDefault="00A72D0D" w:rsidP="00701148">
            <w:pPr>
              <w:spacing w:after="0" w:line="240" w:lineRule="auto"/>
              <w:jc w:val="both"/>
              <w:rPr>
                <w:rFonts w:ascii="Times New Roman" w:eastAsia="Times New Roman" w:hAnsi="Times New Roman" w:cs="Times New Roman"/>
                <w:sz w:val="24"/>
                <w:szCs w:val="24"/>
                <w:lang w:val="uk-UA"/>
              </w:rPr>
            </w:pPr>
            <w:r w:rsidRPr="00A72D0D">
              <w:rPr>
                <w:rFonts w:ascii="Times New Roman" w:eastAsia="Times New Roman" w:hAnsi="Times New Roman" w:cs="Times New Roman"/>
                <w:sz w:val="24"/>
                <w:szCs w:val="24"/>
                <w:lang w:val="uk-UA"/>
              </w:rPr>
              <w:t xml:space="preserve">впродовж </w:t>
            </w:r>
            <w:r w:rsidR="00701148">
              <w:rPr>
                <w:rFonts w:ascii="Times New Roman" w:eastAsia="Times New Roman" w:hAnsi="Times New Roman" w:cs="Times New Roman"/>
                <w:sz w:val="24"/>
                <w:szCs w:val="24"/>
                <w:lang w:val="uk-UA"/>
              </w:rPr>
              <w:t xml:space="preserve">третього </w:t>
            </w:r>
            <w:r w:rsidRPr="00A72D0D">
              <w:rPr>
                <w:rFonts w:ascii="Times New Roman" w:eastAsia="Times New Roman" w:hAnsi="Times New Roman" w:cs="Times New Roman"/>
                <w:sz w:val="24"/>
                <w:szCs w:val="24"/>
                <w:lang w:val="uk-UA"/>
              </w:rPr>
              <w:t xml:space="preserve"> навчального семестру (перший періодичний контроль)</w:t>
            </w:r>
          </w:p>
        </w:tc>
      </w:tr>
      <w:tr w:rsidR="00A72D0D" w:rsidRPr="00A72D0D" w:rsidTr="0018576B">
        <w:trPr>
          <w:trHeight w:val="608"/>
        </w:trPr>
        <w:tc>
          <w:tcPr>
            <w:tcW w:w="1068" w:type="dxa"/>
            <w:tcBorders>
              <w:top w:val="single" w:sz="4" w:space="0" w:color="auto"/>
              <w:left w:val="single" w:sz="4" w:space="0" w:color="auto"/>
              <w:bottom w:val="single" w:sz="4" w:space="0" w:color="auto"/>
              <w:right w:val="single" w:sz="4" w:space="0" w:color="auto"/>
            </w:tcBorders>
            <w:vAlign w:val="center"/>
            <w:hideMark/>
          </w:tcPr>
          <w:p w:rsidR="00A72D0D" w:rsidRPr="00A72D0D" w:rsidRDefault="004F2A1A" w:rsidP="00A72D0D">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4</w:t>
            </w:r>
          </w:p>
        </w:tc>
        <w:tc>
          <w:tcPr>
            <w:tcW w:w="3827" w:type="dxa"/>
            <w:tcBorders>
              <w:top w:val="single" w:sz="4" w:space="0" w:color="auto"/>
              <w:left w:val="single" w:sz="4" w:space="0" w:color="auto"/>
              <w:bottom w:val="single" w:sz="4" w:space="0" w:color="auto"/>
              <w:right w:val="single" w:sz="4" w:space="0" w:color="auto"/>
            </w:tcBorders>
            <w:vAlign w:val="center"/>
          </w:tcPr>
          <w:p w:rsidR="00A72D0D" w:rsidRPr="00A72D0D" w:rsidRDefault="00A72D0D" w:rsidP="00A72D0D">
            <w:pPr>
              <w:spacing w:after="0" w:line="240" w:lineRule="auto"/>
              <w:jc w:val="both"/>
              <w:rPr>
                <w:rFonts w:ascii="Times New Roman" w:eastAsia="Times New Roman" w:hAnsi="Times New Roman" w:cs="Times New Roman"/>
                <w:sz w:val="24"/>
                <w:szCs w:val="24"/>
                <w:lang w:val="uk-UA"/>
              </w:rPr>
            </w:pPr>
            <w:r w:rsidRPr="00A72D0D">
              <w:rPr>
                <w:rFonts w:ascii="Times New Roman" w:eastAsia="Times New Roman" w:hAnsi="Times New Roman" w:cs="Times New Roman"/>
                <w:bCs/>
                <w:color w:val="333333"/>
                <w:sz w:val="24"/>
                <w:szCs w:val="24"/>
                <w:lang w:val="uk-UA"/>
              </w:rPr>
              <w:t>Тема 2.</w:t>
            </w:r>
            <w:r w:rsidRPr="00A72D0D">
              <w:rPr>
                <w:rFonts w:ascii="Times New Roman" w:eastAsia="Times New Roman" w:hAnsi="Times New Roman" w:cs="Times New Roman"/>
                <w:color w:val="333333"/>
                <w:sz w:val="24"/>
                <w:szCs w:val="24"/>
                <w:lang w:val="uk-UA"/>
              </w:rPr>
              <w:t xml:space="preserve"> </w:t>
            </w:r>
            <w:r w:rsidR="00701148" w:rsidRPr="00701148">
              <w:rPr>
                <w:rFonts w:ascii="Times New Roman" w:eastAsia="Times New Roman" w:hAnsi="Times New Roman" w:cs="Times New Roman"/>
                <w:color w:val="333333"/>
                <w:sz w:val="24"/>
                <w:szCs w:val="24"/>
                <w:lang w:val="uk-UA"/>
              </w:rPr>
              <w:t xml:space="preserve">Männer- und Frauenberufe. </w:t>
            </w:r>
          </w:p>
        </w:tc>
        <w:tc>
          <w:tcPr>
            <w:tcW w:w="3402" w:type="dxa"/>
            <w:tcBorders>
              <w:top w:val="single" w:sz="4" w:space="0" w:color="auto"/>
              <w:left w:val="single" w:sz="4" w:space="0" w:color="auto"/>
              <w:bottom w:val="single" w:sz="4" w:space="0" w:color="auto"/>
              <w:right w:val="single" w:sz="4" w:space="0" w:color="auto"/>
            </w:tcBorders>
            <w:vAlign w:val="center"/>
            <w:hideMark/>
          </w:tcPr>
          <w:p w:rsidR="00A72D0D" w:rsidRPr="00A72D0D" w:rsidRDefault="00701148" w:rsidP="00A72D0D">
            <w:pPr>
              <w:spacing w:after="0" w:line="240" w:lineRule="auto"/>
              <w:rPr>
                <w:rFonts w:ascii="Times New Roman" w:eastAsia="Times New Roman" w:hAnsi="Times New Roman" w:cs="Times New Roman"/>
                <w:color w:val="000000"/>
                <w:sz w:val="24"/>
                <w:szCs w:val="24"/>
                <w:lang w:val="uk-UA"/>
              </w:rPr>
            </w:pPr>
            <w:r>
              <w:rPr>
                <w:rFonts w:ascii="Times New Roman" w:eastAsia="Times New Roman" w:hAnsi="Times New Roman" w:cs="Times New Roman"/>
                <w:color w:val="000000"/>
                <w:sz w:val="24"/>
                <w:szCs w:val="24"/>
                <w:lang w:val="uk-UA"/>
              </w:rPr>
              <w:t>Практичне заняття (4</w:t>
            </w:r>
            <w:r w:rsidR="00A72D0D" w:rsidRPr="00A72D0D">
              <w:rPr>
                <w:rFonts w:ascii="Times New Roman" w:eastAsia="Times New Roman" w:hAnsi="Times New Roman" w:cs="Times New Roman"/>
                <w:color w:val="000000"/>
                <w:sz w:val="24"/>
                <w:szCs w:val="24"/>
                <w:lang w:val="uk-UA"/>
              </w:rPr>
              <w:t> год.)</w:t>
            </w:r>
          </w:p>
          <w:p w:rsidR="00A72D0D" w:rsidRPr="00A72D0D" w:rsidRDefault="00A72D0D" w:rsidP="00701148">
            <w:pPr>
              <w:spacing w:after="0" w:line="240" w:lineRule="auto"/>
              <w:rPr>
                <w:rFonts w:ascii="Times New Roman" w:eastAsia="Times New Roman" w:hAnsi="Times New Roman" w:cs="Times New Roman"/>
                <w:color w:val="000000"/>
                <w:sz w:val="24"/>
                <w:szCs w:val="24"/>
                <w:lang w:val="uk-UA"/>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A72D0D" w:rsidRPr="00A72D0D" w:rsidRDefault="00A72D0D" w:rsidP="00A72D0D">
            <w:pPr>
              <w:spacing w:after="0" w:line="240" w:lineRule="auto"/>
              <w:jc w:val="center"/>
              <w:rPr>
                <w:rFonts w:ascii="Times New Roman" w:eastAsia="Times New Roman" w:hAnsi="Times New Roman" w:cs="Times New Roman"/>
                <w:sz w:val="24"/>
                <w:szCs w:val="24"/>
                <w:lang w:val="uk-UA"/>
              </w:rPr>
            </w:pPr>
            <w:r w:rsidRPr="00A72D0D">
              <w:rPr>
                <w:rFonts w:ascii="Times New Roman" w:eastAsia="Times New Roman" w:hAnsi="Times New Roman" w:cs="Times New Roman"/>
                <w:sz w:val="24"/>
                <w:szCs w:val="24"/>
                <w:lang w:val="uk-UA"/>
              </w:rPr>
              <w:t>1-8</w:t>
            </w:r>
          </w:p>
        </w:tc>
        <w:tc>
          <w:tcPr>
            <w:tcW w:w="1985" w:type="dxa"/>
            <w:tcBorders>
              <w:top w:val="single" w:sz="4" w:space="0" w:color="auto"/>
              <w:left w:val="single" w:sz="4" w:space="0" w:color="auto"/>
              <w:bottom w:val="single" w:sz="4" w:space="0" w:color="auto"/>
              <w:right w:val="single" w:sz="4" w:space="0" w:color="auto"/>
            </w:tcBorders>
            <w:vAlign w:val="center"/>
          </w:tcPr>
          <w:p w:rsidR="00A72D0D" w:rsidRPr="00A72D0D" w:rsidRDefault="0018576B" w:rsidP="00A72D0D">
            <w:pPr>
              <w:spacing w:after="0" w:line="240" w:lineRule="auto"/>
              <w:jc w:val="center"/>
              <w:rPr>
                <w:rFonts w:ascii="Times New Roman" w:eastAsia="Times New Roman" w:hAnsi="Times New Roman" w:cs="Times New Roman"/>
                <w:sz w:val="24"/>
                <w:szCs w:val="24"/>
                <w:lang w:val="uk-UA"/>
              </w:rPr>
            </w:pPr>
            <w:r w:rsidRPr="0018576B">
              <w:rPr>
                <w:rFonts w:ascii="Times New Roman" w:eastAsia="Times New Roman" w:hAnsi="Times New Roman" w:cs="Times New Roman"/>
                <w:sz w:val="24"/>
                <w:szCs w:val="24"/>
                <w:lang w:val="uk-UA"/>
              </w:rPr>
              <w:t>виконання умовно-комунікативних та комунікативних вправ і завдань</w:t>
            </w:r>
          </w:p>
        </w:tc>
        <w:tc>
          <w:tcPr>
            <w:tcW w:w="992" w:type="dxa"/>
            <w:tcBorders>
              <w:top w:val="single" w:sz="4" w:space="0" w:color="auto"/>
              <w:left w:val="single" w:sz="4" w:space="0" w:color="auto"/>
              <w:bottom w:val="single" w:sz="4" w:space="0" w:color="auto"/>
              <w:right w:val="single" w:sz="4" w:space="0" w:color="auto"/>
            </w:tcBorders>
            <w:vAlign w:val="center"/>
          </w:tcPr>
          <w:p w:rsidR="00A72D0D" w:rsidRPr="00A72D0D" w:rsidRDefault="00701148" w:rsidP="00A72D0D">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5</w:t>
            </w:r>
          </w:p>
        </w:tc>
        <w:tc>
          <w:tcPr>
            <w:tcW w:w="2264" w:type="dxa"/>
            <w:tcBorders>
              <w:top w:val="single" w:sz="4" w:space="0" w:color="auto"/>
              <w:left w:val="single" w:sz="4" w:space="0" w:color="auto"/>
              <w:bottom w:val="single" w:sz="4" w:space="0" w:color="auto"/>
              <w:right w:val="single" w:sz="4" w:space="0" w:color="auto"/>
            </w:tcBorders>
            <w:vAlign w:val="center"/>
            <w:hideMark/>
          </w:tcPr>
          <w:p w:rsidR="00A72D0D" w:rsidRPr="00A72D0D" w:rsidRDefault="00A72D0D" w:rsidP="00A72D0D">
            <w:pPr>
              <w:spacing w:after="0" w:line="240" w:lineRule="auto"/>
              <w:jc w:val="both"/>
              <w:rPr>
                <w:rFonts w:ascii="Times New Roman" w:eastAsia="Times New Roman" w:hAnsi="Times New Roman" w:cs="Times New Roman"/>
                <w:sz w:val="24"/>
                <w:szCs w:val="24"/>
                <w:lang w:val="uk-UA"/>
              </w:rPr>
            </w:pPr>
            <w:r w:rsidRPr="00A72D0D">
              <w:rPr>
                <w:rFonts w:ascii="Times New Roman" w:eastAsia="Times New Roman" w:hAnsi="Times New Roman" w:cs="Times New Roman"/>
                <w:sz w:val="24"/>
                <w:szCs w:val="24"/>
                <w:lang w:val="uk-UA"/>
              </w:rPr>
              <w:t xml:space="preserve">впродовж </w:t>
            </w:r>
            <w:r w:rsidR="00701148" w:rsidRPr="00701148">
              <w:rPr>
                <w:rFonts w:ascii="Times New Roman" w:eastAsia="Times New Roman" w:hAnsi="Times New Roman" w:cs="Times New Roman"/>
                <w:sz w:val="24"/>
                <w:szCs w:val="24"/>
                <w:lang w:val="uk-UA"/>
              </w:rPr>
              <w:t>третього</w:t>
            </w:r>
            <w:r w:rsidRPr="00A72D0D">
              <w:rPr>
                <w:rFonts w:ascii="Times New Roman" w:eastAsia="Times New Roman" w:hAnsi="Times New Roman" w:cs="Times New Roman"/>
                <w:sz w:val="24"/>
                <w:szCs w:val="24"/>
                <w:lang w:val="uk-UA"/>
              </w:rPr>
              <w:t xml:space="preserve"> навчального семестру (перший періодичний контроль)</w:t>
            </w:r>
          </w:p>
        </w:tc>
      </w:tr>
      <w:tr w:rsidR="00A72D0D" w:rsidRPr="00A72D0D" w:rsidTr="0018576B">
        <w:trPr>
          <w:trHeight w:val="608"/>
        </w:trPr>
        <w:tc>
          <w:tcPr>
            <w:tcW w:w="1068" w:type="dxa"/>
            <w:tcBorders>
              <w:top w:val="single" w:sz="4" w:space="0" w:color="auto"/>
              <w:left w:val="single" w:sz="4" w:space="0" w:color="auto"/>
              <w:bottom w:val="single" w:sz="4" w:space="0" w:color="auto"/>
              <w:right w:val="single" w:sz="4" w:space="0" w:color="auto"/>
            </w:tcBorders>
            <w:vAlign w:val="center"/>
            <w:hideMark/>
          </w:tcPr>
          <w:p w:rsidR="00A72D0D" w:rsidRPr="00A72D0D" w:rsidRDefault="004F2A1A" w:rsidP="00A72D0D">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lastRenderedPageBreak/>
              <w:t>14</w:t>
            </w:r>
          </w:p>
        </w:tc>
        <w:tc>
          <w:tcPr>
            <w:tcW w:w="3827" w:type="dxa"/>
            <w:tcBorders>
              <w:top w:val="single" w:sz="4" w:space="0" w:color="auto"/>
              <w:left w:val="single" w:sz="4" w:space="0" w:color="auto"/>
              <w:bottom w:val="single" w:sz="4" w:space="0" w:color="auto"/>
              <w:right w:val="single" w:sz="4" w:space="0" w:color="auto"/>
            </w:tcBorders>
            <w:vAlign w:val="center"/>
            <w:hideMark/>
          </w:tcPr>
          <w:p w:rsidR="00A72D0D" w:rsidRPr="00A72D0D" w:rsidRDefault="00A72D0D" w:rsidP="00A72D0D">
            <w:pPr>
              <w:snapToGrid w:val="0"/>
              <w:spacing w:after="0" w:line="256" w:lineRule="auto"/>
              <w:contextualSpacing/>
              <w:jc w:val="both"/>
              <w:rPr>
                <w:rFonts w:ascii="Times New Roman" w:eastAsia="Times New Roman" w:hAnsi="Times New Roman" w:cs="Times New Roman"/>
                <w:color w:val="333333"/>
                <w:sz w:val="24"/>
                <w:szCs w:val="24"/>
                <w:lang w:val="uk-UA"/>
              </w:rPr>
            </w:pPr>
            <w:r w:rsidRPr="00A72D0D">
              <w:rPr>
                <w:rFonts w:ascii="Times New Roman" w:eastAsia="Times New Roman" w:hAnsi="Times New Roman" w:cs="Times New Roman"/>
                <w:bCs/>
                <w:color w:val="333333"/>
                <w:sz w:val="24"/>
                <w:szCs w:val="24"/>
                <w:lang w:val="uk-UA"/>
              </w:rPr>
              <w:t>Тема</w:t>
            </w:r>
            <w:r w:rsidRPr="00A72D0D">
              <w:rPr>
                <w:rFonts w:ascii="Times New Roman" w:eastAsia="Times New Roman" w:hAnsi="Times New Roman" w:cs="Times New Roman"/>
                <w:color w:val="333333"/>
                <w:sz w:val="24"/>
                <w:szCs w:val="24"/>
                <w:lang w:val="uk-UA"/>
              </w:rPr>
              <w:t xml:space="preserve"> 3. </w:t>
            </w:r>
            <w:r w:rsidR="00701148" w:rsidRPr="00701148">
              <w:rPr>
                <w:rFonts w:ascii="Times New Roman" w:eastAsia="Times New Roman" w:hAnsi="Times New Roman" w:cs="Times New Roman"/>
                <w:color w:val="333333"/>
                <w:sz w:val="24"/>
                <w:szCs w:val="24"/>
                <w:lang w:val="uk-UA"/>
              </w:rPr>
              <w:t>Berufsberatung. Berufswünsche. Der Konjunktiv II.</w:t>
            </w:r>
          </w:p>
        </w:tc>
        <w:tc>
          <w:tcPr>
            <w:tcW w:w="3402" w:type="dxa"/>
            <w:tcBorders>
              <w:top w:val="single" w:sz="4" w:space="0" w:color="auto"/>
              <w:left w:val="single" w:sz="4" w:space="0" w:color="auto"/>
              <w:bottom w:val="single" w:sz="4" w:space="0" w:color="auto"/>
              <w:right w:val="single" w:sz="4" w:space="0" w:color="auto"/>
            </w:tcBorders>
            <w:vAlign w:val="center"/>
            <w:hideMark/>
          </w:tcPr>
          <w:p w:rsidR="00A72D0D" w:rsidRPr="00A72D0D" w:rsidRDefault="00701148" w:rsidP="00A72D0D">
            <w:pPr>
              <w:spacing w:after="0" w:line="240" w:lineRule="auto"/>
              <w:jc w:val="both"/>
              <w:rPr>
                <w:rFonts w:ascii="Times New Roman" w:eastAsia="Times New Roman" w:hAnsi="Times New Roman" w:cs="Times New Roman"/>
                <w:color w:val="000000"/>
                <w:sz w:val="24"/>
                <w:szCs w:val="24"/>
                <w:lang w:val="uk-UA"/>
              </w:rPr>
            </w:pPr>
            <w:r w:rsidRPr="00701148">
              <w:rPr>
                <w:rFonts w:ascii="Times New Roman" w:eastAsia="Times New Roman" w:hAnsi="Times New Roman" w:cs="Times New Roman"/>
                <w:color w:val="000000"/>
                <w:sz w:val="24"/>
                <w:szCs w:val="24"/>
                <w:lang w:val="uk-UA"/>
              </w:rPr>
              <w:t xml:space="preserve">Практичне заняття </w:t>
            </w:r>
            <w:r>
              <w:rPr>
                <w:rFonts w:ascii="Times New Roman" w:eastAsia="Times New Roman" w:hAnsi="Times New Roman" w:cs="Times New Roman"/>
                <w:color w:val="000000"/>
                <w:sz w:val="24"/>
                <w:szCs w:val="24"/>
                <w:lang w:val="uk-UA"/>
              </w:rPr>
              <w:t>(4</w:t>
            </w:r>
            <w:r w:rsidR="00A72D0D" w:rsidRPr="00A72D0D">
              <w:rPr>
                <w:rFonts w:ascii="Times New Roman" w:eastAsia="Times New Roman" w:hAnsi="Times New Roman" w:cs="Times New Roman"/>
                <w:color w:val="000000"/>
                <w:sz w:val="24"/>
                <w:szCs w:val="24"/>
                <w:lang w:val="uk-UA"/>
              </w:rPr>
              <w:t xml:space="preserve"> год.)</w:t>
            </w:r>
          </w:p>
          <w:p w:rsidR="00A72D0D" w:rsidRPr="00A72D0D" w:rsidRDefault="00701148" w:rsidP="004F2A1A">
            <w:pPr>
              <w:spacing w:after="0" w:line="240" w:lineRule="auto"/>
              <w:rPr>
                <w:rFonts w:ascii="Times New Roman" w:eastAsia="Times New Roman" w:hAnsi="Times New Roman" w:cs="Times New Roman"/>
                <w:color w:val="000000"/>
                <w:sz w:val="24"/>
                <w:szCs w:val="24"/>
                <w:lang w:val="uk-UA"/>
              </w:rPr>
            </w:pPr>
            <w:r>
              <w:rPr>
                <w:rFonts w:ascii="Times New Roman" w:eastAsia="Times New Roman" w:hAnsi="Times New Roman" w:cs="Times New Roman"/>
                <w:color w:val="000000"/>
                <w:sz w:val="24"/>
                <w:szCs w:val="24"/>
                <w:lang w:val="uk-UA"/>
              </w:rPr>
              <w:t>Самостійна робота (</w:t>
            </w:r>
            <w:r w:rsidR="004F2A1A">
              <w:rPr>
                <w:rFonts w:ascii="Times New Roman" w:eastAsia="Times New Roman" w:hAnsi="Times New Roman" w:cs="Times New Roman"/>
                <w:color w:val="000000"/>
                <w:sz w:val="24"/>
                <w:szCs w:val="24"/>
                <w:lang w:val="uk-UA"/>
              </w:rPr>
              <w:t>10</w:t>
            </w:r>
            <w:r w:rsidR="00A72D0D" w:rsidRPr="00A72D0D">
              <w:rPr>
                <w:rFonts w:ascii="Times New Roman" w:eastAsia="Times New Roman" w:hAnsi="Times New Roman" w:cs="Times New Roman"/>
                <w:color w:val="000000"/>
                <w:sz w:val="24"/>
                <w:szCs w:val="24"/>
                <w:lang w:val="uk-UA"/>
              </w:rPr>
              <w:t> год.)</w:t>
            </w:r>
          </w:p>
        </w:tc>
        <w:tc>
          <w:tcPr>
            <w:tcW w:w="1417" w:type="dxa"/>
            <w:tcBorders>
              <w:top w:val="single" w:sz="4" w:space="0" w:color="auto"/>
              <w:left w:val="single" w:sz="4" w:space="0" w:color="auto"/>
              <w:bottom w:val="single" w:sz="4" w:space="0" w:color="auto"/>
              <w:right w:val="single" w:sz="4" w:space="0" w:color="auto"/>
            </w:tcBorders>
            <w:vAlign w:val="center"/>
            <w:hideMark/>
          </w:tcPr>
          <w:p w:rsidR="00A72D0D" w:rsidRPr="00A72D0D" w:rsidRDefault="00A72D0D" w:rsidP="00A72D0D">
            <w:pPr>
              <w:spacing w:after="0" w:line="240" w:lineRule="auto"/>
              <w:jc w:val="center"/>
              <w:rPr>
                <w:rFonts w:ascii="Times New Roman" w:eastAsia="Times New Roman" w:hAnsi="Times New Roman" w:cs="Times New Roman"/>
                <w:sz w:val="24"/>
                <w:szCs w:val="24"/>
                <w:lang w:val="uk-UA"/>
              </w:rPr>
            </w:pPr>
            <w:r w:rsidRPr="00A72D0D">
              <w:rPr>
                <w:rFonts w:ascii="Times New Roman" w:eastAsia="Times New Roman" w:hAnsi="Times New Roman" w:cs="Times New Roman"/>
                <w:sz w:val="24"/>
                <w:szCs w:val="24"/>
                <w:lang w:val="uk-UA"/>
              </w:rPr>
              <w:t>1-8</w:t>
            </w:r>
          </w:p>
        </w:tc>
        <w:tc>
          <w:tcPr>
            <w:tcW w:w="1985" w:type="dxa"/>
            <w:tcBorders>
              <w:top w:val="single" w:sz="4" w:space="0" w:color="auto"/>
              <w:left w:val="single" w:sz="4" w:space="0" w:color="auto"/>
              <w:bottom w:val="single" w:sz="4" w:space="0" w:color="auto"/>
              <w:right w:val="single" w:sz="4" w:space="0" w:color="auto"/>
            </w:tcBorders>
            <w:vAlign w:val="center"/>
          </w:tcPr>
          <w:p w:rsidR="00A72D0D" w:rsidRPr="00A72D0D" w:rsidRDefault="0018576B" w:rsidP="00A72D0D">
            <w:pPr>
              <w:spacing w:after="0" w:line="240" w:lineRule="auto"/>
              <w:jc w:val="center"/>
              <w:rPr>
                <w:rFonts w:ascii="Times New Roman" w:eastAsia="Times New Roman" w:hAnsi="Times New Roman" w:cs="Times New Roman"/>
                <w:sz w:val="24"/>
                <w:szCs w:val="24"/>
                <w:lang w:val="uk-UA"/>
              </w:rPr>
            </w:pPr>
            <w:r w:rsidRPr="0018576B">
              <w:rPr>
                <w:rFonts w:ascii="Times New Roman" w:eastAsia="Times New Roman" w:hAnsi="Times New Roman" w:cs="Times New Roman"/>
                <w:sz w:val="24"/>
                <w:szCs w:val="24"/>
                <w:lang w:val="uk-UA"/>
              </w:rPr>
              <w:t>виконання умовно-комунікативних та комунікативних вправ і завдань</w:t>
            </w:r>
          </w:p>
        </w:tc>
        <w:tc>
          <w:tcPr>
            <w:tcW w:w="992" w:type="dxa"/>
            <w:tcBorders>
              <w:top w:val="single" w:sz="4" w:space="0" w:color="auto"/>
              <w:left w:val="single" w:sz="4" w:space="0" w:color="auto"/>
              <w:bottom w:val="single" w:sz="4" w:space="0" w:color="auto"/>
              <w:right w:val="single" w:sz="4" w:space="0" w:color="auto"/>
            </w:tcBorders>
            <w:vAlign w:val="center"/>
          </w:tcPr>
          <w:p w:rsidR="00A72D0D" w:rsidRPr="00A72D0D" w:rsidRDefault="00701148" w:rsidP="00A72D0D">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5</w:t>
            </w:r>
          </w:p>
        </w:tc>
        <w:tc>
          <w:tcPr>
            <w:tcW w:w="2264" w:type="dxa"/>
            <w:tcBorders>
              <w:top w:val="single" w:sz="4" w:space="0" w:color="auto"/>
              <w:left w:val="single" w:sz="4" w:space="0" w:color="auto"/>
              <w:bottom w:val="single" w:sz="4" w:space="0" w:color="auto"/>
              <w:right w:val="single" w:sz="4" w:space="0" w:color="auto"/>
            </w:tcBorders>
            <w:vAlign w:val="center"/>
            <w:hideMark/>
          </w:tcPr>
          <w:p w:rsidR="00A72D0D" w:rsidRPr="00A72D0D" w:rsidRDefault="00A72D0D" w:rsidP="00A72D0D">
            <w:pPr>
              <w:spacing w:after="0" w:line="240" w:lineRule="auto"/>
              <w:jc w:val="both"/>
              <w:rPr>
                <w:rFonts w:ascii="Times New Roman" w:eastAsia="Times New Roman" w:hAnsi="Times New Roman" w:cs="Times New Roman"/>
                <w:sz w:val="24"/>
                <w:szCs w:val="24"/>
                <w:lang w:val="uk-UA"/>
              </w:rPr>
            </w:pPr>
            <w:r w:rsidRPr="00A72D0D">
              <w:rPr>
                <w:rFonts w:ascii="Times New Roman" w:eastAsia="Times New Roman" w:hAnsi="Times New Roman" w:cs="Times New Roman"/>
                <w:sz w:val="24"/>
                <w:szCs w:val="24"/>
                <w:lang w:val="uk-UA"/>
              </w:rPr>
              <w:t xml:space="preserve">впродовж </w:t>
            </w:r>
            <w:r w:rsidR="00701148" w:rsidRPr="00701148">
              <w:rPr>
                <w:rFonts w:ascii="Times New Roman" w:eastAsia="Times New Roman" w:hAnsi="Times New Roman" w:cs="Times New Roman"/>
                <w:sz w:val="24"/>
                <w:szCs w:val="24"/>
                <w:lang w:val="uk-UA"/>
              </w:rPr>
              <w:t>третього</w:t>
            </w:r>
            <w:r w:rsidRPr="00A72D0D">
              <w:rPr>
                <w:rFonts w:ascii="Times New Roman" w:eastAsia="Times New Roman" w:hAnsi="Times New Roman" w:cs="Times New Roman"/>
                <w:sz w:val="24"/>
                <w:szCs w:val="24"/>
                <w:lang w:val="uk-UA"/>
              </w:rPr>
              <w:t xml:space="preserve"> навчального семестру (перший періодичний контроль)</w:t>
            </w:r>
          </w:p>
        </w:tc>
      </w:tr>
      <w:tr w:rsidR="00A72D0D" w:rsidRPr="00A72D0D" w:rsidTr="0018576B">
        <w:trPr>
          <w:trHeight w:val="684"/>
        </w:trPr>
        <w:tc>
          <w:tcPr>
            <w:tcW w:w="1068" w:type="dxa"/>
            <w:tcBorders>
              <w:top w:val="single" w:sz="4" w:space="0" w:color="auto"/>
              <w:left w:val="single" w:sz="4" w:space="0" w:color="auto"/>
              <w:bottom w:val="single" w:sz="4" w:space="0" w:color="auto"/>
              <w:right w:val="single" w:sz="4" w:space="0" w:color="auto"/>
            </w:tcBorders>
            <w:vAlign w:val="center"/>
            <w:hideMark/>
          </w:tcPr>
          <w:p w:rsidR="00A72D0D" w:rsidRPr="00A72D0D" w:rsidRDefault="004F2A1A" w:rsidP="00A72D0D">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2</w:t>
            </w:r>
          </w:p>
        </w:tc>
        <w:tc>
          <w:tcPr>
            <w:tcW w:w="3827" w:type="dxa"/>
            <w:tcBorders>
              <w:top w:val="single" w:sz="4" w:space="0" w:color="auto"/>
              <w:left w:val="single" w:sz="4" w:space="0" w:color="auto"/>
              <w:bottom w:val="single" w:sz="4" w:space="0" w:color="auto"/>
              <w:right w:val="single" w:sz="4" w:space="0" w:color="auto"/>
            </w:tcBorders>
            <w:vAlign w:val="center"/>
            <w:hideMark/>
          </w:tcPr>
          <w:p w:rsidR="00A72D0D" w:rsidRPr="00A72D0D" w:rsidRDefault="00A72D0D" w:rsidP="00A72D0D">
            <w:pPr>
              <w:snapToGrid w:val="0"/>
              <w:spacing w:after="0" w:line="256" w:lineRule="auto"/>
              <w:contextualSpacing/>
              <w:jc w:val="both"/>
              <w:rPr>
                <w:rFonts w:ascii="Times New Roman" w:eastAsia="Times New Roman" w:hAnsi="Times New Roman" w:cs="Times New Roman"/>
                <w:bCs/>
                <w:color w:val="333333"/>
                <w:sz w:val="24"/>
                <w:szCs w:val="24"/>
                <w:lang w:val="uk-UA"/>
              </w:rPr>
            </w:pPr>
            <w:r w:rsidRPr="00A72D0D">
              <w:rPr>
                <w:rFonts w:ascii="Times New Roman" w:eastAsia="Times New Roman" w:hAnsi="Times New Roman" w:cs="Times New Roman"/>
                <w:bCs/>
                <w:color w:val="333333"/>
                <w:sz w:val="24"/>
                <w:szCs w:val="24"/>
                <w:lang w:val="uk-UA"/>
              </w:rPr>
              <w:t>Тема 4.</w:t>
            </w:r>
            <w:r w:rsidR="00701148">
              <w:t xml:space="preserve"> </w:t>
            </w:r>
            <w:r w:rsidR="00701148" w:rsidRPr="00701148">
              <w:rPr>
                <w:rFonts w:ascii="Times New Roman" w:eastAsia="Times New Roman" w:hAnsi="Times New Roman" w:cs="Times New Roman"/>
                <w:color w:val="333333"/>
                <w:sz w:val="24"/>
                <w:szCs w:val="24"/>
                <w:lang w:val="uk-UA"/>
              </w:rPr>
              <w:t>Hören II.</w:t>
            </w:r>
          </w:p>
        </w:tc>
        <w:tc>
          <w:tcPr>
            <w:tcW w:w="3402" w:type="dxa"/>
            <w:tcBorders>
              <w:top w:val="single" w:sz="4" w:space="0" w:color="auto"/>
              <w:left w:val="single" w:sz="4" w:space="0" w:color="auto"/>
              <w:bottom w:val="single" w:sz="4" w:space="0" w:color="auto"/>
              <w:right w:val="single" w:sz="4" w:space="0" w:color="auto"/>
            </w:tcBorders>
            <w:vAlign w:val="center"/>
            <w:hideMark/>
          </w:tcPr>
          <w:p w:rsidR="00A72D0D" w:rsidRPr="00A72D0D" w:rsidRDefault="00A72D0D" w:rsidP="00A72D0D">
            <w:pPr>
              <w:spacing w:after="0" w:line="240" w:lineRule="auto"/>
              <w:rPr>
                <w:rFonts w:ascii="Times New Roman" w:eastAsia="Times New Roman" w:hAnsi="Times New Roman" w:cs="Times New Roman"/>
                <w:color w:val="000000"/>
                <w:sz w:val="24"/>
                <w:szCs w:val="24"/>
                <w:lang w:val="uk-UA"/>
              </w:rPr>
            </w:pPr>
            <w:r w:rsidRPr="00A72D0D">
              <w:rPr>
                <w:rFonts w:ascii="Times New Roman" w:eastAsia="Times New Roman" w:hAnsi="Times New Roman" w:cs="Times New Roman"/>
                <w:color w:val="000000"/>
                <w:sz w:val="24"/>
                <w:szCs w:val="24"/>
                <w:lang w:val="uk-UA"/>
              </w:rPr>
              <w:t>Практичне заняття (2 год.)</w:t>
            </w:r>
          </w:p>
          <w:p w:rsidR="00A72D0D" w:rsidRPr="00A72D0D" w:rsidRDefault="00A72D0D" w:rsidP="00A72D0D">
            <w:pPr>
              <w:spacing w:after="0" w:line="240" w:lineRule="auto"/>
              <w:rPr>
                <w:rFonts w:ascii="Times New Roman" w:eastAsia="Times New Roman" w:hAnsi="Times New Roman" w:cs="Times New Roman"/>
                <w:sz w:val="24"/>
                <w:szCs w:val="24"/>
                <w:lang w:val="uk-UA"/>
              </w:rPr>
            </w:pPr>
          </w:p>
        </w:tc>
        <w:tc>
          <w:tcPr>
            <w:tcW w:w="1417" w:type="dxa"/>
            <w:tcBorders>
              <w:top w:val="single" w:sz="4" w:space="0" w:color="auto"/>
              <w:left w:val="single" w:sz="4" w:space="0" w:color="auto"/>
              <w:bottom w:val="single" w:sz="4" w:space="0" w:color="auto"/>
              <w:right w:val="single" w:sz="4" w:space="0" w:color="auto"/>
            </w:tcBorders>
            <w:vAlign w:val="center"/>
          </w:tcPr>
          <w:p w:rsidR="00A72D0D" w:rsidRPr="00A72D0D" w:rsidRDefault="002136D0" w:rsidP="00A72D0D">
            <w:pPr>
              <w:spacing w:after="0" w:line="240" w:lineRule="auto"/>
              <w:jc w:val="center"/>
              <w:rPr>
                <w:rFonts w:ascii="Times New Roman" w:eastAsia="Times New Roman" w:hAnsi="Times New Roman" w:cs="Times New Roman"/>
                <w:sz w:val="24"/>
                <w:szCs w:val="24"/>
                <w:lang w:val="uk-UA"/>
              </w:rPr>
            </w:pPr>
            <w:r w:rsidRPr="00A72D0D">
              <w:rPr>
                <w:rFonts w:ascii="Times New Roman" w:eastAsia="Times New Roman" w:hAnsi="Times New Roman" w:cs="Times New Roman"/>
                <w:sz w:val="24"/>
                <w:szCs w:val="24"/>
                <w:lang w:val="uk-UA"/>
              </w:rPr>
              <w:t>1-8</w:t>
            </w:r>
          </w:p>
        </w:tc>
        <w:tc>
          <w:tcPr>
            <w:tcW w:w="1985" w:type="dxa"/>
            <w:tcBorders>
              <w:top w:val="single" w:sz="4" w:space="0" w:color="auto"/>
              <w:left w:val="single" w:sz="4" w:space="0" w:color="auto"/>
              <w:bottom w:val="single" w:sz="4" w:space="0" w:color="auto"/>
              <w:right w:val="single" w:sz="4" w:space="0" w:color="auto"/>
            </w:tcBorders>
            <w:vAlign w:val="center"/>
          </w:tcPr>
          <w:p w:rsidR="00A72D0D" w:rsidRPr="00A72D0D" w:rsidRDefault="0018576B" w:rsidP="00A72D0D">
            <w:pPr>
              <w:spacing w:after="0" w:line="240" w:lineRule="auto"/>
              <w:jc w:val="center"/>
              <w:rPr>
                <w:rFonts w:ascii="Times New Roman" w:eastAsia="Times New Roman" w:hAnsi="Times New Roman" w:cs="Times New Roman"/>
                <w:sz w:val="24"/>
                <w:szCs w:val="24"/>
                <w:lang w:val="uk-UA"/>
              </w:rPr>
            </w:pPr>
            <w:r w:rsidRPr="0018576B">
              <w:rPr>
                <w:rFonts w:ascii="Times New Roman" w:eastAsia="Times New Roman" w:hAnsi="Times New Roman" w:cs="Times New Roman"/>
                <w:sz w:val="24"/>
                <w:szCs w:val="24"/>
                <w:lang w:val="uk-UA"/>
              </w:rPr>
              <w:t>виконання умовно-комунікативних та комунікативних вправ і завдань</w:t>
            </w:r>
          </w:p>
        </w:tc>
        <w:tc>
          <w:tcPr>
            <w:tcW w:w="992" w:type="dxa"/>
            <w:tcBorders>
              <w:top w:val="single" w:sz="4" w:space="0" w:color="auto"/>
              <w:left w:val="single" w:sz="4" w:space="0" w:color="auto"/>
              <w:bottom w:val="single" w:sz="4" w:space="0" w:color="auto"/>
              <w:right w:val="single" w:sz="4" w:space="0" w:color="auto"/>
            </w:tcBorders>
            <w:vAlign w:val="center"/>
          </w:tcPr>
          <w:p w:rsidR="00A72D0D" w:rsidRPr="00A72D0D" w:rsidRDefault="00701148" w:rsidP="00A72D0D">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5</w:t>
            </w:r>
          </w:p>
        </w:tc>
        <w:tc>
          <w:tcPr>
            <w:tcW w:w="2264" w:type="dxa"/>
            <w:tcBorders>
              <w:top w:val="single" w:sz="4" w:space="0" w:color="auto"/>
              <w:left w:val="single" w:sz="4" w:space="0" w:color="auto"/>
              <w:bottom w:val="single" w:sz="4" w:space="0" w:color="auto"/>
              <w:right w:val="single" w:sz="4" w:space="0" w:color="auto"/>
            </w:tcBorders>
            <w:hideMark/>
          </w:tcPr>
          <w:p w:rsidR="00A72D0D" w:rsidRDefault="00A72D0D" w:rsidP="00A72D0D">
            <w:pPr>
              <w:spacing w:line="256" w:lineRule="auto"/>
              <w:rPr>
                <w:rFonts w:ascii="Times New Roman" w:eastAsia="Calibri" w:hAnsi="Times New Roman" w:cs="Times New Roman"/>
                <w:sz w:val="24"/>
                <w:szCs w:val="24"/>
                <w:lang w:val="uk-UA"/>
              </w:rPr>
            </w:pPr>
            <w:r w:rsidRPr="00A72D0D">
              <w:rPr>
                <w:rFonts w:ascii="Times New Roman" w:eastAsia="Calibri" w:hAnsi="Times New Roman" w:cs="Times New Roman"/>
                <w:sz w:val="24"/>
                <w:szCs w:val="24"/>
                <w:lang w:val="uk-UA"/>
              </w:rPr>
              <w:t xml:space="preserve">впродовж </w:t>
            </w:r>
            <w:r w:rsidR="00701148" w:rsidRPr="00701148">
              <w:rPr>
                <w:rFonts w:ascii="Times New Roman" w:eastAsia="Calibri" w:hAnsi="Times New Roman" w:cs="Times New Roman"/>
                <w:sz w:val="24"/>
                <w:szCs w:val="24"/>
                <w:lang w:val="uk-UA"/>
              </w:rPr>
              <w:t>третього</w:t>
            </w:r>
            <w:r w:rsidRPr="00A72D0D">
              <w:rPr>
                <w:rFonts w:ascii="Times New Roman" w:eastAsia="Calibri" w:hAnsi="Times New Roman" w:cs="Times New Roman"/>
                <w:sz w:val="24"/>
                <w:szCs w:val="24"/>
                <w:lang w:val="uk-UA"/>
              </w:rPr>
              <w:t xml:space="preserve"> навчального семестру (перший періодичний контроль)</w:t>
            </w:r>
          </w:p>
          <w:p w:rsidR="00701148" w:rsidRPr="00A72D0D" w:rsidRDefault="00701148" w:rsidP="00A72D0D">
            <w:pPr>
              <w:spacing w:line="256" w:lineRule="auto"/>
              <w:rPr>
                <w:rFonts w:ascii="Times New Roman" w:eastAsia="Calibri" w:hAnsi="Times New Roman" w:cs="Times New Roman"/>
                <w:sz w:val="24"/>
                <w:szCs w:val="24"/>
                <w:lang w:val="uk-UA"/>
              </w:rPr>
            </w:pPr>
          </w:p>
        </w:tc>
      </w:tr>
      <w:tr w:rsidR="00701148" w:rsidRPr="00701148" w:rsidTr="0018576B">
        <w:trPr>
          <w:trHeight w:val="684"/>
        </w:trPr>
        <w:tc>
          <w:tcPr>
            <w:tcW w:w="1068" w:type="dxa"/>
            <w:tcBorders>
              <w:top w:val="single" w:sz="4" w:space="0" w:color="auto"/>
              <w:left w:val="single" w:sz="4" w:space="0" w:color="auto"/>
              <w:bottom w:val="single" w:sz="4" w:space="0" w:color="auto"/>
              <w:right w:val="single" w:sz="4" w:space="0" w:color="auto"/>
            </w:tcBorders>
            <w:vAlign w:val="center"/>
          </w:tcPr>
          <w:p w:rsidR="00701148" w:rsidRDefault="004F2A1A" w:rsidP="00A72D0D">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4</w:t>
            </w:r>
          </w:p>
        </w:tc>
        <w:tc>
          <w:tcPr>
            <w:tcW w:w="3827" w:type="dxa"/>
            <w:tcBorders>
              <w:top w:val="single" w:sz="4" w:space="0" w:color="auto"/>
              <w:left w:val="single" w:sz="4" w:space="0" w:color="auto"/>
              <w:bottom w:val="single" w:sz="4" w:space="0" w:color="auto"/>
              <w:right w:val="single" w:sz="4" w:space="0" w:color="auto"/>
            </w:tcBorders>
            <w:vAlign w:val="center"/>
          </w:tcPr>
          <w:p w:rsidR="00701148" w:rsidRPr="00A72D0D" w:rsidRDefault="00701148" w:rsidP="00A72D0D">
            <w:pPr>
              <w:snapToGrid w:val="0"/>
              <w:spacing w:after="0" w:line="256" w:lineRule="auto"/>
              <w:contextualSpacing/>
              <w:jc w:val="both"/>
              <w:rPr>
                <w:rFonts w:ascii="Times New Roman" w:eastAsia="Times New Roman" w:hAnsi="Times New Roman" w:cs="Times New Roman"/>
                <w:bCs/>
                <w:color w:val="333333"/>
                <w:sz w:val="24"/>
                <w:szCs w:val="24"/>
                <w:lang w:val="uk-UA"/>
              </w:rPr>
            </w:pPr>
            <w:r w:rsidRPr="00701148">
              <w:rPr>
                <w:rFonts w:ascii="Times New Roman" w:eastAsia="Times New Roman" w:hAnsi="Times New Roman" w:cs="Times New Roman"/>
                <w:bCs/>
                <w:color w:val="333333"/>
                <w:sz w:val="24"/>
                <w:szCs w:val="24"/>
                <w:lang w:val="uk-UA"/>
              </w:rPr>
              <w:t>Тема 5. E. Kästner. Das fliegende Klassenzimmer.</w:t>
            </w:r>
          </w:p>
        </w:tc>
        <w:tc>
          <w:tcPr>
            <w:tcW w:w="3402" w:type="dxa"/>
            <w:tcBorders>
              <w:top w:val="single" w:sz="4" w:space="0" w:color="auto"/>
              <w:left w:val="single" w:sz="4" w:space="0" w:color="auto"/>
              <w:bottom w:val="single" w:sz="4" w:space="0" w:color="auto"/>
              <w:right w:val="single" w:sz="4" w:space="0" w:color="auto"/>
            </w:tcBorders>
            <w:vAlign w:val="center"/>
          </w:tcPr>
          <w:p w:rsidR="00701148" w:rsidRPr="00701148" w:rsidRDefault="00701148" w:rsidP="00701148">
            <w:pPr>
              <w:spacing w:after="0" w:line="240" w:lineRule="auto"/>
              <w:rPr>
                <w:rFonts w:ascii="Times New Roman" w:eastAsia="Times New Roman" w:hAnsi="Times New Roman" w:cs="Times New Roman"/>
                <w:color w:val="000000"/>
                <w:sz w:val="24"/>
                <w:szCs w:val="24"/>
                <w:lang w:val="uk-UA"/>
              </w:rPr>
            </w:pPr>
            <w:r>
              <w:rPr>
                <w:rFonts w:ascii="Times New Roman" w:eastAsia="Times New Roman" w:hAnsi="Times New Roman" w:cs="Times New Roman"/>
                <w:color w:val="000000"/>
                <w:sz w:val="24"/>
                <w:szCs w:val="24"/>
                <w:lang w:val="uk-UA"/>
              </w:rPr>
              <w:t>Практичне заняття (4</w:t>
            </w:r>
            <w:r w:rsidRPr="00701148">
              <w:rPr>
                <w:rFonts w:ascii="Times New Roman" w:eastAsia="Times New Roman" w:hAnsi="Times New Roman" w:cs="Times New Roman"/>
                <w:color w:val="000000"/>
                <w:sz w:val="24"/>
                <w:szCs w:val="24"/>
                <w:lang w:val="uk-UA"/>
              </w:rPr>
              <w:t xml:space="preserve"> год.)</w:t>
            </w:r>
          </w:p>
          <w:p w:rsidR="00701148" w:rsidRPr="00A72D0D" w:rsidRDefault="00701148" w:rsidP="00701148">
            <w:pPr>
              <w:spacing w:after="0" w:line="240" w:lineRule="auto"/>
              <w:rPr>
                <w:rFonts w:ascii="Times New Roman" w:eastAsia="Times New Roman" w:hAnsi="Times New Roman" w:cs="Times New Roman"/>
                <w:color w:val="000000"/>
                <w:sz w:val="24"/>
                <w:szCs w:val="24"/>
                <w:lang w:val="uk-UA"/>
              </w:rPr>
            </w:pPr>
          </w:p>
        </w:tc>
        <w:tc>
          <w:tcPr>
            <w:tcW w:w="1417" w:type="dxa"/>
            <w:tcBorders>
              <w:top w:val="single" w:sz="4" w:space="0" w:color="auto"/>
              <w:left w:val="single" w:sz="4" w:space="0" w:color="auto"/>
              <w:bottom w:val="single" w:sz="4" w:space="0" w:color="auto"/>
              <w:right w:val="single" w:sz="4" w:space="0" w:color="auto"/>
            </w:tcBorders>
            <w:vAlign w:val="center"/>
          </w:tcPr>
          <w:p w:rsidR="00701148" w:rsidRPr="00A72D0D" w:rsidRDefault="002136D0" w:rsidP="00A72D0D">
            <w:pPr>
              <w:spacing w:after="0" w:line="240" w:lineRule="auto"/>
              <w:jc w:val="center"/>
              <w:rPr>
                <w:rFonts w:ascii="Times New Roman" w:eastAsia="Times New Roman" w:hAnsi="Times New Roman" w:cs="Times New Roman"/>
                <w:sz w:val="24"/>
                <w:szCs w:val="24"/>
                <w:lang w:val="uk-UA"/>
              </w:rPr>
            </w:pPr>
            <w:r w:rsidRPr="002136D0">
              <w:rPr>
                <w:rFonts w:ascii="Times New Roman" w:eastAsia="Times New Roman" w:hAnsi="Times New Roman" w:cs="Times New Roman"/>
                <w:sz w:val="24"/>
                <w:szCs w:val="24"/>
                <w:lang w:val="uk-UA"/>
              </w:rPr>
              <w:t>1-8</w:t>
            </w:r>
          </w:p>
        </w:tc>
        <w:tc>
          <w:tcPr>
            <w:tcW w:w="1985" w:type="dxa"/>
            <w:tcBorders>
              <w:top w:val="single" w:sz="4" w:space="0" w:color="auto"/>
              <w:left w:val="single" w:sz="4" w:space="0" w:color="auto"/>
              <w:bottom w:val="single" w:sz="4" w:space="0" w:color="auto"/>
              <w:right w:val="single" w:sz="4" w:space="0" w:color="auto"/>
            </w:tcBorders>
            <w:vAlign w:val="center"/>
          </w:tcPr>
          <w:p w:rsidR="00701148" w:rsidRPr="00A72D0D" w:rsidRDefault="0018576B" w:rsidP="00A72D0D">
            <w:pPr>
              <w:spacing w:after="0" w:line="240" w:lineRule="auto"/>
              <w:jc w:val="center"/>
              <w:rPr>
                <w:rFonts w:ascii="Times New Roman" w:eastAsia="Times New Roman" w:hAnsi="Times New Roman" w:cs="Times New Roman"/>
                <w:sz w:val="24"/>
                <w:szCs w:val="24"/>
                <w:lang w:val="uk-UA"/>
              </w:rPr>
            </w:pPr>
            <w:r w:rsidRPr="0018576B">
              <w:rPr>
                <w:rFonts w:ascii="Times New Roman" w:eastAsia="Times New Roman" w:hAnsi="Times New Roman" w:cs="Times New Roman"/>
                <w:sz w:val="24"/>
                <w:szCs w:val="24"/>
                <w:lang w:val="uk-UA"/>
              </w:rPr>
              <w:t>виконання умовно-комунікативних та комунікативних вправ і завдань</w:t>
            </w:r>
          </w:p>
        </w:tc>
        <w:tc>
          <w:tcPr>
            <w:tcW w:w="992" w:type="dxa"/>
            <w:tcBorders>
              <w:top w:val="single" w:sz="4" w:space="0" w:color="auto"/>
              <w:left w:val="single" w:sz="4" w:space="0" w:color="auto"/>
              <w:bottom w:val="single" w:sz="4" w:space="0" w:color="auto"/>
              <w:right w:val="single" w:sz="4" w:space="0" w:color="auto"/>
            </w:tcBorders>
            <w:vAlign w:val="center"/>
          </w:tcPr>
          <w:p w:rsidR="00701148" w:rsidRDefault="00701148" w:rsidP="00A72D0D">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5</w:t>
            </w:r>
          </w:p>
        </w:tc>
        <w:tc>
          <w:tcPr>
            <w:tcW w:w="2264" w:type="dxa"/>
            <w:tcBorders>
              <w:top w:val="single" w:sz="4" w:space="0" w:color="auto"/>
              <w:left w:val="single" w:sz="4" w:space="0" w:color="auto"/>
              <w:bottom w:val="single" w:sz="4" w:space="0" w:color="auto"/>
              <w:right w:val="single" w:sz="4" w:space="0" w:color="auto"/>
            </w:tcBorders>
          </w:tcPr>
          <w:p w:rsidR="00701148" w:rsidRDefault="00701148" w:rsidP="00A72D0D">
            <w:pPr>
              <w:spacing w:line="256" w:lineRule="auto"/>
              <w:rPr>
                <w:rFonts w:ascii="Times New Roman" w:eastAsia="Calibri" w:hAnsi="Times New Roman" w:cs="Times New Roman"/>
                <w:sz w:val="24"/>
                <w:szCs w:val="24"/>
                <w:lang w:val="uk-UA"/>
              </w:rPr>
            </w:pPr>
            <w:r w:rsidRPr="00701148">
              <w:rPr>
                <w:rFonts w:ascii="Times New Roman" w:eastAsia="Calibri" w:hAnsi="Times New Roman" w:cs="Times New Roman"/>
                <w:sz w:val="24"/>
                <w:szCs w:val="24"/>
                <w:lang w:val="uk-UA"/>
              </w:rPr>
              <w:t>впродовж третього навчального семестру (перший періодичний контроль)</w:t>
            </w:r>
          </w:p>
          <w:p w:rsidR="004F2A1A" w:rsidRPr="00A72D0D" w:rsidRDefault="004F2A1A" w:rsidP="00A72D0D">
            <w:pPr>
              <w:spacing w:line="256" w:lineRule="auto"/>
              <w:rPr>
                <w:rFonts w:ascii="Times New Roman" w:eastAsia="Calibri" w:hAnsi="Times New Roman" w:cs="Times New Roman"/>
                <w:sz w:val="24"/>
                <w:szCs w:val="24"/>
                <w:lang w:val="uk-UA"/>
              </w:rPr>
            </w:pPr>
          </w:p>
        </w:tc>
      </w:tr>
      <w:tr w:rsidR="004F2A1A" w:rsidRPr="00701148" w:rsidTr="004F2A1A">
        <w:trPr>
          <w:trHeight w:val="684"/>
        </w:trPr>
        <w:tc>
          <w:tcPr>
            <w:tcW w:w="14955" w:type="dxa"/>
            <w:gridSpan w:val="7"/>
            <w:tcBorders>
              <w:top w:val="single" w:sz="4" w:space="0" w:color="auto"/>
              <w:left w:val="single" w:sz="4" w:space="0" w:color="auto"/>
              <w:bottom w:val="single" w:sz="4" w:space="0" w:color="auto"/>
              <w:right w:val="single" w:sz="4" w:space="0" w:color="auto"/>
            </w:tcBorders>
            <w:shd w:val="clear" w:color="auto" w:fill="00B0F0"/>
            <w:vAlign w:val="center"/>
          </w:tcPr>
          <w:p w:rsidR="004F2A1A" w:rsidRPr="004F2A1A" w:rsidRDefault="004F2A1A" w:rsidP="004F2A1A">
            <w:pPr>
              <w:spacing w:line="256" w:lineRule="auto"/>
              <w:jc w:val="center"/>
              <w:rPr>
                <w:rFonts w:ascii="Times New Roman" w:eastAsia="Calibri" w:hAnsi="Times New Roman" w:cs="Times New Roman"/>
                <w:b/>
                <w:sz w:val="24"/>
                <w:szCs w:val="24"/>
                <w:lang w:val="uk-UA"/>
              </w:rPr>
            </w:pPr>
            <w:r w:rsidRPr="004F2A1A">
              <w:rPr>
                <w:rFonts w:ascii="Times New Roman" w:eastAsia="Calibri" w:hAnsi="Times New Roman" w:cs="Times New Roman"/>
                <w:b/>
                <w:sz w:val="24"/>
                <w:szCs w:val="24"/>
                <w:lang w:val="uk-UA"/>
              </w:rPr>
              <w:t>БЛОК 2. DIENSTLEISTUNGEN</w:t>
            </w:r>
          </w:p>
        </w:tc>
      </w:tr>
      <w:tr w:rsidR="00701148" w:rsidRPr="00701148" w:rsidTr="0018576B">
        <w:trPr>
          <w:trHeight w:val="684"/>
        </w:trPr>
        <w:tc>
          <w:tcPr>
            <w:tcW w:w="1068" w:type="dxa"/>
            <w:tcBorders>
              <w:top w:val="single" w:sz="4" w:space="0" w:color="auto"/>
              <w:left w:val="single" w:sz="4" w:space="0" w:color="auto"/>
              <w:bottom w:val="single" w:sz="4" w:space="0" w:color="auto"/>
              <w:right w:val="single" w:sz="4" w:space="0" w:color="auto"/>
            </w:tcBorders>
            <w:vAlign w:val="center"/>
          </w:tcPr>
          <w:p w:rsidR="00701148" w:rsidRDefault="004F2A1A" w:rsidP="00A72D0D">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14</w:t>
            </w:r>
          </w:p>
        </w:tc>
        <w:tc>
          <w:tcPr>
            <w:tcW w:w="3827" w:type="dxa"/>
            <w:tcBorders>
              <w:top w:val="single" w:sz="4" w:space="0" w:color="auto"/>
              <w:left w:val="single" w:sz="4" w:space="0" w:color="auto"/>
              <w:bottom w:val="single" w:sz="4" w:space="0" w:color="auto"/>
              <w:right w:val="single" w:sz="4" w:space="0" w:color="auto"/>
            </w:tcBorders>
            <w:vAlign w:val="center"/>
          </w:tcPr>
          <w:p w:rsidR="00701148" w:rsidRPr="00A72D0D" w:rsidRDefault="00701148" w:rsidP="00A72D0D">
            <w:pPr>
              <w:snapToGrid w:val="0"/>
              <w:spacing w:after="0" w:line="256" w:lineRule="auto"/>
              <w:contextualSpacing/>
              <w:jc w:val="both"/>
              <w:rPr>
                <w:rFonts w:ascii="Times New Roman" w:eastAsia="Times New Roman" w:hAnsi="Times New Roman" w:cs="Times New Roman"/>
                <w:bCs/>
                <w:color w:val="333333"/>
                <w:sz w:val="24"/>
                <w:szCs w:val="24"/>
                <w:lang w:val="uk-UA"/>
              </w:rPr>
            </w:pPr>
            <w:r w:rsidRPr="00701148">
              <w:rPr>
                <w:rFonts w:ascii="Times New Roman" w:eastAsia="Times New Roman" w:hAnsi="Times New Roman" w:cs="Times New Roman"/>
                <w:bCs/>
                <w:color w:val="333333"/>
                <w:sz w:val="24"/>
                <w:szCs w:val="24"/>
                <w:lang w:val="uk-UA"/>
              </w:rPr>
              <w:t>Тема 6. Arbeitssuche.</w:t>
            </w:r>
          </w:p>
        </w:tc>
        <w:tc>
          <w:tcPr>
            <w:tcW w:w="3402" w:type="dxa"/>
            <w:tcBorders>
              <w:top w:val="single" w:sz="4" w:space="0" w:color="auto"/>
              <w:left w:val="single" w:sz="4" w:space="0" w:color="auto"/>
              <w:bottom w:val="single" w:sz="4" w:space="0" w:color="auto"/>
              <w:right w:val="single" w:sz="4" w:space="0" w:color="auto"/>
            </w:tcBorders>
            <w:vAlign w:val="center"/>
          </w:tcPr>
          <w:p w:rsidR="00701148" w:rsidRPr="00701148" w:rsidRDefault="00701148" w:rsidP="00701148">
            <w:pPr>
              <w:spacing w:after="0" w:line="240" w:lineRule="auto"/>
              <w:rPr>
                <w:rFonts w:ascii="Times New Roman" w:eastAsia="Times New Roman" w:hAnsi="Times New Roman" w:cs="Times New Roman"/>
                <w:color w:val="000000"/>
                <w:sz w:val="24"/>
                <w:szCs w:val="24"/>
                <w:lang w:val="uk-UA"/>
              </w:rPr>
            </w:pPr>
            <w:r w:rsidRPr="00701148">
              <w:rPr>
                <w:rFonts w:ascii="Times New Roman" w:eastAsia="Times New Roman" w:hAnsi="Times New Roman" w:cs="Times New Roman"/>
                <w:color w:val="000000"/>
                <w:sz w:val="24"/>
                <w:szCs w:val="24"/>
                <w:lang w:val="uk-UA"/>
              </w:rPr>
              <w:t>Практичне заняття (4 год.)</w:t>
            </w:r>
          </w:p>
          <w:p w:rsidR="00701148" w:rsidRPr="00A72D0D" w:rsidRDefault="00701148" w:rsidP="004F2A1A">
            <w:pPr>
              <w:spacing w:after="0" w:line="240" w:lineRule="auto"/>
              <w:rPr>
                <w:rFonts w:ascii="Times New Roman" w:eastAsia="Times New Roman" w:hAnsi="Times New Roman" w:cs="Times New Roman"/>
                <w:color w:val="000000"/>
                <w:sz w:val="24"/>
                <w:szCs w:val="24"/>
                <w:lang w:val="uk-UA"/>
              </w:rPr>
            </w:pPr>
            <w:r w:rsidRPr="00701148">
              <w:rPr>
                <w:rFonts w:ascii="Times New Roman" w:eastAsia="Times New Roman" w:hAnsi="Times New Roman" w:cs="Times New Roman"/>
                <w:color w:val="000000"/>
                <w:sz w:val="24"/>
                <w:szCs w:val="24"/>
                <w:lang w:val="uk-UA"/>
              </w:rPr>
              <w:t>Самостійна робота (</w:t>
            </w:r>
            <w:r w:rsidR="004F2A1A">
              <w:rPr>
                <w:rFonts w:ascii="Times New Roman" w:eastAsia="Times New Roman" w:hAnsi="Times New Roman" w:cs="Times New Roman"/>
                <w:color w:val="000000"/>
                <w:sz w:val="24"/>
                <w:szCs w:val="24"/>
                <w:lang w:val="uk-UA"/>
              </w:rPr>
              <w:t>10</w:t>
            </w:r>
            <w:r w:rsidRPr="00701148">
              <w:rPr>
                <w:rFonts w:ascii="Times New Roman" w:eastAsia="Times New Roman" w:hAnsi="Times New Roman" w:cs="Times New Roman"/>
                <w:color w:val="000000"/>
                <w:sz w:val="24"/>
                <w:szCs w:val="24"/>
                <w:lang w:val="uk-UA"/>
              </w:rPr>
              <w:t xml:space="preserve"> год.)</w:t>
            </w:r>
          </w:p>
        </w:tc>
        <w:tc>
          <w:tcPr>
            <w:tcW w:w="1417" w:type="dxa"/>
            <w:tcBorders>
              <w:top w:val="single" w:sz="4" w:space="0" w:color="auto"/>
              <w:left w:val="single" w:sz="4" w:space="0" w:color="auto"/>
              <w:bottom w:val="single" w:sz="4" w:space="0" w:color="auto"/>
              <w:right w:val="single" w:sz="4" w:space="0" w:color="auto"/>
            </w:tcBorders>
            <w:vAlign w:val="center"/>
          </w:tcPr>
          <w:p w:rsidR="00701148" w:rsidRPr="00A72D0D" w:rsidRDefault="002136D0" w:rsidP="00A72D0D">
            <w:pPr>
              <w:spacing w:after="0" w:line="240" w:lineRule="auto"/>
              <w:jc w:val="center"/>
              <w:rPr>
                <w:rFonts w:ascii="Times New Roman" w:eastAsia="Times New Roman" w:hAnsi="Times New Roman" w:cs="Times New Roman"/>
                <w:sz w:val="24"/>
                <w:szCs w:val="24"/>
                <w:lang w:val="uk-UA"/>
              </w:rPr>
            </w:pPr>
            <w:r w:rsidRPr="002136D0">
              <w:rPr>
                <w:rFonts w:ascii="Times New Roman" w:eastAsia="Times New Roman" w:hAnsi="Times New Roman" w:cs="Times New Roman"/>
                <w:sz w:val="24"/>
                <w:szCs w:val="24"/>
                <w:lang w:val="uk-UA"/>
              </w:rPr>
              <w:t>1-8</w:t>
            </w:r>
          </w:p>
        </w:tc>
        <w:tc>
          <w:tcPr>
            <w:tcW w:w="1985" w:type="dxa"/>
            <w:tcBorders>
              <w:top w:val="single" w:sz="4" w:space="0" w:color="auto"/>
              <w:left w:val="single" w:sz="4" w:space="0" w:color="auto"/>
              <w:bottom w:val="single" w:sz="4" w:space="0" w:color="auto"/>
              <w:right w:val="single" w:sz="4" w:space="0" w:color="auto"/>
            </w:tcBorders>
            <w:vAlign w:val="center"/>
          </w:tcPr>
          <w:p w:rsidR="00701148" w:rsidRPr="00A72D0D" w:rsidRDefault="0018576B" w:rsidP="00A72D0D">
            <w:pPr>
              <w:spacing w:after="0" w:line="240" w:lineRule="auto"/>
              <w:jc w:val="center"/>
              <w:rPr>
                <w:rFonts w:ascii="Times New Roman" w:eastAsia="Times New Roman" w:hAnsi="Times New Roman" w:cs="Times New Roman"/>
                <w:sz w:val="24"/>
                <w:szCs w:val="24"/>
                <w:lang w:val="uk-UA"/>
              </w:rPr>
            </w:pPr>
            <w:r w:rsidRPr="0018576B">
              <w:rPr>
                <w:rFonts w:ascii="Times New Roman" w:eastAsia="Times New Roman" w:hAnsi="Times New Roman" w:cs="Times New Roman"/>
                <w:sz w:val="24"/>
                <w:szCs w:val="24"/>
                <w:lang w:val="uk-UA"/>
              </w:rPr>
              <w:t>виконання умовно-комунікативних та комунікативних вправ і завдань</w:t>
            </w:r>
          </w:p>
        </w:tc>
        <w:tc>
          <w:tcPr>
            <w:tcW w:w="992" w:type="dxa"/>
            <w:tcBorders>
              <w:top w:val="single" w:sz="4" w:space="0" w:color="auto"/>
              <w:left w:val="single" w:sz="4" w:space="0" w:color="auto"/>
              <w:bottom w:val="single" w:sz="4" w:space="0" w:color="auto"/>
              <w:right w:val="single" w:sz="4" w:space="0" w:color="auto"/>
            </w:tcBorders>
            <w:vAlign w:val="center"/>
          </w:tcPr>
          <w:p w:rsidR="00701148" w:rsidRDefault="00701148" w:rsidP="00A72D0D">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5</w:t>
            </w:r>
          </w:p>
        </w:tc>
        <w:tc>
          <w:tcPr>
            <w:tcW w:w="2264" w:type="dxa"/>
            <w:tcBorders>
              <w:top w:val="single" w:sz="4" w:space="0" w:color="auto"/>
              <w:left w:val="single" w:sz="4" w:space="0" w:color="auto"/>
              <w:bottom w:val="single" w:sz="4" w:space="0" w:color="auto"/>
              <w:right w:val="single" w:sz="4" w:space="0" w:color="auto"/>
            </w:tcBorders>
          </w:tcPr>
          <w:p w:rsidR="00701148" w:rsidRPr="00A72D0D" w:rsidRDefault="00701148" w:rsidP="00A72D0D">
            <w:pPr>
              <w:spacing w:line="256" w:lineRule="auto"/>
              <w:rPr>
                <w:rFonts w:ascii="Times New Roman" w:eastAsia="Calibri" w:hAnsi="Times New Roman" w:cs="Times New Roman"/>
                <w:sz w:val="24"/>
                <w:szCs w:val="24"/>
                <w:lang w:val="uk-UA"/>
              </w:rPr>
            </w:pPr>
            <w:r w:rsidRPr="00701148">
              <w:rPr>
                <w:rFonts w:ascii="Times New Roman" w:eastAsia="Calibri" w:hAnsi="Times New Roman" w:cs="Times New Roman"/>
                <w:sz w:val="24"/>
                <w:szCs w:val="24"/>
                <w:lang w:val="uk-UA"/>
              </w:rPr>
              <w:t>впродовж третього навчального семестру (перший періодичний контроль)</w:t>
            </w:r>
          </w:p>
        </w:tc>
      </w:tr>
      <w:tr w:rsidR="00701148" w:rsidRPr="00701148" w:rsidTr="0018576B">
        <w:trPr>
          <w:trHeight w:val="684"/>
        </w:trPr>
        <w:tc>
          <w:tcPr>
            <w:tcW w:w="1068" w:type="dxa"/>
            <w:tcBorders>
              <w:top w:val="single" w:sz="4" w:space="0" w:color="auto"/>
              <w:left w:val="single" w:sz="4" w:space="0" w:color="auto"/>
              <w:bottom w:val="single" w:sz="4" w:space="0" w:color="auto"/>
              <w:right w:val="single" w:sz="4" w:space="0" w:color="auto"/>
            </w:tcBorders>
            <w:vAlign w:val="center"/>
          </w:tcPr>
          <w:p w:rsidR="00701148" w:rsidRDefault="004F2A1A" w:rsidP="00A72D0D">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lastRenderedPageBreak/>
              <w:t>4</w:t>
            </w:r>
          </w:p>
        </w:tc>
        <w:tc>
          <w:tcPr>
            <w:tcW w:w="3827" w:type="dxa"/>
            <w:tcBorders>
              <w:top w:val="single" w:sz="4" w:space="0" w:color="auto"/>
              <w:left w:val="single" w:sz="4" w:space="0" w:color="auto"/>
              <w:bottom w:val="single" w:sz="4" w:space="0" w:color="auto"/>
              <w:right w:val="single" w:sz="4" w:space="0" w:color="auto"/>
            </w:tcBorders>
            <w:vAlign w:val="center"/>
          </w:tcPr>
          <w:p w:rsidR="00701148" w:rsidRPr="00A72D0D" w:rsidRDefault="00701148" w:rsidP="00A72D0D">
            <w:pPr>
              <w:snapToGrid w:val="0"/>
              <w:spacing w:after="0" w:line="256" w:lineRule="auto"/>
              <w:contextualSpacing/>
              <w:jc w:val="both"/>
              <w:rPr>
                <w:rFonts w:ascii="Times New Roman" w:eastAsia="Times New Roman" w:hAnsi="Times New Roman" w:cs="Times New Roman"/>
                <w:bCs/>
                <w:color w:val="333333"/>
                <w:sz w:val="24"/>
                <w:szCs w:val="24"/>
                <w:lang w:val="uk-UA"/>
              </w:rPr>
            </w:pPr>
            <w:r w:rsidRPr="00701148">
              <w:rPr>
                <w:rFonts w:ascii="Times New Roman" w:eastAsia="Times New Roman" w:hAnsi="Times New Roman" w:cs="Times New Roman"/>
                <w:bCs/>
                <w:color w:val="333333"/>
                <w:sz w:val="24"/>
                <w:szCs w:val="24"/>
                <w:lang w:val="uk-UA"/>
              </w:rPr>
              <w:t>Тема 7. Das Vorstellungsgespräch.</w:t>
            </w:r>
          </w:p>
        </w:tc>
        <w:tc>
          <w:tcPr>
            <w:tcW w:w="3402" w:type="dxa"/>
            <w:tcBorders>
              <w:top w:val="single" w:sz="4" w:space="0" w:color="auto"/>
              <w:left w:val="single" w:sz="4" w:space="0" w:color="auto"/>
              <w:bottom w:val="single" w:sz="4" w:space="0" w:color="auto"/>
              <w:right w:val="single" w:sz="4" w:space="0" w:color="auto"/>
            </w:tcBorders>
            <w:vAlign w:val="center"/>
          </w:tcPr>
          <w:p w:rsidR="00701148" w:rsidRPr="00701148" w:rsidRDefault="00701148" w:rsidP="00701148">
            <w:pPr>
              <w:spacing w:after="0" w:line="240" w:lineRule="auto"/>
              <w:rPr>
                <w:rFonts w:ascii="Times New Roman" w:eastAsia="Times New Roman" w:hAnsi="Times New Roman" w:cs="Times New Roman"/>
                <w:color w:val="000000"/>
                <w:sz w:val="24"/>
                <w:szCs w:val="24"/>
                <w:lang w:val="uk-UA"/>
              </w:rPr>
            </w:pPr>
            <w:r w:rsidRPr="00701148">
              <w:rPr>
                <w:rFonts w:ascii="Times New Roman" w:eastAsia="Times New Roman" w:hAnsi="Times New Roman" w:cs="Times New Roman"/>
                <w:color w:val="000000"/>
                <w:sz w:val="24"/>
                <w:szCs w:val="24"/>
                <w:lang w:val="uk-UA"/>
              </w:rPr>
              <w:t>Практичне заняття (4 год.)</w:t>
            </w:r>
          </w:p>
          <w:p w:rsidR="00701148" w:rsidRPr="00A72D0D" w:rsidRDefault="00701148" w:rsidP="00701148">
            <w:pPr>
              <w:spacing w:after="0" w:line="240" w:lineRule="auto"/>
              <w:rPr>
                <w:rFonts w:ascii="Times New Roman" w:eastAsia="Times New Roman" w:hAnsi="Times New Roman" w:cs="Times New Roman"/>
                <w:color w:val="000000"/>
                <w:sz w:val="24"/>
                <w:szCs w:val="24"/>
                <w:lang w:val="uk-UA"/>
              </w:rPr>
            </w:pPr>
          </w:p>
        </w:tc>
        <w:tc>
          <w:tcPr>
            <w:tcW w:w="1417" w:type="dxa"/>
            <w:tcBorders>
              <w:top w:val="single" w:sz="4" w:space="0" w:color="auto"/>
              <w:left w:val="single" w:sz="4" w:space="0" w:color="auto"/>
              <w:bottom w:val="single" w:sz="4" w:space="0" w:color="auto"/>
              <w:right w:val="single" w:sz="4" w:space="0" w:color="auto"/>
            </w:tcBorders>
            <w:vAlign w:val="center"/>
          </w:tcPr>
          <w:p w:rsidR="00701148" w:rsidRPr="00A72D0D" w:rsidRDefault="002136D0" w:rsidP="00A72D0D">
            <w:pPr>
              <w:spacing w:after="0" w:line="240" w:lineRule="auto"/>
              <w:jc w:val="center"/>
              <w:rPr>
                <w:rFonts w:ascii="Times New Roman" w:eastAsia="Times New Roman" w:hAnsi="Times New Roman" w:cs="Times New Roman"/>
                <w:sz w:val="24"/>
                <w:szCs w:val="24"/>
                <w:lang w:val="uk-UA"/>
              </w:rPr>
            </w:pPr>
            <w:r w:rsidRPr="002136D0">
              <w:rPr>
                <w:rFonts w:ascii="Times New Roman" w:eastAsia="Times New Roman" w:hAnsi="Times New Roman" w:cs="Times New Roman"/>
                <w:sz w:val="24"/>
                <w:szCs w:val="24"/>
                <w:lang w:val="uk-UA"/>
              </w:rPr>
              <w:t>1-8</w:t>
            </w:r>
          </w:p>
        </w:tc>
        <w:tc>
          <w:tcPr>
            <w:tcW w:w="1985" w:type="dxa"/>
            <w:tcBorders>
              <w:top w:val="single" w:sz="4" w:space="0" w:color="auto"/>
              <w:left w:val="single" w:sz="4" w:space="0" w:color="auto"/>
              <w:bottom w:val="single" w:sz="4" w:space="0" w:color="auto"/>
              <w:right w:val="single" w:sz="4" w:space="0" w:color="auto"/>
            </w:tcBorders>
            <w:vAlign w:val="center"/>
          </w:tcPr>
          <w:p w:rsidR="00701148" w:rsidRPr="00A72D0D" w:rsidRDefault="0018576B" w:rsidP="00A72D0D">
            <w:pPr>
              <w:spacing w:after="0" w:line="240" w:lineRule="auto"/>
              <w:jc w:val="center"/>
              <w:rPr>
                <w:rFonts w:ascii="Times New Roman" w:eastAsia="Times New Roman" w:hAnsi="Times New Roman" w:cs="Times New Roman"/>
                <w:sz w:val="24"/>
                <w:szCs w:val="24"/>
                <w:lang w:val="uk-UA"/>
              </w:rPr>
            </w:pPr>
            <w:r w:rsidRPr="0018576B">
              <w:rPr>
                <w:rFonts w:ascii="Times New Roman" w:eastAsia="Times New Roman" w:hAnsi="Times New Roman" w:cs="Times New Roman"/>
                <w:sz w:val="24"/>
                <w:szCs w:val="24"/>
                <w:lang w:val="uk-UA"/>
              </w:rPr>
              <w:t>виконання умовно-комунікативних та комунікативних вправ і завдань</w:t>
            </w:r>
          </w:p>
        </w:tc>
        <w:tc>
          <w:tcPr>
            <w:tcW w:w="992" w:type="dxa"/>
            <w:tcBorders>
              <w:top w:val="single" w:sz="4" w:space="0" w:color="auto"/>
              <w:left w:val="single" w:sz="4" w:space="0" w:color="auto"/>
              <w:bottom w:val="single" w:sz="4" w:space="0" w:color="auto"/>
              <w:right w:val="single" w:sz="4" w:space="0" w:color="auto"/>
            </w:tcBorders>
            <w:vAlign w:val="center"/>
          </w:tcPr>
          <w:p w:rsidR="00701148" w:rsidRDefault="00701148" w:rsidP="00A72D0D">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5</w:t>
            </w:r>
          </w:p>
        </w:tc>
        <w:tc>
          <w:tcPr>
            <w:tcW w:w="2264" w:type="dxa"/>
            <w:tcBorders>
              <w:top w:val="single" w:sz="4" w:space="0" w:color="auto"/>
              <w:left w:val="single" w:sz="4" w:space="0" w:color="auto"/>
              <w:bottom w:val="single" w:sz="4" w:space="0" w:color="auto"/>
              <w:right w:val="single" w:sz="4" w:space="0" w:color="auto"/>
            </w:tcBorders>
          </w:tcPr>
          <w:p w:rsidR="00701148" w:rsidRPr="00A72D0D" w:rsidRDefault="00701148" w:rsidP="00A72D0D">
            <w:pPr>
              <w:spacing w:line="256" w:lineRule="auto"/>
              <w:rPr>
                <w:rFonts w:ascii="Times New Roman" w:eastAsia="Calibri" w:hAnsi="Times New Roman" w:cs="Times New Roman"/>
                <w:sz w:val="24"/>
                <w:szCs w:val="24"/>
                <w:lang w:val="uk-UA"/>
              </w:rPr>
            </w:pPr>
            <w:r w:rsidRPr="00701148">
              <w:rPr>
                <w:rFonts w:ascii="Times New Roman" w:eastAsia="Calibri" w:hAnsi="Times New Roman" w:cs="Times New Roman"/>
                <w:sz w:val="24"/>
                <w:szCs w:val="24"/>
                <w:lang w:val="uk-UA"/>
              </w:rPr>
              <w:t>впродовж третього навчального семестру (перший періодичний контроль)</w:t>
            </w:r>
          </w:p>
        </w:tc>
      </w:tr>
      <w:tr w:rsidR="00701148" w:rsidRPr="00701148" w:rsidTr="0018576B">
        <w:trPr>
          <w:trHeight w:val="684"/>
        </w:trPr>
        <w:tc>
          <w:tcPr>
            <w:tcW w:w="1068" w:type="dxa"/>
            <w:tcBorders>
              <w:top w:val="single" w:sz="4" w:space="0" w:color="auto"/>
              <w:left w:val="single" w:sz="4" w:space="0" w:color="auto"/>
              <w:bottom w:val="single" w:sz="4" w:space="0" w:color="auto"/>
              <w:right w:val="single" w:sz="4" w:space="0" w:color="auto"/>
            </w:tcBorders>
            <w:vAlign w:val="center"/>
          </w:tcPr>
          <w:p w:rsidR="00701148" w:rsidRDefault="004F2A1A" w:rsidP="00A72D0D">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14</w:t>
            </w:r>
          </w:p>
        </w:tc>
        <w:tc>
          <w:tcPr>
            <w:tcW w:w="3827" w:type="dxa"/>
            <w:tcBorders>
              <w:top w:val="single" w:sz="4" w:space="0" w:color="auto"/>
              <w:left w:val="single" w:sz="4" w:space="0" w:color="auto"/>
              <w:bottom w:val="single" w:sz="4" w:space="0" w:color="auto"/>
              <w:right w:val="single" w:sz="4" w:space="0" w:color="auto"/>
            </w:tcBorders>
            <w:vAlign w:val="center"/>
          </w:tcPr>
          <w:p w:rsidR="00701148" w:rsidRPr="00A72D0D" w:rsidRDefault="00701148" w:rsidP="00A72D0D">
            <w:pPr>
              <w:snapToGrid w:val="0"/>
              <w:spacing w:after="0" w:line="256" w:lineRule="auto"/>
              <w:contextualSpacing/>
              <w:jc w:val="both"/>
              <w:rPr>
                <w:rFonts w:ascii="Times New Roman" w:eastAsia="Times New Roman" w:hAnsi="Times New Roman" w:cs="Times New Roman"/>
                <w:bCs/>
                <w:color w:val="333333"/>
                <w:sz w:val="24"/>
                <w:szCs w:val="24"/>
                <w:lang w:val="uk-UA"/>
              </w:rPr>
            </w:pPr>
            <w:r w:rsidRPr="00701148">
              <w:rPr>
                <w:rFonts w:ascii="Times New Roman" w:eastAsia="Times New Roman" w:hAnsi="Times New Roman" w:cs="Times New Roman"/>
                <w:bCs/>
                <w:color w:val="333333"/>
                <w:sz w:val="24"/>
                <w:szCs w:val="24"/>
                <w:lang w:val="uk-UA"/>
              </w:rPr>
              <w:t>Тема 8. Dienstleistungen und Dienstleistungsanbieter.</w:t>
            </w:r>
          </w:p>
        </w:tc>
        <w:tc>
          <w:tcPr>
            <w:tcW w:w="3402" w:type="dxa"/>
            <w:tcBorders>
              <w:top w:val="single" w:sz="4" w:space="0" w:color="auto"/>
              <w:left w:val="single" w:sz="4" w:space="0" w:color="auto"/>
              <w:bottom w:val="single" w:sz="4" w:space="0" w:color="auto"/>
              <w:right w:val="single" w:sz="4" w:space="0" w:color="auto"/>
            </w:tcBorders>
            <w:vAlign w:val="center"/>
          </w:tcPr>
          <w:p w:rsidR="00701148" w:rsidRPr="00701148" w:rsidRDefault="00701148" w:rsidP="00701148">
            <w:pPr>
              <w:spacing w:after="0" w:line="240" w:lineRule="auto"/>
              <w:rPr>
                <w:rFonts w:ascii="Times New Roman" w:eastAsia="Times New Roman" w:hAnsi="Times New Roman" w:cs="Times New Roman"/>
                <w:color w:val="000000"/>
                <w:sz w:val="24"/>
                <w:szCs w:val="24"/>
                <w:lang w:val="uk-UA"/>
              </w:rPr>
            </w:pPr>
            <w:r w:rsidRPr="00701148">
              <w:rPr>
                <w:rFonts w:ascii="Times New Roman" w:eastAsia="Times New Roman" w:hAnsi="Times New Roman" w:cs="Times New Roman"/>
                <w:color w:val="000000"/>
                <w:sz w:val="24"/>
                <w:szCs w:val="24"/>
                <w:lang w:val="uk-UA"/>
              </w:rPr>
              <w:t>Практичне заняття (4 год.)</w:t>
            </w:r>
          </w:p>
          <w:p w:rsidR="00701148" w:rsidRPr="00A72D0D" w:rsidRDefault="00701148" w:rsidP="004F2A1A">
            <w:pPr>
              <w:spacing w:after="0" w:line="240" w:lineRule="auto"/>
              <w:rPr>
                <w:rFonts w:ascii="Times New Roman" w:eastAsia="Times New Roman" w:hAnsi="Times New Roman" w:cs="Times New Roman"/>
                <w:color w:val="000000"/>
                <w:sz w:val="24"/>
                <w:szCs w:val="24"/>
                <w:lang w:val="uk-UA"/>
              </w:rPr>
            </w:pPr>
            <w:r w:rsidRPr="00701148">
              <w:rPr>
                <w:rFonts w:ascii="Times New Roman" w:eastAsia="Times New Roman" w:hAnsi="Times New Roman" w:cs="Times New Roman"/>
                <w:color w:val="000000"/>
                <w:sz w:val="24"/>
                <w:szCs w:val="24"/>
                <w:lang w:val="uk-UA"/>
              </w:rPr>
              <w:t>Самостійна робота (</w:t>
            </w:r>
            <w:r w:rsidR="004F2A1A">
              <w:rPr>
                <w:rFonts w:ascii="Times New Roman" w:eastAsia="Times New Roman" w:hAnsi="Times New Roman" w:cs="Times New Roman"/>
                <w:color w:val="000000"/>
                <w:sz w:val="24"/>
                <w:szCs w:val="24"/>
                <w:lang w:val="uk-UA"/>
              </w:rPr>
              <w:t>10</w:t>
            </w:r>
            <w:r w:rsidRPr="00701148">
              <w:rPr>
                <w:rFonts w:ascii="Times New Roman" w:eastAsia="Times New Roman" w:hAnsi="Times New Roman" w:cs="Times New Roman"/>
                <w:color w:val="000000"/>
                <w:sz w:val="24"/>
                <w:szCs w:val="24"/>
                <w:lang w:val="uk-UA"/>
              </w:rPr>
              <w:t xml:space="preserve"> год.)</w:t>
            </w:r>
          </w:p>
        </w:tc>
        <w:tc>
          <w:tcPr>
            <w:tcW w:w="1417" w:type="dxa"/>
            <w:tcBorders>
              <w:top w:val="single" w:sz="4" w:space="0" w:color="auto"/>
              <w:left w:val="single" w:sz="4" w:space="0" w:color="auto"/>
              <w:bottom w:val="single" w:sz="4" w:space="0" w:color="auto"/>
              <w:right w:val="single" w:sz="4" w:space="0" w:color="auto"/>
            </w:tcBorders>
            <w:vAlign w:val="center"/>
          </w:tcPr>
          <w:p w:rsidR="00701148" w:rsidRPr="00A72D0D" w:rsidRDefault="002136D0" w:rsidP="00A72D0D">
            <w:pPr>
              <w:spacing w:after="0" w:line="240" w:lineRule="auto"/>
              <w:jc w:val="center"/>
              <w:rPr>
                <w:rFonts w:ascii="Times New Roman" w:eastAsia="Times New Roman" w:hAnsi="Times New Roman" w:cs="Times New Roman"/>
                <w:sz w:val="24"/>
                <w:szCs w:val="24"/>
                <w:lang w:val="uk-UA"/>
              </w:rPr>
            </w:pPr>
            <w:r w:rsidRPr="002136D0">
              <w:rPr>
                <w:rFonts w:ascii="Times New Roman" w:eastAsia="Times New Roman" w:hAnsi="Times New Roman" w:cs="Times New Roman"/>
                <w:sz w:val="24"/>
                <w:szCs w:val="24"/>
                <w:lang w:val="uk-UA"/>
              </w:rPr>
              <w:t>1-8</w:t>
            </w:r>
          </w:p>
        </w:tc>
        <w:tc>
          <w:tcPr>
            <w:tcW w:w="1985" w:type="dxa"/>
            <w:tcBorders>
              <w:top w:val="single" w:sz="4" w:space="0" w:color="auto"/>
              <w:left w:val="single" w:sz="4" w:space="0" w:color="auto"/>
              <w:bottom w:val="single" w:sz="4" w:space="0" w:color="auto"/>
              <w:right w:val="single" w:sz="4" w:space="0" w:color="auto"/>
            </w:tcBorders>
            <w:vAlign w:val="center"/>
          </w:tcPr>
          <w:p w:rsidR="00701148" w:rsidRPr="00A72D0D" w:rsidRDefault="0018576B" w:rsidP="00A72D0D">
            <w:pPr>
              <w:spacing w:after="0" w:line="240" w:lineRule="auto"/>
              <w:jc w:val="center"/>
              <w:rPr>
                <w:rFonts w:ascii="Times New Roman" w:eastAsia="Times New Roman" w:hAnsi="Times New Roman" w:cs="Times New Roman"/>
                <w:sz w:val="24"/>
                <w:szCs w:val="24"/>
                <w:lang w:val="uk-UA"/>
              </w:rPr>
            </w:pPr>
            <w:r w:rsidRPr="0018576B">
              <w:rPr>
                <w:rFonts w:ascii="Times New Roman" w:eastAsia="Times New Roman" w:hAnsi="Times New Roman" w:cs="Times New Roman"/>
                <w:sz w:val="24"/>
                <w:szCs w:val="24"/>
                <w:lang w:val="uk-UA"/>
              </w:rPr>
              <w:t>виконання умовно-комунікативних та комунікативних вправ і завдань</w:t>
            </w:r>
          </w:p>
        </w:tc>
        <w:tc>
          <w:tcPr>
            <w:tcW w:w="992" w:type="dxa"/>
            <w:tcBorders>
              <w:top w:val="single" w:sz="4" w:space="0" w:color="auto"/>
              <w:left w:val="single" w:sz="4" w:space="0" w:color="auto"/>
              <w:bottom w:val="single" w:sz="4" w:space="0" w:color="auto"/>
              <w:right w:val="single" w:sz="4" w:space="0" w:color="auto"/>
            </w:tcBorders>
            <w:vAlign w:val="center"/>
          </w:tcPr>
          <w:p w:rsidR="00701148" w:rsidRDefault="00701148" w:rsidP="00A72D0D">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5</w:t>
            </w:r>
          </w:p>
        </w:tc>
        <w:tc>
          <w:tcPr>
            <w:tcW w:w="2264" w:type="dxa"/>
            <w:tcBorders>
              <w:top w:val="single" w:sz="4" w:space="0" w:color="auto"/>
              <w:left w:val="single" w:sz="4" w:space="0" w:color="auto"/>
              <w:bottom w:val="single" w:sz="4" w:space="0" w:color="auto"/>
              <w:right w:val="single" w:sz="4" w:space="0" w:color="auto"/>
            </w:tcBorders>
          </w:tcPr>
          <w:p w:rsidR="00701148" w:rsidRPr="00A72D0D" w:rsidRDefault="00701148" w:rsidP="00A72D0D">
            <w:pPr>
              <w:spacing w:line="256" w:lineRule="auto"/>
              <w:rPr>
                <w:rFonts w:ascii="Times New Roman" w:eastAsia="Calibri" w:hAnsi="Times New Roman" w:cs="Times New Roman"/>
                <w:sz w:val="24"/>
                <w:szCs w:val="24"/>
                <w:lang w:val="uk-UA"/>
              </w:rPr>
            </w:pPr>
            <w:r w:rsidRPr="00701148">
              <w:rPr>
                <w:rFonts w:ascii="Times New Roman" w:eastAsia="Calibri" w:hAnsi="Times New Roman" w:cs="Times New Roman"/>
                <w:sz w:val="24"/>
                <w:szCs w:val="24"/>
                <w:lang w:val="uk-UA"/>
              </w:rPr>
              <w:t>впродовж третього навчального семестру (перший періодичний контроль)</w:t>
            </w:r>
          </w:p>
        </w:tc>
      </w:tr>
      <w:tr w:rsidR="00701148" w:rsidRPr="00701148" w:rsidTr="0018576B">
        <w:trPr>
          <w:trHeight w:val="684"/>
        </w:trPr>
        <w:tc>
          <w:tcPr>
            <w:tcW w:w="1068" w:type="dxa"/>
            <w:tcBorders>
              <w:top w:val="single" w:sz="4" w:space="0" w:color="auto"/>
              <w:left w:val="single" w:sz="4" w:space="0" w:color="auto"/>
              <w:bottom w:val="single" w:sz="4" w:space="0" w:color="auto"/>
              <w:right w:val="single" w:sz="4" w:space="0" w:color="auto"/>
            </w:tcBorders>
            <w:vAlign w:val="center"/>
          </w:tcPr>
          <w:p w:rsidR="00701148" w:rsidRDefault="004F2A1A" w:rsidP="00A72D0D">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4</w:t>
            </w:r>
          </w:p>
        </w:tc>
        <w:tc>
          <w:tcPr>
            <w:tcW w:w="3827" w:type="dxa"/>
            <w:tcBorders>
              <w:top w:val="single" w:sz="4" w:space="0" w:color="auto"/>
              <w:left w:val="single" w:sz="4" w:space="0" w:color="auto"/>
              <w:bottom w:val="single" w:sz="4" w:space="0" w:color="auto"/>
              <w:right w:val="single" w:sz="4" w:space="0" w:color="auto"/>
            </w:tcBorders>
            <w:vAlign w:val="center"/>
          </w:tcPr>
          <w:p w:rsidR="00701148" w:rsidRPr="00A72D0D" w:rsidRDefault="00701148" w:rsidP="00A72D0D">
            <w:pPr>
              <w:snapToGrid w:val="0"/>
              <w:spacing w:after="0" w:line="256" w:lineRule="auto"/>
              <w:contextualSpacing/>
              <w:jc w:val="both"/>
              <w:rPr>
                <w:rFonts w:ascii="Times New Roman" w:eastAsia="Times New Roman" w:hAnsi="Times New Roman" w:cs="Times New Roman"/>
                <w:bCs/>
                <w:color w:val="333333"/>
                <w:sz w:val="24"/>
                <w:szCs w:val="24"/>
                <w:lang w:val="uk-UA"/>
              </w:rPr>
            </w:pPr>
            <w:r w:rsidRPr="00701148">
              <w:rPr>
                <w:rFonts w:ascii="Times New Roman" w:eastAsia="Times New Roman" w:hAnsi="Times New Roman" w:cs="Times New Roman"/>
                <w:bCs/>
                <w:color w:val="333333"/>
                <w:sz w:val="24"/>
                <w:szCs w:val="24"/>
                <w:lang w:val="uk-UA"/>
              </w:rPr>
              <w:t>Тема 9. Kundenorientierung und Kundenbindung in Deutschland.</w:t>
            </w:r>
          </w:p>
        </w:tc>
        <w:tc>
          <w:tcPr>
            <w:tcW w:w="3402" w:type="dxa"/>
            <w:tcBorders>
              <w:top w:val="single" w:sz="4" w:space="0" w:color="auto"/>
              <w:left w:val="single" w:sz="4" w:space="0" w:color="auto"/>
              <w:bottom w:val="single" w:sz="4" w:space="0" w:color="auto"/>
              <w:right w:val="single" w:sz="4" w:space="0" w:color="auto"/>
            </w:tcBorders>
            <w:vAlign w:val="center"/>
          </w:tcPr>
          <w:p w:rsidR="00701148" w:rsidRPr="00701148" w:rsidRDefault="00701148" w:rsidP="00701148">
            <w:pPr>
              <w:spacing w:after="0" w:line="240" w:lineRule="auto"/>
              <w:rPr>
                <w:rFonts w:ascii="Times New Roman" w:eastAsia="Times New Roman" w:hAnsi="Times New Roman" w:cs="Times New Roman"/>
                <w:color w:val="000000"/>
                <w:sz w:val="24"/>
                <w:szCs w:val="24"/>
                <w:lang w:val="uk-UA"/>
              </w:rPr>
            </w:pPr>
            <w:r w:rsidRPr="00701148">
              <w:rPr>
                <w:rFonts w:ascii="Times New Roman" w:eastAsia="Times New Roman" w:hAnsi="Times New Roman" w:cs="Times New Roman"/>
                <w:color w:val="000000"/>
                <w:sz w:val="24"/>
                <w:szCs w:val="24"/>
                <w:lang w:val="uk-UA"/>
              </w:rPr>
              <w:t>Практичне заняття (4 год.)</w:t>
            </w:r>
          </w:p>
          <w:p w:rsidR="00701148" w:rsidRPr="00A72D0D" w:rsidRDefault="00701148" w:rsidP="00701148">
            <w:pPr>
              <w:spacing w:after="0" w:line="240" w:lineRule="auto"/>
              <w:rPr>
                <w:rFonts w:ascii="Times New Roman" w:eastAsia="Times New Roman" w:hAnsi="Times New Roman" w:cs="Times New Roman"/>
                <w:color w:val="000000"/>
                <w:sz w:val="24"/>
                <w:szCs w:val="24"/>
                <w:lang w:val="uk-UA"/>
              </w:rPr>
            </w:pPr>
          </w:p>
        </w:tc>
        <w:tc>
          <w:tcPr>
            <w:tcW w:w="1417" w:type="dxa"/>
            <w:tcBorders>
              <w:top w:val="single" w:sz="4" w:space="0" w:color="auto"/>
              <w:left w:val="single" w:sz="4" w:space="0" w:color="auto"/>
              <w:bottom w:val="single" w:sz="4" w:space="0" w:color="auto"/>
              <w:right w:val="single" w:sz="4" w:space="0" w:color="auto"/>
            </w:tcBorders>
            <w:vAlign w:val="center"/>
          </w:tcPr>
          <w:p w:rsidR="00701148" w:rsidRPr="00A72D0D" w:rsidRDefault="002136D0" w:rsidP="00A72D0D">
            <w:pPr>
              <w:spacing w:after="0" w:line="240" w:lineRule="auto"/>
              <w:jc w:val="center"/>
              <w:rPr>
                <w:rFonts w:ascii="Times New Roman" w:eastAsia="Times New Roman" w:hAnsi="Times New Roman" w:cs="Times New Roman"/>
                <w:sz w:val="24"/>
                <w:szCs w:val="24"/>
                <w:lang w:val="uk-UA"/>
              </w:rPr>
            </w:pPr>
            <w:r w:rsidRPr="002136D0">
              <w:rPr>
                <w:rFonts w:ascii="Times New Roman" w:eastAsia="Times New Roman" w:hAnsi="Times New Roman" w:cs="Times New Roman"/>
                <w:sz w:val="24"/>
                <w:szCs w:val="24"/>
                <w:lang w:val="uk-UA"/>
              </w:rPr>
              <w:t>1-8</w:t>
            </w:r>
          </w:p>
        </w:tc>
        <w:tc>
          <w:tcPr>
            <w:tcW w:w="1985" w:type="dxa"/>
            <w:tcBorders>
              <w:top w:val="single" w:sz="4" w:space="0" w:color="auto"/>
              <w:left w:val="single" w:sz="4" w:space="0" w:color="auto"/>
              <w:bottom w:val="single" w:sz="4" w:space="0" w:color="auto"/>
              <w:right w:val="single" w:sz="4" w:space="0" w:color="auto"/>
            </w:tcBorders>
            <w:vAlign w:val="center"/>
          </w:tcPr>
          <w:p w:rsidR="00701148" w:rsidRPr="00A72D0D" w:rsidRDefault="0018576B" w:rsidP="00A72D0D">
            <w:pPr>
              <w:spacing w:after="0" w:line="240" w:lineRule="auto"/>
              <w:jc w:val="center"/>
              <w:rPr>
                <w:rFonts w:ascii="Times New Roman" w:eastAsia="Times New Roman" w:hAnsi="Times New Roman" w:cs="Times New Roman"/>
                <w:sz w:val="24"/>
                <w:szCs w:val="24"/>
                <w:lang w:val="uk-UA"/>
              </w:rPr>
            </w:pPr>
            <w:r w:rsidRPr="0018576B">
              <w:rPr>
                <w:rFonts w:ascii="Times New Roman" w:eastAsia="Times New Roman" w:hAnsi="Times New Roman" w:cs="Times New Roman"/>
                <w:sz w:val="24"/>
                <w:szCs w:val="24"/>
                <w:lang w:val="uk-UA"/>
              </w:rPr>
              <w:t>виконання умовно-комунікативних та комунікативних вправ і завдань</w:t>
            </w:r>
          </w:p>
        </w:tc>
        <w:tc>
          <w:tcPr>
            <w:tcW w:w="992" w:type="dxa"/>
            <w:tcBorders>
              <w:top w:val="single" w:sz="4" w:space="0" w:color="auto"/>
              <w:left w:val="single" w:sz="4" w:space="0" w:color="auto"/>
              <w:bottom w:val="single" w:sz="4" w:space="0" w:color="auto"/>
              <w:right w:val="single" w:sz="4" w:space="0" w:color="auto"/>
            </w:tcBorders>
            <w:vAlign w:val="center"/>
          </w:tcPr>
          <w:p w:rsidR="00701148" w:rsidRDefault="004F2A1A" w:rsidP="00A72D0D">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5</w:t>
            </w:r>
          </w:p>
        </w:tc>
        <w:tc>
          <w:tcPr>
            <w:tcW w:w="2264" w:type="dxa"/>
            <w:tcBorders>
              <w:top w:val="single" w:sz="4" w:space="0" w:color="auto"/>
              <w:left w:val="single" w:sz="4" w:space="0" w:color="auto"/>
              <w:bottom w:val="single" w:sz="4" w:space="0" w:color="auto"/>
              <w:right w:val="single" w:sz="4" w:space="0" w:color="auto"/>
            </w:tcBorders>
          </w:tcPr>
          <w:p w:rsidR="00701148" w:rsidRPr="00A72D0D" w:rsidRDefault="00701148" w:rsidP="00A72D0D">
            <w:pPr>
              <w:spacing w:line="256" w:lineRule="auto"/>
              <w:rPr>
                <w:rFonts w:ascii="Times New Roman" w:eastAsia="Calibri" w:hAnsi="Times New Roman" w:cs="Times New Roman"/>
                <w:sz w:val="24"/>
                <w:szCs w:val="24"/>
                <w:lang w:val="uk-UA"/>
              </w:rPr>
            </w:pPr>
            <w:r w:rsidRPr="00701148">
              <w:rPr>
                <w:rFonts w:ascii="Times New Roman" w:eastAsia="Calibri" w:hAnsi="Times New Roman" w:cs="Times New Roman"/>
                <w:sz w:val="24"/>
                <w:szCs w:val="24"/>
                <w:lang w:val="uk-UA"/>
              </w:rPr>
              <w:t>впродовж третього навчального семестру (перший періодичний контроль)</w:t>
            </w:r>
          </w:p>
        </w:tc>
      </w:tr>
      <w:tr w:rsidR="00701148" w:rsidRPr="00701148" w:rsidTr="0018576B">
        <w:trPr>
          <w:trHeight w:val="684"/>
        </w:trPr>
        <w:tc>
          <w:tcPr>
            <w:tcW w:w="1068" w:type="dxa"/>
            <w:tcBorders>
              <w:top w:val="single" w:sz="4" w:space="0" w:color="auto"/>
              <w:left w:val="single" w:sz="4" w:space="0" w:color="auto"/>
              <w:bottom w:val="single" w:sz="4" w:space="0" w:color="auto"/>
              <w:right w:val="single" w:sz="4" w:space="0" w:color="auto"/>
            </w:tcBorders>
            <w:vAlign w:val="center"/>
          </w:tcPr>
          <w:p w:rsidR="00701148" w:rsidRDefault="004F2A1A" w:rsidP="00A72D0D">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14</w:t>
            </w:r>
          </w:p>
        </w:tc>
        <w:tc>
          <w:tcPr>
            <w:tcW w:w="3827" w:type="dxa"/>
            <w:tcBorders>
              <w:top w:val="single" w:sz="4" w:space="0" w:color="auto"/>
              <w:left w:val="single" w:sz="4" w:space="0" w:color="auto"/>
              <w:bottom w:val="single" w:sz="4" w:space="0" w:color="auto"/>
              <w:right w:val="single" w:sz="4" w:space="0" w:color="auto"/>
            </w:tcBorders>
            <w:vAlign w:val="center"/>
          </w:tcPr>
          <w:p w:rsidR="00701148" w:rsidRPr="00A72D0D" w:rsidRDefault="00701148" w:rsidP="00A72D0D">
            <w:pPr>
              <w:snapToGrid w:val="0"/>
              <w:spacing w:after="0" w:line="256" w:lineRule="auto"/>
              <w:contextualSpacing/>
              <w:jc w:val="both"/>
              <w:rPr>
                <w:rFonts w:ascii="Times New Roman" w:eastAsia="Times New Roman" w:hAnsi="Times New Roman" w:cs="Times New Roman"/>
                <w:bCs/>
                <w:color w:val="333333"/>
                <w:sz w:val="24"/>
                <w:szCs w:val="24"/>
                <w:lang w:val="uk-UA"/>
              </w:rPr>
            </w:pPr>
            <w:r w:rsidRPr="00701148">
              <w:rPr>
                <w:rFonts w:ascii="Times New Roman" w:eastAsia="Times New Roman" w:hAnsi="Times New Roman" w:cs="Times New Roman"/>
                <w:bCs/>
                <w:color w:val="333333"/>
                <w:sz w:val="24"/>
                <w:szCs w:val="24"/>
                <w:lang w:val="uk-UA"/>
              </w:rPr>
              <w:t>Тема 10. Das Telefon.</w:t>
            </w:r>
          </w:p>
        </w:tc>
        <w:tc>
          <w:tcPr>
            <w:tcW w:w="3402" w:type="dxa"/>
            <w:tcBorders>
              <w:top w:val="single" w:sz="4" w:space="0" w:color="auto"/>
              <w:left w:val="single" w:sz="4" w:space="0" w:color="auto"/>
              <w:bottom w:val="single" w:sz="4" w:space="0" w:color="auto"/>
              <w:right w:val="single" w:sz="4" w:space="0" w:color="auto"/>
            </w:tcBorders>
            <w:vAlign w:val="center"/>
          </w:tcPr>
          <w:p w:rsidR="00701148" w:rsidRPr="00701148" w:rsidRDefault="00701148" w:rsidP="00701148">
            <w:pPr>
              <w:spacing w:after="0" w:line="240" w:lineRule="auto"/>
              <w:rPr>
                <w:rFonts w:ascii="Times New Roman" w:eastAsia="Times New Roman" w:hAnsi="Times New Roman" w:cs="Times New Roman"/>
                <w:color w:val="000000"/>
                <w:sz w:val="24"/>
                <w:szCs w:val="24"/>
                <w:lang w:val="uk-UA"/>
              </w:rPr>
            </w:pPr>
            <w:r w:rsidRPr="00701148">
              <w:rPr>
                <w:rFonts w:ascii="Times New Roman" w:eastAsia="Times New Roman" w:hAnsi="Times New Roman" w:cs="Times New Roman"/>
                <w:color w:val="000000"/>
                <w:sz w:val="24"/>
                <w:szCs w:val="24"/>
                <w:lang w:val="uk-UA"/>
              </w:rPr>
              <w:t>Практичне заняття (4 год.)</w:t>
            </w:r>
          </w:p>
          <w:p w:rsidR="00701148" w:rsidRPr="00A72D0D" w:rsidRDefault="004F2A1A" w:rsidP="00701148">
            <w:pPr>
              <w:spacing w:after="0" w:line="240" w:lineRule="auto"/>
              <w:rPr>
                <w:rFonts w:ascii="Times New Roman" w:eastAsia="Times New Roman" w:hAnsi="Times New Roman" w:cs="Times New Roman"/>
                <w:color w:val="000000"/>
                <w:sz w:val="24"/>
                <w:szCs w:val="24"/>
                <w:lang w:val="uk-UA"/>
              </w:rPr>
            </w:pPr>
            <w:r>
              <w:rPr>
                <w:rFonts w:ascii="Times New Roman" w:eastAsia="Times New Roman" w:hAnsi="Times New Roman" w:cs="Times New Roman"/>
                <w:color w:val="000000"/>
                <w:sz w:val="24"/>
                <w:szCs w:val="24"/>
                <w:lang w:val="uk-UA"/>
              </w:rPr>
              <w:t>Самостійна робота (10</w:t>
            </w:r>
            <w:r w:rsidR="00701148" w:rsidRPr="00701148">
              <w:rPr>
                <w:rFonts w:ascii="Times New Roman" w:eastAsia="Times New Roman" w:hAnsi="Times New Roman" w:cs="Times New Roman"/>
                <w:color w:val="000000"/>
                <w:sz w:val="24"/>
                <w:szCs w:val="24"/>
                <w:lang w:val="uk-UA"/>
              </w:rPr>
              <w:t xml:space="preserve"> год.)</w:t>
            </w:r>
          </w:p>
        </w:tc>
        <w:tc>
          <w:tcPr>
            <w:tcW w:w="1417" w:type="dxa"/>
            <w:tcBorders>
              <w:top w:val="single" w:sz="4" w:space="0" w:color="auto"/>
              <w:left w:val="single" w:sz="4" w:space="0" w:color="auto"/>
              <w:bottom w:val="single" w:sz="4" w:space="0" w:color="auto"/>
              <w:right w:val="single" w:sz="4" w:space="0" w:color="auto"/>
            </w:tcBorders>
            <w:vAlign w:val="center"/>
          </w:tcPr>
          <w:p w:rsidR="00701148" w:rsidRPr="00A72D0D" w:rsidRDefault="002136D0" w:rsidP="00A72D0D">
            <w:pPr>
              <w:spacing w:after="0" w:line="240" w:lineRule="auto"/>
              <w:jc w:val="center"/>
              <w:rPr>
                <w:rFonts w:ascii="Times New Roman" w:eastAsia="Times New Roman" w:hAnsi="Times New Roman" w:cs="Times New Roman"/>
                <w:sz w:val="24"/>
                <w:szCs w:val="24"/>
                <w:lang w:val="uk-UA"/>
              </w:rPr>
            </w:pPr>
            <w:r w:rsidRPr="002136D0">
              <w:rPr>
                <w:rFonts w:ascii="Times New Roman" w:eastAsia="Times New Roman" w:hAnsi="Times New Roman" w:cs="Times New Roman"/>
                <w:sz w:val="24"/>
                <w:szCs w:val="24"/>
                <w:lang w:val="uk-UA"/>
              </w:rPr>
              <w:t>1-8</w:t>
            </w:r>
          </w:p>
        </w:tc>
        <w:tc>
          <w:tcPr>
            <w:tcW w:w="1985" w:type="dxa"/>
            <w:tcBorders>
              <w:top w:val="single" w:sz="4" w:space="0" w:color="auto"/>
              <w:left w:val="single" w:sz="4" w:space="0" w:color="auto"/>
              <w:bottom w:val="single" w:sz="4" w:space="0" w:color="auto"/>
              <w:right w:val="single" w:sz="4" w:space="0" w:color="auto"/>
            </w:tcBorders>
            <w:vAlign w:val="center"/>
          </w:tcPr>
          <w:p w:rsidR="00701148" w:rsidRPr="00A72D0D" w:rsidRDefault="0018576B" w:rsidP="00A72D0D">
            <w:pPr>
              <w:spacing w:after="0" w:line="240" w:lineRule="auto"/>
              <w:jc w:val="center"/>
              <w:rPr>
                <w:rFonts w:ascii="Times New Roman" w:eastAsia="Times New Roman" w:hAnsi="Times New Roman" w:cs="Times New Roman"/>
                <w:sz w:val="24"/>
                <w:szCs w:val="24"/>
                <w:lang w:val="uk-UA"/>
              </w:rPr>
            </w:pPr>
            <w:r w:rsidRPr="0018576B">
              <w:rPr>
                <w:rFonts w:ascii="Times New Roman" w:eastAsia="Times New Roman" w:hAnsi="Times New Roman" w:cs="Times New Roman"/>
                <w:sz w:val="24"/>
                <w:szCs w:val="24"/>
                <w:lang w:val="uk-UA"/>
              </w:rPr>
              <w:t>виконання умовно-комунікативних та комунікативних вправ і завдань</w:t>
            </w:r>
          </w:p>
        </w:tc>
        <w:tc>
          <w:tcPr>
            <w:tcW w:w="992" w:type="dxa"/>
            <w:tcBorders>
              <w:top w:val="single" w:sz="4" w:space="0" w:color="auto"/>
              <w:left w:val="single" w:sz="4" w:space="0" w:color="auto"/>
              <w:bottom w:val="single" w:sz="4" w:space="0" w:color="auto"/>
              <w:right w:val="single" w:sz="4" w:space="0" w:color="auto"/>
            </w:tcBorders>
            <w:vAlign w:val="center"/>
          </w:tcPr>
          <w:p w:rsidR="00701148" w:rsidRDefault="004F2A1A" w:rsidP="00A72D0D">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5</w:t>
            </w:r>
          </w:p>
        </w:tc>
        <w:tc>
          <w:tcPr>
            <w:tcW w:w="2264" w:type="dxa"/>
            <w:tcBorders>
              <w:top w:val="single" w:sz="4" w:space="0" w:color="auto"/>
              <w:left w:val="single" w:sz="4" w:space="0" w:color="auto"/>
              <w:bottom w:val="single" w:sz="4" w:space="0" w:color="auto"/>
              <w:right w:val="single" w:sz="4" w:space="0" w:color="auto"/>
            </w:tcBorders>
          </w:tcPr>
          <w:p w:rsidR="00701148" w:rsidRPr="00A72D0D" w:rsidRDefault="004F2A1A" w:rsidP="00A72D0D">
            <w:pPr>
              <w:spacing w:line="256" w:lineRule="auto"/>
              <w:rPr>
                <w:rFonts w:ascii="Times New Roman" w:eastAsia="Calibri" w:hAnsi="Times New Roman" w:cs="Times New Roman"/>
                <w:sz w:val="24"/>
                <w:szCs w:val="24"/>
                <w:lang w:val="uk-UA"/>
              </w:rPr>
            </w:pPr>
            <w:r w:rsidRPr="00701148">
              <w:rPr>
                <w:rFonts w:ascii="Times New Roman" w:eastAsia="Calibri" w:hAnsi="Times New Roman" w:cs="Times New Roman"/>
                <w:sz w:val="24"/>
                <w:szCs w:val="24"/>
                <w:lang w:val="uk-UA"/>
              </w:rPr>
              <w:t>впродовж третього навчального семестру (перший періодичний контроль)</w:t>
            </w:r>
          </w:p>
        </w:tc>
      </w:tr>
      <w:tr w:rsidR="00701148" w:rsidRPr="00701148" w:rsidTr="0018576B">
        <w:trPr>
          <w:trHeight w:val="684"/>
        </w:trPr>
        <w:tc>
          <w:tcPr>
            <w:tcW w:w="1068" w:type="dxa"/>
            <w:tcBorders>
              <w:top w:val="single" w:sz="4" w:space="0" w:color="auto"/>
              <w:left w:val="single" w:sz="4" w:space="0" w:color="auto"/>
              <w:bottom w:val="single" w:sz="4" w:space="0" w:color="auto"/>
              <w:right w:val="single" w:sz="4" w:space="0" w:color="auto"/>
            </w:tcBorders>
            <w:vAlign w:val="center"/>
          </w:tcPr>
          <w:p w:rsidR="00701148" w:rsidRDefault="004F2A1A" w:rsidP="00A72D0D">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14</w:t>
            </w:r>
          </w:p>
        </w:tc>
        <w:tc>
          <w:tcPr>
            <w:tcW w:w="3827" w:type="dxa"/>
            <w:tcBorders>
              <w:top w:val="single" w:sz="4" w:space="0" w:color="auto"/>
              <w:left w:val="single" w:sz="4" w:space="0" w:color="auto"/>
              <w:bottom w:val="single" w:sz="4" w:space="0" w:color="auto"/>
              <w:right w:val="single" w:sz="4" w:space="0" w:color="auto"/>
            </w:tcBorders>
            <w:vAlign w:val="center"/>
          </w:tcPr>
          <w:p w:rsidR="00701148" w:rsidRPr="00A72D0D" w:rsidRDefault="00701148" w:rsidP="00A72D0D">
            <w:pPr>
              <w:snapToGrid w:val="0"/>
              <w:spacing w:after="0" w:line="256" w:lineRule="auto"/>
              <w:contextualSpacing/>
              <w:jc w:val="both"/>
              <w:rPr>
                <w:rFonts w:ascii="Times New Roman" w:eastAsia="Times New Roman" w:hAnsi="Times New Roman" w:cs="Times New Roman"/>
                <w:bCs/>
                <w:color w:val="333333"/>
                <w:sz w:val="24"/>
                <w:szCs w:val="24"/>
                <w:lang w:val="uk-UA"/>
              </w:rPr>
            </w:pPr>
            <w:r w:rsidRPr="00701148">
              <w:rPr>
                <w:rFonts w:ascii="Times New Roman" w:eastAsia="Times New Roman" w:hAnsi="Times New Roman" w:cs="Times New Roman"/>
                <w:bCs/>
                <w:color w:val="333333"/>
                <w:sz w:val="24"/>
                <w:szCs w:val="24"/>
                <w:lang w:val="uk-UA"/>
              </w:rPr>
              <w:t>Тема 11. Die Post.</w:t>
            </w:r>
          </w:p>
        </w:tc>
        <w:tc>
          <w:tcPr>
            <w:tcW w:w="3402" w:type="dxa"/>
            <w:tcBorders>
              <w:top w:val="single" w:sz="4" w:space="0" w:color="auto"/>
              <w:left w:val="single" w:sz="4" w:space="0" w:color="auto"/>
              <w:bottom w:val="single" w:sz="4" w:space="0" w:color="auto"/>
              <w:right w:val="single" w:sz="4" w:space="0" w:color="auto"/>
            </w:tcBorders>
            <w:vAlign w:val="center"/>
          </w:tcPr>
          <w:p w:rsidR="00701148" w:rsidRPr="00701148" w:rsidRDefault="00701148" w:rsidP="00701148">
            <w:pPr>
              <w:spacing w:after="0" w:line="240" w:lineRule="auto"/>
              <w:rPr>
                <w:rFonts w:ascii="Times New Roman" w:eastAsia="Times New Roman" w:hAnsi="Times New Roman" w:cs="Times New Roman"/>
                <w:color w:val="000000"/>
                <w:sz w:val="24"/>
                <w:szCs w:val="24"/>
                <w:lang w:val="uk-UA"/>
              </w:rPr>
            </w:pPr>
            <w:r w:rsidRPr="00701148">
              <w:rPr>
                <w:rFonts w:ascii="Times New Roman" w:eastAsia="Times New Roman" w:hAnsi="Times New Roman" w:cs="Times New Roman"/>
                <w:color w:val="000000"/>
                <w:sz w:val="24"/>
                <w:szCs w:val="24"/>
                <w:lang w:val="uk-UA"/>
              </w:rPr>
              <w:t>Практичне заняття (4 год.)</w:t>
            </w:r>
          </w:p>
          <w:p w:rsidR="00701148" w:rsidRPr="00A72D0D" w:rsidRDefault="004F2A1A" w:rsidP="00701148">
            <w:pPr>
              <w:spacing w:after="0" w:line="240" w:lineRule="auto"/>
              <w:rPr>
                <w:rFonts w:ascii="Times New Roman" w:eastAsia="Times New Roman" w:hAnsi="Times New Roman" w:cs="Times New Roman"/>
                <w:color w:val="000000"/>
                <w:sz w:val="24"/>
                <w:szCs w:val="24"/>
                <w:lang w:val="uk-UA"/>
              </w:rPr>
            </w:pPr>
            <w:r>
              <w:rPr>
                <w:rFonts w:ascii="Times New Roman" w:eastAsia="Times New Roman" w:hAnsi="Times New Roman" w:cs="Times New Roman"/>
                <w:color w:val="000000"/>
                <w:sz w:val="24"/>
                <w:szCs w:val="24"/>
                <w:lang w:val="uk-UA"/>
              </w:rPr>
              <w:t>Самостійна робота (10</w:t>
            </w:r>
            <w:r w:rsidR="00701148" w:rsidRPr="00701148">
              <w:rPr>
                <w:rFonts w:ascii="Times New Roman" w:eastAsia="Times New Roman" w:hAnsi="Times New Roman" w:cs="Times New Roman"/>
                <w:color w:val="000000"/>
                <w:sz w:val="24"/>
                <w:szCs w:val="24"/>
                <w:lang w:val="uk-UA"/>
              </w:rPr>
              <w:t xml:space="preserve"> год.)</w:t>
            </w:r>
          </w:p>
        </w:tc>
        <w:tc>
          <w:tcPr>
            <w:tcW w:w="1417" w:type="dxa"/>
            <w:tcBorders>
              <w:top w:val="single" w:sz="4" w:space="0" w:color="auto"/>
              <w:left w:val="single" w:sz="4" w:space="0" w:color="auto"/>
              <w:bottom w:val="single" w:sz="4" w:space="0" w:color="auto"/>
              <w:right w:val="single" w:sz="4" w:space="0" w:color="auto"/>
            </w:tcBorders>
            <w:vAlign w:val="center"/>
          </w:tcPr>
          <w:p w:rsidR="00701148" w:rsidRPr="00A72D0D" w:rsidRDefault="002136D0" w:rsidP="00A72D0D">
            <w:pPr>
              <w:spacing w:after="0" w:line="240" w:lineRule="auto"/>
              <w:jc w:val="center"/>
              <w:rPr>
                <w:rFonts w:ascii="Times New Roman" w:eastAsia="Times New Roman" w:hAnsi="Times New Roman" w:cs="Times New Roman"/>
                <w:sz w:val="24"/>
                <w:szCs w:val="24"/>
                <w:lang w:val="uk-UA"/>
              </w:rPr>
            </w:pPr>
            <w:r w:rsidRPr="002136D0">
              <w:rPr>
                <w:rFonts w:ascii="Times New Roman" w:eastAsia="Times New Roman" w:hAnsi="Times New Roman" w:cs="Times New Roman"/>
                <w:sz w:val="24"/>
                <w:szCs w:val="24"/>
                <w:lang w:val="uk-UA"/>
              </w:rPr>
              <w:t>1-8</w:t>
            </w:r>
          </w:p>
        </w:tc>
        <w:tc>
          <w:tcPr>
            <w:tcW w:w="1985" w:type="dxa"/>
            <w:tcBorders>
              <w:top w:val="single" w:sz="4" w:space="0" w:color="auto"/>
              <w:left w:val="single" w:sz="4" w:space="0" w:color="auto"/>
              <w:bottom w:val="single" w:sz="4" w:space="0" w:color="auto"/>
              <w:right w:val="single" w:sz="4" w:space="0" w:color="auto"/>
            </w:tcBorders>
            <w:vAlign w:val="center"/>
          </w:tcPr>
          <w:p w:rsidR="00701148" w:rsidRPr="00A72D0D" w:rsidRDefault="0018576B" w:rsidP="00A72D0D">
            <w:pPr>
              <w:spacing w:after="0" w:line="240" w:lineRule="auto"/>
              <w:jc w:val="center"/>
              <w:rPr>
                <w:rFonts w:ascii="Times New Roman" w:eastAsia="Times New Roman" w:hAnsi="Times New Roman" w:cs="Times New Roman"/>
                <w:sz w:val="24"/>
                <w:szCs w:val="24"/>
                <w:lang w:val="uk-UA"/>
              </w:rPr>
            </w:pPr>
            <w:r w:rsidRPr="0018576B">
              <w:rPr>
                <w:rFonts w:ascii="Times New Roman" w:eastAsia="Times New Roman" w:hAnsi="Times New Roman" w:cs="Times New Roman"/>
                <w:sz w:val="24"/>
                <w:szCs w:val="24"/>
                <w:lang w:val="uk-UA"/>
              </w:rPr>
              <w:t>виконання умовно-комунікативних та комунікативних вправ і завдань</w:t>
            </w:r>
          </w:p>
        </w:tc>
        <w:tc>
          <w:tcPr>
            <w:tcW w:w="992" w:type="dxa"/>
            <w:tcBorders>
              <w:top w:val="single" w:sz="4" w:space="0" w:color="auto"/>
              <w:left w:val="single" w:sz="4" w:space="0" w:color="auto"/>
              <w:bottom w:val="single" w:sz="4" w:space="0" w:color="auto"/>
              <w:right w:val="single" w:sz="4" w:space="0" w:color="auto"/>
            </w:tcBorders>
            <w:vAlign w:val="center"/>
          </w:tcPr>
          <w:p w:rsidR="00701148" w:rsidRDefault="004F2A1A" w:rsidP="00A72D0D">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5</w:t>
            </w:r>
          </w:p>
        </w:tc>
        <w:tc>
          <w:tcPr>
            <w:tcW w:w="2264" w:type="dxa"/>
            <w:tcBorders>
              <w:top w:val="single" w:sz="4" w:space="0" w:color="auto"/>
              <w:left w:val="single" w:sz="4" w:space="0" w:color="auto"/>
              <w:bottom w:val="single" w:sz="4" w:space="0" w:color="auto"/>
              <w:right w:val="single" w:sz="4" w:space="0" w:color="auto"/>
            </w:tcBorders>
          </w:tcPr>
          <w:p w:rsidR="00701148" w:rsidRPr="00A72D0D" w:rsidRDefault="004F2A1A" w:rsidP="00A72D0D">
            <w:pPr>
              <w:spacing w:line="256" w:lineRule="auto"/>
              <w:rPr>
                <w:rFonts w:ascii="Times New Roman" w:eastAsia="Calibri" w:hAnsi="Times New Roman" w:cs="Times New Roman"/>
                <w:sz w:val="24"/>
                <w:szCs w:val="24"/>
                <w:lang w:val="uk-UA"/>
              </w:rPr>
            </w:pPr>
            <w:r w:rsidRPr="00701148">
              <w:rPr>
                <w:rFonts w:ascii="Times New Roman" w:eastAsia="Calibri" w:hAnsi="Times New Roman" w:cs="Times New Roman"/>
                <w:sz w:val="24"/>
                <w:szCs w:val="24"/>
                <w:lang w:val="uk-UA"/>
              </w:rPr>
              <w:t>впродовж третього навчального семестру (перший періодичний контроль)</w:t>
            </w:r>
          </w:p>
        </w:tc>
      </w:tr>
      <w:tr w:rsidR="00701148" w:rsidRPr="00701148" w:rsidTr="0018576B">
        <w:trPr>
          <w:trHeight w:val="684"/>
        </w:trPr>
        <w:tc>
          <w:tcPr>
            <w:tcW w:w="1068" w:type="dxa"/>
            <w:tcBorders>
              <w:top w:val="single" w:sz="4" w:space="0" w:color="auto"/>
              <w:left w:val="single" w:sz="4" w:space="0" w:color="auto"/>
              <w:bottom w:val="single" w:sz="4" w:space="0" w:color="auto"/>
              <w:right w:val="single" w:sz="4" w:space="0" w:color="auto"/>
            </w:tcBorders>
            <w:vAlign w:val="center"/>
          </w:tcPr>
          <w:p w:rsidR="00701148" w:rsidRDefault="004F2A1A" w:rsidP="00A72D0D">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lastRenderedPageBreak/>
              <w:t>4</w:t>
            </w:r>
          </w:p>
        </w:tc>
        <w:tc>
          <w:tcPr>
            <w:tcW w:w="3827" w:type="dxa"/>
            <w:tcBorders>
              <w:top w:val="single" w:sz="4" w:space="0" w:color="auto"/>
              <w:left w:val="single" w:sz="4" w:space="0" w:color="auto"/>
              <w:bottom w:val="single" w:sz="4" w:space="0" w:color="auto"/>
              <w:right w:val="single" w:sz="4" w:space="0" w:color="auto"/>
            </w:tcBorders>
            <w:vAlign w:val="center"/>
          </w:tcPr>
          <w:p w:rsidR="00701148" w:rsidRPr="00A72D0D" w:rsidRDefault="00701148" w:rsidP="00A72D0D">
            <w:pPr>
              <w:snapToGrid w:val="0"/>
              <w:spacing w:after="0" w:line="256" w:lineRule="auto"/>
              <w:contextualSpacing/>
              <w:jc w:val="both"/>
              <w:rPr>
                <w:rFonts w:ascii="Times New Roman" w:eastAsia="Times New Roman" w:hAnsi="Times New Roman" w:cs="Times New Roman"/>
                <w:bCs/>
                <w:color w:val="333333"/>
                <w:sz w:val="24"/>
                <w:szCs w:val="24"/>
                <w:lang w:val="uk-UA"/>
              </w:rPr>
            </w:pPr>
            <w:r w:rsidRPr="00701148">
              <w:rPr>
                <w:rFonts w:ascii="Times New Roman" w:eastAsia="Times New Roman" w:hAnsi="Times New Roman" w:cs="Times New Roman"/>
                <w:bCs/>
                <w:color w:val="333333"/>
                <w:sz w:val="24"/>
                <w:szCs w:val="24"/>
                <w:lang w:val="uk-UA"/>
              </w:rPr>
              <w:t>Тема 12. Frisörbesuche.</w:t>
            </w:r>
          </w:p>
        </w:tc>
        <w:tc>
          <w:tcPr>
            <w:tcW w:w="3402" w:type="dxa"/>
            <w:tcBorders>
              <w:top w:val="single" w:sz="4" w:space="0" w:color="auto"/>
              <w:left w:val="single" w:sz="4" w:space="0" w:color="auto"/>
              <w:bottom w:val="single" w:sz="4" w:space="0" w:color="auto"/>
              <w:right w:val="single" w:sz="4" w:space="0" w:color="auto"/>
            </w:tcBorders>
            <w:vAlign w:val="center"/>
          </w:tcPr>
          <w:p w:rsidR="00701148" w:rsidRPr="00701148" w:rsidRDefault="00701148" w:rsidP="00701148">
            <w:pPr>
              <w:spacing w:after="0" w:line="240" w:lineRule="auto"/>
              <w:rPr>
                <w:rFonts w:ascii="Times New Roman" w:eastAsia="Times New Roman" w:hAnsi="Times New Roman" w:cs="Times New Roman"/>
                <w:color w:val="000000"/>
                <w:sz w:val="24"/>
                <w:szCs w:val="24"/>
                <w:lang w:val="uk-UA"/>
              </w:rPr>
            </w:pPr>
            <w:r w:rsidRPr="00701148">
              <w:rPr>
                <w:rFonts w:ascii="Times New Roman" w:eastAsia="Times New Roman" w:hAnsi="Times New Roman" w:cs="Times New Roman"/>
                <w:color w:val="000000"/>
                <w:sz w:val="24"/>
                <w:szCs w:val="24"/>
                <w:lang w:val="uk-UA"/>
              </w:rPr>
              <w:t>Практичне заняття (4 год.)</w:t>
            </w:r>
          </w:p>
          <w:p w:rsidR="00701148" w:rsidRPr="00A72D0D" w:rsidRDefault="00701148" w:rsidP="00701148">
            <w:pPr>
              <w:spacing w:after="0" w:line="240" w:lineRule="auto"/>
              <w:rPr>
                <w:rFonts w:ascii="Times New Roman" w:eastAsia="Times New Roman" w:hAnsi="Times New Roman" w:cs="Times New Roman"/>
                <w:color w:val="000000"/>
                <w:sz w:val="24"/>
                <w:szCs w:val="24"/>
                <w:lang w:val="uk-UA"/>
              </w:rPr>
            </w:pPr>
          </w:p>
        </w:tc>
        <w:tc>
          <w:tcPr>
            <w:tcW w:w="1417" w:type="dxa"/>
            <w:tcBorders>
              <w:top w:val="single" w:sz="4" w:space="0" w:color="auto"/>
              <w:left w:val="single" w:sz="4" w:space="0" w:color="auto"/>
              <w:bottom w:val="single" w:sz="4" w:space="0" w:color="auto"/>
              <w:right w:val="single" w:sz="4" w:space="0" w:color="auto"/>
            </w:tcBorders>
            <w:vAlign w:val="center"/>
          </w:tcPr>
          <w:p w:rsidR="00701148" w:rsidRPr="00A72D0D" w:rsidRDefault="002136D0" w:rsidP="00A72D0D">
            <w:pPr>
              <w:spacing w:after="0" w:line="240" w:lineRule="auto"/>
              <w:jc w:val="center"/>
              <w:rPr>
                <w:rFonts w:ascii="Times New Roman" w:eastAsia="Times New Roman" w:hAnsi="Times New Roman" w:cs="Times New Roman"/>
                <w:sz w:val="24"/>
                <w:szCs w:val="24"/>
                <w:lang w:val="uk-UA"/>
              </w:rPr>
            </w:pPr>
            <w:r w:rsidRPr="002136D0">
              <w:rPr>
                <w:rFonts w:ascii="Times New Roman" w:eastAsia="Times New Roman" w:hAnsi="Times New Roman" w:cs="Times New Roman"/>
                <w:sz w:val="24"/>
                <w:szCs w:val="24"/>
                <w:lang w:val="uk-UA"/>
              </w:rPr>
              <w:t>1-8</w:t>
            </w:r>
          </w:p>
        </w:tc>
        <w:tc>
          <w:tcPr>
            <w:tcW w:w="1985" w:type="dxa"/>
            <w:tcBorders>
              <w:top w:val="single" w:sz="4" w:space="0" w:color="auto"/>
              <w:left w:val="single" w:sz="4" w:space="0" w:color="auto"/>
              <w:bottom w:val="single" w:sz="4" w:space="0" w:color="auto"/>
              <w:right w:val="single" w:sz="4" w:space="0" w:color="auto"/>
            </w:tcBorders>
            <w:vAlign w:val="center"/>
          </w:tcPr>
          <w:p w:rsidR="00701148" w:rsidRPr="00A72D0D" w:rsidRDefault="0018576B" w:rsidP="00A72D0D">
            <w:pPr>
              <w:spacing w:after="0" w:line="240" w:lineRule="auto"/>
              <w:jc w:val="center"/>
              <w:rPr>
                <w:rFonts w:ascii="Times New Roman" w:eastAsia="Times New Roman" w:hAnsi="Times New Roman" w:cs="Times New Roman"/>
                <w:sz w:val="24"/>
                <w:szCs w:val="24"/>
                <w:lang w:val="uk-UA"/>
              </w:rPr>
            </w:pPr>
            <w:r w:rsidRPr="0018576B">
              <w:rPr>
                <w:rFonts w:ascii="Times New Roman" w:eastAsia="Times New Roman" w:hAnsi="Times New Roman" w:cs="Times New Roman"/>
                <w:sz w:val="24"/>
                <w:szCs w:val="24"/>
                <w:lang w:val="uk-UA"/>
              </w:rPr>
              <w:t>виконання умовно-комунікативних та комунікативних вправ і завдань</w:t>
            </w:r>
          </w:p>
        </w:tc>
        <w:tc>
          <w:tcPr>
            <w:tcW w:w="992" w:type="dxa"/>
            <w:tcBorders>
              <w:top w:val="single" w:sz="4" w:space="0" w:color="auto"/>
              <w:left w:val="single" w:sz="4" w:space="0" w:color="auto"/>
              <w:bottom w:val="single" w:sz="4" w:space="0" w:color="auto"/>
              <w:right w:val="single" w:sz="4" w:space="0" w:color="auto"/>
            </w:tcBorders>
            <w:vAlign w:val="center"/>
          </w:tcPr>
          <w:p w:rsidR="00701148" w:rsidRDefault="004F2A1A" w:rsidP="00A72D0D">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5</w:t>
            </w:r>
          </w:p>
        </w:tc>
        <w:tc>
          <w:tcPr>
            <w:tcW w:w="2264" w:type="dxa"/>
            <w:tcBorders>
              <w:top w:val="single" w:sz="4" w:space="0" w:color="auto"/>
              <w:left w:val="single" w:sz="4" w:space="0" w:color="auto"/>
              <w:bottom w:val="single" w:sz="4" w:space="0" w:color="auto"/>
              <w:right w:val="single" w:sz="4" w:space="0" w:color="auto"/>
            </w:tcBorders>
          </w:tcPr>
          <w:p w:rsidR="00701148" w:rsidRPr="00A72D0D" w:rsidRDefault="004F2A1A" w:rsidP="00A72D0D">
            <w:pPr>
              <w:spacing w:line="256" w:lineRule="auto"/>
              <w:rPr>
                <w:rFonts w:ascii="Times New Roman" w:eastAsia="Calibri" w:hAnsi="Times New Roman" w:cs="Times New Roman"/>
                <w:sz w:val="24"/>
                <w:szCs w:val="24"/>
                <w:lang w:val="uk-UA"/>
              </w:rPr>
            </w:pPr>
            <w:r w:rsidRPr="00701148">
              <w:rPr>
                <w:rFonts w:ascii="Times New Roman" w:eastAsia="Calibri" w:hAnsi="Times New Roman" w:cs="Times New Roman"/>
                <w:sz w:val="24"/>
                <w:szCs w:val="24"/>
                <w:lang w:val="uk-UA"/>
              </w:rPr>
              <w:t>впродовж третього навчального семестру (перший періодичний контроль)</w:t>
            </w:r>
          </w:p>
        </w:tc>
      </w:tr>
      <w:tr w:rsidR="00701148" w:rsidRPr="00701148" w:rsidTr="0018576B">
        <w:trPr>
          <w:trHeight w:val="684"/>
        </w:trPr>
        <w:tc>
          <w:tcPr>
            <w:tcW w:w="1068" w:type="dxa"/>
            <w:tcBorders>
              <w:top w:val="single" w:sz="4" w:space="0" w:color="auto"/>
              <w:left w:val="single" w:sz="4" w:space="0" w:color="auto"/>
              <w:bottom w:val="single" w:sz="4" w:space="0" w:color="auto"/>
              <w:right w:val="single" w:sz="4" w:space="0" w:color="auto"/>
            </w:tcBorders>
            <w:vAlign w:val="center"/>
          </w:tcPr>
          <w:p w:rsidR="00701148" w:rsidRDefault="004F2A1A" w:rsidP="00A72D0D">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14</w:t>
            </w:r>
          </w:p>
        </w:tc>
        <w:tc>
          <w:tcPr>
            <w:tcW w:w="3827" w:type="dxa"/>
            <w:tcBorders>
              <w:top w:val="single" w:sz="4" w:space="0" w:color="auto"/>
              <w:left w:val="single" w:sz="4" w:space="0" w:color="auto"/>
              <w:bottom w:val="single" w:sz="4" w:space="0" w:color="auto"/>
              <w:right w:val="single" w:sz="4" w:space="0" w:color="auto"/>
            </w:tcBorders>
            <w:vAlign w:val="center"/>
          </w:tcPr>
          <w:p w:rsidR="00701148" w:rsidRPr="00A72D0D" w:rsidRDefault="00701148" w:rsidP="00A72D0D">
            <w:pPr>
              <w:snapToGrid w:val="0"/>
              <w:spacing w:after="0" w:line="256" w:lineRule="auto"/>
              <w:contextualSpacing/>
              <w:jc w:val="both"/>
              <w:rPr>
                <w:rFonts w:ascii="Times New Roman" w:eastAsia="Times New Roman" w:hAnsi="Times New Roman" w:cs="Times New Roman"/>
                <w:bCs/>
                <w:color w:val="333333"/>
                <w:sz w:val="24"/>
                <w:szCs w:val="24"/>
                <w:lang w:val="uk-UA"/>
              </w:rPr>
            </w:pPr>
            <w:r w:rsidRPr="00701148">
              <w:rPr>
                <w:rFonts w:ascii="Times New Roman" w:eastAsia="Times New Roman" w:hAnsi="Times New Roman" w:cs="Times New Roman"/>
                <w:bCs/>
                <w:color w:val="333333"/>
                <w:sz w:val="24"/>
                <w:szCs w:val="24"/>
                <w:lang w:val="uk-UA"/>
              </w:rPr>
              <w:t>Тема 13. Geld und Banken.</w:t>
            </w:r>
          </w:p>
        </w:tc>
        <w:tc>
          <w:tcPr>
            <w:tcW w:w="3402" w:type="dxa"/>
            <w:tcBorders>
              <w:top w:val="single" w:sz="4" w:space="0" w:color="auto"/>
              <w:left w:val="single" w:sz="4" w:space="0" w:color="auto"/>
              <w:bottom w:val="single" w:sz="4" w:space="0" w:color="auto"/>
              <w:right w:val="single" w:sz="4" w:space="0" w:color="auto"/>
            </w:tcBorders>
            <w:vAlign w:val="center"/>
          </w:tcPr>
          <w:p w:rsidR="00701148" w:rsidRPr="00701148" w:rsidRDefault="00701148" w:rsidP="00701148">
            <w:pPr>
              <w:spacing w:after="0" w:line="240" w:lineRule="auto"/>
              <w:rPr>
                <w:rFonts w:ascii="Times New Roman" w:eastAsia="Times New Roman" w:hAnsi="Times New Roman" w:cs="Times New Roman"/>
                <w:color w:val="000000"/>
                <w:sz w:val="24"/>
                <w:szCs w:val="24"/>
                <w:lang w:val="uk-UA"/>
              </w:rPr>
            </w:pPr>
            <w:r w:rsidRPr="00701148">
              <w:rPr>
                <w:rFonts w:ascii="Times New Roman" w:eastAsia="Times New Roman" w:hAnsi="Times New Roman" w:cs="Times New Roman"/>
                <w:color w:val="000000"/>
                <w:sz w:val="24"/>
                <w:szCs w:val="24"/>
                <w:lang w:val="uk-UA"/>
              </w:rPr>
              <w:t>Практичне заняття (4 год.)</w:t>
            </w:r>
          </w:p>
          <w:p w:rsidR="00701148" w:rsidRPr="00A72D0D" w:rsidRDefault="00701148" w:rsidP="004F2A1A">
            <w:pPr>
              <w:spacing w:after="0" w:line="240" w:lineRule="auto"/>
              <w:rPr>
                <w:rFonts w:ascii="Times New Roman" w:eastAsia="Times New Roman" w:hAnsi="Times New Roman" w:cs="Times New Roman"/>
                <w:color w:val="000000"/>
                <w:sz w:val="24"/>
                <w:szCs w:val="24"/>
                <w:lang w:val="uk-UA"/>
              </w:rPr>
            </w:pPr>
            <w:r w:rsidRPr="00701148">
              <w:rPr>
                <w:rFonts w:ascii="Times New Roman" w:eastAsia="Times New Roman" w:hAnsi="Times New Roman" w:cs="Times New Roman"/>
                <w:color w:val="000000"/>
                <w:sz w:val="24"/>
                <w:szCs w:val="24"/>
                <w:lang w:val="uk-UA"/>
              </w:rPr>
              <w:t>Самостійна робота (</w:t>
            </w:r>
            <w:r w:rsidR="004F2A1A">
              <w:rPr>
                <w:rFonts w:ascii="Times New Roman" w:eastAsia="Times New Roman" w:hAnsi="Times New Roman" w:cs="Times New Roman"/>
                <w:color w:val="000000"/>
                <w:sz w:val="24"/>
                <w:szCs w:val="24"/>
                <w:lang w:val="uk-UA"/>
              </w:rPr>
              <w:t>10</w:t>
            </w:r>
            <w:r w:rsidRPr="00701148">
              <w:rPr>
                <w:rFonts w:ascii="Times New Roman" w:eastAsia="Times New Roman" w:hAnsi="Times New Roman" w:cs="Times New Roman"/>
                <w:color w:val="000000"/>
                <w:sz w:val="24"/>
                <w:szCs w:val="24"/>
                <w:lang w:val="uk-UA"/>
              </w:rPr>
              <w:t xml:space="preserve"> год.)</w:t>
            </w:r>
          </w:p>
        </w:tc>
        <w:tc>
          <w:tcPr>
            <w:tcW w:w="1417" w:type="dxa"/>
            <w:tcBorders>
              <w:top w:val="single" w:sz="4" w:space="0" w:color="auto"/>
              <w:left w:val="single" w:sz="4" w:space="0" w:color="auto"/>
              <w:bottom w:val="single" w:sz="4" w:space="0" w:color="auto"/>
              <w:right w:val="single" w:sz="4" w:space="0" w:color="auto"/>
            </w:tcBorders>
            <w:vAlign w:val="center"/>
          </w:tcPr>
          <w:p w:rsidR="00701148" w:rsidRPr="00A72D0D" w:rsidRDefault="002136D0" w:rsidP="00A72D0D">
            <w:pPr>
              <w:spacing w:after="0" w:line="240" w:lineRule="auto"/>
              <w:jc w:val="center"/>
              <w:rPr>
                <w:rFonts w:ascii="Times New Roman" w:eastAsia="Times New Roman" w:hAnsi="Times New Roman" w:cs="Times New Roman"/>
                <w:sz w:val="24"/>
                <w:szCs w:val="24"/>
                <w:lang w:val="uk-UA"/>
              </w:rPr>
            </w:pPr>
            <w:r w:rsidRPr="002136D0">
              <w:rPr>
                <w:rFonts w:ascii="Times New Roman" w:eastAsia="Times New Roman" w:hAnsi="Times New Roman" w:cs="Times New Roman"/>
                <w:sz w:val="24"/>
                <w:szCs w:val="24"/>
                <w:lang w:val="uk-UA"/>
              </w:rPr>
              <w:t>1-8</w:t>
            </w:r>
          </w:p>
        </w:tc>
        <w:tc>
          <w:tcPr>
            <w:tcW w:w="1985" w:type="dxa"/>
            <w:tcBorders>
              <w:top w:val="single" w:sz="4" w:space="0" w:color="auto"/>
              <w:left w:val="single" w:sz="4" w:space="0" w:color="auto"/>
              <w:bottom w:val="single" w:sz="4" w:space="0" w:color="auto"/>
              <w:right w:val="single" w:sz="4" w:space="0" w:color="auto"/>
            </w:tcBorders>
            <w:vAlign w:val="center"/>
          </w:tcPr>
          <w:p w:rsidR="00701148" w:rsidRPr="00A72D0D" w:rsidRDefault="0018576B" w:rsidP="00A72D0D">
            <w:pPr>
              <w:spacing w:after="0" w:line="240" w:lineRule="auto"/>
              <w:jc w:val="center"/>
              <w:rPr>
                <w:rFonts w:ascii="Times New Roman" w:eastAsia="Times New Roman" w:hAnsi="Times New Roman" w:cs="Times New Roman"/>
                <w:sz w:val="24"/>
                <w:szCs w:val="24"/>
                <w:lang w:val="uk-UA"/>
              </w:rPr>
            </w:pPr>
            <w:r w:rsidRPr="0018576B">
              <w:rPr>
                <w:rFonts w:ascii="Times New Roman" w:eastAsia="Times New Roman" w:hAnsi="Times New Roman" w:cs="Times New Roman"/>
                <w:sz w:val="24"/>
                <w:szCs w:val="24"/>
                <w:lang w:val="uk-UA"/>
              </w:rPr>
              <w:t>виконання умовно-комунікативних та комунікативних вправ і завдань</w:t>
            </w:r>
          </w:p>
        </w:tc>
        <w:tc>
          <w:tcPr>
            <w:tcW w:w="992" w:type="dxa"/>
            <w:tcBorders>
              <w:top w:val="single" w:sz="4" w:space="0" w:color="auto"/>
              <w:left w:val="single" w:sz="4" w:space="0" w:color="auto"/>
              <w:bottom w:val="single" w:sz="4" w:space="0" w:color="auto"/>
              <w:right w:val="single" w:sz="4" w:space="0" w:color="auto"/>
            </w:tcBorders>
            <w:vAlign w:val="center"/>
          </w:tcPr>
          <w:p w:rsidR="00701148" w:rsidRDefault="004F2A1A" w:rsidP="00A72D0D">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5</w:t>
            </w:r>
          </w:p>
        </w:tc>
        <w:tc>
          <w:tcPr>
            <w:tcW w:w="2264" w:type="dxa"/>
            <w:tcBorders>
              <w:top w:val="single" w:sz="4" w:space="0" w:color="auto"/>
              <w:left w:val="single" w:sz="4" w:space="0" w:color="auto"/>
              <w:bottom w:val="single" w:sz="4" w:space="0" w:color="auto"/>
              <w:right w:val="single" w:sz="4" w:space="0" w:color="auto"/>
            </w:tcBorders>
          </w:tcPr>
          <w:p w:rsidR="00701148" w:rsidRPr="00A72D0D" w:rsidRDefault="004F2A1A" w:rsidP="00A72D0D">
            <w:pPr>
              <w:spacing w:line="256" w:lineRule="auto"/>
              <w:rPr>
                <w:rFonts w:ascii="Times New Roman" w:eastAsia="Calibri" w:hAnsi="Times New Roman" w:cs="Times New Roman"/>
                <w:sz w:val="24"/>
                <w:szCs w:val="24"/>
                <w:lang w:val="uk-UA"/>
              </w:rPr>
            </w:pPr>
            <w:r w:rsidRPr="00701148">
              <w:rPr>
                <w:rFonts w:ascii="Times New Roman" w:eastAsia="Calibri" w:hAnsi="Times New Roman" w:cs="Times New Roman"/>
                <w:sz w:val="24"/>
                <w:szCs w:val="24"/>
                <w:lang w:val="uk-UA"/>
              </w:rPr>
              <w:t>впродовж третього навчального семестру (перший періодичний контроль)</w:t>
            </w:r>
          </w:p>
        </w:tc>
      </w:tr>
      <w:tr w:rsidR="000F1B47" w:rsidRPr="00701148" w:rsidTr="0018576B">
        <w:trPr>
          <w:trHeight w:val="684"/>
        </w:trPr>
        <w:tc>
          <w:tcPr>
            <w:tcW w:w="1068" w:type="dxa"/>
            <w:tcBorders>
              <w:top w:val="single" w:sz="4" w:space="0" w:color="auto"/>
              <w:left w:val="single" w:sz="4" w:space="0" w:color="auto"/>
              <w:bottom w:val="single" w:sz="4" w:space="0" w:color="auto"/>
              <w:right w:val="single" w:sz="4" w:space="0" w:color="auto"/>
            </w:tcBorders>
            <w:vAlign w:val="center"/>
          </w:tcPr>
          <w:p w:rsidR="000F1B47" w:rsidRDefault="00DF78AC" w:rsidP="00A72D0D">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2</w:t>
            </w:r>
          </w:p>
        </w:tc>
        <w:tc>
          <w:tcPr>
            <w:tcW w:w="3827" w:type="dxa"/>
            <w:tcBorders>
              <w:top w:val="single" w:sz="4" w:space="0" w:color="auto"/>
              <w:left w:val="single" w:sz="4" w:space="0" w:color="auto"/>
              <w:bottom w:val="single" w:sz="4" w:space="0" w:color="auto"/>
              <w:right w:val="single" w:sz="4" w:space="0" w:color="auto"/>
            </w:tcBorders>
            <w:vAlign w:val="center"/>
          </w:tcPr>
          <w:p w:rsidR="004F2A1A" w:rsidRPr="004F2A1A" w:rsidRDefault="004F2A1A" w:rsidP="004F2A1A">
            <w:pPr>
              <w:snapToGrid w:val="0"/>
              <w:spacing w:after="0" w:line="256" w:lineRule="auto"/>
              <w:contextualSpacing/>
              <w:jc w:val="both"/>
              <w:rPr>
                <w:rFonts w:ascii="Times New Roman" w:eastAsia="Times New Roman" w:hAnsi="Times New Roman" w:cs="Times New Roman"/>
                <w:bCs/>
                <w:color w:val="333333"/>
                <w:sz w:val="24"/>
                <w:szCs w:val="24"/>
                <w:lang w:val="uk-UA"/>
              </w:rPr>
            </w:pPr>
            <w:r w:rsidRPr="004F2A1A">
              <w:rPr>
                <w:rFonts w:ascii="Times New Roman" w:eastAsia="Times New Roman" w:hAnsi="Times New Roman" w:cs="Times New Roman"/>
                <w:bCs/>
                <w:color w:val="333333"/>
                <w:sz w:val="24"/>
                <w:szCs w:val="24"/>
                <w:lang w:val="uk-UA"/>
              </w:rPr>
              <w:t xml:space="preserve">Тема 14. Passiv. </w:t>
            </w:r>
          </w:p>
          <w:p w:rsidR="004F2A1A" w:rsidRPr="004F2A1A" w:rsidRDefault="004F2A1A" w:rsidP="004F2A1A">
            <w:pPr>
              <w:snapToGrid w:val="0"/>
              <w:spacing w:after="0" w:line="256" w:lineRule="auto"/>
              <w:contextualSpacing/>
              <w:jc w:val="both"/>
              <w:rPr>
                <w:rFonts w:ascii="Times New Roman" w:eastAsia="Times New Roman" w:hAnsi="Times New Roman" w:cs="Times New Roman"/>
                <w:bCs/>
                <w:color w:val="333333"/>
                <w:sz w:val="24"/>
                <w:szCs w:val="24"/>
                <w:lang w:val="uk-UA"/>
              </w:rPr>
            </w:pPr>
          </w:p>
          <w:p w:rsidR="000F1B47" w:rsidRPr="00701148" w:rsidRDefault="000F1B47" w:rsidP="004F2A1A">
            <w:pPr>
              <w:snapToGrid w:val="0"/>
              <w:spacing w:after="0" w:line="256" w:lineRule="auto"/>
              <w:contextualSpacing/>
              <w:jc w:val="both"/>
              <w:rPr>
                <w:rFonts w:ascii="Times New Roman" w:eastAsia="Times New Roman" w:hAnsi="Times New Roman" w:cs="Times New Roman"/>
                <w:bCs/>
                <w:color w:val="333333"/>
                <w:sz w:val="24"/>
                <w:szCs w:val="24"/>
                <w:lang w:val="uk-UA"/>
              </w:rPr>
            </w:pPr>
          </w:p>
        </w:tc>
        <w:tc>
          <w:tcPr>
            <w:tcW w:w="3402" w:type="dxa"/>
            <w:tcBorders>
              <w:top w:val="single" w:sz="4" w:space="0" w:color="auto"/>
              <w:left w:val="single" w:sz="4" w:space="0" w:color="auto"/>
              <w:bottom w:val="single" w:sz="4" w:space="0" w:color="auto"/>
              <w:right w:val="single" w:sz="4" w:space="0" w:color="auto"/>
            </w:tcBorders>
            <w:vAlign w:val="center"/>
          </w:tcPr>
          <w:p w:rsidR="004F2A1A" w:rsidRPr="004F2A1A" w:rsidRDefault="00DF78AC" w:rsidP="004F2A1A">
            <w:pPr>
              <w:spacing w:after="0" w:line="240" w:lineRule="auto"/>
              <w:rPr>
                <w:rFonts w:ascii="Times New Roman" w:eastAsia="Times New Roman" w:hAnsi="Times New Roman" w:cs="Times New Roman"/>
                <w:color w:val="000000"/>
                <w:sz w:val="24"/>
                <w:szCs w:val="24"/>
                <w:lang w:val="uk-UA"/>
              </w:rPr>
            </w:pPr>
            <w:r>
              <w:rPr>
                <w:rFonts w:ascii="Times New Roman" w:eastAsia="Times New Roman" w:hAnsi="Times New Roman" w:cs="Times New Roman"/>
                <w:color w:val="000000"/>
                <w:sz w:val="24"/>
                <w:szCs w:val="24"/>
                <w:lang w:val="uk-UA"/>
              </w:rPr>
              <w:t>Практичне заняття (2</w:t>
            </w:r>
            <w:r w:rsidR="004F2A1A" w:rsidRPr="004F2A1A">
              <w:rPr>
                <w:rFonts w:ascii="Times New Roman" w:eastAsia="Times New Roman" w:hAnsi="Times New Roman" w:cs="Times New Roman"/>
                <w:color w:val="000000"/>
                <w:sz w:val="24"/>
                <w:szCs w:val="24"/>
                <w:lang w:val="uk-UA"/>
              </w:rPr>
              <w:t xml:space="preserve"> год.)</w:t>
            </w:r>
          </w:p>
          <w:p w:rsidR="000F1B47" w:rsidRPr="00701148" w:rsidRDefault="000F1B47" w:rsidP="004F2A1A">
            <w:pPr>
              <w:spacing w:after="0" w:line="240" w:lineRule="auto"/>
              <w:rPr>
                <w:rFonts w:ascii="Times New Roman" w:eastAsia="Times New Roman" w:hAnsi="Times New Roman" w:cs="Times New Roman"/>
                <w:color w:val="000000"/>
                <w:sz w:val="24"/>
                <w:szCs w:val="24"/>
                <w:lang w:val="uk-UA"/>
              </w:rPr>
            </w:pPr>
          </w:p>
        </w:tc>
        <w:tc>
          <w:tcPr>
            <w:tcW w:w="1417" w:type="dxa"/>
            <w:tcBorders>
              <w:top w:val="single" w:sz="4" w:space="0" w:color="auto"/>
              <w:left w:val="single" w:sz="4" w:space="0" w:color="auto"/>
              <w:bottom w:val="single" w:sz="4" w:space="0" w:color="auto"/>
              <w:right w:val="single" w:sz="4" w:space="0" w:color="auto"/>
            </w:tcBorders>
            <w:vAlign w:val="center"/>
          </w:tcPr>
          <w:p w:rsidR="000F1B47" w:rsidRPr="00A72D0D" w:rsidRDefault="002136D0" w:rsidP="00A72D0D">
            <w:pPr>
              <w:spacing w:after="0" w:line="240" w:lineRule="auto"/>
              <w:jc w:val="center"/>
              <w:rPr>
                <w:rFonts w:ascii="Times New Roman" w:eastAsia="Times New Roman" w:hAnsi="Times New Roman" w:cs="Times New Roman"/>
                <w:sz w:val="24"/>
                <w:szCs w:val="24"/>
                <w:lang w:val="uk-UA"/>
              </w:rPr>
            </w:pPr>
            <w:r w:rsidRPr="002136D0">
              <w:rPr>
                <w:rFonts w:ascii="Times New Roman" w:eastAsia="Times New Roman" w:hAnsi="Times New Roman" w:cs="Times New Roman"/>
                <w:sz w:val="24"/>
                <w:szCs w:val="24"/>
                <w:lang w:val="uk-UA"/>
              </w:rPr>
              <w:t>1-8</w:t>
            </w:r>
          </w:p>
        </w:tc>
        <w:tc>
          <w:tcPr>
            <w:tcW w:w="1985" w:type="dxa"/>
            <w:tcBorders>
              <w:top w:val="single" w:sz="4" w:space="0" w:color="auto"/>
              <w:left w:val="single" w:sz="4" w:space="0" w:color="auto"/>
              <w:bottom w:val="single" w:sz="4" w:space="0" w:color="auto"/>
              <w:right w:val="single" w:sz="4" w:space="0" w:color="auto"/>
            </w:tcBorders>
            <w:vAlign w:val="center"/>
          </w:tcPr>
          <w:p w:rsidR="000F1B47" w:rsidRPr="00A72D0D" w:rsidRDefault="0018576B" w:rsidP="00A72D0D">
            <w:pPr>
              <w:spacing w:after="0" w:line="240" w:lineRule="auto"/>
              <w:jc w:val="center"/>
              <w:rPr>
                <w:rFonts w:ascii="Times New Roman" w:eastAsia="Times New Roman" w:hAnsi="Times New Roman" w:cs="Times New Roman"/>
                <w:sz w:val="24"/>
                <w:szCs w:val="24"/>
                <w:lang w:val="uk-UA"/>
              </w:rPr>
            </w:pPr>
            <w:r w:rsidRPr="0018576B">
              <w:rPr>
                <w:rFonts w:ascii="Times New Roman" w:eastAsia="Times New Roman" w:hAnsi="Times New Roman" w:cs="Times New Roman"/>
                <w:sz w:val="24"/>
                <w:szCs w:val="24"/>
                <w:lang w:val="uk-UA"/>
              </w:rPr>
              <w:t>виконання умовно-комунікативних та комунікативних вправ і завдань</w:t>
            </w:r>
          </w:p>
        </w:tc>
        <w:tc>
          <w:tcPr>
            <w:tcW w:w="992" w:type="dxa"/>
            <w:tcBorders>
              <w:top w:val="single" w:sz="4" w:space="0" w:color="auto"/>
              <w:left w:val="single" w:sz="4" w:space="0" w:color="auto"/>
              <w:bottom w:val="single" w:sz="4" w:space="0" w:color="auto"/>
              <w:right w:val="single" w:sz="4" w:space="0" w:color="auto"/>
            </w:tcBorders>
            <w:vAlign w:val="center"/>
          </w:tcPr>
          <w:p w:rsidR="000F1B47" w:rsidRDefault="004F2A1A" w:rsidP="00A72D0D">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5</w:t>
            </w:r>
          </w:p>
        </w:tc>
        <w:tc>
          <w:tcPr>
            <w:tcW w:w="2264" w:type="dxa"/>
            <w:tcBorders>
              <w:top w:val="single" w:sz="4" w:space="0" w:color="auto"/>
              <w:left w:val="single" w:sz="4" w:space="0" w:color="auto"/>
              <w:bottom w:val="single" w:sz="4" w:space="0" w:color="auto"/>
              <w:right w:val="single" w:sz="4" w:space="0" w:color="auto"/>
            </w:tcBorders>
          </w:tcPr>
          <w:p w:rsidR="000F1B47" w:rsidRPr="00A72D0D" w:rsidRDefault="004F2A1A" w:rsidP="00A72D0D">
            <w:pPr>
              <w:spacing w:line="256" w:lineRule="auto"/>
              <w:rPr>
                <w:rFonts w:ascii="Times New Roman" w:eastAsia="Calibri" w:hAnsi="Times New Roman" w:cs="Times New Roman"/>
                <w:sz w:val="24"/>
                <w:szCs w:val="24"/>
                <w:lang w:val="uk-UA"/>
              </w:rPr>
            </w:pPr>
            <w:r w:rsidRPr="00701148">
              <w:rPr>
                <w:rFonts w:ascii="Times New Roman" w:eastAsia="Calibri" w:hAnsi="Times New Roman" w:cs="Times New Roman"/>
                <w:sz w:val="24"/>
                <w:szCs w:val="24"/>
                <w:lang w:val="uk-UA"/>
              </w:rPr>
              <w:t>впродовж третього навчального семестру (перший періодичний контроль)</w:t>
            </w:r>
          </w:p>
        </w:tc>
      </w:tr>
      <w:tr w:rsidR="000F1B47" w:rsidRPr="00701148" w:rsidTr="0018576B">
        <w:trPr>
          <w:trHeight w:val="684"/>
        </w:trPr>
        <w:tc>
          <w:tcPr>
            <w:tcW w:w="1068" w:type="dxa"/>
            <w:tcBorders>
              <w:top w:val="single" w:sz="4" w:space="0" w:color="auto"/>
              <w:left w:val="single" w:sz="4" w:space="0" w:color="auto"/>
              <w:bottom w:val="single" w:sz="4" w:space="0" w:color="auto"/>
              <w:right w:val="single" w:sz="4" w:space="0" w:color="auto"/>
            </w:tcBorders>
            <w:vAlign w:val="center"/>
          </w:tcPr>
          <w:p w:rsidR="000F1B47" w:rsidRDefault="00DF78AC" w:rsidP="00A72D0D">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2</w:t>
            </w:r>
          </w:p>
        </w:tc>
        <w:tc>
          <w:tcPr>
            <w:tcW w:w="3827" w:type="dxa"/>
            <w:tcBorders>
              <w:top w:val="single" w:sz="4" w:space="0" w:color="auto"/>
              <w:left w:val="single" w:sz="4" w:space="0" w:color="auto"/>
              <w:bottom w:val="single" w:sz="4" w:space="0" w:color="auto"/>
              <w:right w:val="single" w:sz="4" w:space="0" w:color="auto"/>
            </w:tcBorders>
            <w:vAlign w:val="center"/>
          </w:tcPr>
          <w:p w:rsidR="004F2A1A" w:rsidRPr="004F2A1A" w:rsidRDefault="004F2A1A" w:rsidP="004F2A1A">
            <w:pPr>
              <w:snapToGrid w:val="0"/>
              <w:spacing w:after="0" w:line="256" w:lineRule="auto"/>
              <w:contextualSpacing/>
              <w:jc w:val="both"/>
              <w:rPr>
                <w:rFonts w:ascii="Times New Roman" w:eastAsia="Times New Roman" w:hAnsi="Times New Roman" w:cs="Times New Roman"/>
                <w:bCs/>
                <w:color w:val="333333"/>
                <w:sz w:val="24"/>
                <w:szCs w:val="24"/>
                <w:lang w:val="uk-UA"/>
              </w:rPr>
            </w:pPr>
            <w:r w:rsidRPr="004F2A1A">
              <w:rPr>
                <w:rFonts w:ascii="Times New Roman" w:eastAsia="Times New Roman" w:hAnsi="Times New Roman" w:cs="Times New Roman"/>
                <w:bCs/>
                <w:color w:val="333333"/>
                <w:sz w:val="24"/>
                <w:szCs w:val="24"/>
                <w:lang w:val="uk-UA"/>
              </w:rPr>
              <w:t>Тема 15. Reparatur.</w:t>
            </w:r>
          </w:p>
          <w:p w:rsidR="000F1B47" w:rsidRPr="00701148" w:rsidRDefault="000F1B47" w:rsidP="00A72D0D">
            <w:pPr>
              <w:snapToGrid w:val="0"/>
              <w:spacing w:after="0" w:line="256" w:lineRule="auto"/>
              <w:contextualSpacing/>
              <w:jc w:val="both"/>
              <w:rPr>
                <w:rFonts w:ascii="Times New Roman" w:eastAsia="Times New Roman" w:hAnsi="Times New Roman" w:cs="Times New Roman"/>
                <w:bCs/>
                <w:color w:val="333333"/>
                <w:sz w:val="24"/>
                <w:szCs w:val="24"/>
                <w:lang w:val="uk-UA"/>
              </w:rPr>
            </w:pPr>
          </w:p>
        </w:tc>
        <w:tc>
          <w:tcPr>
            <w:tcW w:w="3402" w:type="dxa"/>
            <w:tcBorders>
              <w:top w:val="single" w:sz="4" w:space="0" w:color="auto"/>
              <w:left w:val="single" w:sz="4" w:space="0" w:color="auto"/>
              <w:bottom w:val="single" w:sz="4" w:space="0" w:color="auto"/>
              <w:right w:val="single" w:sz="4" w:space="0" w:color="auto"/>
            </w:tcBorders>
            <w:vAlign w:val="center"/>
          </w:tcPr>
          <w:p w:rsidR="004F2A1A" w:rsidRPr="004F2A1A" w:rsidRDefault="00DF78AC" w:rsidP="004F2A1A">
            <w:pPr>
              <w:spacing w:after="0" w:line="240" w:lineRule="auto"/>
              <w:rPr>
                <w:rFonts w:ascii="Times New Roman" w:eastAsia="Times New Roman" w:hAnsi="Times New Roman" w:cs="Times New Roman"/>
                <w:color w:val="000000"/>
                <w:sz w:val="24"/>
                <w:szCs w:val="24"/>
                <w:lang w:val="uk-UA"/>
              </w:rPr>
            </w:pPr>
            <w:r>
              <w:rPr>
                <w:rFonts w:ascii="Times New Roman" w:eastAsia="Times New Roman" w:hAnsi="Times New Roman" w:cs="Times New Roman"/>
                <w:color w:val="000000"/>
                <w:sz w:val="24"/>
                <w:szCs w:val="24"/>
                <w:lang w:val="uk-UA"/>
              </w:rPr>
              <w:t>Практичне заняття (2</w:t>
            </w:r>
            <w:r w:rsidR="004F2A1A" w:rsidRPr="004F2A1A">
              <w:rPr>
                <w:rFonts w:ascii="Times New Roman" w:eastAsia="Times New Roman" w:hAnsi="Times New Roman" w:cs="Times New Roman"/>
                <w:color w:val="000000"/>
                <w:sz w:val="24"/>
                <w:szCs w:val="24"/>
                <w:lang w:val="uk-UA"/>
              </w:rPr>
              <w:t xml:space="preserve"> год.)</w:t>
            </w:r>
          </w:p>
          <w:p w:rsidR="000F1B47" w:rsidRPr="00701148" w:rsidRDefault="000F1B47" w:rsidP="004F2A1A">
            <w:pPr>
              <w:spacing w:after="0" w:line="240" w:lineRule="auto"/>
              <w:rPr>
                <w:rFonts w:ascii="Times New Roman" w:eastAsia="Times New Roman" w:hAnsi="Times New Roman" w:cs="Times New Roman"/>
                <w:color w:val="000000"/>
                <w:sz w:val="24"/>
                <w:szCs w:val="24"/>
                <w:lang w:val="uk-UA"/>
              </w:rPr>
            </w:pPr>
          </w:p>
        </w:tc>
        <w:tc>
          <w:tcPr>
            <w:tcW w:w="1417" w:type="dxa"/>
            <w:tcBorders>
              <w:top w:val="single" w:sz="4" w:space="0" w:color="auto"/>
              <w:left w:val="single" w:sz="4" w:space="0" w:color="auto"/>
              <w:bottom w:val="single" w:sz="4" w:space="0" w:color="auto"/>
              <w:right w:val="single" w:sz="4" w:space="0" w:color="auto"/>
            </w:tcBorders>
            <w:vAlign w:val="center"/>
          </w:tcPr>
          <w:p w:rsidR="000F1B47" w:rsidRPr="00A72D0D" w:rsidRDefault="002136D0" w:rsidP="00A72D0D">
            <w:pPr>
              <w:spacing w:after="0" w:line="240" w:lineRule="auto"/>
              <w:jc w:val="center"/>
              <w:rPr>
                <w:rFonts w:ascii="Times New Roman" w:eastAsia="Times New Roman" w:hAnsi="Times New Roman" w:cs="Times New Roman"/>
                <w:sz w:val="24"/>
                <w:szCs w:val="24"/>
                <w:lang w:val="uk-UA"/>
              </w:rPr>
            </w:pPr>
            <w:r w:rsidRPr="00A72D0D">
              <w:rPr>
                <w:rFonts w:ascii="Times New Roman" w:eastAsia="Times New Roman" w:hAnsi="Times New Roman" w:cs="Times New Roman"/>
                <w:sz w:val="24"/>
                <w:szCs w:val="24"/>
                <w:lang w:val="uk-UA"/>
              </w:rPr>
              <w:t>1-8</w:t>
            </w:r>
          </w:p>
        </w:tc>
        <w:tc>
          <w:tcPr>
            <w:tcW w:w="1985" w:type="dxa"/>
            <w:tcBorders>
              <w:top w:val="single" w:sz="4" w:space="0" w:color="auto"/>
              <w:left w:val="single" w:sz="4" w:space="0" w:color="auto"/>
              <w:bottom w:val="single" w:sz="4" w:space="0" w:color="auto"/>
              <w:right w:val="single" w:sz="4" w:space="0" w:color="auto"/>
            </w:tcBorders>
            <w:vAlign w:val="center"/>
          </w:tcPr>
          <w:p w:rsidR="000F1B47" w:rsidRPr="00A72D0D" w:rsidRDefault="0018576B" w:rsidP="00A72D0D">
            <w:pPr>
              <w:spacing w:after="0" w:line="240" w:lineRule="auto"/>
              <w:jc w:val="center"/>
              <w:rPr>
                <w:rFonts w:ascii="Times New Roman" w:eastAsia="Times New Roman" w:hAnsi="Times New Roman" w:cs="Times New Roman"/>
                <w:sz w:val="24"/>
                <w:szCs w:val="24"/>
                <w:lang w:val="uk-UA"/>
              </w:rPr>
            </w:pPr>
            <w:r w:rsidRPr="0018576B">
              <w:rPr>
                <w:rFonts w:ascii="Times New Roman" w:eastAsia="Times New Roman" w:hAnsi="Times New Roman" w:cs="Times New Roman"/>
                <w:sz w:val="24"/>
                <w:szCs w:val="24"/>
                <w:lang w:val="uk-UA"/>
              </w:rPr>
              <w:t>виконання умовно-комунікативних та комунікативних вправ і завдань</w:t>
            </w:r>
          </w:p>
        </w:tc>
        <w:tc>
          <w:tcPr>
            <w:tcW w:w="992" w:type="dxa"/>
            <w:tcBorders>
              <w:top w:val="single" w:sz="4" w:space="0" w:color="auto"/>
              <w:left w:val="single" w:sz="4" w:space="0" w:color="auto"/>
              <w:bottom w:val="single" w:sz="4" w:space="0" w:color="auto"/>
              <w:right w:val="single" w:sz="4" w:space="0" w:color="auto"/>
            </w:tcBorders>
            <w:vAlign w:val="center"/>
          </w:tcPr>
          <w:p w:rsidR="000F1B47" w:rsidRDefault="004F2A1A" w:rsidP="00A72D0D">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5</w:t>
            </w:r>
          </w:p>
        </w:tc>
        <w:tc>
          <w:tcPr>
            <w:tcW w:w="2264" w:type="dxa"/>
            <w:tcBorders>
              <w:top w:val="single" w:sz="4" w:space="0" w:color="auto"/>
              <w:left w:val="single" w:sz="4" w:space="0" w:color="auto"/>
              <w:bottom w:val="single" w:sz="4" w:space="0" w:color="auto"/>
              <w:right w:val="single" w:sz="4" w:space="0" w:color="auto"/>
            </w:tcBorders>
          </w:tcPr>
          <w:p w:rsidR="000F1B47" w:rsidRPr="00A72D0D" w:rsidRDefault="004F2A1A" w:rsidP="00A72D0D">
            <w:pPr>
              <w:spacing w:line="256" w:lineRule="auto"/>
              <w:rPr>
                <w:rFonts w:ascii="Times New Roman" w:eastAsia="Calibri" w:hAnsi="Times New Roman" w:cs="Times New Roman"/>
                <w:sz w:val="24"/>
                <w:szCs w:val="24"/>
                <w:lang w:val="uk-UA"/>
              </w:rPr>
            </w:pPr>
            <w:r w:rsidRPr="00701148">
              <w:rPr>
                <w:rFonts w:ascii="Times New Roman" w:eastAsia="Calibri" w:hAnsi="Times New Roman" w:cs="Times New Roman"/>
                <w:sz w:val="24"/>
                <w:szCs w:val="24"/>
                <w:lang w:val="uk-UA"/>
              </w:rPr>
              <w:t>впродовж третього навчального семестру (перший періодичний контроль)</w:t>
            </w:r>
          </w:p>
        </w:tc>
      </w:tr>
      <w:tr w:rsidR="00A72D0D" w:rsidRPr="00DF78AC" w:rsidTr="00A72D0D">
        <w:trPr>
          <w:trHeight w:val="505"/>
        </w:trPr>
        <w:tc>
          <w:tcPr>
            <w:tcW w:w="14955" w:type="dxa"/>
            <w:gridSpan w:val="7"/>
            <w:tcBorders>
              <w:top w:val="single" w:sz="4" w:space="0" w:color="auto"/>
              <w:left w:val="single" w:sz="4" w:space="0" w:color="auto"/>
              <w:bottom w:val="single" w:sz="4" w:space="0" w:color="auto"/>
              <w:right w:val="single" w:sz="4" w:space="0" w:color="auto"/>
            </w:tcBorders>
            <w:shd w:val="clear" w:color="auto" w:fill="00CCFF"/>
            <w:vAlign w:val="center"/>
            <w:hideMark/>
          </w:tcPr>
          <w:p w:rsidR="00A72D0D" w:rsidRPr="00A72D0D" w:rsidRDefault="004F2A1A" w:rsidP="00A72D0D">
            <w:pPr>
              <w:spacing w:line="256" w:lineRule="auto"/>
              <w:jc w:val="center"/>
              <w:rPr>
                <w:rFonts w:ascii="Times New Roman" w:eastAsia="Calibri" w:hAnsi="Times New Roman" w:cs="Times New Roman"/>
                <w:b/>
                <w:caps/>
                <w:sz w:val="24"/>
                <w:szCs w:val="24"/>
                <w:lang w:val="uk-UA"/>
              </w:rPr>
            </w:pPr>
            <w:r w:rsidRPr="004F2A1A">
              <w:rPr>
                <w:rFonts w:ascii="Times New Roman" w:eastAsia="Calibri" w:hAnsi="Times New Roman" w:cs="Times New Roman"/>
                <w:b/>
                <w:sz w:val="24"/>
                <w:szCs w:val="24"/>
                <w:lang w:val="uk-UA" w:eastAsia="ru-RU"/>
              </w:rPr>
              <w:t xml:space="preserve"> </w:t>
            </w:r>
            <w:r w:rsidRPr="004F2A1A">
              <w:rPr>
                <w:rFonts w:ascii="Times New Roman" w:eastAsia="Calibri" w:hAnsi="Times New Roman" w:cs="Times New Roman"/>
                <w:b/>
                <w:caps/>
                <w:sz w:val="24"/>
                <w:szCs w:val="24"/>
                <w:lang w:val="uk-UA"/>
              </w:rPr>
              <w:t>Блок</w:t>
            </w:r>
            <w:r w:rsidRPr="004F2A1A">
              <w:rPr>
                <w:rFonts w:ascii="Times New Roman" w:eastAsia="Calibri" w:hAnsi="Times New Roman" w:cs="Times New Roman"/>
                <w:b/>
                <w:caps/>
                <w:sz w:val="24"/>
                <w:szCs w:val="24"/>
                <w:lang w:val="de-DE"/>
              </w:rPr>
              <w:t xml:space="preserve"> </w:t>
            </w:r>
            <w:r w:rsidRPr="004F2A1A">
              <w:rPr>
                <w:rFonts w:ascii="Times New Roman" w:eastAsia="Calibri" w:hAnsi="Times New Roman" w:cs="Times New Roman"/>
                <w:b/>
                <w:caps/>
                <w:sz w:val="24"/>
                <w:szCs w:val="24"/>
                <w:lang w:val="uk-UA"/>
              </w:rPr>
              <w:t>3.</w:t>
            </w:r>
            <w:r w:rsidRPr="004F2A1A">
              <w:rPr>
                <w:rFonts w:ascii="Times New Roman" w:eastAsia="Calibri" w:hAnsi="Times New Roman" w:cs="Times New Roman"/>
                <w:b/>
                <w:caps/>
                <w:sz w:val="24"/>
                <w:szCs w:val="24"/>
                <w:lang w:val="de-DE"/>
              </w:rPr>
              <w:t xml:space="preserve"> Gesundheit</w:t>
            </w:r>
            <w:r w:rsidR="00DF78AC" w:rsidRPr="00DF78AC">
              <w:rPr>
                <w:lang w:val="de-DE"/>
              </w:rPr>
              <w:t xml:space="preserve"> </w:t>
            </w:r>
          </w:p>
          <w:p w:rsidR="00A72D0D" w:rsidRPr="00A72D0D" w:rsidRDefault="00A72D0D" w:rsidP="00A72D0D">
            <w:pPr>
              <w:spacing w:line="256" w:lineRule="auto"/>
              <w:jc w:val="center"/>
              <w:rPr>
                <w:rFonts w:ascii="Times New Roman" w:eastAsia="Calibri" w:hAnsi="Times New Roman" w:cs="Times New Roman"/>
                <w:sz w:val="24"/>
                <w:szCs w:val="24"/>
                <w:lang w:val="uk-UA"/>
              </w:rPr>
            </w:pPr>
          </w:p>
        </w:tc>
      </w:tr>
      <w:tr w:rsidR="00A72D0D" w:rsidRPr="00A72D0D" w:rsidTr="0018576B">
        <w:trPr>
          <w:trHeight w:val="684"/>
        </w:trPr>
        <w:tc>
          <w:tcPr>
            <w:tcW w:w="1068" w:type="dxa"/>
            <w:tcBorders>
              <w:top w:val="single" w:sz="4" w:space="0" w:color="auto"/>
              <w:left w:val="single" w:sz="4" w:space="0" w:color="auto"/>
              <w:bottom w:val="single" w:sz="4" w:space="0" w:color="auto"/>
              <w:right w:val="single" w:sz="4" w:space="0" w:color="auto"/>
            </w:tcBorders>
            <w:vAlign w:val="center"/>
            <w:hideMark/>
          </w:tcPr>
          <w:p w:rsidR="00A72D0D" w:rsidRPr="00A72D0D" w:rsidRDefault="00DF78AC" w:rsidP="00DF78AC">
            <w:pPr>
              <w:spacing w:after="0" w:line="240" w:lineRule="auto"/>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lastRenderedPageBreak/>
              <w:t>4</w:t>
            </w:r>
          </w:p>
        </w:tc>
        <w:tc>
          <w:tcPr>
            <w:tcW w:w="3827" w:type="dxa"/>
            <w:tcBorders>
              <w:top w:val="single" w:sz="4" w:space="0" w:color="auto"/>
              <w:left w:val="single" w:sz="4" w:space="0" w:color="auto"/>
              <w:bottom w:val="single" w:sz="4" w:space="0" w:color="auto"/>
              <w:right w:val="single" w:sz="4" w:space="0" w:color="auto"/>
            </w:tcBorders>
            <w:vAlign w:val="center"/>
            <w:hideMark/>
          </w:tcPr>
          <w:p w:rsidR="00DF78AC" w:rsidRDefault="00DF78AC" w:rsidP="00DF78AC">
            <w:pPr>
              <w:snapToGrid w:val="0"/>
              <w:spacing w:before="100" w:beforeAutospacing="1" w:after="100" w:afterAutospacing="1" w:line="256" w:lineRule="auto"/>
              <w:contextualSpacing/>
              <w:jc w:val="both"/>
              <w:rPr>
                <w:rFonts w:ascii="Times New Roman" w:eastAsia="Times New Roman" w:hAnsi="Times New Roman" w:cs="Times New Roman"/>
                <w:bCs/>
                <w:color w:val="333333"/>
                <w:sz w:val="24"/>
                <w:szCs w:val="24"/>
                <w:lang w:val="uk-UA"/>
              </w:rPr>
            </w:pPr>
          </w:p>
          <w:p w:rsidR="00DF78AC" w:rsidRPr="00DF78AC" w:rsidRDefault="00DF78AC" w:rsidP="00DF78AC">
            <w:pPr>
              <w:snapToGrid w:val="0"/>
              <w:spacing w:before="100" w:beforeAutospacing="1" w:after="100" w:afterAutospacing="1" w:line="256" w:lineRule="auto"/>
              <w:contextualSpacing/>
              <w:jc w:val="both"/>
              <w:rPr>
                <w:rFonts w:ascii="Times New Roman" w:eastAsia="Times New Roman" w:hAnsi="Times New Roman" w:cs="Times New Roman"/>
                <w:bCs/>
                <w:color w:val="333333"/>
                <w:sz w:val="24"/>
                <w:szCs w:val="24"/>
                <w:lang w:val="uk-UA"/>
              </w:rPr>
            </w:pPr>
            <w:r w:rsidRPr="00DF78AC">
              <w:rPr>
                <w:rFonts w:ascii="Times New Roman" w:eastAsia="Times New Roman" w:hAnsi="Times New Roman" w:cs="Times New Roman"/>
                <w:bCs/>
                <w:color w:val="333333"/>
                <w:sz w:val="24"/>
                <w:szCs w:val="24"/>
                <w:lang w:val="uk-UA"/>
              </w:rPr>
              <w:t>Тема 16. Medizin.</w:t>
            </w:r>
          </w:p>
          <w:p w:rsidR="00DF78AC" w:rsidRPr="00DF78AC" w:rsidRDefault="00DF78AC" w:rsidP="00DF78AC">
            <w:pPr>
              <w:snapToGrid w:val="0"/>
              <w:spacing w:before="100" w:beforeAutospacing="1" w:after="100" w:afterAutospacing="1" w:line="256" w:lineRule="auto"/>
              <w:contextualSpacing/>
              <w:jc w:val="both"/>
              <w:rPr>
                <w:rFonts w:ascii="Times New Roman" w:eastAsia="Times New Roman" w:hAnsi="Times New Roman" w:cs="Times New Roman"/>
                <w:bCs/>
                <w:color w:val="333333"/>
                <w:sz w:val="24"/>
                <w:szCs w:val="24"/>
                <w:lang w:val="uk-UA"/>
              </w:rPr>
            </w:pPr>
          </w:p>
          <w:p w:rsidR="00DF78AC" w:rsidRPr="00DF78AC" w:rsidRDefault="00DF78AC" w:rsidP="00DF78AC">
            <w:pPr>
              <w:snapToGrid w:val="0"/>
              <w:spacing w:before="100" w:beforeAutospacing="1" w:after="100" w:afterAutospacing="1" w:line="256" w:lineRule="auto"/>
              <w:contextualSpacing/>
              <w:jc w:val="both"/>
              <w:rPr>
                <w:rFonts w:ascii="Times New Roman" w:eastAsia="Times New Roman" w:hAnsi="Times New Roman" w:cs="Times New Roman"/>
                <w:bCs/>
                <w:color w:val="333333"/>
                <w:sz w:val="24"/>
                <w:szCs w:val="24"/>
                <w:lang w:val="uk-UA"/>
              </w:rPr>
            </w:pPr>
          </w:p>
          <w:p w:rsidR="00DF78AC" w:rsidRPr="00DF78AC" w:rsidRDefault="00DF78AC" w:rsidP="00DF78AC">
            <w:pPr>
              <w:snapToGrid w:val="0"/>
              <w:spacing w:before="100" w:beforeAutospacing="1" w:after="100" w:afterAutospacing="1" w:line="256" w:lineRule="auto"/>
              <w:contextualSpacing/>
              <w:jc w:val="both"/>
              <w:rPr>
                <w:rFonts w:ascii="Times New Roman" w:eastAsia="Times New Roman" w:hAnsi="Times New Roman" w:cs="Times New Roman"/>
                <w:bCs/>
                <w:color w:val="333333"/>
                <w:sz w:val="24"/>
                <w:szCs w:val="24"/>
                <w:lang w:val="uk-UA"/>
              </w:rPr>
            </w:pPr>
          </w:p>
          <w:p w:rsidR="00DF78AC" w:rsidRPr="00DF78AC" w:rsidRDefault="00DF78AC" w:rsidP="00DF78AC">
            <w:pPr>
              <w:snapToGrid w:val="0"/>
              <w:spacing w:before="100" w:beforeAutospacing="1" w:after="100" w:afterAutospacing="1" w:line="256" w:lineRule="auto"/>
              <w:contextualSpacing/>
              <w:jc w:val="both"/>
              <w:rPr>
                <w:rFonts w:ascii="Times New Roman" w:eastAsia="Times New Roman" w:hAnsi="Times New Roman" w:cs="Times New Roman"/>
                <w:bCs/>
                <w:color w:val="333333"/>
                <w:sz w:val="24"/>
                <w:szCs w:val="24"/>
                <w:lang w:val="uk-UA"/>
              </w:rPr>
            </w:pPr>
          </w:p>
          <w:p w:rsidR="00A72D0D" w:rsidRPr="00A72D0D" w:rsidRDefault="00A72D0D" w:rsidP="00DF78AC">
            <w:pPr>
              <w:snapToGrid w:val="0"/>
              <w:spacing w:before="100" w:beforeAutospacing="1" w:after="100" w:afterAutospacing="1" w:line="256" w:lineRule="auto"/>
              <w:contextualSpacing/>
              <w:jc w:val="both"/>
              <w:rPr>
                <w:rFonts w:ascii="Times New Roman" w:eastAsia="Times New Roman" w:hAnsi="Times New Roman" w:cs="Times New Roman"/>
                <w:bCs/>
                <w:color w:val="333333"/>
                <w:sz w:val="24"/>
                <w:szCs w:val="24"/>
                <w:lang w:val="uk-UA"/>
              </w:rPr>
            </w:pPr>
          </w:p>
        </w:tc>
        <w:tc>
          <w:tcPr>
            <w:tcW w:w="3402" w:type="dxa"/>
            <w:tcBorders>
              <w:top w:val="single" w:sz="4" w:space="0" w:color="auto"/>
              <w:left w:val="single" w:sz="4" w:space="0" w:color="auto"/>
              <w:bottom w:val="single" w:sz="4" w:space="0" w:color="auto"/>
              <w:right w:val="single" w:sz="4" w:space="0" w:color="auto"/>
            </w:tcBorders>
            <w:vAlign w:val="center"/>
            <w:hideMark/>
          </w:tcPr>
          <w:p w:rsidR="00DF78AC" w:rsidRPr="00DF78AC" w:rsidRDefault="00DF78AC" w:rsidP="00DF78AC">
            <w:pPr>
              <w:spacing w:after="0" w:line="240" w:lineRule="auto"/>
              <w:ind w:left="102"/>
              <w:jc w:val="both"/>
              <w:rPr>
                <w:rFonts w:ascii="Times New Roman" w:eastAsia="Times New Roman" w:hAnsi="Times New Roman" w:cs="Times New Roman"/>
                <w:color w:val="000000"/>
                <w:sz w:val="24"/>
                <w:szCs w:val="24"/>
                <w:lang w:val="uk-UA"/>
              </w:rPr>
            </w:pPr>
            <w:r w:rsidRPr="00DF78AC">
              <w:rPr>
                <w:rFonts w:ascii="Times New Roman" w:eastAsia="Times New Roman" w:hAnsi="Times New Roman" w:cs="Times New Roman"/>
                <w:color w:val="000000"/>
                <w:sz w:val="24"/>
                <w:szCs w:val="24"/>
                <w:lang w:val="uk-UA"/>
              </w:rPr>
              <w:t>Практичне заняття (4 год.)</w:t>
            </w:r>
          </w:p>
          <w:p w:rsidR="00A72D0D" w:rsidRPr="00A72D0D" w:rsidRDefault="00A72D0D" w:rsidP="00DF78AC">
            <w:pPr>
              <w:spacing w:after="0" w:line="240" w:lineRule="auto"/>
              <w:ind w:left="102"/>
              <w:jc w:val="both"/>
              <w:rPr>
                <w:rFonts w:ascii="Times New Roman" w:eastAsia="Times New Roman" w:hAnsi="Times New Roman" w:cs="Times New Roman"/>
                <w:color w:val="000000"/>
                <w:sz w:val="24"/>
                <w:szCs w:val="24"/>
                <w:lang w:val="uk-UA"/>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A72D0D" w:rsidRPr="00A72D0D" w:rsidRDefault="00A72D0D" w:rsidP="00DF78AC">
            <w:pPr>
              <w:spacing w:after="0" w:line="240" w:lineRule="auto"/>
              <w:jc w:val="center"/>
              <w:rPr>
                <w:rFonts w:ascii="Times New Roman" w:eastAsia="Times New Roman" w:hAnsi="Times New Roman" w:cs="Times New Roman"/>
                <w:sz w:val="24"/>
                <w:szCs w:val="24"/>
                <w:lang w:val="uk-UA"/>
              </w:rPr>
            </w:pPr>
            <w:r w:rsidRPr="00A72D0D">
              <w:rPr>
                <w:rFonts w:ascii="Times New Roman" w:eastAsia="Times New Roman" w:hAnsi="Times New Roman" w:cs="Times New Roman"/>
                <w:sz w:val="24"/>
                <w:szCs w:val="24"/>
                <w:lang w:val="uk-UA"/>
              </w:rPr>
              <w:t>1-8</w:t>
            </w:r>
          </w:p>
        </w:tc>
        <w:tc>
          <w:tcPr>
            <w:tcW w:w="1985" w:type="dxa"/>
            <w:tcBorders>
              <w:top w:val="single" w:sz="4" w:space="0" w:color="auto"/>
              <w:left w:val="single" w:sz="4" w:space="0" w:color="auto"/>
              <w:bottom w:val="single" w:sz="4" w:space="0" w:color="auto"/>
              <w:right w:val="single" w:sz="4" w:space="0" w:color="auto"/>
            </w:tcBorders>
            <w:vAlign w:val="center"/>
          </w:tcPr>
          <w:p w:rsidR="00A72D0D" w:rsidRPr="00A72D0D" w:rsidRDefault="0018576B" w:rsidP="00DF78AC">
            <w:pPr>
              <w:spacing w:after="0" w:line="240" w:lineRule="auto"/>
              <w:jc w:val="both"/>
              <w:rPr>
                <w:rFonts w:ascii="Times New Roman" w:eastAsia="Times New Roman" w:hAnsi="Times New Roman" w:cs="Times New Roman"/>
                <w:sz w:val="24"/>
                <w:szCs w:val="24"/>
                <w:lang w:val="uk-UA"/>
              </w:rPr>
            </w:pPr>
            <w:r w:rsidRPr="0018576B">
              <w:rPr>
                <w:rFonts w:ascii="Times New Roman" w:eastAsia="Times New Roman" w:hAnsi="Times New Roman" w:cs="Times New Roman"/>
                <w:sz w:val="24"/>
                <w:szCs w:val="24"/>
                <w:lang w:val="uk-UA"/>
              </w:rPr>
              <w:t>виконання умовно-комунікативних та комунікативних вправ і завдань</w:t>
            </w:r>
          </w:p>
        </w:tc>
        <w:tc>
          <w:tcPr>
            <w:tcW w:w="992" w:type="dxa"/>
            <w:tcBorders>
              <w:top w:val="single" w:sz="4" w:space="0" w:color="auto"/>
              <w:left w:val="single" w:sz="4" w:space="0" w:color="auto"/>
              <w:bottom w:val="single" w:sz="4" w:space="0" w:color="auto"/>
              <w:right w:val="single" w:sz="4" w:space="0" w:color="auto"/>
            </w:tcBorders>
            <w:vAlign w:val="center"/>
          </w:tcPr>
          <w:p w:rsidR="00A72D0D" w:rsidRPr="00A72D0D" w:rsidRDefault="001C6502" w:rsidP="00DF78AC">
            <w:pPr>
              <w:spacing w:after="0" w:line="240" w:lineRule="auto"/>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5</w:t>
            </w:r>
          </w:p>
        </w:tc>
        <w:tc>
          <w:tcPr>
            <w:tcW w:w="2264" w:type="dxa"/>
            <w:tcBorders>
              <w:top w:val="single" w:sz="4" w:space="0" w:color="auto"/>
              <w:left w:val="single" w:sz="4" w:space="0" w:color="auto"/>
              <w:bottom w:val="single" w:sz="4" w:space="0" w:color="auto"/>
              <w:right w:val="single" w:sz="4" w:space="0" w:color="auto"/>
            </w:tcBorders>
            <w:vAlign w:val="center"/>
            <w:hideMark/>
          </w:tcPr>
          <w:p w:rsidR="00A72D0D" w:rsidRPr="00A72D0D" w:rsidRDefault="004F2A1A" w:rsidP="00DF78AC">
            <w:pPr>
              <w:spacing w:after="0" w:line="240" w:lineRule="auto"/>
              <w:jc w:val="both"/>
              <w:rPr>
                <w:rFonts w:ascii="Times New Roman" w:eastAsia="Times New Roman" w:hAnsi="Times New Roman" w:cs="Times New Roman"/>
                <w:sz w:val="24"/>
                <w:szCs w:val="24"/>
                <w:lang w:val="uk-UA"/>
              </w:rPr>
            </w:pPr>
            <w:r w:rsidRPr="00A72D0D">
              <w:rPr>
                <w:rFonts w:ascii="Times New Roman" w:eastAsia="Times New Roman" w:hAnsi="Times New Roman" w:cs="Times New Roman"/>
                <w:sz w:val="24"/>
                <w:szCs w:val="24"/>
                <w:lang w:val="uk-UA"/>
              </w:rPr>
              <w:t>впродовж першого навчального семестру (</w:t>
            </w:r>
            <w:r>
              <w:rPr>
                <w:rFonts w:ascii="Times New Roman" w:eastAsia="Times New Roman" w:hAnsi="Times New Roman" w:cs="Times New Roman"/>
                <w:sz w:val="24"/>
                <w:szCs w:val="24"/>
                <w:lang w:val="uk-UA"/>
              </w:rPr>
              <w:t>друг</w:t>
            </w:r>
            <w:r w:rsidRPr="00A72D0D">
              <w:rPr>
                <w:rFonts w:ascii="Times New Roman" w:eastAsia="Times New Roman" w:hAnsi="Times New Roman" w:cs="Times New Roman"/>
                <w:sz w:val="24"/>
                <w:szCs w:val="24"/>
                <w:lang w:val="uk-UA"/>
              </w:rPr>
              <w:t>ий періодичний контроль)</w:t>
            </w:r>
          </w:p>
        </w:tc>
      </w:tr>
      <w:tr w:rsidR="00A72D0D" w:rsidRPr="00A72D0D" w:rsidTr="0018576B">
        <w:trPr>
          <w:trHeight w:val="684"/>
        </w:trPr>
        <w:tc>
          <w:tcPr>
            <w:tcW w:w="1068" w:type="dxa"/>
            <w:tcBorders>
              <w:top w:val="single" w:sz="4" w:space="0" w:color="auto"/>
              <w:left w:val="single" w:sz="4" w:space="0" w:color="auto"/>
              <w:bottom w:val="single" w:sz="4" w:space="0" w:color="auto"/>
              <w:right w:val="single" w:sz="4" w:space="0" w:color="auto"/>
            </w:tcBorders>
            <w:vAlign w:val="center"/>
            <w:hideMark/>
          </w:tcPr>
          <w:p w:rsidR="00A72D0D" w:rsidRPr="00A72D0D" w:rsidRDefault="00DF78AC" w:rsidP="00A72D0D">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2</w:t>
            </w:r>
          </w:p>
        </w:tc>
        <w:tc>
          <w:tcPr>
            <w:tcW w:w="3827" w:type="dxa"/>
            <w:tcBorders>
              <w:top w:val="single" w:sz="4" w:space="0" w:color="auto"/>
              <w:left w:val="single" w:sz="4" w:space="0" w:color="auto"/>
              <w:bottom w:val="single" w:sz="4" w:space="0" w:color="auto"/>
              <w:right w:val="single" w:sz="4" w:space="0" w:color="auto"/>
            </w:tcBorders>
            <w:vAlign w:val="center"/>
            <w:hideMark/>
          </w:tcPr>
          <w:p w:rsidR="00A72D0D" w:rsidRPr="00A72D0D" w:rsidRDefault="00DF78AC" w:rsidP="00A72D0D">
            <w:pPr>
              <w:snapToGrid w:val="0"/>
              <w:spacing w:before="100" w:beforeAutospacing="1" w:after="100" w:afterAutospacing="1" w:line="256" w:lineRule="auto"/>
              <w:contextualSpacing/>
              <w:rPr>
                <w:rFonts w:ascii="Times New Roman" w:eastAsia="Times New Roman" w:hAnsi="Times New Roman" w:cs="Times New Roman"/>
                <w:color w:val="333333"/>
                <w:sz w:val="24"/>
                <w:szCs w:val="24"/>
                <w:lang w:val="uk-UA"/>
              </w:rPr>
            </w:pPr>
            <w:r w:rsidRPr="00DF78AC">
              <w:rPr>
                <w:rFonts w:ascii="Times New Roman" w:eastAsia="Times New Roman" w:hAnsi="Times New Roman" w:cs="Times New Roman"/>
                <w:bCs/>
                <w:color w:val="333333"/>
                <w:sz w:val="24"/>
                <w:szCs w:val="24"/>
                <w:lang w:val="uk-UA"/>
              </w:rPr>
              <w:t>Тема 17. Beim Arzt.</w:t>
            </w:r>
          </w:p>
        </w:tc>
        <w:tc>
          <w:tcPr>
            <w:tcW w:w="3402" w:type="dxa"/>
            <w:tcBorders>
              <w:top w:val="single" w:sz="4" w:space="0" w:color="auto"/>
              <w:left w:val="single" w:sz="4" w:space="0" w:color="auto"/>
              <w:bottom w:val="single" w:sz="4" w:space="0" w:color="auto"/>
              <w:right w:val="single" w:sz="4" w:space="0" w:color="auto"/>
            </w:tcBorders>
            <w:vAlign w:val="center"/>
            <w:hideMark/>
          </w:tcPr>
          <w:p w:rsidR="00A72D0D" w:rsidRPr="00A72D0D" w:rsidRDefault="00A72D0D" w:rsidP="00A72D0D">
            <w:pPr>
              <w:spacing w:after="0" w:line="240" w:lineRule="auto"/>
              <w:rPr>
                <w:rFonts w:ascii="Times New Roman" w:eastAsia="Times New Roman" w:hAnsi="Times New Roman" w:cs="Times New Roman"/>
                <w:color w:val="000000"/>
                <w:sz w:val="24"/>
                <w:szCs w:val="24"/>
                <w:lang w:val="uk-UA"/>
              </w:rPr>
            </w:pPr>
            <w:r w:rsidRPr="00A72D0D">
              <w:rPr>
                <w:rFonts w:ascii="Times New Roman" w:eastAsia="Times New Roman" w:hAnsi="Times New Roman" w:cs="Times New Roman"/>
                <w:color w:val="000000"/>
                <w:sz w:val="24"/>
                <w:szCs w:val="24"/>
                <w:lang w:val="uk-UA"/>
              </w:rPr>
              <w:t>Практичне заняття (2 год.)</w:t>
            </w:r>
          </w:p>
          <w:p w:rsidR="00A72D0D" w:rsidRPr="00A72D0D" w:rsidRDefault="00A72D0D" w:rsidP="00A72D0D">
            <w:pPr>
              <w:spacing w:after="0" w:line="240" w:lineRule="auto"/>
              <w:rPr>
                <w:rFonts w:ascii="Times New Roman" w:eastAsia="Times New Roman" w:hAnsi="Times New Roman" w:cs="Times New Roman"/>
                <w:color w:val="000000"/>
                <w:sz w:val="24"/>
                <w:szCs w:val="24"/>
                <w:lang w:val="uk-UA"/>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A72D0D" w:rsidRPr="00A72D0D" w:rsidRDefault="00A72D0D" w:rsidP="00A72D0D">
            <w:pPr>
              <w:spacing w:after="0" w:line="240" w:lineRule="auto"/>
              <w:jc w:val="center"/>
              <w:rPr>
                <w:rFonts w:ascii="Times New Roman" w:eastAsia="Times New Roman" w:hAnsi="Times New Roman" w:cs="Times New Roman"/>
                <w:sz w:val="24"/>
                <w:szCs w:val="24"/>
                <w:lang w:val="uk-UA"/>
              </w:rPr>
            </w:pPr>
            <w:r w:rsidRPr="00A72D0D">
              <w:rPr>
                <w:rFonts w:ascii="Times New Roman" w:eastAsia="Times New Roman" w:hAnsi="Times New Roman" w:cs="Times New Roman"/>
                <w:sz w:val="24"/>
                <w:szCs w:val="24"/>
                <w:lang w:val="uk-UA"/>
              </w:rPr>
              <w:t>1-8</w:t>
            </w:r>
          </w:p>
        </w:tc>
        <w:tc>
          <w:tcPr>
            <w:tcW w:w="1985" w:type="dxa"/>
            <w:tcBorders>
              <w:top w:val="single" w:sz="4" w:space="0" w:color="auto"/>
              <w:left w:val="single" w:sz="4" w:space="0" w:color="auto"/>
              <w:bottom w:val="single" w:sz="4" w:space="0" w:color="auto"/>
              <w:right w:val="single" w:sz="4" w:space="0" w:color="auto"/>
            </w:tcBorders>
            <w:vAlign w:val="center"/>
          </w:tcPr>
          <w:p w:rsidR="00A72D0D" w:rsidRPr="00A72D0D" w:rsidRDefault="0018576B" w:rsidP="00A72D0D">
            <w:pPr>
              <w:spacing w:after="0" w:line="240" w:lineRule="auto"/>
              <w:jc w:val="center"/>
              <w:rPr>
                <w:rFonts w:ascii="Times New Roman" w:eastAsia="Times New Roman" w:hAnsi="Times New Roman" w:cs="Times New Roman"/>
                <w:sz w:val="24"/>
                <w:szCs w:val="24"/>
                <w:lang w:val="uk-UA"/>
              </w:rPr>
            </w:pPr>
            <w:r w:rsidRPr="0018576B">
              <w:rPr>
                <w:rFonts w:ascii="Times New Roman" w:eastAsia="Times New Roman" w:hAnsi="Times New Roman" w:cs="Times New Roman"/>
                <w:sz w:val="24"/>
                <w:szCs w:val="24"/>
                <w:lang w:val="uk-UA"/>
              </w:rPr>
              <w:t>виконання умовно-комунікативних та комунікативних вправ і завдань</w:t>
            </w:r>
          </w:p>
        </w:tc>
        <w:tc>
          <w:tcPr>
            <w:tcW w:w="992" w:type="dxa"/>
            <w:tcBorders>
              <w:top w:val="single" w:sz="4" w:space="0" w:color="auto"/>
              <w:left w:val="single" w:sz="4" w:space="0" w:color="auto"/>
              <w:bottom w:val="single" w:sz="4" w:space="0" w:color="auto"/>
              <w:right w:val="single" w:sz="4" w:space="0" w:color="auto"/>
            </w:tcBorders>
            <w:vAlign w:val="center"/>
          </w:tcPr>
          <w:p w:rsidR="00A72D0D" w:rsidRPr="00A72D0D" w:rsidRDefault="001C6502" w:rsidP="00A72D0D">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5</w:t>
            </w:r>
          </w:p>
        </w:tc>
        <w:tc>
          <w:tcPr>
            <w:tcW w:w="2264" w:type="dxa"/>
            <w:tcBorders>
              <w:top w:val="single" w:sz="4" w:space="0" w:color="auto"/>
              <w:left w:val="single" w:sz="4" w:space="0" w:color="auto"/>
              <w:bottom w:val="single" w:sz="4" w:space="0" w:color="auto"/>
              <w:right w:val="single" w:sz="4" w:space="0" w:color="auto"/>
            </w:tcBorders>
            <w:vAlign w:val="center"/>
            <w:hideMark/>
          </w:tcPr>
          <w:p w:rsidR="00A72D0D" w:rsidRPr="00A72D0D" w:rsidRDefault="004F2A1A" w:rsidP="00A72D0D">
            <w:pPr>
              <w:spacing w:after="0" w:line="240" w:lineRule="auto"/>
              <w:jc w:val="both"/>
              <w:rPr>
                <w:rFonts w:ascii="Times New Roman" w:eastAsia="Times New Roman" w:hAnsi="Times New Roman" w:cs="Times New Roman"/>
                <w:sz w:val="24"/>
                <w:szCs w:val="24"/>
                <w:lang w:val="uk-UA"/>
              </w:rPr>
            </w:pPr>
            <w:r w:rsidRPr="00A72D0D">
              <w:rPr>
                <w:rFonts w:ascii="Times New Roman" w:eastAsia="Times New Roman" w:hAnsi="Times New Roman" w:cs="Times New Roman"/>
                <w:sz w:val="24"/>
                <w:szCs w:val="24"/>
                <w:lang w:val="uk-UA"/>
              </w:rPr>
              <w:t>впродовж першого навчального семестру (</w:t>
            </w:r>
            <w:r>
              <w:rPr>
                <w:rFonts w:ascii="Times New Roman" w:eastAsia="Times New Roman" w:hAnsi="Times New Roman" w:cs="Times New Roman"/>
                <w:sz w:val="24"/>
                <w:szCs w:val="24"/>
                <w:lang w:val="uk-UA"/>
              </w:rPr>
              <w:t>друг</w:t>
            </w:r>
            <w:r w:rsidRPr="00A72D0D">
              <w:rPr>
                <w:rFonts w:ascii="Times New Roman" w:eastAsia="Times New Roman" w:hAnsi="Times New Roman" w:cs="Times New Roman"/>
                <w:sz w:val="24"/>
                <w:szCs w:val="24"/>
                <w:lang w:val="uk-UA"/>
              </w:rPr>
              <w:t>ий періодичний контроль)</w:t>
            </w:r>
          </w:p>
        </w:tc>
      </w:tr>
      <w:tr w:rsidR="00A72D0D" w:rsidRPr="00A72D0D" w:rsidTr="0018576B">
        <w:trPr>
          <w:trHeight w:val="684"/>
        </w:trPr>
        <w:tc>
          <w:tcPr>
            <w:tcW w:w="1068" w:type="dxa"/>
            <w:tcBorders>
              <w:top w:val="single" w:sz="4" w:space="0" w:color="auto"/>
              <w:left w:val="single" w:sz="4" w:space="0" w:color="auto"/>
              <w:bottom w:val="single" w:sz="4" w:space="0" w:color="auto"/>
              <w:right w:val="single" w:sz="4" w:space="0" w:color="auto"/>
            </w:tcBorders>
            <w:vAlign w:val="center"/>
            <w:hideMark/>
          </w:tcPr>
          <w:p w:rsidR="00A72D0D" w:rsidRPr="00A72D0D" w:rsidRDefault="00DF78AC" w:rsidP="00A72D0D">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2</w:t>
            </w:r>
          </w:p>
        </w:tc>
        <w:tc>
          <w:tcPr>
            <w:tcW w:w="3827" w:type="dxa"/>
            <w:tcBorders>
              <w:top w:val="single" w:sz="4" w:space="0" w:color="auto"/>
              <w:left w:val="single" w:sz="4" w:space="0" w:color="auto"/>
              <w:bottom w:val="single" w:sz="4" w:space="0" w:color="auto"/>
              <w:right w:val="single" w:sz="4" w:space="0" w:color="auto"/>
            </w:tcBorders>
            <w:vAlign w:val="center"/>
            <w:hideMark/>
          </w:tcPr>
          <w:p w:rsidR="00A72D0D" w:rsidRPr="00A72D0D" w:rsidRDefault="00DF78AC" w:rsidP="00A72D0D">
            <w:pPr>
              <w:snapToGrid w:val="0"/>
              <w:spacing w:before="100" w:beforeAutospacing="1" w:after="100" w:afterAutospacing="1" w:line="256" w:lineRule="auto"/>
              <w:contextualSpacing/>
              <w:rPr>
                <w:rFonts w:ascii="Times New Roman" w:eastAsia="Times New Roman" w:hAnsi="Times New Roman" w:cs="Times New Roman"/>
                <w:color w:val="333333"/>
                <w:sz w:val="24"/>
                <w:szCs w:val="24"/>
                <w:lang w:val="uk-UA"/>
              </w:rPr>
            </w:pPr>
            <w:r w:rsidRPr="00DF78AC">
              <w:rPr>
                <w:rFonts w:ascii="Times New Roman" w:eastAsia="Times New Roman" w:hAnsi="Times New Roman" w:cs="Times New Roman"/>
                <w:bCs/>
                <w:color w:val="333333"/>
                <w:sz w:val="24"/>
                <w:szCs w:val="24"/>
                <w:lang w:val="uk-UA"/>
              </w:rPr>
              <w:t>Тема 18. Rund um die Gesundheit.</w:t>
            </w:r>
          </w:p>
        </w:tc>
        <w:tc>
          <w:tcPr>
            <w:tcW w:w="3402" w:type="dxa"/>
            <w:tcBorders>
              <w:top w:val="single" w:sz="4" w:space="0" w:color="auto"/>
              <w:left w:val="single" w:sz="4" w:space="0" w:color="auto"/>
              <w:bottom w:val="single" w:sz="4" w:space="0" w:color="auto"/>
              <w:right w:val="single" w:sz="4" w:space="0" w:color="auto"/>
            </w:tcBorders>
            <w:vAlign w:val="center"/>
            <w:hideMark/>
          </w:tcPr>
          <w:p w:rsidR="00A72D0D" w:rsidRPr="00A72D0D" w:rsidRDefault="00A72D0D" w:rsidP="00A72D0D">
            <w:pPr>
              <w:spacing w:after="0" w:line="240" w:lineRule="auto"/>
              <w:rPr>
                <w:rFonts w:ascii="Times New Roman" w:eastAsia="Times New Roman" w:hAnsi="Times New Roman" w:cs="Times New Roman"/>
                <w:color w:val="000000"/>
                <w:sz w:val="24"/>
                <w:szCs w:val="24"/>
                <w:lang w:val="uk-UA"/>
              </w:rPr>
            </w:pPr>
            <w:r w:rsidRPr="00A72D0D">
              <w:rPr>
                <w:rFonts w:ascii="Times New Roman" w:eastAsia="Times New Roman" w:hAnsi="Times New Roman" w:cs="Times New Roman"/>
                <w:color w:val="000000"/>
                <w:sz w:val="24"/>
                <w:szCs w:val="24"/>
                <w:lang w:val="uk-UA"/>
              </w:rPr>
              <w:t>Практичне заняття (2 год.)</w:t>
            </w:r>
          </w:p>
          <w:p w:rsidR="00A72D0D" w:rsidRPr="00A72D0D" w:rsidRDefault="00A72D0D" w:rsidP="00A72D0D">
            <w:pPr>
              <w:spacing w:after="0" w:line="240" w:lineRule="auto"/>
              <w:rPr>
                <w:rFonts w:ascii="Times New Roman" w:eastAsia="Times New Roman" w:hAnsi="Times New Roman" w:cs="Times New Roman"/>
                <w:color w:val="000000"/>
                <w:sz w:val="24"/>
                <w:szCs w:val="24"/>
                <w:lang w:val="uk-UA"/>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A72D0D" w:rsidRPr="00A72D0D" w:rsidRDefault="00A72D0D" w:rsidP="00A72D0D">
            <w:pPr>
              <w:spacing w:after="0" w:line="240" w:lineRule="auto"/>
              <w:jc w:val="center"/>
              <w:rPr>
                <w:rFonts w:ascii="Times New Roman" w:eastAsia="Times New Roman" w:hAnsi="Times New Roman" w:cs="Times New Roman"/>
                <w:sz w:val="24"/>
                <w:szCs w:val="24"/>
                <w:lang w:val="uk-UA"/>
              </w:rPr>
            </w:pPr>
            <w:r w:rsidRPr="00A72D0D">
              <w:rPr>
                <w:rFonts w:ascii="Times New Roman" w:eastAsia="Times New Roman" w:hAnsi="Times New Roman" w:cs="Times New Roman"/>
                <w:sz w:val="24"/>
                <w:szCs w:val="24"/>
                <w:lang w:val="uk-UA"/>
              </w:rPr>
              <w:t>1-8</w:t>
            </w:r>
          </w:p>
        </w:tc>
        <w:tc>
          <w:tcPr>
            <w:tcW w:w="1985" w:type="dxa"/>
            <w:tcBorders>
              <w:top w:val="single" w:sz="4" w:space="0" w:color="auto"/>
              <w:left w:val="single" w:sz="4" w:space="0" w:color="auto"/>
              <w:bottom w:val="single" w:sz="4" w:space="0" w:color="auto"/>
              <w:right w:val="single" w:sz="4" w:space="0" w:color="auto"/>
            </w:tcBorders>
            <w:vAlign w:val="center"/>
          </w:tcPr>
          <w:p w:rsidR="00A72D0D" w:rsidRPr="00A72D0D" w:rsidRDefault="0018576B" w:rsidP="00A72D0D">
            <w:pPr>
              <w:spacing w:after="0" w:line="240" w:lineRule="auto"/>
              <w:jc w:val="center"/>
              <w:rPr>
                <w:rFonts w:ascii="Times New Roman" w:eastAsia="Times New Roman" w:hAnsi="Times New Roman" w:cs="Times New Roman"/>
                <w:sz w:val="24"/>
                <w:szCs w:val="24"/>
                <w:lang w:val="uk-UA"/>
              </w:rPr>
            </w:pPr>
            <w:r w:rsidRPr="0018576B">
              <w:rPr>
                <w:rFonts w:ascii="Times New Roman" w:eastAsia="Times New Roman" w:hAnsi="Times New Roman" w:cs="Times New Roman"/>
                <w:sz w:val="24"/>
                <w:szCs w:val="24"/>
                <w:lang w:val="uk-UA"/>
              </w:rPr>
              <w:t>виконання умовно-комунікативних та комунікативних вправ і завдань</w:t>
            </w:r>
          </w:p>
        </w:tc>
        <w:tc>
          <w:tcPr>
            <w:tcW w:w="992" w:type="dxa"/>
            <w:tcBorders>
              <w:top w:val="single" w:sz="4" w:space="0" w:color="auto"/>
              <w:left w:val="single" w:sz="4" w:space="0" w:color="auto"/>
              <w:bottom w:val="single" w:sz="4" w:space="0" w:color="auto"/>
              <w:right w:val="single" w:sz="4" w:space="0" w:color="auto"/>
            </w:tcBorders>
            <w:vAlign w:val="center"/>
          </w:tcPr>
          <w:p w:rsidR="00A72D0D" w:rsidRPr="00A72D0D" w:rsidRDefault="001C6502" w:rsidP="00A72D0D">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5</w:t>
            </w:r>
          </w:p>
        </w:tc>
        <w:tc>
          <w:tcPr>
            <w:tcW w:w="2264" w:type="dxa"/>
            <w:tcBorders>
              <w:top w:val="single" w:sz="4" w:space="0" w:color="auto"/>
              <w:left w:val="single" w:sz="4" w:space="0" w:color="auto"/>
              <w:bottom w:val="single" w:sz="4" w:space="0" w:color="auto"/>
              <w:right w:val="single" w:sz="4" w:space="0" w:color="auto"/>
            </w:tcBorders>
            <w:vAlign w:val="center"/>
            <w:hideMark/>
          </w:tcPr>
          <w:p w:rsidR="00A72D0D" w:rsidRPr="00A72D0D" w:rsidRDefault="004F2A1A" w:rsidP="00A72D0D">
            <w:pPr>
              <w:spacing w:after="0" w:line="240" w:lineRule="auto"/>
              <w:jc w:val="both"/>
              <w:rPr>
                <w:rFonts w:ascii="Times New Roman" w:eastAsia="Times New Roman" w:hAnsi="Times New Roman" w:cs="Times New Roman"/>
                <w:sz w:val="24"/>
                <w:szCs w:val="24"/>
                <w:lang w:val="uk-UA"/>
              </w:rPr>
            </w:pPr>
            <w:r w:rsidRPr="00A72D0D">
              <w:rPr>
                <w:rFonts w:ascii="Times New Roman" w:eastAsia="Times New Roman" w:hAnsi="Times New Roman" w:cs="Times New Roman"/>
                <w:sz w:val="24"/>
                <w:szCs w:val="24"/>
                <w:lang w:val="uk-UA"/>
              </w:rPr>
              <w:t>впродовж першого навчального семестру (</w:t>
            </w:r>
            <w:r>
              <w:rPr>
                <w:rFonts w:ascii="Times New Roman" w:eastAsia="Times New Roman" w:hAnsi="Times New Roman" w:cs="Times New Roman"/>
                <w:sz w:val="24"/>
                <w:szCs w:val="24"/>
                <w:lang w:val="uk-UA"/>
              </w:rPr>
              <w:t>друг</w:t>
            </w:r>
            <w:r w:rsidRPr="00A72D0D">
              <w:rPr>
                <w:rFonts w:ascii="Times New Roman" w:eastAsia="Times New Roman" w:hAnsi="Times New Roman" w:cs="Times New Roman"/>
                <w:sz w:val="24"/>
                <w:szCs w:val="24"/>
                <w:lang w:val="uk-UA"/>
              </w:rPr>
              <w:t>ий періодичний контроль)</w:t>
            </w:r>
          </w:p>
        </w:tc>
      </w:tr>
      <w:tr w:rsidR="00A72D0D" w:rsidRPr="00A72D0D" w:rsidTr="0018576B">
        <w:trPr>
          <w:trHeight w:val="684"/>
        </w:trPr>
        <w:tc>
          <w:tcPr>
            <w:tcW w:w="1068" w:type="dxa"/>
            <w:tcBorders>
              <w:top w:val="single" w:sz="4" w:space="0" w:color="auto"/>
              <w:left w:val="single" w:sz="4" w:space="0" w:color="auto"/>
              <w:bottom w:val="single" w:sz="4" w:space="0" w:color="auto"/>
              <w:right w:val="single" w:sz="4" w:space="0" w:color="auto"/>
            </w:tcBorders>
            <w:vAlign w:val="center"/>
            <w:hideMark/>
          </w:tcPr>
          <w:p w:rsidR="00A72D0D" w:rsidRPr="00A72D0D" w:rsidRDefault="00DF78AC" w:rsidP="00A72D0D">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12</w:t>
            </w:r>
          </w:p>
        </w:tc>
        <w:tc>
          <w:tcPr>
            <w:tcW w:w="3827" w:type="dxa"/>
            <w:tcBorders>
              <w:top w:val="single" w:sz="4" w:space="0" w:color="auto"/>
              <w:left w:val="single" w:sz="4" w:space="0" w:color="auto"/>
              <w:bottom w:val="single" w:sz="4" w:space="0" w:color="auto"/>
              <w:right w:val="single" w:sz="4" w:space="0" w:color="auto"/>
            </w:tcBorders>
            <w:vAlign w:val="center"/>
            <w:hideMark/>
          </w:tcPr>
          <w:p w:rsidR="00A72D0D" w:rsidRPr="00A72D0D" w:rsidRDefault="00DF78AC" w:rsidP="00A72D0D">
            <w:pPr>
              <w:snapToGrid w:val="0"/>
              <w:spacing w:before="100" w:beforeAutospacing="1" w:after="100" w:afterAutospacing="1" w:line="256" w:lineRule="auto"/>
              <w:contextualSpacing/>
              <w:rPr>
                <w:rFonts w:ascii="Times New Roman" w:eastAsia="Times New Roman" w:hAnsi="Times New Roman" w:cs="Times New Roman"/>
                <w:bCs/>
                <w:color w:val="333333"/>
                <w:sz w:val="24"/>
                <w:szCs w:val="24"/>
                <w:lang w:val="uk-UA"/>
              </w:rPr>
            </w:pPr>
            <w:r w:rsidRPr="00DF78AC">
              <w:rPr>
                <w:rFonts w:ascii="Times New Roman" w:eastAsia="Times New Roman" w:hAnsi="Times New Roman" w:cs="Times New Roman"/>
                <w:bCs/>
                <w:color w:val="333333"/>
                <w:sz w:val="24"/>
                <w:szCs w:val="24"/>
                <w:lang w:val="uk-UA"/>
              </w:rPr>
              <w:t>Тема 19. Gesundes Lebewesen.</w:t>
            </w:r>
          </w:p>
        </w:tc>
        <w:tc>
          <w:tcPr>
            <w:tcW w:w="3402" w:type="dxa"/>
            <w:tcBorders>
              <w:top w:val="single" w:sz="4" w:space="0" w:color="auto"/>
              <w:left w:val="single" w:sz="4" w:space="0" w:color="auto"/>
              <w:bottom w:val="single" w:sz="4" w:space="0" w:color="auto"/>
              <w:right w:val="single" w:sz="4" w:space="0" w:color="auto"/>
            </w:tcBorders>
            <w:vAlign w:val="center"/>
            <w:hideMark/>
          </w:tcPr>
          <w:p w:rsidR="00DF78AC" w:rsidRPr="00DF78AC" w:rsidRDefault="00DF78AC" w:rsidP="00DF78AC">
            <w:pPr>
              <w:spacing w:after="0" w:line="240" w:lineRule="auto"/>
              <w:rPr>
                <w:rFonts w:ascii="Times New Roman" w:eastAsia="Times New Roman" w:hAnsi="Times New Roman" w:cs="Times New Roman"/>
                <w:color w:val="000000"/>
                <w:sz w:val="24"/>
                <w:szCs w:val="24"/>
                <w:lang w:val="uk-UA"/>
              </w:rPr>
            </w:pPr>
            <w:r w:rsidRPr="00DF78AC">
              <w:rPr>
                <w:rFonts w:ascii="Times New Roman" w:eastAsia="Times New Roman" w:hAnsi="Times New Roman" w:cs="Times New Roman"/>
                <w:color w:val="000000"/>
                <w:sz w:val="24"/>
                <w:szCs w:val="24"/>
                <w:lang w:val="uk-UA"/>
              </w:rPr>
              <w:t>Практичне заняття (2 год.)</w:t>
            </w:r>
          </w:p>
          <w:p w:rsidR="00A72D0D" w:rsidRPr="00A72D0D" w:rsidRDefault="00DF78AC" w:rsidP="00DF78AC">
            <w:pPr>
              <w:spacing w:after="0" w:line="240" w:lineRule="auto"/>
              <w:rPr>
                <w:rFonts w:ascii="Times New Roman" w:eastAsia="Times New Roman" w:hAnsi="Times New Roman" w:cs="Times New Roman"/>
                <w:color w:val="000000"/>
                <w:sz w:val="24"/>
                <w:szCs w:val="24"/>
                <w:lang w:val="uk-UA"/>
              </w:rPr>
            </w:pPr>
            <w:r>
              <w:rPr>
                <w:rFonts w:ascii="Times New Roman" w:eastAsia="Times New Roman" w:hAnsi="Times New Roman" w:cs="Times New Roman"/>
                <w:color w:val="000000"/>
                <w:sz w:val="24"/>
                <w:szCs w:val="24"/>
                <w:lang w:val="uk-UA"/>
              </w:rPr>
              <w:t>Самостійна робота (10</w:t>
            </w:r>
            <w:r w:rsidRPr="00DF78AC">
              <w:rPr>
                <w:rFonts w:ascii="Times New Roman" w:eastAsia="Times New Roman" w:hAnsi="Times New Roman" w:cs="Times New Roman"/>
                <w:color w:val="000000"/>
                <w:sz w:val="24"/>
                <w:szCs w:val="24"/>
                <w:lang w:val="uk-UA"/>
              </w:rPr>
              <w:t xml:space="preserve"> год.)</w:t>
            </w:r>
          </w:p>
        </w:tc>
        <w:tc>
          <w:tcPr>
            <w:tcW w:w="1417" w:type="dxa"/>
            <w:tcBorders>
              <w:top w:val="single" w:sz="4" w:space="0" w:color="auto"/>
              <w:left w:val="single" w:sz="4" w:space="0" w:color="auto"/>
              <w:bottom w:val="single" w:sz="4" w:space="0" w:color="auto"/>
              <w:right w:val="single" w:sz="4" w:space="0" w:color="auto"/>
            </w:tcBorders>
            <w:vAlign w:val="center"/>
            <w:hideMark/>
          </w:tcPr>
          <w:p w:rsidR="00A72D0D" w:rsidRPr="00A72D0D" w:rsidRDefault="00A72D0D" w:rsidP="00A72D0D">
            <w:pPr>
              <w:spacing w:after="0" w:line="240" w:lineRule="auto"/>
              <w:jc w:val="center"/>
              <w:rPr>
                <w:rFonts w:ascii="Times New Roman" w:eastAsia="Times New Roman" w:hAnsi="Times New Roman" w:cs="Times New Roman"/>
                <w:sz w:val="24"/>
                <w:szCs w:val="24"/>
                <w:lang w:val="uk-UA"/>
              </w:rPr>
            </w:pPr>
            <w:r w:rsidRPr="00A72D0D">
              <w:rPr>
                <w:rFonts w:ascii="Times New Roman" w:eastAsia="Times New Roman" w:hAnsi="Times New Roman" w:cs="Times New Roman"/>
                <w:sz w:val="24"/>
                <w:szCs w:val="24"/>
                <w:lang w:val="uk-UA"/>
              </w:rPr>
              <w:t>1-8</w:t>
            </w:r>
          </w:p>
        </w:tc>
        <w:tc>
          <w:tcPr>
            <w:tcW w:w="1985" w:type="dxa"/>
            <w:tcBorders>
              <w:top w:val="single" w:sz="4" w:space="0" w:color="auto"/>
              <w:left w:val="single" w:sz="4" w:space="0" w:color="auto"/>
              <w:bottom w:val="single" w:sz="4" w:space="0" w:color="auto"/>
              <w:right w:val="single" w:sz="4" w:space="0" w:color="auto"/>
            </w:tcBorders>
            <w:vAlign w:val="center"/>
          </w:tcPr>
          <w:p w:rsidR="00A72D0D" w:rsidRPr="00A72D0D" w:rsidRDefault="0018576B" w:rsidP="00A72D0D">
            <w:pPr>
              <w:spacing w:after="0" w:line="240" w:lineRule="auto"/>
              <w:jc w:val="center"/>
              <w:rPr>
                <w:rFonts w:ascii="Times New Roman" w:eastAsia="Times New Roman" w:hAnsi="Times New Roman" w:cs="Times New Roman"/>
                <w:sz w:val="24"/>
                <w:szCs w:val="24"/>
                <w:lang w:val="uk-UA"/>
              </w:rPr>
            </w:pPr>
            <w:r w:rsidRPr="0018576B">
              <w:rPr>
                <w:rFonts w:ascii="Times New Roman" w:eastAsia="Times New Roman" w:hAnsi="Times New Roman" w:cs="Times New Roman"/>
                <w:sz w:val="24"/>
                <w:szCs w:val="24"/>
                <w:lang w:val="uk-UA"/>
              </w:rPr>
              <w:t>виконання умовно-комунікативних та комунікативних вправ і завдань</w:t>
            </w:r>
          </w:p>
        </w:tc>
        <w:tc>
          <w:tcPr>
            <w:tcW w:w="992" w:type="dxa"/>
            <w:tcBorders>
              <w:top w:val="single" w:sz="4" w:space="0" w:color="auto"/>
              <w:left w:val="single" w:sz="4" w:space="0" w:color="auto"/>
              <w:bottom w:val="single" w:sz="4" w:space="0" w:color="auto"/>
              <w:right w:val="single" w:sz="4" w:space="0" w:color="auto"/>
            </w:tcBorders>
            <w:vAlign w:val="center"/>
          </w:tcPr>
          <w:p w:rsidR="00A72D0D" w:rsidRPr="00A72D0D" w:rsidRDefault="001C6502" w:rsidP="00A72D0D">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5</w:t>
            </w:r>
          </w:p>
        </w:tc>
        <w:tc>
          <w:tcPr>
            <w:tcW w:w="2264" w:type="dxa"/>
            <w:tcBorders>
              <w:top w:val="single" w:sz="4" w:space="0" w:color="auto"/>
              <w:left w:val="single" w:sz="4" w:space="0" w:color="auto"/>
              <w:bottom w:val="single" w:sz="4" w:space="0" w:color="auto"/>
              <w:right w:val="single" w:sz="4" w:space="0" w:color="auto"/>
            </w:tcBorders>
            <w:vAlign w:val="center"/>
            <w:hideMark/>
          </w:tcPr>
          <w:p w:rsidR="00A72D0D" w:rsidRPr="00A72D0D" w:rsidRDefault="00A72D0D" w:rsidP="004F2A1A">
            <w:pPr>
              <w:spacing w:after="0" w:line="240" w:lineRule="auto"/>
              <w:jc w:val="both"/>
              <w:rPr>
                <w:rFonts w:ascii="Times New Roman" w:eastAsia="Times New Roman" w:hAnsi="Times New Roman" w:cs="Times New Roman"/>
                <w:sz w:val="24"/>
                <w:szCs w:val="24"/>
                <w:lang w:val="uk-UA"/>
              </w:rPr>
            </w:pPr>
            <w:r w:rsidRPr="00A72D0D">
              <w:rPr>
                <w:rFonts w:ascii="Times New Roman" w:eastAsia="Times New Roman" w:hAnsi="Times New Roman" w:cs="Times New Roman"/>
                <w:sz w:val="24"/>
                <w:szCs w:val="24"/>
                <w:lang w:val="uk-UA"/>
              </w:rPr>
              <w:t>впродовж першого навчального семестру (</w:t>
            </w:r>
            <w:r w:rsidR="004F2A1A">
              <w:rPr>
                <w:rFonts w:ascii="Times New Roman" w:eastAsia="Times New Roman" w:hAnsi="Times New Roman" w:cs="Times New Roman"/>
                <w:sz w:val="24"/>
                <w:szCs w:val="24"/>
                <w:lang w:val="uk-UA"/>
              </w:rPr>
              <w:t>друг</w:t>
            </w:r>
            <w:r w:rsidRPr="00A72D0D">
              <w:rPr>
                <w:rFonts w:ascii="Times New Roman" w:eastAsia="Times New Roman" w:hAnsi="Times New Roman" w:cs="Times New Roman"/>
                <w:sz w:val="24"/>
                <w:szCs w:val="24"/>
                <w:lang w:val="uk-UA"/>
              </w:rPr>
              <w:t>ий періодичний контроль)</w:t>
            </w:r>
          </w:p>
        </w:tc>
      </w:tr>
      <w:tr w:rsidR="00DF78AC" w:rsidRPr="00DF78AC" w:rsidTr="0018576B">
        <w:trPr>
          <w:trHeight w:val="684"/>
        </w:trPr>
        <w:tc>
          <w:tcPr>
            <w:tcW w:w="1068" w:type="dxa"/>
            <w:tcBorders>
              <w:top w:val="single" w:sz="4" w:space="0" w:color="auto"/>
              <w:left w:val="single" w:sz="4" w:space="0" w:color="auto"/>
              <w:bottom w:val="single" w:sz="4" w:space="0" w:color="auto"/>
              <w:right w:val="single" w:sz="4" w:space="0" w:color="auto"/>
            </w:tcBorders>
            <w:vAlign w:val="center"/>
          </w:tcPr>
          <w:p w:rsidR="00DF78AC" w:rsidRPr="00A72D0D" w:rsidRDefault="00DF78AC" w:rsidP="00A72D0D">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4</w:t>
            </w:r>
          </w:p>
        </w:tc>
        <w:tc>
          <w:tcPr>
            <w:tcW w:w="3827" w:type="dxa"/>
            <w:tcBorders>
              <w:top w:val="single" w:sz="4" w:space="0" w:color="auto"/>
              <w:left w:val="single" w:sz="4" w:space="0" w:color="auto"/>
              <w:bottom w:val="single" w:sz="4" w:space="0" w:color="auto"/>
              <w:right w:val="single" w:sz="4" w:space="0" w:color="auto"/>
            </w:tcBorders>
            <w:vAlign w:val="center"/>
          </w:tcPr>
          <w:p w:rsidR="00DF78AC" w:rsidRPr="00DF78AC" w:rsidRDefault="00DF78AC" w:rsidP="00DF78AC">
            <w:pPr>
              <w:snapToGrid w:val="0"/>
              <w:spacing w:before="100" w:beforeAutospacing="1" w:after="100" w:afterAutospacing="1" w:line="256" w:lineRule="auto"/>
              <w:contextualSpacing/>
              <w:rPr>
                <w:rFonts w:ascii="Times New Roman" w:eastAsia="Times New Roman" w:hAnsi="Times New Roman" w:cs="Times New Roman"/>
                <w:bCs/>
                <w:color w:val="333333"/>
                <w:sz w:val="24"/>
                <w:szCs w:val="24"/>
                <w:lang w:val="uk-UA"/>
              </w:rPr>
            </w:pPr>
            <w:r w:rsidRPr="00DF78AC">
              <w:rPr>
                <w:rFonts w:ascii="Times New Roman" w:eastAsia="Times New Roman" w:hAnsi="Times New Roman" w:cs="Times New Roman"/>
                <w:bCs/>
                <w:color w:val="333333"/>
                <w:sz w:val="24"/>
                <w:szCs w:val="24"/>
                <w:lang w:val="uk-UA"/>
              </w:rPr>
              <w:t xml:space="preserve">Тема 20.  Irreale Komparativsätze. </w:t>
            </w:r>
          </w:p>
          <w:p w:rsidR="00DF78AC" w:rsidRPr="00DF78AC" w:rsidRDefault="00DF78AC" w:rsidP="00DF78AC">
            <w:pPr>
              <w:snapToGrid w:val="0"/>
              <w:spacing w:before="100" w:beforeAutospacing="1" w:after="100" w:afterAutospacing="1" w:line="256" w:lineRule="auto"/>
              <w:contextualSpacing/>
              <w:rPr>
                <w:rFonts w:ascii="Times New Roman" w:eastAsia="Times New Roman" w:hAnsi="Times New Roman" w:cs="Times New Roman"/>
                <w:bCs/>
                <w:color w:val="333333"/>
                <w:sz w:val="24"/>
                <w:szCs w:val="24"/>
                <w:lang w:val="uk-UA"/>
              </w:rPr>
            </w:pPr>
            <w:r w:rsidRPr="00DF78AC">
              <w:rPr>
                <w:rFonts w:ascii="Times New Roman" w:eastAsia="Times New Roman" w:hAnsi="Times New Roman" w:cs="Times New Roman"/>
                <w:bCs/>
                <w:color w:val="333333"/>
                <w:sz w:val="24"/>
                <w:szCs w:val="24"/>
                <w:lang w:val="uk-UA"/>
              </w:rPr>
              <w:t>Erzählung „Brathering“ von J.Verweerd.</w:t>
            </w:r>
          </w:p>
        </w:tc>
        <w:tc>
          <w:tcPr>
            <w:tcW w:w="3402" w:type="dxa"/>
            <w:tcBorders>
              <w:top w:val="single" w:sz="4" w:space="0" w:color="auto"/>
              <w:left w:val="single" w:sz="4" w:space="0" w:color="auto"/>
              <w:bottom w:val="single" w:sz="4" w:space="0" w:color="auto"/>
              <w:right w:val="single" w:sz="4" w:space="0" w:color="auto"/>
            </w:tcBorders>
            <w:vAlign w:val="center"/>
          </w:tcPr>
          <w:p w:rsidR="00DF78AC" w:rsidRPr="00DF78AC" w:rsidRDefault="00DF78AC" w:rsidP="00DF78AC">
            <w:pPr>
              <w:spacing w:after="0" w:line="240" w:lineRule="auto"/>
              <w:jc w:val="both"/>
              <w:rPr>
                <w:rFonts w:ascii="Times New Roman" w:eastAsia="Times New Roman" w:hAnsi="Times New Roman" w:cs="Times New Roman"/>
                <w:color w:val="000000"/>
                <w:sz w:val="24"/>
                <w:szCs w:val="24"/>
                <w:lang w:val="uk-UA"/>
              </w:rPr>
            </w:pPr>
            <w:r w:rsidRPr="00DF78AC">
              <w:rPr>
                <w:rFonts w:ascii="Times New Roman" w:eastAsia="Times New Roman" w:hAnsi="Times New Roman" w:cs="Times New Roman"/>
                <w:color w:val="000000"/>
                <w:sz w:val="24"/>
                <w:szCs w:val="24"/>
                <w:lang w:val="uk-UA"/>
              </w:rPr>
              <w:t>Практичне заняття (4 год.)</w:t>
            </w:r>
          </w:p>
          <w:p w:rsidR="00DF78AC" w:rsidRPr="00A72D0D" w:rsidRDefault="00DF78AC" w:rsidP="00DF78AC">
            <w:pPr>
              <w:spacing w:after="0" w:line="240" w:lineRule="auto"/>
              <w:jc w:val="both"/>
              <w:rPr>
                <w:rFonts w:ascii="Times New Roman" w:eastAsia="Times New Roman" w:hAnsi="Times New Roman" w:cs="Times New Roman"/>
                <w:color w:val="000000"/>
                <w:sz w:val="24"/>
                <w:szCs w:val="24"/>
                <w:lang w:val="uk-UA"/>
              </w:rPr>
            </w:pPr>
          </w:p>
        </w:tc>
        <w:tc>
          <w:tcPr>
            <w:tcW w:w="1417" w:type="dxa"/>
            <w:tcBorders>
              <w:top w:val="single" w:sz="4" w:space="0" w:color="auto"/>
              <w:left w:val="single" w:sz="4" w:space="0" w:color="auto"/>
              <w:bottom w:val="single" w:sz="4" w:space="0" w:color="auto"/>
              <w:right w:val="single" w:sz="4" w:space="0" w:color="auto"/>
            </w:tcBorders>
            <w:vAlign w:val="center"/>
          </w:tcPr>
          <w:p w:rsidR="00DF78AC" w:rsidRPr="00A72D0D" w:rsidRDefault="002136D0" w:rsidP="00A72D0D">
            <w:pPr>
              <w:spacing w:after="0" w:line="240" w:lineRule="auto"/>
              <w:jc w:val="center"/>
              <w:rPr>
                <w:rFonts w:ascii="Times New Roman" w:eastAsia="Times New Roman" w:hAnsi="Times New Roman" w:cs="Times New Roman"/>
                <w:sz w:val="24"/>
                <w:szCs w:val="24"/>
                <w:lang w:val="uk-UA"/>
              </w:rPr>
            </w:pPr>
            <w:r w:rsidRPr="002136D0">
              <w:rPr>
                <w:rFonts w:ascii="Times New Roman" w:eastAsia="Times New Roman" w:hAnsi="Times New Roman" w:cs="Times New Roman"/>
                <w:sz w:val="24"/>
                <w:szCs w:val="24"/>
                <w:lang w:val="uk-UA"/>
              </w:rPr>
              <w:t>1-8</w:t>
            </w:r>
          </w:p>
        </w:tc>
        <w:tc>
          <w:tcPr>
            <w:tcW w:w="1985" w:type="dxa"/>
            <w:tcBorders>
              <w:top w:val="single" w:sz="4" w:space="0" w:color="auto"/>
              <w:left w:val="single" w:sz="4" w:space="0" w:color="auto"/>
              <w:bottom w:val="single" w:sz="4" w:space="0" w:color="auto"/>
              <w:right w:val="single" w:sz="4" w:space="0" w:color="auto"/>
            </w:tcBorders>
            <w:vAlign w:val="center"/>
          </w:tcPr>
          <w:p w:rsidR="00DF78AC" w:rsidRPr="00A72D0D" w:rsidRDefault="0018576B" w:rsidP="00A72D0D">
            <w:pPr>
              <w:spacing w:after="0" w:line="240" w:lineRule="auto"/>
              <w:jc w:val="center"/>
              <w:rPr>
                <w:rFonts w:ascii="Times New Roman" w:eastAsia="Times New Roman" w:hAnsi="Times New Roman" w:cs="Times New Roman"/>
                <w:sz w:val="24"/>
                <w:szCs w:val="24"/>
                <w:lang w:val="uk-UA"/>
              </w:rPr>
            </w:pPr>
            <w:r w:rsidRPr="0018576B">
              <w:rPr>
                <w:rFonts w:ascii="Times New Roman" w:eastAsia="Times New Roman" w:hAnsi="Times New Roman" w:cs="Times New Roman"/>
                <w:sz w:val="24"/>
                <w:szCs w:val="24"/>
                <w:lang w:val="uk-UA"/>
              </w:rPr>
              <w:t xml:space="preserve">виконання умовно-комунікативних та </w:t>
            </w:r>
            <w:r w:rsidRPr="0018576B">
              <w:rPr>
                <w:rFonts w:ascii="Times New Roman" w:eastAsia="Times New Roman" w:hAnsi="Times New Roman" w:cs="Times New Roman"/>
                <w:sz w:val="24"/>
                <w:szCs w:val="24"/>
                <w:lang w:val="uk-UA"/>
              </w:rPr>
              <w:lastRenderedPageBreak/>
              <w:t>комунікативних вправ і завдань</w:t>
            </w:r>
          </w:p>
        </w:tc>
        <w:tc>
          <w:tcPr>
            <w:tcW w:w="992" w:type="dxa"/>
            <w:tcBorders>
              <w:top w:val="single" w:sz="4" w:space="0" w:color="auto"/>
              <w:left w:val="single" w:sz="4" w:space="0" w:color="auto"/>
              <w:bottom w:val="single" w:sz="4" w:space="0" w:color="auto"/>
              <w:right w:val="single" w:sz="4" w:space="0" w:color="auto"/>
            </w:tcBorders>
            <w:vAlign w:val="center"/>
          </w:tcPr>
          <w:p w:rsidR="00DF78AC" w:rsidRPr="00A72D0D" w:rsidRDefault="001C6502" w:rsidP="00A72D0D">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lastRenderedPageBreak/>
              <w:t>5</w:t>
            </w:r>
          </w:p>
        </w:tc>
        <w:tc>
          <w:tcPr>
            <w:tcW w:w="2264" w:type="dxa"/>
            <w:tcBorders>
              <w:top w:val="single" w:sz="4" w:space="0" w:color="auto"/>
              <w:left w:val="single" w:sz="4" w:space="0" w:color="auto"/>
              <w:bottom w:val="single" w:sz="4" w:space="0" w:color="auto"/>
              <w:right w:val="single" w:sz="4" w:space="0" w:color="auto"/>
            </w:tcBorders>
            <w:vAlign w:val="center"/>
          </w:tcPr>
          <w:p w:rsidR="00DF78AC" w:rsidRPr="00A72D0D" w:rsidRDefault="00DF78AC" w:rsidP="004F2A1A">
            <w:pPr>
              <w:spacing w:after="0" w:line="240" w:lineRule="auto"/>
              <w:jc w:val="both"/>
              <w:rPr>
                <w:rFonts w:ascii="Times New Roman" w:eastAsia="Times New Roman" w:hAnsi="Times New Roman" w:cs="Times New Roman"/>
                <w:sz w:val="24"/>
                <w:szCs w:val="24"/>
                <w:lang w:val="uk-UA"/>
              </w:rPr>
            </w:pPr>
            <w:r w:rsidRPr="00DF78AC">
              <w:rPr>
                <w:rFonts w:ascii="Times New Roman" w:eastAsia="Times New Roman" w:hAnsi="Times New Roman" w:cs="Times New Roman"/>
                <w:sz w:val="24"/>
                <w:szCs w:val="24"/>
                <w:lang w:val="uk-UA"/>
              </w:rPr>
              <w:t xml:space="preserve">впродовж першого навчального семестру (другий періодичний </w:t>
            </w:r>
            <w:r w:rsidRPr="00DF78AC">
              <w:rPr>
                <w:rFonts w:ascii="Times New Roman" w:eastAsia="Times New Roman" w:hAnsi="Times New Roman" w:cs="Times New Roman"/>
                <w:sz w:val="24"/>
                <w:szCs w:val="24"/>
                <w:lang w:val="uk-UA"/>
              </w:rPr>
              <w:lastRenderedPageBreak/>
              <w:t>контроль)</w:t>
            </w:r>
          </w:p>
        </w:tc>
      </w:tr>
      <w:tr w:rsidR="00DF78AC" w:rsidRPr="00DF78AC" w:rsidTr="0018576B">
        <w:trPr>
          <w:trHeight w:val="684"/>
        </w:trPr>
        <w:tc>
          <w:tcPr>
            <w:tcW w:w="1068" w:type="dxa"/>
            <w:tcBorders>
              <w:top w:val="single" w:sz="4" w:space="0" w:color="auto"/>
              <w:left w:val="single" w:sz="4" w:space="0" w:color="auto"/>
              <w:bottom w:val="single" w:sz="4" w:space="0" w:color="auto"/>
              <w:right w:val="single" w:sz="4" w:space="0" w:color="auto"/>
            </w:tcBorders>
            <w:vAlign w:val="center"/>
          </w:tcPr>
          <w:p w:rsidR="00DF78AC" w:rsidRPr="00A72D0D" w:rsidRDefault="00DF78AC" w:rsidP="00A72D0D">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lastRenderedPageBreak/>
              <w:t>4</w:t>
            </w:r>
          </w:p>
        </w:tc>
        <w:tc>
          <w:tcPr>
            <w:tcW w:w="3827" w:type="dxa"/>
            <w:tcBorders>
              <w:top w:val="single" w:sz="4" w:space="0" w:color="auto"/>
              <w:left w:val="single" w:sz="4" w:space="0" w:color="auto"/>
              <w:bottom w:val="single" w:sz="4" w:space="0" w:color="auto"/>
              <w:right w:val="single" w:sz="4" w:space="0" w:color="auto"/>
            </w:tcBorders>
            <w:vAlign w:val="center"/>
          </w:tcPr>
          <w:p w:rsidR="00DF78AC" w:rsidRPr="00DF78AC" w:rsidRDefault="00DF78AC" w:rsidP="00A72D0D">
            <w:pPr>
              <w:snapToGrid w:val="0"/>
              <w:spacing w:before="100" w:beforeAutospacing="1" w:after="100" w:afterAutospacing="1" w:line="256" w:lineRule="auto"/>
              <w:contextualSpacing/>
              <w:rPr>
                <w:rFonts w:ascii="Times New Roman" w:eastAsia="Times New Roman" w:hAnsi="Times New Roman" w:cs="Times New Roman"/>
                <w:bCs/>
                <w:color w:val="333333"/>
                <w:sz w:val="24"/>
                <w:szCs w:val="24"/>
                <w:lang w:val="uk-UA"/>
              </w:rPr>
            </w:pPr>
            <w:r w:rsidRPr="00DF78AC">
              <w:rPr>
                <w:rFonts w:ascii="Times New Roman" w:eastAsia="Times New Roman" w:hAnsi="Times New Roman" w:cs="Times New Roman"/>
                <w:bCs/>
                <w:color w:val="333333"/>
                <w:sz w:val="24"/>
                <w:szCs w:val="24"/>
                <w:lang w:val="uk-UA"/>
              </w:rPr>
              <w:t>Тема 21.  Prüfungen ohne Stress.</w:t>
            </w:r>
          </w:p>
        </w:tc>
        <w:tc>
          <w:tcPr>
            <w:tcW w:w="3402" w:type="dxa"/>
            <w:tcBorders>
              <w:top w:val="single" w:sz="4" w:space="0" w:color="auto"/>
              <w:left w:val="single" w:sz="4" w:space="0" w:color="auto"/>
              <w:bottom w:val="single" w:sz="4" w:space="0" w:color="auto"/>
              <w:right w:val="single" w:sz="4" w:space="0" w:color="auto"/>
            </w:tcBorders>
            <w:vAlign w:val="center"/>
          </w:tcPr>
          <w:p w:rsidR="00DF78AC" w:rsidRPr="00DF78AC" w:rsidRDefault="00DF78AC" w:rsidP="00DF78AC">
            <w:pPr>
              <w:spacing w:after="0" w:line="240" w:lineRule="auto"/>
              <w:jc w:val="both"/>
              <w:rPr>
                <w:rFonts w:ascii="Times New Roman" w:eastAsia="Times New Roman" w:hAnsi="Times New Roman" w:cs="Times New Roman"/>
                <w:color w:val="000000"/>
                <w:sz w:val="24"/>
                <w:szCs w:val="24"/>
                <w:lang w:val="uk-UA"/>
              </w:rPr>
            </w:pPr>
            <w:r w:rsidRPr="00DF78AC">
              <w:rPr>
                <w:rFonts w:ascii="Times New Roman" w:eastAsia="Times New Roman" w:hAnsi="Times New Roman" w:cs="Times New Roman"/>
                <w:color w:val="000000"/>
                <w:sz w:val="24"/>
                <w:szCs w:val="24"/>
                <w:lang w:val="uk-UA"/>
              </w:rPr>
              <w:t>Практичне заняття (4 год.)</w:t>
            </w:r>
          </w:p>
          <w:p w:rsidR="00DF78AC" w:rsidRPr="00A72D0D" w:rsidRDefault="00DF78AC" w:rsidP="00DF78AC">
            <w:pPr>
              <w:spacing w:after="0" w:line="240" w:lineRule="auto"/>
              <w:jc w:val="both"/>
              <w:rPr>
                <w:rFonts w:ascii="Times New Roman" w:eastAsia="Times New Roman" w:hAnsi="Times New Roman" w:cs="Times New Roman"/>
                <w:color w:val="000000"/>
                <w:sz w:val="24"/>
                <w:szCs w:val="24"/>
                <w:lang w:val="uk-UA"/>
              </w:rPr>
            </w:pPr>
          </w:p>
        </w:tc>
        <w:tc>
          <w:tcPr>
            <w:tcW w:w="1417" w:type="dxa"/>
            <w:tcBorders>
              <w:top w:val="single" w:sz="4" w:space="0" w:color="auto"/>
              <w:left w:val="single" w:sz="4" w:space="0" w:color="auto"/>
              <w:bottom w:val="single" w:sz="4" w:space="0" w:color="auto"/>
              <w:right w:val="single" w:sz="4" w:space="0" w:color="auto"/>
            </w:tcBorders>
            <w:vAlign w:val="center"/>
          </w:tcPr>
          <w:p w:rsidR="00DF78AC" w:rsidRPr="00A72D0D" w:rsidRDefault="002136D0" w:rsidP="00A72D0D">
            <w:pPr>
              <w:spacing w:after="0" w:line="240" w:lineRule="auto"/>
              <w:jc w:val="center"/>
              <w:rPr>
                <w:rFonts w:ascii="Times New Roman" w:eastAsia="Times New Roman" w:hAnsi="Times New Roman" w:cs="Times New Roman"/>
                <w:sz w:val="24"/>
                <w:szCs w:val="24"/>
                <w:lang w:val="uk-UA"/>
              </w:rPr>
            </w:pPr>
            <w:r w:rsidRPr="002136D0">
              <w:rPr>
                <w:rFonts w:ascii="Times New Roman" w:eastAsia="Times New Roman" w:hAnsi="Times New Roman" w:cs="Times New Roman"/>
                <w:sz w:val="24"/>
                <w:szCs w:val="24"/>
                <w:lang w:val="uk-UA"/>
              </w:rPr>
              <w:t>1-8</w:t>
            </w:r>
          </w:p>
        </w:tc>
        <w:tc>
          <w:tcPr>
            <w:tcW w:w="1985" w:type="dxa"/>
            <w:tcBorders>
              <w:top w:val="single" w:sz="4" w:space="0" w:color="auto"/>
              <w:left w:val="single" w:sz="4" w:space="0" w:color="auto"/>
              <w:bottom w:val="single" w:sz="4" w:space="0" w:color="auto"/>
              <w:right w:val="single" w:sz="4" w:space="0" w:color="auto"/>
            </w:tcBorders>
            <w:vAlign w:val="center"/>
          </w:tcPr>
          <w:p w:rsidR="00DF78AC" w:rsidRPr="00A72D0D" w:rsidRDefault="0018576B" w:rsidP="00A72D0D">
            <w:pPr>
              <w:spacing w:after="0" w:line="240" w:lineRule="auto"/>
              <w:jc w:val="center"/>
              <w:rPr>
                <w:rFonts w:ascii="Times New Roman" w:eastAsia="Times New Roman" w:hAnsi="Times New Roman" w:cs="Times New Roman"/>
                <w:sz w:val="24"/>
                <w:szCs w:val="24"/>
                <w:lang w:val="uk-UA"/>
              </w:rPr>
            </w:pPr>
            <w:r w:rsidRPr="0018576B">
              <w:rPr>
                <w:rFonts w:ascii="Times New Roman" w:eastAsia="Times New Roman" w:hAnsi="Times New Roman" w:cs="Times New Roman"/>
                <w:sz w:val="24"/>
                <w:szCs w:val="24"/>
                <w:lang w:val="uk-UA"/>
              </w:rPr>
              <w:t>виконання умовно-комунікативних та комунікативних вправ і завдань</w:t>
            </w:r>
          </w:p>
        </w:tc>
        <w:tc>
          <w:tcPr>
            <w:tcW w:w="992" w:type="dxa"/>
            <w:tcBorders>
              <w:top w:val="single" w:sz="4" w:space="0" w:color="auto"/>
              <w:left w:val="single" w:sz="4" w:space="0" w:color="auto"/>
              <w:bottom w:val="single" w:sz="4" w:space="0" w:color="auto"/>
              <w:right w:val="single" w:sz="4" w:space="0" w:color="auto"/>
            </w:tcBorders>
            <w:vAlign w:val="center"/>
          </w:tcPr>
          <w:p w:rsidR="00DF78AC" w:rsidRPr="00A72D0D" w:rsidRDefault="001C6502" w:rsidP="00A72D0D">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5</w:t>
            </w:r>
          </w:p>
        </w:tc>
        <w:tc>
          <w:tcPr>
            <w:tcW w:w="2264" w:type="dxa"/>
            <w:tcBorders>
              <w:top w:val="single" w:sz="4" w:space="0" w:color="auto"/>
              <w:left w:val="single" w:sz="4" w:space="0" w:color="auto"/>
              <w:bottom w:val="single" w:sz="4" w:space="0" w:color="auto"/>
              <w:right w:val="single" w:sz="4" w:space="0" w:color="auto"/>
            </w:tcBorders>
            <w:vAlign w:val="center"/>
          </w:tcPr>
          <w:p w:rsidR="00DF78AC" w:rsidRPr="00A72D0D" w:rsidRDefault="00DF78AC" w:rsidP="004F2A1A">
            <w:pPr>
              <w:spacing w:after="0" w:line="240" w:lineRule="auto"/>
              <w:jc w:val="both"/>
              <w:rPr>
                <w:rFonts w:ascii="Times New Roman" w:eastAsia="Times New Roman" w:hAnsi="Times New Roman" w:cs="Times New Roman"/>
                <w:sz w:val="24"/>
                <w:szCs w:val="24"/>
                <w:lang w:val="uk-UA"/>
              </w:rPr>
            </w:pPr>
            <w:r w:rsidRPr="00DF78AC">
              <w:rPr>
                <w:rFonts w:ascii="Times New Roman" w:eastAsia="Times New Roman" w:hAnsi="Times New Roman" w:cs="Times New Roman"/>
                <w:sz w:val="24"/>
                <w:szCs w:val="24"/>
                <w:lang w:val="uk-UA"/>
              </w:rPr>
              <w:t>впродовж першого навчального семестру (другий періодичний контроль)</w:t>
            </w:r>
          </w:p>
        </w:tc>
      </w:tr>
      <w:tr w:rsidR="00DF78AC" w:rsidRPr="00DF78AC" w:rsidTr="00DF78AC">
        <w:trPr>
          <w:trHeight w:val="684"/>
        </w:trPr>
        <w:tc>
          <w:tcPr>
            <w:tcW w:w="14955" w:type="dxa"/>
            <w:gridSpan w:val="7"/>
            <w:tcBorders>
              <w:top w:val="single" w:sz="4" w:space="0" w:color="auto"/>
              <w:left w:val="single" w:sz="4" w:space="0" w:color="auto"/>
              <w:bottom w:val="single" w:sz="4" w:space="0" w:color="auto"/>
              <w:right w:val="single" w:sz="4" w:space="0" w:color="auto"/>
            </w:tcBorders>
            <w:shd w:val="clear" w:color="auto" w:fill="00B0F0"/>
            <w:vAlign w:val="center"/>
          </w:tcPr>
          <w:p w:rsidR="00DF78AC" w:rsidRPr="00A72D0D" w:rsidRDefault="00DF78AC" w:rsidP="00DF78AC">
            <w:pPr>
              <w:spacing w:after="0" w:line="240" w:lineRule="auto"/>
              <w:jc w:val="center"/>
              <w:rPr>
                <w:rFonts w:ascii="Times New Roman" w:eastAsia="Times New Roman" w:hAnsi="Times New Roman" w:cs="Times New Roman"/>
                <w:sz w:val="24"/>
                <w:szCs w:val="24"/>
                <w:lang w:val="uk-UA"/>
              </w:rPr>
            </w:pPr>
            <w:r w:rsidRPr="00DF78AC">
              <w:rPr>
                <w:rFonts w:ascii="Times New Roman" w:eastAsia="Calibri" w:hAnsi="Times New Roman" w:cs="Times New Roman"/>
                <w:b/>
                <w:caps/>
                <w:sz w:val="24"/>
                <w:szCs w:val="24"/>
                <w:lang w:val="de-DE"/>
              </w:rPr>
              <w:t>Блок 4. Sport und Fitness</w:t>
            </w:r>
          </w:p>
        </w:tc>
      </w:tr>
      <w:tr w:rsidR="00DF78AC" w:rsidRPr="00DF78AC" w:rsidTr="0018576B">
        <w:trPr>
          <w:trHeight w:val="684"/>
        </w:trPr>
        <w:tc>
          <w:tcPr>
            <w:tcW w:w="1068" w:type="dxa"/>
            <w:tcBorders>
              <w:top w:val="single" w:sz="4" w:space="0" w:color="auto"/>
              <w:left w:val="single" w:sz="4" w:space="0" w:color="auto"/>
              <w:bottom w:val="single" w:sz="4" w:space="0" w:color="auto"/>
              <w:right w:val="single" w:sz="4" w:space="0" w:color="auto"/>
            </w:tcBorders>
            <w:vAlign w:val="center"/>
          </w:tcPr>
          <w:p w:rsidR="00DF78AC" w:rsidRPr="00A72D0D" w:rsidRDefault="00DF78AC" w:rsidP="00DF78AC">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2</w:t>
            </w:r>
          </w:p>
        </w:tc>
        <w:tc>
          <w:tcPr>
            <w:tcW w:w="3827" w:type="dxa"/>
            <w:tcBorders>
              <w:top w:val="single" w:sz="4" w:space="0" w:color="auto"/>
              <w:left w:val="single" w:sz="4" w:space="0" w:color="auto"/>
              <w:bottom w:val="single" w:sz="4" w:space="0" w:color="auto"/>
              <w:right w:val="single" w:sz="4" w:space="0" w:color="auto"/>
            </w:tcBorders>
            <w:vAlign w:val="center"/>
          </w:tcPr>
          <w:p w:rsidR="00DF78AC" w:rsidRDefault="00DF78AC" w:rsidP="00DF78AC">
            <w:pPr>
              <w:snapToGrid w:val="0"/>
              <w:spacing w:before="100" w:beforeAutospacing="1" w:after="100" w:afterAutospacing="1" w:line="256" w:lineRule="auto"/>
              <w:contextualSpacing/>
              <w:rPr>
                <w:rFonts w:ascii="Times New Roman" w:eastAsia="Times New Roman" w:hAnsi="Times New Roman" w:cs="Times New Roman"/>
                <w:bCs/>
                <w:color w:val="333333"/>
                <w:sz w:val="24"/>
                <w:szCs w:val="24"/>
                <w:lang w:val="uk-UA"/>
              </w:rPr>
            </w:pPr>
          </w:p>
          <w:p w:rsidR="00DF78AC" w:rsidRPr="00DF78AC" w:rsidRDefault="00DF78AC" w:rsidP="00DF78AC">
            <w:pPr>
              <w:snapToGrid w:val="0"/>
              <w:spacing w:before="100" w:beforeAutospacing="1" w:after="100" w:afterAutospacing="1" w:line="256" w:lineRule="auto"/>
              <w:contextualSpacing/>
              <w:jc w:val="both"/>
              <w:rPr>
                <w:rFonts w:ascii="Times New Roman" w:eastAsia="Times New Roman" w:hAnsi="Times New Roman" w:cs="Times New Roman"/>
                <w:bCs/>
                <w:color w:val="333333"/>
                <w:sz w:val="24"/>
                <w:szCs w:val="24"/>
                <w:lang w:val="uk-UA"/>
              </w:rPr>
            </w:pPr>
            <w:r>
              <w:rPr>
                <w:rFonts w:ascii="Times New Roman" w:eastAsia="Times New Roman" w:hAnsi="Times New Roman" w:cs="Times New Roman"/>
                <w:bCs/>
                <w:color w:val="333333"/>
                <w:sz w:val="24"/>
                <w:szCs w:val="24"/>
                <w:lang w:val="uk-UA"/>
              </w:rPr>
              <w:t>Тема 22 Rund um den Sport.</w:t>
            </w:r>
          </w:p>
          <w:p w:rsidR="00DF78AC" w:rsidRPr="00DF78AC" w:rsidRDefault="00DF78AC" w:rsidP="00DF78AC">
            <w:pPr>
              <w:snapToGrid w:val="0"/>
              <w:spacing w:before="100" w:beforeAutospacing="1" w:after="100" w:afterAutospacing="1" w:line="256" w:lineRule="auto"/>
              <w:contextualSpacing/>
              <w:rPr>
                <w:rFonts w:ascii="Times New Roman" w:eastAsia="Times New Roman" w:hAnsi="Times New Roman" w:cs="Times New Roman"/>
                <w:bCs/>
                <w:color w:val="333333"/>
                <w:sz w:val="24"/>
                <w:szCs w:val="24"/>
                <w:lang w:val="uk-UA"/>
              </w:rPr>
            </w:pPr>
          </w:p>
          <w:p w:rsidR="00DF78AC" w:rsidRPr="00DF78AC" w:rsidRDefault="00DF78AC" w:rsidP="00DF78AC">
            <w:pPr>
              <w:snapToGrid w:val="0"/>
              <w:spacing w:before="100" w:beforeAutospacing="1" w:after="100" w:afterAutospacing="1" w:line="256" w:lineRule="auto"/>
              <w:contextualSpacing/>
              <w:rPr>
                <w:rFonts w:ascii="Times New Roman" w:eastAsia="Times New Roman" w:hAnsi="Times New Roman" w:cs="Times New Roman"/>
                <w:bCs/>
                <w:color w:val="333333"/>
                <w:sz w:val="24"/>
                <w:szCs w:val="24"/>
                <w:lang w:val="uk-UA"/>
              </w:rPr>
            </w:pPr>
          </w:p>
          <w:p w:rsidR="00DF78AC" w:rsidRPr="00DF78AC" w:rsidRDefault="00DF78AC" w:rsidP="00DF78AC">
            <w:pPr>
              <w:snapToGrid w:val="0"/>
              <w:spacing w:before="100" w:beforeAutospacing="1" w:after="100" w:afterAutospacing="1" w:line="256" w:lineRule="auto"/>
              <w:contextualSpacing/>
              <w:rPr>
                <w:rFonts w:ascii="Times New Roman" w:eastAsia="Times New Roman" w:hAnsi="Times New Roman" w:cs="Times New Roman"/>
                <w:bCs/>
                <w:color w:val="333333"/>
                <w:sz w:val="24"/>
                <w:szCs w:val="24"/>
                <w:lang w:val="uk-UA"/>
              </w:rPr>
            </w:pPr>
          </w:p>
        </w:tc>
        <w:tc>
          <w:tcPr>
            <w:tcW w:w="3402" w:type="dxa"/>
            <w:tcBorders>
              <w:top w:val="single" w:sz="4" w:space="0" w:color="auto"/>
              <w:left w:val="single" w:sz="4" w:space="0" w:color="auto"/>
              <w:bottom w:val="single" w:sz="4" w:space="0" w:color="auto"/>
              <w:right w:val="single" w:sz="4" w:space="0" w:color="auto"/>
            </w:tcBorders>
            <w:vAlign w:val="center"/>
          </w:tcPr>
          <w:p w:rsidR="00DF78AC" w:rsidRPr="00DF78AC" w:rsidRDefault="00DF78AC" w:rsidP="00DF78AC">
            <w:pPr>
              <w:spacing w:after="0" w:line="240" w:lineRule="auto"/>
              <w:jc w:val="both"/>
              <w:rPr>
                <w:rFonts w:ascii="Times New Roman" w:eastAsia="Times New Roman" w:hAnsi="Times New Roman" w:cs="Times New Roman"/>
                <w:color w:val="000000"/>
                <w:sz w:val="24"/>
                <w:szCs w:val="24"/>
                <w:lang w:val="uk-UA"/>
              </w:rPr>
            </w:pPr>
            <w:r>
              <w:rPr>
                <w:rFonts w:ascii="Times New Roman" w:eastAsia="Times New Roman" w:hAnsi="Times New Roman" w:cs="Times New Roman"/>
                <w:color w:val="000000"/>
                <w:sz w:val="24"/>
                <w:szCs w:val="24"/>
                <w:lang w:val="uk-UA"/>
              </w:rPr>
              <w:t>Практичне заняття (2</w:t>
            </w:r>
            <w:r w:rsidRPr="00DF78AC">
              <w:rPr>
                <w:rFonts w:ascii="Times New Roman" w:eastAsia="Times New Roman" w:hAnsi="Times New Roman" w:cs="Times New Roman"/>
                <w:color w:val="000000"/>
                <w:sz w:val="24"/>
                <w:szCs w:val="24"/>
                <w:lang w:val="uk-UA"/>
              </w:rPr>
              <w:t xml:space="preserve"> год.)</w:t>
            </w:r>
          </w:p>
          <w:p w:rsidR="00DF78AC" w:rsidRPr="00A72D0D" w:rsidRDefault="00DF78AC" w:rsidP="00DF78AC">
            <w:pPr>
              <w:spacing w:after="0" w:line="240" w:lineRule="auto"/>
              <w:jc w:val="both"/>
              <w:rPr>
                <w:rFonts w:ascii="Times New Roman" w:eastAsia="Times New Roman" w:hAnsi="Times New Roman" w:cs="Times New Roman"/>
                <w:color w:val="000000"/>
                <w:sz w:val="24"/>
                <w:szCs w:val="24"/>
                <w:lang w:val="uk-UA"/>
              </w:rPr>
            </w:pPr>
          </w:p>
        </w:tc>
        <w:tc>
          <w:tcPr>
            <w:tcW w:w="1417" w:type="dxa"/>
            <w:tcBorders>
              <w:top w:val="single" w:sz="4" w:space="0" w:color="auto"/>
              <w:left w:val="single" w:sz="4" w:space="0" w:color="auto"/>
              <w:bottom w:val="single" w:sz="4" w:space="0" w:color="auto"/>
              <w:right w:val="single" w:sz="4" w:space="0" w:color="auto"/>
            </w:tcBorders>
            <w:vAlign w:val="center"/>
          </w:tcPr>
          <w:p w:rsidR="00DF78AC" w:rsidRPr="00A72D0D" w:rsidRDefault="002136D0" w:rsidP="00A72D0D">
            <w:pPr>
              <w:spacing w:after="0" w:line="240" w:lineRule="auto"/>
              <w:jc w:val="center"/>
              <w:rPr>
                <w:rFonts w:ascii="Times New Roman" w:eastAsia="Times New Roman" w:hAnsi="Times New Roman" w:cs="Times New Roman"/>
                <w:sz w:val="24"/>
                <w:szCs w:val="24"/>
                <w:lang w:val="uk-UA"/>
              </w:rPr>
            </w:pPr>
            <w:r w:rsidRPr="002136D0">
              <w:rPr>
                <w:rFonts w:ascii="Times New Roman" w:eastAsia="Times New Roman" w:hAnsi="Times New Roman" w:cs="Times New Roman"/>
                <w:sz w:val="24"/>
                <w:szCs w:val="24"/>
                <w:lang w:val="uk-UA"/>
              </w:rPr>
              <w:t>1-8</w:t>
            </w:r>
          </w:p>
        </w:tc>
        <w:tc>
          <w:tcPr>
            <w:tcW w:w="1985" w:type="dxa"/>
            <w:tcBorders>
              <w:top w:val="single" w:sz="4" w:space="0" w:color="auto"/>
              <w:left w:val="single" w:sz="4" w:space="0" w:color="auto"/>
              <w:bottom w:val="single" w:sz="4" w:space="0" w:color="auto"/>
              <w:right w:val="single" w:sz="4" w:space="0" w:color="auto"/>
            </w:tcBorders>
            <w:vAlign w:val="center"/>
          </w:tcPr>
          <w:p w:rsidR="00DF78AC" w:rsidRPr="00A72D0D" w:rsidRDefault="0018576B" w:rsidP="00A72D0D">
            <w:pPr>
              <w:spacing w:after="0" w:line="240" w:lineRule="auto"/>
              <w:jc w:val="center"/>
              <w:rPr>
                <w:rFonts w:ascii="Times New Roman" w:eastAsia="Times New Roman" w:hAnsi="Times New Roman" w:cs="Times New Roman"/>
                <w:sz w:val="24"/>
                <w:szCs w:val="24"/>
                <w:lang w:val="uk-UA"/>
              </w:rPr>
            </w:pPr>
            <w:r w:rsidRPr="0018576B">
              <w:rPr>
                <w:rFonts w:ascii="Times New Roman" w:eastAsia="Times New Roman" w:hAnsi="Times New Roman" w:cs="Times New Roman"/>
                <w:sz w:val="24"/>
                <w:szCs w:val="24"/>
                <w:lang w:val="uk-UA"/>
              </w:rPr>
              <w:t>виконання умовно-комунікативних та комунікативних вправ і завдань</w:t>
            </w:r>
          </w:p>
        </w:tc>
        <w:tc>
          <w:tcPr>
            <w:tcW w:w="992" w:type="dxa"/>
            <w:tcBorders>
              <w:top w:val="single" w:sz="4" w:space="0" w:color="auto"/>
              <w:left w:val="single" w:sz="4" w:space="0" w:color="auto"/>
              <w:bottom w:val="single" w:sz="4" w:space="0" w:color="auto"/>
              <w:right w:val="single" w:sz="4" w:space="0" w:color="auto"/>
            </w:tcBorders>
            <w:vAlign w:val="center"/>
          </w:tcPr>
          <w:p w:rsidR="00DF78AC" w:rsidRPr="00A72D0D" w:rsidRDefault="001C6502" w:rsidP="00A72D0D">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5</w:t>
            </w:r>
          </w:p>
        </w:tc>
        <w:tc>
          <w:tcPr>
            <w:tcW w:w="2264" w:type="dxa"/>
            <w:tcBorders>
              <w:top w:val="single" w:sz="4" w:space="0" w:color="auto"/>
              <w:left w:val="single" w:sz="4" w:space="0" w:color="auto"/>
              <w:bottom w:val="single" w:sz="4" w:space="0" w:color="auto"/>
              <w:right w:val="single" w:sz="4" w:space="0" w:color="auto"/>
            </w:tcBorders>
            <w:vAlign w:val="center"/>
          </w:tcPr>
          <w:p w:rsidR="00DF78AC" w:rsidRPr="00A72D0D" w:rsidRDefault="00DF78AC" w:rsidP="004F2A1A">
            <w:pPr>
              <w:spacing w:after="0" w:line="240" w:lineRule="auto"/>
              <w:jc w:val="both"/>
              <w:rPr>
                <w:rFonts w:ascii="Times New Roman" w:eastAsia="Times New Roman" w:hAnsi="Times New Roman" w:cs="Times New Roman"/>
                <w:sz w:val="24"/>
                <w:szCs w:val="24"/>
                <w:lang w:val="uk-UA"/>
              </w:rPr>
            </w:pPr>
            <w:r w:rsidRPr="00DF78AC">
              <w:rPr>
                <w:rFonts w:ascii="Times New Roman" w:eastAsia="Times New Roman" w:hAnsi="Times New Roman" w:cs="Times New Roman"/>
                <w:sz w:val="24"/>
                <w:szCs w:val="24"/>
                <w:lang w:val="uk-UA"/>
              </w:rPr>
              <w:t>впродовж першого навчального семестру (другий періодичний контроль)</w:t>
            </w:r>
          </w:p>
        </w:tc>
      </w:tr>
      <w:tr w:rsidR="00DF78AC" w:rsidRPr="00DF78AC" w:rsidTr="0018576B">
        <w:trPr>
          <w:trHeight w:val="684"/>
        </w:trPr>
        <w:tc>
          <w:tcPr>
            <w:tcW w:w="1068" w:type="dxa"/>
            <w:tcBorders>
              <w:top w:val="single" w:sz="4" w:space="0" w:color="auto"/>
              <w:left w:val="single" w:sz="4" w:space="0" w:color="auto"/>
              <w:bottom w:val="single" w:sz="4" w:space="0" w:color="auto"/>
              <w:right w:val="single" w:sz="4" w:space="0" w:color="auto"/>
            </w:tcBorders>
            <w:vAlign w:val="center"/>
          </w:tcPr>
          <w:p w:rsidR="00DF78AC" w:rsidRPr="00A72D0D" w:rsidRDefault="00DF78AC" w:rsidP="00A72D0D">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14</w:t>
            </w:r>
          </w:p>
        </w:tc>
        <w:tc>
          <w:tcPr>
            <w:tcW w:w="3827" w:type="dxa"/>
            <w:tcBorders>
              <w:top w:val="single" w:sz="4" w:space="0" w:color="auto"/>
              <w:left w:val="single" w:sz="4" w:space="0" w:color="auto"/>
              <w:bottom w:val="single" w:sz="4" w:space="0" w:color="auto"/>
              <w:right w:val="single" w:sz="4" w:space="0" w:color="auto"/>
            </w:tcBorders>
            <w:vAlign w:val="center"/>
          </w:tcPr>
          <w:p w:rsidR="00DF78AC" w:rsidRPr="00DF78AC" w:rsidRDefault="00DF78AC" w:rsidP="00A72D0D">
            <w:pPr>
              <w:snapToGrid w:val="0"/>
              <w:spacing w:before="100" w:beforeAutospacing="1" w:after="100" w:afterAutospacing="1" w:line="256" w:lineRule="auto"/>
              <w:contextualSpacing/>
              <w:rPr>
                <w:rFonts w:ascii="Times New Roman" w:eastAsia="Times New Roman" w:hAnsi="Times New Roman" w:cs="Times New Roman"/>
                <w:bCs/>
                <w:color w:val="333333"/>
                <w:sz w:val="24"/>
                <w:szCs w:val="24"/>
                <w:lang w:val="uk-UA"/>
              </w:rPr>
            </w:pPr>
            <w:r w:rsidRPr="00DF78AC">
              <w:rPr>
                <w:rFonts w:ascii="Times New Roman" w:eastAsia="Times New Roman" w:hAnsi="Times New Roman" w:cs="Times New Roman"/>
                <w:bCs/>
                <w:color w:val="333333"/>
                <w:sz w:val="24"/>
                <w:szCs w:val="24"/>
                <w:lang w:val="uk-UA"/>
              </w:rPr>
              <w:t>Тема 23.  Sport in den deutschsprachigen Ländern</w:t>
            </w:r>
          </w:p>
        </w:tc>
        <w:tc>
          <w:tcPr>
            <w:tcW w:w="3402" w:type="dxa"/>
            <w:tcBorders>
              <w:top w:val="single" w:sz="4" w:space="0" w:color="auto"/>
              <w:left w:val="single" w:sz="4" w:space="0" w:color="auto"/>
              <w:bottom w:val="single" w:sz="4" w:space="0" w:color="auto"/>
              <w:right w:val="single" w:sz="4" w:space="0" w:color="auto"/>
            </w:tcBorders>
            <w:vAlign w:val="center"/>
          </w:tcPr>
          <w:p w:rsidR="00DF78AC" w:rsidRPr="00DF78AC" w:rsidRDefault="00DF78AC" w:rsidP="00DF78AC">
            <w:pPr>
              <w:spacing w:after="0" w:line="240" w:lineRule="auto"/>
              <w:jc w:val="both"/>
              <w:rPr>
                <w:rFonts w:ascii="Times New Roman" w:eastAsia="Times New Roman" w:hAnsi="Times New Roman" w:cs="Times New Roman"/>
                <w:color w:val="000000"/>
                <w:sz w:val="24"/>
                <w:szCs w:val="24"/>
                <w:lang w:val="uk-UA"/>
              </w:rPr>
            </w:pPr>
            <w:r w:rsidRPr="00DF78AC">
              <w:rPr>
                <w:rFonts w:ascii="Times New Roman" w:eastAsia="Times New Roman" w:hAnsi="Times New Roman" w:cs="Times New Roman"/>
                <w:color w:val="000000"/>
                <w:sz w:val="24"/>
                <w:szCs w:val="24"/>
                <w:lang w:val="uk-UA"/>
              </w:rPr>
              <w:t>Практичне заняття (4 год.)</w:t>
            </w:r>
          </w:p>
          <w:p w:rsidR="00DF78AC" w:rsidRPr="00A72D0D" w:rsidRDefault="00DF78AC" w:rsidP="00DF78AC">
            <w:pPr>
              <w:spacing w:after="0" w:line="240" w:lineRule="auto"/>
              <w:jc w:val="both"/>
              <w:rPr>
                <w:rFonts w:ascii="Times New Roman" w:eastAsia="Times New Roman" w:hAnsi="Times New Roman" w:cs="Times New Roman"/>
                <w:color w:val="000000"/>
                <w:sz w:val="24"/>
                <w:szCs w:val="24"/>
                <w:lang w:val="uk-UA"/>
              </w:rPr>
            </w:pPr>
            <w:r w:rsidRPr="00DF78AC">
              <w:rPr>
                <w:rFonts w:ascii="Times New Roman" w:eastAsia="Times New Roman" w:hAnsi="Times New Roman" w:cs="Times New Roman"/>
                <w:color w:val="000000"/>
                <w:sz w:val="24"/>
                <w:szCs w:val="24"/>
                <w:lang w:val="uk-UA"/>
              </w:rPr>
              <w:t>Самостійна робота (10 год.)</w:t>
            </w:r>
          </w:p>
        </w:tc>
        <w:tc>
          <w:tcPr>
            <w:tcW w:w="1417" w:type="dxa"/>
            <w:tcBorders>
              <w:top w:val="single" w:sz="4" w:space="0" w:color="auto"/>
              <w:left w:val="single" w:sz="4" w:space="0" w:color="auto"/>
              <w:bottom w:val="single" w:sz="4" w:space="0" w:color="auto"/>
              <w:right w:val="single" w:sz="4" w:space="0" w:color="auto"/>
            </w:tcBorders>
            <w:vAlign w:val="center"/>
          </w:tcPr>
          <w:p w:rsidR="00DF78AC" w:rsidRPr="00A72D0D" w:rsidRDefault="002136D0" w:rsidP="00A72D0D">
            <w:pPr>
              <w:spacing w:after="0" w:line="240" w:lineRule="auto"/>
              <w:jc w:val="center"/>
              <w:rPr>
                <w:rFonts w:ascii="Times New Roman" w:eastAsia="Times New Roman" w:hAnsi="Times New Roman" w:cs="Times New Roman"/>
                <w:sz w:val="24"/>
                <w:szCs w:val="24"/>
                <w:lang w:val="uk-UA"/>
              </w:rPr>
            </w:pPr>
            <w:r w:rsidRPr="002136D0">
              <w:rPr>
                <w:rFonts w:ascii="Times New Roman" w:eastAsia="Times New Roman" w:hAnsi="Times New Roman" w:cs="Times New Roman"/>
                <w:sz w:val="24"/>
                <w:szCs w:val="24"/>
                <w:lang w:val="uk-UA"/>
              </w:rPr>
              <w:t>1-8</w:t>
            </w:r>
          </w:p>
        </w:tc>
        <w:tc>
          <w:tcPr>
            <w:tcW w:w="1985" w:type="dxa"/>
            <w:tcBorders>
              <w:top w:val="single" w:sz="4" w:space="0" w:color="auto"/>
              <w:left w:val="single" w:sz="4" w:space="0" w:color="auto"/>
              <w:bottom w:val="single" w:sz="4" w:space="0" w:color="auto"/>
              <w:right w:val="single" w:sz="4" w:space="0" w:color="auto"/>
            </w:tcBorders>
            <w:vAlign w:val="center"/>
          </w:tcPr>
          <w:p w:rsidR="00DF78AC" w:rsidRPr="00A72D0D" w:rsidRDefault="0018576B" w:rsidP="00A72D0D">
            <w:pPr>
              <w:spacing w:after="0" w:line="240" w:lineRule="auto"/>
              <w:jc w:val="center"/>
              <w:rPr>
                <w:rFonts w:ascii="Times New Roman" w:eastAsia="Times New Roman" w:hAnsi="Times New Roman" w:cs="Times New Roman"/>
                <w:sz w:val="24"/>
                <w:szCs w:val="24"/>
                <w:lang w:val="uk-UA"/>
              </w:rPr>
            </w:pPr>
            <w:r w:rsidRPr="0018576B">
              <w:rPr>
                <w:rFonts w:ascii="Times New Roman" w:eastAsia="Times New Roman" w:hAnsi="Times New Roman" w:cs="Times New Roman"/>
                <w:sz w:val="24"/>
                <w:szCs w:val="24"/>
                <w:lang w:val="uk-UA"/>
              </w:rPr>
              <w:t>виконання умовно-комунікативних та комунікативних вправ і завдань</w:t>
            </w:r>
          </w:p>
        </w:tc>
        <w:tc>
          <w:tcPr>
            <w:tcW w:w="992" w:type="dxa"/>
            <w:tcBorders>
              <w:top w:val="single" w:sz="4" w:space="0" w:color="auto"/>
              <w:left w:val="single" w:sz="4" w:space="0" w:color="auto"/>
              <w:bottom w:val="single" w:sz="4" w:space="0" w:color="auto"/>
              <w:right w:val="single" w:sz="4" w:space="0" w:color="auto"/>
            </w:tcBorders>
            <w:vAlign w:val="center"/>
          </w:tcPr>
          <w:p w:rsidR="00DF78AC" w:rsidRPr="00A72D0D" w:rsidRDefault="001C6502" w:rsidP="00A72D0D">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5</w:t>
            </w:r>
          </w:p>
        </w:tc>
        <w:tc>
          <w:tcPr>
            <w:tcW w:w="2264" w:type="dxa"/>
            <w:tcBorders>
              <w:top w:val="single" w:sz="4" w:space="0" w:color="auto"/>
              <w:left w:val="single" w:sz="4" w:space="0" w:color="auto"/>
              <w:bottom w:val="single" w:sz="4" w:space="0" w:color="auto"/>
              <w:right w:val="single" w:sz="4" w:space="0" w:color="auto"/>
            </w:tcBorders>
            <w:vAlign w:val="center"/>
          </w:tcPr>
          <w:p w:rsidR="00DF78AC" w:rsidRPr="00A72D0D" w:rsidRDefault="00DF78AC" w:rsidP="004F2A1A">
            <w:pPr>
              <w:spacing w:after="0" w:line="240" w:lineRule="auto"/>
              <w:jc w:val="both"/>
              <w:rPr>
                <w:rFonts w:ascii="Times New Roman" w:eastAsia="Times New Roman" w:hAnsi="Times New Roman" w:cs="Times New Roman"/>
                <w:sz w:val="24"/>
                <w:szCs w:val="24"/>
                <w:lang w:val="uk-UA"/>
              </w:rPr>
            </w:pPr>
            <w:r w:rsidRPr="00DF78AC">
              <w:rPr>
                <w:rFonts w:ascii="Times New Roman" w:eastAsia="Times New Roman" w:hAnsi="Times New Roman" w:cs="Times New Roman"/>
                <w:sz w:val="24"/>
                <w:szCs w:val="24"/>
                <w:lang w:val="uk-UA"/>
              </w:rPr>
              <w:t>впродовж першого навчального семестру (другий періодичний контроль)</w:t>
            </w:r>
          </w:p>
        </w:tc>
      </w:tr>
      <w:tr w:rsidR="00DF78AC" w:rsidRPr="00DF78AC" w:rsidTr="0018576B">
        <w:trPr>
          <w:trHeight w:val="684"/>
        </w:trPr>
        <w:tc>
          <w:tcPr>
            <w:tcW w:w="1068" w:type="dxa"/>
            <w:tcBorders>
              <w:top w:val="single" w:sz="4" w:space="0" w:color="auto"/>
              <w:left w:val="single" w:sz="4" w:space="0" w:color="auto"/>
              <w:bottom w:val="single" w:sz="4" w:space="0" w:color="auto"/>
              <w:right w:val="single" w:sz="4" w:space="0" w:color="auto"/>
            </w:tcBorders>
            <w:vAlign w:val="center"/>
          </w:tcPr>
          <w:p w:rsidR="00DF78AC" w:rsidRPr="00A72D0D" w:rsidRDefault="00DF78AC" w:rsidP="00A72D0D">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2</w:t>
            </w:r>
          </w:p>
        </w:tc>
        <w:tc>
          <w:tcPr>
            <w:tcW w:w="3827" w:type="dxa"/>
            <w:tcBorders>
              <w:top w:val="single" w:sz="4" w:space="0" w:color="auto"/>
              <w:left w:val="single" w:sz="4" w:space="0" w:color="auto"/>
              <w:bottom w:val="single" w:sz="4" w:space="0" w:color="auto"/>
              <w:right w:val="single" w:sz="4" w:space="0" w:color="auto"/>
            </w:tcBorders>
            <w:vAlign w:val="center"/>
          </w:tcPr>
          <w:p w:rsidR="00DF78AC" w:rsidRPr="00DF78AC" w:rsidRDefault="00DF78AC" w:rsidP="00A72D0D">
            <w:pPr>
              <w:snapToGrid w:val="0"/>
              <w:spacing w:before="100" w:beforeAutospacing="1" w:after="100" w:afterAutospacing="1" w:line="256" w:lineRule="auto"/>
              <w:contextualSpacing/>
              <w:rPr>
                <w:rFonts w:ascii="Times New Roman" w:eastAsia="Times New Roman" w:hAnsi="Times New Roman" w:cs="Times New Roman"/>
                <w:bCs/>
                <w:color w:val="333333"/>
                <w:sz w:val="24"/>
                <w:szCs w:val="24"/>
                <w:lang w:val="uk-UA"/>
              </w:rPr>
            </w:pPr>
            <w:r w:rsidRPr="00DF78AC">
              <w:rPr>
                <w:rFonts w:ascii="Times New Roman" w:eastAsia="Times New Roman" w:hAnsi="Times New Roman" w:cs="Times New Roman"/>
                <w:bCs/>
                <w:color w:val="333333"/>
                <w:sz w:val="24"/>
                <w:szCs w:val="24"/>
                <w:lang w:val="uk-UA"/>
              </w:rPr>
              <w:t>Тема 24.  Hochschulsport.</w:t>
            </w:r>
          </w:p>
        </w:tc>
        <w:tc>
          <w:tcPr>
            <w:tcW w:w="3402" w:type="dxa"/>
            <w:tcBorders>
              <w:top w:val="single" w:sz="4" w:space="0" w:color="auto"/>
              <w:left w:val="single" w:sz="4" w:space="0" w:color="auto"/>
              <w:bottom w:val="single" w:sz="4" w:space="0" w:color="auto"/>
              <w:right w:val="single" w:sz="4" w:space="0" w:color="auto"/>
            </w:tcBorders>
            <w:vAlign w:val="center"/>
          </w:tcPr>
          <w:p w:rsidR="00DF78AC" w:rsidRPr="00DF78AC" w:rsidRDefault="00DF78AC" w:rsidP="00DF78AC">
            <w:pPr>
              <w:spacing w:after="0" w:line="240" w:lineRule="auto"/>
              <w:jc w:val="both"/>
              <w:rPr>
                <w:rFonts w:ascii="Times New Roman" w:eastAsia="Times New Roman" w:hAnsi="Times New Roman" w:cs="Times New Roman"/>
                <w:color w:val="000000"/>
                <w:sz w:val="24"/>
                <w:szCs w:val="24"/>
                <w:lang w:val="uk-UA"/>
              </w:rPr>
            </w:pPr>
            <w:r>
              <w:rPr>
                <w:rFonts w:ascii="Times New Roman" w:eastAsia="Times New Roman" w:hAnsi="Times New Roman" w:cs="Times New Roman"/>
                <w:color w:val="000000"/>
                <w:sz w:val="24"/>
                <w:szCs w:val="24"/>
                <w:lang w:val="uk-UA"/>
              </w:rPr>
              <w:t>Практичне заняття (2</w:t>
            </w:r>
            <w:r w:rsidRPr="00DF78AC">
              <w:rPr>
                <w:rFonts w:ascii="Times New Roman" w:eastAsia="Times New Roman" w:hAnsi="Times New Roman" w:cs="Times New Roman"/>
                <w:color w:val="000000"/>
                <w:sz w:val="24"/>
                <w:szCs w:val="24"/>
                <w:lang w:val="uk-UA"/>
              </w:rPr>
              <w:t xml:space="preserve"> год.)</w:t>
            </w:r>
          </w:p>
          <w:p w:rsidR="00DF78AC" w:rsidRPr="00A72D0D" w:rsidRDefault="00DF78AC" w:rsidP="00DF78AC">
            <w:pPr>
              <w:spacing w:after="0" w:line="240" w:lineRule="auto"/>
              <w:jc w:val="both"/>
              <w:rPr>
                <w:rFonts w:ascii="Times New Roman" w:eastAsia="Times New Roman" w:hAnsi="Times New Roman" w:cs="Times New Roman"/>
                <w:color w:val="000000"/>
                <w:sz w:val="24"/>
                <w:szCs w:val="24"/>
                <w:lang w:val="uk-UA"/>
              </w:rPr>
            </w:pPr>
          </w:p>
        </w:tc>
        <w:tc>
          <w:tcPr>
            <w:tcW w:w="1417" w:type="dxa"/>
            <w:tcBorders>
              <w:top w:val="single" w:sz="4" w:space="0" w:color="auto"/>
              <w:left w:val="single" w:sz="4" w:space="0" w:color="auto"/>
              <w:bottom w:val="single" w:sz="4" w:space="0" w:color="auto"/>
              <w:right w:val="single" w:sz="4" w:space="0" w:color="auto"/>
            </w:tcBorders>
            <w:vAlign w:val="center"/>
          </w:tcPr>
          <w:p w:rsidR="00DF78AC" w:rsidRPr="00A72D0D" w:rsidRDefault="002136D0" w:rsidP="00A72D0D">
            <w:pPr>
              <w:spacing w:after="0" w:line="240" w:lineRule="auto"/>
              <w:jc w:val="center"/>
              <w:rPr>
                <w:rFonts w:ascii="Times New Roman" w:eastAsia="Times New Roman" w:hAnsi="Times New Roman" w:cs="Times New Roman"/>
                <w:sz w:val="24"/>
                <w:szCs w:val="24"/>
                <w:lang w:val="uk-UA"/>
              </w:rPr>
            </w:pPr>
            <w:r w:rsidRPr="002136D0">
              <w:rPr>
                <w:rFonts w:ascii="Times New Roman" w:eastAsia="Times New Roman" w:hAnsi="Times New Roman" w:cs="Times New Roman"/>
                <w:sz w:val="24"/>
                <w:szCs w:val="24"/>
                <w:lang w:val="uk-UA"/>
              </w:rPr>
              <w:t>1-8</w:t>
            </w:r>
          </w:p>
        </w:tc>
        <w:tc>
          <w:tcPr>
            <w:tcW w:w="1985" w:type="dxa"/>
            <w:tcBorders>
              <w:top w:val="single" w:sz="4" w:space="0" w:color="auto"/>
              <w:left w:val="single" w:sz="4" w:space="0" w:color="auto"/>
              <w:bottom w:val="single" w:sz="4" w:space="0" w:color="auto"/>
              <w:right w:val="single" w:sz="4" w:space="0" w:color="auto"/>
            </w:tcBorders>
            <w:vAlign w:val="center"/>
          </w:tcPr>
          <w:p w:rsidR="00DF78AC" w:rsidRPr="00A72D0D" w:rsidRDefault="0018576B" w:rsidP="00A72D0D">
            <w:pPr>
              <w:spacing w:after="0" w:line="240" w:lineRule="auto"/>
              <w:jc w:val="center"/>
              <w:rPr>
                <w:rFonts w:ascii="Times New Roman" w:eastAsia="Times New Roman" w:hAnsi="Times New Roman" w:cs="Times New Roman"/>
                <w:sz w:val="24"/>
                <w:szCs w:val="24"/>
                <w:lang w:val="uk-UA"/>
              </w:rPr>
            </w:pPr>
            <w:r w:rsidRPr="0018576B">
              <w:rPr>
                <w:rFonts w:ascii="Times New Roman" w:eastAsia="Times New Roman" w:hAnsi="Times New Roman" w:cs="Times New Roman"/>
                <w:sz w:val="24"/>
                <w:szCs w:val="24"/>
                <w:lang w:val="uk-UA"/>
              </w:rPr>
              <w:t>виконання умовно-комунікативних та комунікативних вправ і завдань</w:t>
            </w:r>
          </w:p>
        </w:tc>
        <w:tc>
          <w:tcPr>
            <w:tcW w:w="992" w:type="dxa"/>
            <w:tcBorders>
              <w:top w:val="single" w:sz="4" w:space="0" w:color="auto"/>
              <w:left w:val="single" w:sz="4" w:space="0" w:color="auto"/>
              <w:bottom w:val="single" w:sz="4" w:space="0" w:color="auto"/>
              <w:right w:val="single" w:sz="4" w:space="0" w:color="auto"/>
            </w:tcBorders>
            <w:vAlign w:val="center"/>
          </w:tcPr>
          <w:p w:rsidR="00DF78AC" w:rsidRPr="00A72D0D" w:rsidRDefault="001C6502" w:rsidP="00A72D0D">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5</w:t>
            </w:r>
          </w:p>
        </w:tc>
        <w:tc>
          <w:tcPr>
            <w:tcW w:w="2264" w:type="dxa"/>
            <w:tcBorders>
              <w:top w:val="single" w:sz="4" w:space="0" w:color="auto"/>
              <w:left w:val="single" w:sz="4" w:space="0" w:color="auto"/>
              <w:bottom w:val="single" w:sz="4" w:space="0" w:color="auto"/>
              <w:right w:val="single" w:sz="4" w:space="0" w:color="auto"/>
            </w:tcBorders>
            <w:vAlign w:val="center"/>
          </w:tcPr>
          <w:p w:rsidR="00DF78AC" w:rsidRPr="00A72D0D" w:rsidRDefault="00DF78AC" w:rsidP="004F2A1A">
            <w:pPr>
              <w:spacing w:after="0" w:line="240" w:lineRule="auto"/>
              <w:jc w:val="both"/>
              <w:rPr>
                <w:rFonts w:ascii="Times New Roman" w:eastAsia="Times New Roman" w:hAnsi="Times New Roman" w:cs="Times New Roman"/>
                <w:sz w:val="24"/>
                <w:szCs w:val="24"/>
                <w:lang w:val="uk-UA"/>
              </w:rPr>
            </w:pPr>
            <w:r w:rsidRPr="00DF78AC">
              <w:rPr>
                <w:rFonts w:ascii="Times New Roman" w:eastAsia="Times New Roman" w:hAnsi="Times New Roman" w:cs="Times New Roman"/>
                <w:sz w:val="24"/>
                <w:szCs w:val="24"/>
                <w:lang w:val="uk-UA"/>
              </w:rPr>
              <w:t>впродовж першого навчального семестру (другий періодичний контроль)</w:t>
            </w:r>
          </w:p>
        </w:tc>
      </w:tr>
      <w:tr w:rsidR="00DF78AC" w:rsidRPr="00DF78AC" w:rsidTr="0018576B">
        <w:trPr>
          <w:trHeight w:val="684"/>
        </w:trPr>
        <w:tc>
          <w:tcPr>
            <w:tcW w:w="1068" w:type="dxa"/>
            <w:tcBorders>
              <w:top w:val="single" w:sz="4" w:space="0" w:color="auto"/>
              <w:left w:val="single" w:sz="4" w:space="0" w:color="auto"/>
              <w:bottom w:val="single" w:sz="4" w:space="0" w:color="auto"/>
              <w:right w:val="single" w:sz="4" w:space="0" w:color="auto"/>
            </w:tcBorders>
            <w:vAlign w:val="center"/>
          </w:tcPr>
          <w:p w:rsidR="00DF78AC" w:rsidRPr="00A72D0D" w:rsidRDefault="00DF78AC" w:rsidP="00DF78AC">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lastRenderedPageBreak/>
              <w:t>2</w:t>
            </w:r>
          </w:p>
        </w:tc>
        <w:tc>
          <w:tcPr>
            <w:tcW w:w="3827" w:type="dxa"/>
            <w:tcBorders>
              <w:top w:val="single" w:sz="4" w:space="0" w:color="auto"/>
              <w:left w:val="single" w:sz="4" w:space="0" w:color="auto"/>
              <w:bottom w:val="single" w:sz="4" w:space="0" w:color="auto"/>
              <w:right w:val="single" w:sz="4" w:space="0" w:color="auto"/>
            </w:tcBorders>
            <w:vAlign w:val="center"/>
          </w:tcPr>
          <w:p w:rsidR="00DF78AC" w:rsidRPr="00DF78AC" w:rsidRDefault="00DF78AC" w:rsidP="00DF78AC">
            <w:pPr>
              <w:snapToGrid w:val="0"/>
              <w:spacing w:before="100" w:beforeAutospacing="1" w:after="100" w:afterAutospacing="1" w:line="256" w:lineRule="auto"/>
              <w:contextualSpacing/>
              <w:rPr>
                <w:rFonts w:ascii="Times New Roman" w:eastAsia="Times New Roman" w:hAnsi="Times New Roman" w:cs="Times New Roman"/>
                <w:bCs/>
                <w:color w:val="333333"/>
                <w:sz w:val="24"/>
                <w:szCs w:val="24"/>
                <w:lang w:val="uk-UA"/>
              </w:rPr>
            </w:pPr>
            <w:r w:rsidRPr="00DF78AC">
              <w:rPr>
                <w:rFonts w:ascii="Times New Roman" w:eastAsia="Times New Roman" w:hAnsi="Times New Roman" w:cs="Times New Roman"/>
                <w:bCs/>
                <w:color w:val="333333"/>
                <w:sz w:val="24"/>
                <w:szCs w:val="24"/>
                <w:lang w:val="uk-UA"/>
              </w:rPr>
              <w:t xml:space="preserve">Тема 25.  Sport- und Fitnesstypen. </w:t>
            </w:r>
          </w:p>
          <w:p w:rsidR="00DF78AC" w:rsidRPr="00DF78AC" w:rsidRDefault="00DF78AC" w:rsidP="00DF78AC">
            <w:pPr>
              <w:snapToGrid w:val="0"/>
              <w:spacing w:before="100" w:beforeAutospacing="1" w:after="100" w:afterAutospacing="1" w:line="256" w:lineRule="auto"/>
              <w:contextualSpacing/>
              <w:rPr>
                <w:rFonts w:ascii="Times New Roman" w:eastAsia="Times New Roman" w:hAnsi="Times New Roman" w:cs="Times New Roman"/>
                <w:bCs/>
                <w:color w:val="333333"/>
                <w:sz w:val="24"/>
                <w:szCs w:val="24"/>
                <w:lang w:val="uk-UA"/>
              </w:rPr>
            </w:pPr>
            <w:r w:rsidRPr="00DF78AC">
              <w:rPr>
                <w:rFonts w:ascii="Times New Roman" w:eastAsia="Times New Roman" w:hAnsi="Times New Roman" w:cs="Times New Roman"/>
                <w:bCs/>
                <w:color w:val="333333"/>
                <w:sz w:val="24"/>
                <w:szCs w:val="24"/>
                <w:lang w:val="uk-UA"/>
              </w:rPr>
              <w:t>Modale Nebensätze mit indem, dadurch dass.</w:t>
            </w:r>
          </w:p>
        </w:tc>
        <w:tc>
          <w:tcPr>
            <w:tcW w:w="3402" w:type="dxa"/>
            <w:tcBorders>
              <w:top w:val="single" w:sz="4" w:space="0" w:color="auto"/>
              <w:left w:val="single" w:sz="4" w:space="0" w:color="auto"/>
              <w:bottom w:val="single" w:sz="4" w:space="0" w:color="auto"/>
              <w:right w:val="single" w:sz="4" w:space="0" w:color="auto"/>
            </w:tcBorders>
            <w:vAlign w:val="center"/>
          </w:tcPr>
          <w:p w:rsidR="00DF78AC" w:rsidRPr="00701148" w:rsidRDefault="00DF78AC" w:rsidP="00DF78AC">
            <w:pPr>
              <w:spacing w:after="0" w:line="240" w:lineRule="auto"/>
              <w:rPr>
                <w:rFonts w:ascii="Times New Roman" w:eastAsia="Times New Roman" w:hAnsi="Times New Roman" w:cs="Times New Roman"/>
                <w:color w:val="000000"/>
                <w:sz w:val="24"/>
                <w:szCs w:val="24"/>
                <w:lang w:val="uk-UA"/>
              </w:rPr>
            </w:pPr>
            <w:r w:rsidRPr="00701148">
              <w:rPr>
                <w:rFonts w:ascii="Times New Roman" w:eastAsia="Times New Roman" w:hAnsi="Times New Roman" w:cs="Times New Roman"/>
                <w:color w:val="000000"/>
                <w:sz w:val="24"/>
                <w:szCs w:val="24"/>
                <w:lang w:val="uk-UA"/>
              </w:rPr>
              <w:t>Практичне заняття (</w:t>
            </w:r>
            <w:r>
              <w:rPr>
                <w:rFonts w:ascii="Times New Roman" w:eastAsia="Times New Roman" w:hAnsi="Times New Roman" w:cs="Times New Roman"/>
                <w:color w:val="000000"/>
                <w:sz w:val="24"/>
                <w:szCs w:val="24"/>
                <w:lang w:val="uk-UA"/>
              </w:rPr>
              <w:t>2</w:t>
            </w:r>
            <w:r w:rsidRPr="00701148">
              <w:rPr>
                <w:rFonts w:ascii="Times New Roman" w:eastAsia="Times New Roman" w:hAnsi="Times New Roman" w:cs="Times New Roman"/>
                <w:color w:val="000000"/>
                <w:sz w:val="24"/>
                <w:szCs w:val="24"/>
                <w:lang w:val="uk-UA"/>
              </w:rPr>
              <w:t xml:space="preserve"> год.)</w:t>
            </w:r>
          </w:p>
          <w:p w:rsidR="00DF78AC" w:rsidRPr="00A72D0D" w:rsidRDefault="00DF78AC" w:rsidP="00DF78AC">
            <w:pPr>
              <w:spacing w:after="0" w:line="240" w:lineRule="auto"/>
              <w:rPr>
                <w:rFonts w:ascii="Times New Roman" w:eastAsia="Times New Roman" w:hAnsi="Times New Roman" w:cs="Times New Roman"/>
                <w:color w:val="000000"/>
                <w:sz w:val="24"/>
                <w:szCs w:val="24"/>
                <w:lang w:val="uk-UA"/>
              </w:rPr>
            </w:pPr>
          </w:p>
        </w:tc>
        <w:tc>
          <w:tcPr>
            <w:tcW w:w="1417" w:type="dxa"/>
            <w:tcBorders>
              <w:top w:val="single" w:sz="4" w:space="0" w:color="auto"/>
              <w:left w:val="single" w:sz="4" w:space="0" w:color="auto"/>
              <w:bottom w:val="single" w:sz="4" w:space="0" w:color="auto"/>
              <w:right w:val="single" w:sz="4" w:space="0" w:color="auto"/>
            </w:tcBorders>
            <w:vAlign w:val="center"/>
          </w:tcPr>
          <w:p w:rsidR="00DF78AC" w:rsidRPr="00A72D0D" w:rsidRDefault="002136D0" w:rsidP="00DF78AC">
            <w:pPr>
              <w:spacing w:after="0" w:line="240" w:lineRule="auto"/>
              <w:jc w:val="center"/>
              <w:rPr>
                <w:rFonts w:ascii="Times New Roman" w:eastAsia="Times New Roman" w:hAnsi="Times New Roman" w:cs="Times New Roman"/>
                <w:sz w:val="24"/>
                <w:szCs w:val="24"/>
                <w:lang w:val="uk-UA"/>
              </w:rPr>
            </w:pPr>
            <w:r w:rsidRPr="00A72D0D">
              <w:rPr>
                <w:rFonts w:ascii="Times New Roman" w:eastAsia="Times New Roman" w:hAnsi="Times New Roman" w:cs="Times New Roman"/>
                <w:sz w:val="24"/>
                <w:szCs w:val="24"/>
                <w:lang w:val="uk-UA"/>
              </w:rPr>
              <w:t>1-8</w:t>
            </w:r>
          </w:p>
        </w:tc>
        <w:tc>
          <w:tcPr>
            <w:tcW w:w="1985" w:type="dxa"/>
            <w:tcBorders>
              <w:top w:val="single" w:sz="4" w:space="0" w:color="auto"/>
              <w:left w:val="single" w:sz="4" w:space="0" w:color="auto"/>
              <w:bottom w:val="single" w:sz="4" w:space="0" w:color="auto"/>
              <w:right w:val="single" w:sz="4" w:space="0" w:color="auto"/>
            </w:tcBorders>
            <w:vAlign w:val="center"/>
          </w:tcPr>
          <w:p w:rsidR="00DF78AC" w:rsidRPr="00A72D0D" w:rsidRDefault="0018576B" w:rsidP="00DF78AC">
            <w:pPr>
              <w:spacing w:after="0" w:line="240" w:lineRule="auto"/>
              <w:jc w:val="center"/>
              <w:rPr>
                <w:rFonts w:ascii="Times New Roman" w:eastAsia="Times New Roman" w:hAnsi="Times New Roman" w:cs="Times New Roman"/>
                <w:sz w:val="24"/>
                <w:szCs w:val="24"/>
                <w:lang w:val="uk-UA"/>
              </w:rPr>
            </w:pPr>
            <w:r w:rsidRPr="0018576B">
              <w:rPr>
                <w:rFonts w:ascii="Times New Roman" w:eastAsia="Times New Roman" w:hAnsi="Times New Roman" w:cs="Times New Roman"/>
                <w:sz w:val="24"/>
                <w:szCs w:val="24"/>
                <w:lang w:val="uk-UA"/>
              </w:rPr>
              <w:t>виконання умовно-комунікативних та комунікативних вправ і завдань</w:t>
            </w:r>
          </w:p>
        </w:tc>
        <w:tc>
          <w:tcPr>
            <w:tcW w:w="992" w:type="dxa"/>
            <w:tcBorders>
              <w:top w:val="single" w:sz="4" w:space="0" w:color="auto"/>
              <w:left w:val="single" w:sz="4" w:space="0" w:color="auto"/>
              <w:bottom w:val="single" w:sz="4" w:space="0" w:color="auto"/>
              <w:right w:val="single" w:sz="4" w:space="0" w:color="auto"/>
            </w:tcBorders>
            <w:vAlign w:val="center"/>
          </w:tcPr>
          <w:p w:rsidR="00DF78AC" w:rsidRPr="00A72D0D" w:rsidRDefault="001C6502" w:rsidP="00DF78AC">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5</w:t>
            </w:r>
          </w:p>
        </w:tc>
        <w:tc>
          <w:tcPr>
            <w:tcW w:w="2264" w:type="dxa"/>
            <w:tcBorders>
              <w:top w:val="single" w:sz="4" w:space="0" w:color="auto"/>
              <w:left w:val="single" w:sz="4" w:space="0" w:color="auto"/>
              <w:bottom w:val="single" w:sz="4" w:space="0" w:color="auto"/>
              <w:right w:val="single" w:sz="4" w:space="0" w:color="auto"/>
            </w:tcBorders>
            <w:vAlign w:val="center"/>
          </w:tcPr>
          <w:p w:rsidR="00DF78AC" w:rsidRPr="00A72D0D" w:rsidRDefault="00DF78AC" w:rsidP="00DF78AC">
            <w:pPr>
              <w:spacing w:after="0" w:line="240" w:lineRule="auto"/>
              <w:jc w:val="both"/>
              <w:rPr>
                <w:rFonts w:ascii="Times New Roman" w:eastAsia="Times New Roman" w:hAnsi="Times New Roman" w:cs="Times New Roman"/>
                <w:sz w:val="24"/>
                <w:szCs w:val="24"/>
                <w:lang w:val="uk-UA"/>
              </w:rPr>
            </w:pPr>
            <w:r w:rsidRPr="00DF78AC">
              <w:rPr>
                <w:rFonts w:ascii="Times New Roman" w:eastAsia="Times New Roman" w:hAnsi="Times New Roman" w:cs="Times New Roman"/>
                <w:sz w:val="24"/>
                <w:szCs w:val="24"/>
                <w:lang w:val="uk-UA"/>
              </w:rPr>
              <w:t>впродовж першого навчального семестру (другий періодичний контроль)</w:t>
            </w:r>
          </w:p>
        </w:tc>
      </w:tr>
      <w:tr w:rsidR="00DF78AC" w:rsidRPr="00DF78AC" w:rsidTr="0018576B">
        <w:trPr>
          <w:trHeight w:val="684"/>
        </w:trPr>
        <w:tc>
          <w:tcPr>
            <w:tcW w:w="1068" w:type="dxa"/>
            <w:tcBorders>
              <w:top w:val="single" w:sz="4" w:space="0" w:color="auto"/>
              <w:left w:val="single" w:sz="4" w:space="0" w:color="auto"/>
              <w:bottom w:val="single" w:sz="4" w:space="0" w:color="auto"/>
              <w:right w:val="single" w:sz="4" w:space="0" w:color="auto"/>
            </w:tcBorders>
            <w:vAlign w:val="center"/>
          </w:tcPr>
          <w:p w:rsidR="00DF78AC" w:rsidRPr="00A72D0D" w:rsidRDefault="00DF78AC" w:rsidP="00DF78AC">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2</w:t>
            </w:r>
          </w:p>
        </w:tc>
        <w:tc>
          <w:tcPr>
            <w:tcW w:w="3827" w:type="dxa"/>
            <w:tcBorders>
              <w:top w:val="single" w:sz="4" w:space="0" w:color="auto"/>
              <w:left w:val="single" w:sz="4" w:space="0" w:color="auto"/>
              <w:bottom w:val="single" w:sz="4" w:space="0" w:color="auto"/>
              <w:right w:val="single" w:sz="4" w:space="0" w:color="auto"/>
            </w:tcBorders>
            <w:vAlign w:val="center"/>
          </w:tcPr>
          <w:p w:rsidR="00DF78AC" w:rsidRPr="00DF78AC" w:rsidRDefault="00DF78AC" w:rsidP="00DF78AC">
            <w:pPr>
              <w:snapToGrid w:val="0"/>
              <w:spacing w:before="100" w:beforeAutospacing="1" w:after="100" w:afterAutospacing="1" w:line="256" w:lineRule="auto"/>
              <w:contextualSpacing/>
              <w:rPr>
                <w:rFonts w:ascii="Times New Roman" w:eastAsia="Times New Roman" w:hAnsi="Times New Roman" w:cs="Times New Roman"/>
                <w:bCs/>
                <w:color w:val="333333"/>
                <w:sz w:val="24"/>
                <w:szCs w:val="24"/>
                <w:lang w:val="uk-UA"/>
              </w:rPr>
            </w:pPr>
            <w:r w:rsidRPr="00DF78AC">
              <w:rPr>
                <w:rFonts w:ascii="Times New Roman" w:eastAsia="Times New Roman" w:hAnsi="Times New Roman" w:cs="Times New Roman"/>
                <w:bCs/>
                <w:color w:val="333333"/>
                <w:sz w:val="24"/>
                <w:szCs w:val="24"/>
                <w:lang w:val="uk-UA"/>
              </w:rPr>
              <w:t>Тема 26.  Sportspiele beschreiben. Sport literarisch.</w:t>
            </w:r>
          </w:p>
        </w:tc>
        <w:tc>
          <w:tcPr>
            <w:tcW w:w="3402" w:type="dxa"/>
            <w:tcBorders>
              <w:top w:val="single" w:sz="4" w:space="0" w:color="auto"/>
              <w:left w:val="single" w:sz="4" w:space="0" w:color="auto"/>
              <w:bottom w:val="single" w:sz="4" w:space="0" w:color="auto"/>
              <w:right w:val="single" w:sz="4" w:space="0" w:color="auto"/>
            </w:tcBorders>
            <w:vAlign w:val="center"/>
          </w:tcPr>
          <w:p w:rsidR="00DF78AC" w:rsidRPr="00DF78AC" w:rsidRDefault="00DF78AC" w:rsidP="00DF78AC">
            <w:pPr>
              <w:spacing w:after="0" w:line="240" w:lineRule="auto"/>
              <w:jc w:val="both"/>
              <w:rPr>
                <w:rFonts w:ascii="Times New Roman" w:eastAsia="Times New Roman" w:hAnsi="Times New Roman" w:cs="Times New Roman"/>
                <w:color w:val="000000"/>
                <w:sz w:val="24"/>
                <w:szCs w:val="24"/>
                <w:lang w:val="uk-UA"/>
              </w:rPr>
            </w:pPr>
            <w:r>
              <w:rPr>
                <w:rFonts w:ascii="Times New Roman" w:eastAsia="Times New Roman" w:hAnsi="Times New Roman" w:cs="Times New Roman"/>
                <w:color w:val="000000"/>
                <w:sz w:val="24"/>
                <w:szCs w:val="24"/>
                <w:lang w:val="uk-UA"/>
              </w:rPr>
              <w:t>Практичне заняття (2</w:t>
            </w:r>
            <w:r w:rsidRPr="00DF78AC">
              <w:rPr>
                <w:rFonts w:ascii="Times New Roman" w:eastAsia="Times New Roman" w:hAnsi="Times New Roman" w:cs="Times New Roman"/>
                <w:color w:val="000000"/>
                <w:sz w:val="24"/>
                <w:szCs w:val="24"/>
                <w:lang w:val="uk-UA"/>
              </w:rPr>
              <w:t xml:space="preserve"> год.)</w:t>
            </w:r>
          </w:p>
          <w:p w:rsidR="00DF78AC" w:rsidRPr="00A72D0D" w:rsidRDefault="00DF78AC" w:rsidP="00DF78AC">
            <w:pPr>
              <w:spacing w:after="0" w:line="240" w:lineRule="auto"/>
              <w:jc w:val="both"/>
              <w:rPr>
                <w:rFonts w:ascii="Times New Roman" w:eastAsia="Times New Roman" w:hAnsi="Times New Roman" w:cs="Times New Roman"/>
                <w:color w:val="000000"/>
                <w:sz w:val="24"/>
                <w:szCs w:val="24"/>
                <w:lang w:val="uk-UA"/>
              </w:rPr>
            </w:pPr>
          </w:p>
        </w:tc>
        <w:tc>
          <w:tcPr>
            <w:tcW w:w="1417" w:type="dxa"/>
            <w:tcBorders>
              <w:top w:val="single" w:sz="4" w:space="0" w:color="auto"/>
              <w:left w:val="single" w:sz="4" w:space="0" w:color="auto"/>
              <w:bottom w:val="single" w:sz="4" w:space="0" w:color="auto"/>
              <w:right w:val="single" w:sz="4" w:space="0" w:color="auto"/>
            </w:tcBorders>
            <w:vAlign w:val="center"/>
          </w:tcPr>
          <w:p w:rsidR="00DF78AC" w:rsidRPr="00A72D0D" w:rsidRDefault="002136D0" w:rsidP="00DF78AC">
            <w:pPr>
              <w:spacing w:after="0" w:line="240" w:lineRule="auto"/>
              <w:jc w:val="center"/>
              <w:rPr>
                <w:rFonts w:ascii="Times New Roman" w:eastAsia="Times New Roman" w:hAnsi="Times New Roman" w:cs="Times New Roman"/>
                <w:sz w:val="24"/>
                <w:szCs w:val="24"/>
                <w:lang w:val="uk-UA"/>
              </w:rPr>
            </w:pPr>
            <w:r w:rsidRPr="00A72D0D">
              <w:rPr>
                <w:rFonts w:ascii="Times New Roman" w:eastAsia="Times New Roman" w:hAnsi="Times New Roman" w:cs="Times New Roman"/>
                <w:sz w:val="24"/>
                <w:szCs w:val="24"/>
                <w:lang w:val="uk-UA"/>
              </w:rPr>
              <w:t>1-8</w:t>
            </w:r>
          </w:p>
        </w:tc>
        <w:tc>
          <w:tcPr>
            <w:tcW w:w="1985" w:type="dxa"/>
            <w:tcBorders>
              <w:top w:val="single" w:sz="4" w:space="0" w:color="auto"/>
              <w:left w:val="single" w:sz="4" w:space="0" w:color="auto"/>
              <w:bottom w:val="single" w:sz="4" w:space="0" w:color="auto"/>
              <w:right w:val="single" w:sz="4" w:space="0" w:color="auto"/>
            </w:tcBorders>
            <w:vAlign w:val="center"/>
          </w:tcPr>
          <w:p w:rsidR="00DF78AC" w:rsidRPr="00A72D0D" w:rsidRDefault="0018576B" w:rsidP="00DF78AC">
            <w:pPr>
              <w:spacing w:after="0" w:line="240" w:lineRule="auto"/>
              <w:jc w:val="center"/>
              <w:rPr>
                <w:rFonts w:ascii="Times New Roman" w:eastAsia="Times New Roman" w:hAnsi="Times New Roman" w:cs="Times New Roman"/>
                <w:sz w:val="24"/>
                <w:szCs w:val="24"/>
                <w:lang w:val="uk-UA"/>
              </w:rPr>
            </w:pPr>
            <w:r w:rsidRPr="0018576B">
              <w:rPr>
                <w:rFonts w:ascii="Times New Roman" w:eastAsia="Times New Roman" w:hAnsi="Times New Roman" w:cs="Times New Roman"/>
                <w:sz w:val="24"/>
                <w:szCs w:val="24"/>
                <w:lang w:val="uk-UA"/>
              </w:rPr>
              <w:t>виконання умовно-комунікативних та комунікативних вправ і завдань</w:t>
            </w:r>
          </w:p>
        </w:tc>
        <w:tc>
          <w:tcPr>
            <w:tcW w:w="992" w:type="dxa"/>
            <w:tcBorders>
              <w:top w:val="single" w:sz="4" w:space="0" w:color="auto"/>
              <w:left w:val="single" w:sz="4" w:space="0" w:color="auto"/>
              <w:bottom w:val="single" w:sz="4" w:space="0" w:color="auto"/>
              <w:right w:val="single" w:sz="4" w:space="0" w:color="auto"/>
            </w:tcBorders>
            <w:vAlign w:val="center"/>
          </w:tcPr>
          <w:p w:rsidR="00DF78AC" w:rsidRPr="00A72D0D" w:rsidRDefault="001C6502" w:rsidP="00DF78AC">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5</w:t>
            </w:r>
          </w:p>
        </w:tc>
        <w:tc>
          <w:tcPr>
            <w:tcW w:w="2264" w:type="dxa"/>
            <w:tcBorders>
              <w:top w:val="single" w:sz="4" w:space="0" w:color="auto"/>
              <w:left w:val="single" w:sz="4" w:space="0" w:color="auto"/>
              <w:bottom w:val="single" w:sz="4" w:space="0" w:color="auto"/>
              <w:right w:val="single" w:sz="4" w:space="0" w:color="auto"/>
            </w:tcBorders>
            <w:vAlign w:val="center"/>
          </w:tcPr>
          <w:p w:rsidR="00DF78AC" w:rsidRPr="00A72D0D" w:rsidRDefault="00DF78AC" w:rsidP="00DF78AC">
            <w:pPr>
              <w:spacing w:after="0" w:line="240" w:lineRule="auto"/>
              <w:jc w:val="both"/>
              <w:rPr>
                <w:rFonts w:ascii="Times New Roman" w:eastAsia="Times New Roman" w:hAnsi="Times New Roman" w:cs="Times New Roman"/>
                <w:sz w:val="24"/>
                <w:szCs w:val="24"/>
                <w:lang w:val="uk-UA"/>
              </w:rPr>
            </w:pPr>
            <w:r w:rsidRPr="00DF78AC">
              <w:rPr>
                <w:rFonts w:ascii="Times New Roman" w:eastAsia="Times New Roman" w:hAnsi="Times New Roman" w:cs="Times New Roman"/>
                <w:sz w:val="24"/>
                <w:szCs w:val="24"/>
                <w:lang w:val="uk-UA"/>
              </w:rPr>
              <w:t>впродовж першого навчального семестру (другий періодичний контроль)</w:t>
            </w:r>
          </w:p>
        </w:tc>
      </w:tr>
      <w:tr w:rsidR="00DF78AC" w:rsidRPr="00DF78AC" w:rsidTr="0018576B">
        <w:trPr>
          <w:trHeight w:val="684"/>
        </w:trPr>
        <w:tc>
          <w:tcPr>
            <w:tcW w:w="1068" w:type="dxa"/>
            <w:tcBorders>
              <w:top w:val="single" w:sz="4" w:space="0" w:color="auto"/>
              <w:left w:val="single" w:sz="4" w:space="0" w:color="auto"/>
              <w:bottom w:val="single" w:sz="4" w:space="0" w:color="auto"/>
              <w:right w:val="single" w:sz="4" w:space="0" w:color="auto"/>
            </w:tcBorders>
            <w:vAlign w:val="center"/>
          </w:tcPr>
          <w:p w:rsidR="00DF78AC" w:rsidRPr="00A72D0D" w:rsidRDefault="00DF78AC" w:rsidP="00DF78AC">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2</w:t>
            </w:r>
          </w:p>
        </w:tc>
        <w:tc>
          <w:tcPr>
            <w:tcW w:w="3827" w:type="dxa"/>
            <w:tcBorders>
              <w:top w:val="single" w:sz="4" w:space="0" w:color="auto"/>
              <w:left w:val="single" w:sz="4" w:space="0" w:color="auto"/>
              <w:bottom w:val="single" w:sz="4" w:space="0" w:color="auto"/>
              <w:right w:val="single" w:sz="4" w:space="0" w:color="auto"/>
            </w:tcBorders>
            <w:vAlign w:val="center"/>
          </w:tcPr>
          <w:p w:rsidR="00DF78AC" w:rsidRPr="00DF78AC" w:rsidRDefault="00DF78AC" w:rsidP="00DF78AC">
            <w:pPr>
              <w:snapToGrid w:val="0"/>
              <w:spacing w:before="100" w:beforeAutospacing="1" w:after="100" w:afterAutospacing="1" w:line="256" w:lineRule="auto"/>
              <w:contextualSpacing/>
              <w:rPr>
                <w:rFonts w:ascii="Times New Roman" w:eastAsia="Times New Roman" w:hAnsi="Times New Roman" w:cs="Times New Roman"/>
                <w:bCs/>
                <w:color w:val="333333"/>
                <w:sz w:val="24"/>
                <w:szCs w:val="24"/>
                <w:lang w:val="uk-UA"/>
              </w:rPr>
            </w:pPr>
            <w:r w:rsidRPr="00DF78AC">
              <w:rPr>
                <w:rFonts w:ascii="Times New Roman" w:eastAsia="Times New Roman" w:hAnsi="Times New Roman" w:cs="Times New Roman"/>
                <w:bCs/>
                <w:color w:val="333333"/>
                <w:sz w:val="24"/>
                <w:szCs w:val="24"/>
                <w:lang w:val="uk-UA"/>
              </w:rPr>
              <w:t>Тема 27.  Bekannte Sportler.</w:t>
            </w:r>
          </w:p>
        </w:tc>
        <w:tc>
          <w:tcPr>
            <w:tcW w:w="3402" w:type="dxa"/>
            <w:tcBorders>
              <w:top w:val="single" w:sz="4" w:space="0" w:color="auto"/>
              <w:left w:val="single" w:sz="4" w:space="0" w:color="auto"/>
              <w:bottom w:val="single" w:sz="4" w:space="0" w:color="auto"/>
              <w:right w:val="single" w:sz="4" w:space="0" w:color="auto"/>
            </w:tcBorders>
            <w:vAlign w:val="center"/>
          </w:tcPr>
          <w:p w:rsidR="00DF78AC" w:rsidRPr="00DF78AC" w:rsidRDefault="00DF78AC" w:rsidP="00DF78AC">
            <w:pPr>
              <w:spacing w:after="0" w:line="240" w:lineRule="auto"/>
              <w:jc w:val="both"/>
              <w:rPr>
                <w:rFonts w:ascii="Times New Roman" w:eastAsia="Times New Roman" w:hAnsi="Times New Roman" w:cs="Times New Roman"/>
                <w:color w:val="000000"/>
                <w:sz w:val="24"/>
                <w:szCs w:val="24"/>
                <w:lang w:val="uk-UA"/>
              </w:rPr>
            </w:pPr>
            <w:r>
              <w:rPr>
                <w:rFonts w:ascii="Times New Roman" w:eastAsia="Times New Roman" w:hAnsi="Times New Roman" w:cs="Times New Roman"/>
                <w:color w:val="000000"/>
                <w:sz w:val="24"/>
                <w:szCs w:val="24"/>
                <w:lang w:val="uk-UA"/>
              </w:rPr>
              <w:t>Практичне заняття (2</w:t>
            </w:r>
            <w:r w:rsidRPr="00DF78AC">
              <w:rPr>
                <w:rFonts w:ascii="Times New Roman" w:eastAsia="Times New Roman" w:hAnsi="Times New Roman" w:cs="Times New Roman"/>
                <w:color w:val="000000"/>
                <w:sz w:val="24"/>
                <w:szCs w:val="24"/>
                <w:lang w:val="uk-UA"/>
              </w:rPr>
              <w:t xml:space="preserve"> год.)</w:t>
            </w:r>
          </w:p>
          <w:p w:rsidR="00DF78AC" w:rsidRPr="00A72D0D" w:rsidRDefault="00DF78AC" w:rsidP="00DF78AC">
            <w:pPr>
              <w:spacing w:after="0" w:line="240" w:lineRule="auto"/>
              <w:jc w:val="both"/>
              <w:rPr>
                <w:rFonts w:ascii="Times New Roman" w:eastAsia="Times New Roman" w:hAnsi="Times New Roman" w:cs="Times New Roman"/>
                <w:color w:val="000000"/>
                <w:sz w:val="24"/>
                <w:szCs w:val="24"/>
                <w:lang w:val="uk-UA"/>
              </w:rPr>
            </w:pPr>
          </w:p>
        </w:tc>
        <w:tc>
          <w:tcPr>
            <w:tcW w:w="1417" w:type="dxa"/>
            <w:tcBorders>
              <w:top w:val="single" w:sz="4" w:space="0" w:color="auto"/>
              <w:left w:val="single" w:sz="4" w:space="0" w:color="auto"/>
              <w:bottom w:val="single" w:sz="4" w:space="0" w:color="auto"/>
              <w:right w:val="single" w:sz="4" w:space="0" w:color="auto"/>
            </w:tcBorders>
            <w:vAlign w:val="center"/>
          </w:tcPr>
          <w:p w:rsidR="00DF78AC" w:rsidRPr="00A72D0D" w:rsidRDefault="002136D0" w:rsidP="00DF78AC">
            <w:pPr>
              <w:spacing w:after="0" w:line="240" w:lineRule="auto"/>
              <w:jc w:val="center"/>
              <w:rPr>
                <w:rFonts w:ascii="Times New Roman" w:eastAsia="Times New Roman" w:hAnsi="Times New Roman" w:cs="Times New Roman"/>
                <w:sz w:val="24"/>
                <w:szCs w:val="24"/>
                <w:lang w:val="uk-UA"/>
              </w:rPr>
            </w:pPr>
            <w:r w:rsidRPr="00A72D0D">
              <w:rPr>
                <w:rFonts w:ascii="Times New Roman" w:eastAsia="Times New Roman" w:hAnsi="Times New Roman" w:cs="Times New Roman"/>
                <w:sz w:val="24"/>
                <w:szCs w:val="24"/>
                <w:lang w:val="uk-UA"/>
              </w:rPr>
              <w:t>1-8</w:t>
            </w:r>
          </w:p>
        </w:tc>
        <w:tc>
          <w:tcPr>
            <w:tcW w:w="1985" w:type="dxa"/>
            <w:tcBorders>
              <w:top w:val="single" w:sz="4" w:space="0" w:color="auto"/>
              <w:left w:val="single" w:sz="4" w:space="0" w:color="auto"/>
              <w:bottom w:val="single" w:sz="4" w:space="0" w:color="auto"/>
              <w:right w:val="single" w:sz="4" w:space="0" w:color="auto"/>
            </w:tcBorders>
            <w:vAlign w:val="center"/>
          </w:tcPr>
          <w:p w:rsidR="00DF78AC" w:rsidRPr="00A72D0D" w:rsidRDefault="0018576B" w:rsidP="00DF78AC">
            <w:pPr>
              <w:spacing w:after="0" w:line="240" w:lineRule="auto"/>
              <w:jc w:val="center"/>
              <w:rPr>
                <w:rFonts w:ascii="Times New Roman" w:eastAsia="Times New Roman" w:hAnsi="Times New Roman" w:cs="Times New Roman"/>
                <w:sz w:val="24"/>
                <w:szCs w:val="24"/>
                <w:lang w:val="uk-UA"/>
              </w:rPr>
            </w:pPr>
            <w:r w:rsidRPr="0018576B">
              <w:rPr>
                <w:rFonts w:ascii="Times New Roman" w:eastAsia="Times New Roman" w:hAnsi="Times New Roman" w:cs="Times New Roman"/>
                <w:sz w:val="24"/>
                <w:szCs w:val="24"/>
                <w:lang w:val="uk-UA"/>
              </w:rPr>
              <w:t>виконання умовно-комунікативних та комунікативних вправ і завдань</w:t>
            </w:r>
          </w:p>
        </w:tc>
        <w:tc>
          <w:tcPr>
            <w:tcW w:w="992" w:type="dxa"/>
            <w:tcBorders>
              <w:top w:val="single" w:sz="4" w:space="0" w:color="auto"/>
              <w:left w:val="single" w:sz="4" w:space="0" w:color="auto"/>
              <w:bottom w:val="single" w:sz="4" w:space="0" w:color="auto"/>
              <w:right w:val="single" w:sz="4" w:space="0" w:color="auto"/>
            </w:tcBorders>
            <w:vAlign w:val="center"/>
          </w:tcPr>
          <w:p w:rsidR="00DF78AC" w:rsidRPr="00A72D0D" w:rsidRDefault="001C6502" w:rsidP="00DF78AC">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5</w:t>
            </w:r>
          </w:p>
        </w:tc>
        <w:tc>
          <w:tcPr>
            <w:tcW w:w="2264" w:type="dxa"/>
            <w:tcBorders>
              <w:top w:val="single" w:sz="4" w:space="0" w:color="auto"/>
              <w:left w:val="single" w:sz="4" w:space="0" w:color="auto"/>
              <w:bottom w:val="single" w:sz="4" w:space="0" w:color="auto"/>
              <w:right w:val="single" w:sz="4" w:space="0" w:color="auto"/>
            </w:tcBorders>
            <w:vAlign w:val="center"/>
          </w:tcPr>
          <w:p w:rsidR="00DF78AC" w:rsidRPr="00A72D0D" w:rsidRDefault="00DF78AC" w:rsidP="00DF78AC">
            <w:pPr>
              <w:spacing w:after="0" w:line="240" w:lineRule="auto"/>
              <w:jc w:val="both"/>
              <w:rPr>
                <w:rFonts w:ascii="Times New Roman" w:eastAsia="Times New Roman" w:hAnsi="Times New Roman" w:cs="Times New Roman"/>
                <w:sz w:val="24"/>
                <w:szCs w:val="24"/>
                <w:lang w:val="uk-UA"/>
              </w:rPr>
            </w:pPr>
            <w:r w:rsidRPr="00DF78AC">
              <w:rPr>
                <w:rFonts w:ascii="Times New Roman" w:eastAsia="Times New Roman" w:hAnsi="Times New Roman" w:cs="Times New Roman"/>
                <w:sz w:val="24"/>
                <w:szCs w:val="24"/>
                <w:lang w:val="uk-UA"/>
              </w:rPr>
              <w:t>впродовж першого навчального семестру (другий періодичний контроль)</w:t>
            </w:r>
          </w:p>
        </w:tc>
      </w:tr>
      <w:tr w:rsidR="00DF78AC" w:rsidRPr="00DF78AC" w:rsidTr="0018576B">
        <w:trPr>
          <w:trHeight w:val="684"/>
        </w:trPr>
        <w:tc>
          <w:tcPr>
            <w:tcW w:w="1068" w:type="dxa"/>
            <w:tcBorders>
              <w:top w:val="single" w:sz="4" w:space="0" w:color="auto"/>
              <w:left w:val="single" w:sz="4" w:space="0" w:color="auto"/>
              <w:bottom w:val="single" w:sz="4" w:space="0" w:color="auto"/>
              <w:right w:val="single" w:sz="4" w:space="0" w:color="auto"/>
            </w:tcBorders>
            <w:vAlign w:val="center"/>
          </w:tcPr>
          <w:p w:rsidR="00DF78AC" w:rsidRPr="00A72D0D" w:rsidRDefault="00DF78AC" w:rsidP="00DF78AC">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2</w:t>
            </w:r>
          </w:p>
        </w:tc>
        <w:tc>
          <w:tcPr>
            <w:tcW w:w="3827" w:type="dxa"/>
            <w:tcBorders>
              <w:top w:val="single" w:sz="4" w:space="0" w:color="auto"/>
              <w:left w:val="single" w:sz="4" w:space="0" w:color="auto"/>
              <w:bottom w:val="single" w:sz="4" w:space="0" w:color="auto"/>
              <w:right w:val="single" w:sz="4" w:space="0" w:color="auto"/>
            </w:tcBorders>
            <w:vAlign w:val="center"/>
          </w:tcPr>
          <w:p w:rsidR="00DF78AC" w:rsidRPr="00DF78AC" w:rsidRDefault="00DF78AC" w:rsidP="00DF78AC">
            <w:pPr>
              <w:snapToGrid w:val="0"/>
              <w:spacing w:before="100" w:beforeAutospacing="1" w:after="100" w:afterAutospacing="1" w:line="256" w:lineRule="auto"/>
              <w:contextualSpacing/>
              <w:rPr>
                <w:rFonts w:ascii="Times New Roman" w:eastAsia="Times New Roman" w:hAnsi="Times New Roman" w:cs="Times New Roman"/>
                <w:bCs/>
                <w:color w:val="333333"/>
                <w:sz w:val="24"/>
                <w:szCs w:val="24"/>
                <w:lang w:val="uk-UA"/>
              </w:rPr>
            </w:pPr>
            <w:r w:rsidRPr="00DF78AC">
              <w:rPr>
                <w:rFonts w:ascii="Times New Roman" w:eastAsia="Times New Roman" w:hAnsi="Times New Roman" w:cs="Times New Roman"/>
                <w:bCs/>
                <w:color w:val="333333"/>
                <w:sz w:val="24"/>
                <w:szCs w:val="24"/>
                <w:lang w:val="uk-UA"/>
              </w:rPr>
              <w:t>Тема 28.  Olympische Spiele. Sportnachrichten. Suffigierung von Adjektiven und Adverbien.</w:t>
            </w:r>
          </w:p>
        </w:tc>
        <w:tc>
          <w:tcPr>
            <w:tcW w:w="3402" w:type="dxa"/>
            <w:tcBorders>
              <w:top w:val="single" w:sz="4" w:space="0" w:color="auto"/>
              <w:left w:val="single" w:sz="4" w:space="0" w:color="auto"/>
              <w:bottom w:val="single" w:sz="4" w:space="0" w:color="auto"/>
              <w:right w:val="single" w:sz="4" w:space="0" w:color="auto"/>
            </w:tcBorders>
            <w:vAlign w:val="center"/>
          </w:tcPr>
          <w:p w:rsidR="00DF78AC" w:rsidRPr="00DF78AC" w:rsidRDefault="00DF78AC" w:rsidP="00DF78AC">
            <w:pPr>
              <w:spacing w:after="0" w:line="240" w:lineRule="auto"/>
              <w:jc w:val="both"/>
              <w:rPr>
                <w:rFonts w:ascii="Times New Roman" w:eastAsia="Times New Roman" w:hAnsi="Times New Roman" w:cs="Times New Roman"/>
                <w:color w:val="000000"/>
                <w:sz w:val="24"/>
                <w:szCs w:val="24"/>
                <w:lang w:val="uk-UA"/>
              </w:rPr>
            </w:pPr>
            <w:r w:rsidRPr="00DF78AC">
              <w:rPr>
                <w:rFonts w:ascii="Times New Roman" w:eastAsia="Times New Roman" w:hAnsi="Times New Roman" w:cs="Times New Roman"/>
                <w:color w:val="000000"/>
                <w:sz w:val="24"/>
                <w:szCs w:val="24"/>
                <w:lang w:val="uk-UA"/>
              </w:rPr>
              <w:t>Практичне заняття</w:t>
            </w:r>
            <w:r>
              <w:rPr>
                <w:rFonts w:ascii="Times New Roman" w:eastAsia="Times New Roman" w:hAnsi="Times New Roman" w:cs="Times New Roman"/>
                <w:color w:val="000000"/>
                <w:sz w:val="24"/>
                <w:szCs w:val="24"/>
                <w:lang w:val="uk-UA"/>
              </w:rPr>
              <w:t xml:space="preserve"> (2</w:t>
            </w:r>
            <w:r w:rsidRPr="00DF78AC">
              <w:rPr>
                <w:rFonts w:ascii="Times New Roman" w:eastAsia="Times New Roman" w:hAnsi="Times New Roman" w:cs="Times New Roman"/>
                <w:color w:val="000000"/>
                <w:sz w:val="24"/>
                <w:szCs w:val="24"/>
                <w:lang w:val="uk-UA"/>
              </w:rPr>
              <w:t xml:space="preserve"> год.)</w:t>
            </w:r>
          </w:p>
          <w:p w:rsidR="00DF78AC" w:rsidRPr="00A72D0D" w:rsidRDefault="00DF78AC" w:rsidP="00DF78AC">
            <w:pPr>
              <w:spacing w:after="0" w:line="240" w:lineRule="auto"/>
              <w:jc w:val="both"/>
              <w:rPr>
                <w:rFonts w:ascii="Times New Roman" w:eastAsia="Times New Roman" w:hAnsi="Times New Roman" w:cs="Times New Roman"/>
                <w:color w:val="000000"/>
                <w:sz w:val="24"/>
                <w:szCs w:val="24"/>
                <w:lang w:val="uk-UA"/>
              </w:rPr>
            </w:pPr>
          </w:p>
        </w:tc>
        <w:tc>
          <w:tcPr>
            <w:tcW w:w="1417" w:type="dxa"/>
            <w:tcBorders>
              <w:top w:val="single" w:sz="4" w:space="0" w:color="auto"/>
              <w:left w:val="single" w:sz="4" w:space="0" w:color="auto"/>
              <w:bottom w:val="single" w:sz="4" w:space="0" w:color="auto"/>
              <w:right w:val="single" w:sz="4" w:space="0" w:color="auto"/>
            </w:tcBorders>
            <w:vAlign w:val="center"/>
          </w:tcPr>
          <w:p w:rsidR="00DF78AC" w:rsidRPr="00A72D0D" w:rsidRDefault="002136D0" w:rsidP="00DF78AC">
            <w:pPr>
              <w:spacing w:after="0" w:line="240" w:lineRule="auto"/>
              <w:jc w:val="center"/>
              <w:rPr>
                <w:rFonts w:ascii="Times New Roman" w:eastAsia="Times New Roman" w:hAnsi="Times New Roman" w:cs="Times New Roman"/>
                <w:sz w:val="24"/>
                <w:szCs w:val="24"/>
                <w:lang w:val="uk-UA"/>
              </w:rPr>
            </w:pPr>
            <w:r w:rsidRPr="00A72D0D">
              <w:rPr>
                <w:rFonts w:ascii="Times New Roman" w:eastAsia="Times New Roman" w:hAnsi="Times New Roman" w:cs="Times New Roman"/>
                <w:sz w:val="24"/>
                <w:szCs w:val="24"/>
                <w:lang w:val="uk-UA"/>
              </w:rPr>
              <w:t>1-8</w:t>
            </w:r>
          </w:p>
        </w:tc>
        <w:tc>
          <w:tcPr>
            <w:tcW w:w="1985" w:type="dxa"/>
            <w:tcBorders>
              <w:top w:val="single" w:sz="4" w:space="0" w:color="auto"/>
              <w:left w:val="single" w:sz="4" w:space="0" w:color="auto"/>
              <w:bottom w:val="single" w:sz="4" w:space="0" w:color="auto"/>
              <w:right w:val="single" w:sz="4" w:space="0" w:color="auto"/>
            </w:tcBorders>
            <w:vAlign w:val="center"/>
          </w:tcPr>
          <w:p w:rsidR="00DF78AC" w:rsidRPr="00A72D0D" w:rsidRDefault="0018576B" w:rsidP="00DF78AC">
            <w:pPr>
              <w:spacing w:after="0" w:line="240" w:lineRule="auto"/>
              <w:jc w:val="center"/>
              <w:rPr>
                <w:rFonts w:ascii="Times New Roman" w:eastAsia="Times New Roman" w:hAnsi="Times New Roman" w:cs="Times New Roman"/>
                <w:sz w:val="24"/>
                <w:szCs w:val="24"/>
                <w:lang w:val="uk-UA"/>
              </w:rPr>
            </w:pPr>
            <w:r w:rsidRPr="0018576B">
              <w:rPr>
                <w:rFonts w:ascii="Times New Roman" w:eastAsia="Times New Roman" w:hAnsi="Times New Roman" w:cs="Times New Roman"/>
                <w:sz w:val="24"/>
                <w:szCs w:val="24"/>
                <w:lang w:val="uk-UA"/>
              </w:rPr>
              <w:t>виконання умовно-комунікативних та комунікативних вправ і завдань</w:t>
            </w:r>
          </w:p>
        </w:tc>
        <w:tc>
          <w:tcPr>
            <w:tcW w:w="992" w:type="dxa"/>
            <w:tcBorders>
              <w:top w:val="single" w:sz="4" w:space="0" w:color="auto"/>
              <w:left w:val="single" w:sz="4" w:space="0" w:color="auto"/>
              <w:bottom w:val="single" w:sz="4" w:space="0" w:color="auto"/>
              <w:right w:val="single" w:sz="4" w:space="0" w:color="auto"/>
            </w:tcBorders>
            <w:vAlign w:val="center"/>
          </w:tcPr>
          <w:p w:rsidR="00DF78AC" w:rsidRPr="00A72D0D" w:rsidRDefault="001C6502" w:rsidP="00DF78AC">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5</w:t>
            </w:r>
          </w:p>
        </w:tc>
        <w:tc>
          <w:tcPr>
            <w:tcW w:w="2264" w:type="dxa"/>
            <w:tcBorders>
              <w:top w:val="single" w:sz="4" w:space="0" w:color="auto"/>
              <w:left w:val="single" w:sz="4" w:space="0" w:color="auto"/>
              <w:bottom w:val="single" w:sz="4" w:space="0" w:color="auto"/>
              <w:right w:val="single" w:sz="4" w:space="0" w:color="auto"/>
            </w:tcBorders>
            <w:vAlign w:val="center"/>
          </w:tcPr>
          <w:p w:rsidR="00DF78AC" w:rsidRPr="00A72D0D" w:rsidRDefault="00DF78AC" w:rsidP="00DF78AC">
            <w:pPr>
              <w:spacing w:after="0" w:line="240" w:lineRule="auto"/>
              <w:jc w:val="both"/>
              <w:rPr>
                <w:rFonts w:ascii="Times New Roman" w:eastAsia="Times New Roman" w:hAnsi="Times New Roman" w:cs="Times New Roman"/>
                <w:sz w:val="24"/>
                <w:szCs w:val="24"/>
                <w:lang w:val="uk-UA"/>
              </w:rPr>
            </w:pPr>
            <w:r w:rsidRPr="00DF78AC">
              <w:rPr>
                <w:rFonts w:ascii="Times New Roman" w:eastAsia="Times New Roman" w:hAnsi="Times New Roman" w:cs="Times New Roman"/>
                <w:sz w:val="24"/>
                <w:szCs w:val="24"/>
                <w:lang w:val="uk-UA"/>
              </w:rPr>
              <w:t>впродовж першого навчального семестру (другий періодичний контроль)</w:t>
            </w:r>
          </w:p>
        </w:tc>
      </w:tr>
      <w:tr w:rsidR="00DF78AC" w:rsidRPr="00DF78AC" w:rsidTr="0018576B">
        <w:trPr>
          <w:trHeight w:val="684"/>
        </w:trPr>
        <w:tc>
          <w:tcPr>
            <w:tcW w:w="1068" w:type="dxa"/>
            <w:tcBorders>
              <w:top w:val="single" w:sz="4" w:space="0" w:color="auto"/>
              <w:left w:val="single" w:sz="4" w:space="0" w:color="auto"/>
              <w:bottom w:val="single" w:sz="4" w:space="0" w:color="auto"/>
              <w:right w:val="single" w:sz="4" w:space="0" w:color="auto"/>
            </w:tcBorders>
            <w:vAlign w:val="center"/>
          </w:tcPr>
          <w:p w:rsidR="00DF78AC" w:rsidRPr="00A72D0D" w:rsidRDefault="00DF78AC" w:rsidP="00DF78AC">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2</w:t>
            </w:r>
          </w:p>
        </w:tc>
        <w:tc>
          <w:tcPr>
            <w:tcW w:w="3827" w:type="dxa"/>
            <w:tcBorders>
              <w:top w:val="single" w:sz="4" w:space="0" w:color="auto"/>
              <w:left w:val="single" w:sz="4" w:space="0" w:color="auto"/>
              <w:bottom w:val="single" w:sz="4" w:space="0" w:color="auto"/>
              <w:right w:val="single" w:sz="4" w:space="0" w:color="auto"/>
            </w:tcBorders>
            <w:vAlign w:val="center"/>
          </w:tcPr>
          <w:p w:rsidR="00DF78AC" w:rsidRPr="00DF78AC" w:rsidRDefault="00DF78AC" w:rsidP="00DF78AC">
            <w:pPr>
              <w:snapToGrid w:val="0"/>
              <w:spacing w:before="100" w:beforeAutospacing="1" w:after="100" w:afterAutospacing="1" w:line="256" w:lineRule="auto"/>
              <w:contextualSpacing/>
              <w:rPr>
                <w:rFonts w:ascii="Times New Roman" w:eastAsia="Times New Roman" w:hAnsi="Times New Roman" w:cs="Times New Roman"/>
                <w:bCs/>
                <w:color w:val="333333"/>
                <w:sz w:val="24"/>
                <w:szCs w:val="24"/>
                <w:lang w:val="uk-UA"/>
              </w:rPr>
            </w:pPr>
            <w:r w:rsidRPr="00DF78AC">
              <w:rPr>
                <w:rFonts w:ascii="Times New Roman" w:eastAsia="Times New Roman" w:hAnsi="Times New Roman" w:cs="Times New Roman"/>
                <w:bCs/>
                <w:color w:val="333333"/>
                <w:sz w:val="24"/>
                <w:szCs w:val="24"/>
                <w:lang w:val="uk-UA"/>
              </w:rPr>
              <w:t xml:space="preserve">Тема 29.  Sport früher, heute und in Zukunft. </w:t>
            </w:r>
          </w:p>
          <w:p w:rsidR="00DF78AC" w:rsidRPr="00DF78AC" w:rsidRDefault="00DF78AC" w:rsidP="00DF78AC">
            <w:pPr>
              <w:snapToGrid w:val="0"/>
              <w:spacing w:before="100" w:beforeAutospacing="1" w:after="100" w:afterAutospacing="1" w:line="256" w:lineRule="auto"/>
              <w:contextualSpacing/>
              <w:rPr>
                <w:rFonts w:ascii="Times New Roman" w:eastAsia="Times New Roman" w:hAnsi="Times New Roman" w:cs="Times New Roman"/>
                <w:bCs/>
                <w:color w:val="333333"/>
                <w:sz w:val="24"/>
                <w:szCs w:val="24"/>
                <w:lang w:val="uk-UA"/>
              </w:rPr>
            </w:pPr>
            <w:r w:rsidRPr="00DF78AC">
              <w:rPr>
                <w:rFonts w:ascii="Times New Roman" w:eastAsia="Times New Roman" w:hAnsi="Times New Roman" w:cs="Times New Roman"/>
                <w:bCs/>
                <w:color w:val="333333"/>
                <w:sz w:val="24"/>
                <w:szCs w:val="24"/>
                <w:lang w:val="uk-UA"/>
              </w:rPr>
              <w:t>Sportkarriere. Modalverben.</w:t>
            </w:r>
          </w:p>
        </w:tc>
        <w:tc>
          <w:tcPr>
            <w:tcW w:w="3402" w:type="dxa"/>
            <w:tcBorders>
              <w:top w:val="single" w:sz="4" w:space="0" w:color="auto"/>
              <w:left w:val="single" w:sz="4" w:space="0" w:color="auto"/>
              <w:bottom w:val="single" w:sz="4" w:space="0" w:color="auto"/>
              <w:right w:val="single" w:sz="4" w:space="0" w:color="auto"/>
            </w:tcBorders>
            <w:vAlign w:val="center"/>
          </w:tcPr>
          <w:p w:rsidR="00DF78AC" w:rsidRPr="00DF78AC" w:rsidRDefault="00DF78AC" w:rsidP="00DF78AC">
            <w:pPr>
              <w:spacing w:after="0" w:line="240" w:lineRule="auto"/>
              <w:jc w:val="both"/>
              <w:rPr>
                <w:rFonts w:ascii="Times New Roman" w:eastAsia="Times New Roman" w:hAnsi="Times New Roman" w:cs="Times New Roman"/>
                <w:color w:val="000000"/>
                <w:sz w:val="24"/>
                <w:szCs w:val="24"/>
                <w:lang w:val="uk-UA"/>
              </w:rPr>
            </w:pPr>
            <w:r>
              <w:rPr>
                <w:rFonts w:ascii="Times New Roman" w:eastAsia="Times New Roman" w:hAnsi="Times New Roman" w:cs="Times New Roman"/>
                <w:color w:val="000000"/>
                <w:sz w:val="24"/>
                <w:szCs w:val="24"/>
                <w:lang w:val="uk-UA"/>
              </w:rPr>
              <w:t>Практичне заняття (2</w:t>
            </w:r>
            <w:r w:rsidRPr="00DF78AC">
              <w:rPr>
                <w:rFonts w:ascii="Times New Roman" w:eastAsia="Times New Roman" w:hAnsi="Times New Roman" w:cs="Times New Roman"/>
                <w:color w:val="000000"/>
                <w:sz w:val="24"/>
                <w:szCs w:val="24"/>
                <w:lang w:val="uk-UA"/>
              </w:rPr>
              <w:t xml:space="preserve"> год.)</w:t>
            </w:r>
          </w:p>
          <w:p w:rsidR="00DF78AC" w:rsidRPr="00A72D0D" w:rsidRDefault="00DF78AC" w:rsidP="00DF78AC">
            <w:pPr>
              <w:spacing w:after="0" w:line="240" w:lineRule="auto"/>
              <w:jc w:val="both"/>
              <w:rPr>
                <w:rFonts w:ascii="Times New Roman" w:eastAsia="Times New Roman" w:hAnsi="Times New Roman" w:cs="Times New Roman"/>
                <w:color w:val="000000"/>
                <w:sz w:val="24"/>
                <w:szCs w:val="24"/>
                <w:lang w:val="uk-UA"/>
              </w:rPr>
            </w:pPr>
          </w:p>
        </w:tc>
        <w:tc>
          <w:tcPr>
            <w:tcW w:w="1417" w:type="dxa"/>
            <w:tcBorders>
              <w:top w:val="single" w:sz="4" w:space="0" w:color="auto"/>
              <w:left w:val="single" w:sz="4" w:space="0" w:color="auto"/>
              <w:bottom w:val="single" w:sz="4" w:space="0" w:color="auto"/>
              <w:right w:val="single" w:sz="4" w:space="0" w:color="auto"/>
            </w:tcBorders>
            <w:vAlign w:val="center"/>
          </w:tcPr>
          <w:p w:rsidR="00DF78AC" w:rsidRPr="00A72D0D" w:rsidRDefault="002136D0" w:rsidP="00DF78AC">
            <w:pPr>
              <w:spacing w:after="0" w:line="240" w:lineRule="auto"/>
              <w:jc w:val="center"/>
              <w:rPr>
                <w:rFonts w:ascii="Times New Roman" w:eastAsia="Times New Roman" w:hAnsi="Times New Roman" w:cs="Times New Roman"/>
                <w:sz w:val="24"/>
                <w:szCs w:val="24"/>
                <w:lang w:val="uk-UA"/>
              </w:rPr>
            </w:pPr>
            <w:r w:rsidRPr="00A72D0D">
              <w:rPr>
                <w:rFonts w:ascii="Times New Roman" w:eastAsia="Times New Roman" w:hAnsi="Times New Roman" w:cs="Times New Roman"/>
                <w:sz w:val="24"/>
                <w:szCs w:val="24"/>
                <w:lang w:val="uk-UA"/>
              </w:rPr>
              <w:t>1-8</w:t>
            </w:r>
          </w:p>
        </w:tc>
        <w:tc>
          <w:tcPr>
            <w:tcW w:w="1985" w:type="dxa"/>
            <w:tcBorders>
              <w:top w:val="single" w:sz="4" w:space="0" w:color="auto"/>
              <w:left w:val="single" w:sz="4" w:space="0" w:color="auto"/>
              <w:bottom w:val="single" w:sz="4" w:space="0" w:color="auto"/>
              <w:right w:val="single" w:sz="4" w:space="0" w:color="auto"/>
            </w:tcBorders>
            <w:vAlign w:val="center"/>
          </w:tcPr>
          <w:p w:rsidR="00DF78AC" w:rsidRPr="00A72D0D" w:rsidRDefault="0018576B" w:rsidP="00DF78AC">
            <w:pPr>
              <w:spacing w:after="0" w:line="240" w:lineRule="auto"/>
              <w:jc w:val="center"/>
              <w:rPr>
                <w:rFonts w:ascii="Times New Roman" w:eastAsia="Times New Roman" w:hAnsi="Times New Roman" w:cs="Times New Roman"/>
                <w:sz w:val="24"/>
                <w:szCs w:val="24"/>
                <w:lang w:val="uk-UA"/>
              </w:rPr>
            </w:pPr>
            <w:r w:rsidRPr="0018576B">
              <w:rPr>
                <w:rFonts w:ascii="Times New Roman" w:eastAsia="Times New Roman" w:hAnsi="Times New Roman" w:cs="Times New Roman"/>
                <w:sz w:val="24"/>
                <w:szCs w:val="24"/>
                <w:lang w:val="uk-UA"/>
              </w:rPr>
              <w:t>виконання умовно-комунікативних та комунікативних вправ і завдань</w:t>
            </w:r>
          </w:p>
        </w:tc>
        <w:tc>
          <w:tcPr>
            <w:tcW w:w="992" w:type="dxa"/>
            <w:tcBorders>
              <w:top w:val="single" w:sz="4" w:space="0" w:color="auto"/>
              <w:left w:val="single" w:sz="4" w:space="0" w:color="auto"/>
              <w:bottom w:val="single" w:sz="4" w:space="0" w:color="auto"/>
              <w:right w:val="single" w:sz="4" w:space="0" w:color="auto"/>
            </w:tcBorders>
            <w:vAlign w:val="center"/>
          </w:tcPr>
          <w:p w:rsidR="00DF78AC" w:rsidRPr="00A72D0D" w:rsidRDefault="001C6502" w:rsidP="00DF78AC">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5</w:t>
            </w:r>
          </w:p>
        </w:tc>
        <w:tc>
          <w:tcPr>
            <w:tcW w:w="2264" w:type="dxa"/>
            <w:tcBorders>
              <w:top w:val="single" w:sz="4" w:space="0" w:color="auto"/>
              <w:left w:val="single" w:sz="4" w:space="0" w:color="auto"/>
              <w:bottom w:val="single" w:sz="4" w:space="0" w:color="auto"/>
              <w:right w:val="single" w:sz="4" w:space="0" w:color="auto"/>
            </w:tcBorders>
            <w:vAlign w:val="center"/>
          </w:tcPr>
          <w:p w:rsidR="00DF78AC" w:rsidRPr="00A72D0D" w:rsidRDefault="00DF78AC" w:rsidP="00DF78AC">
            <w:pPr>
              <w:spacing w:after="0" w:line="240" w:lineRule="auto"/>
              <w:jc w:val="both"/>
              <w:rPr>
                <w:rFonts w:ascii="Times New Roman" w:eastAsia="Times New Roman" w:hAnsi="Times New Roman" w:cs="Times New Roman"/>
                <w:sz w:val="24"/>
                <w:szCs w:val="24"/>
                <w:lang w:val="uk-UA"/>
              </w:rPr>
            </w:pPr>
            <w:r w:rsidRPr="00DF78AC">
              <w:rPr>
                <w:rFonts w:ascii="Times New Roman" w:eastAsia="Times New Roman" w:hAnsi="Times New Roman" w:cs="Times New Roman"/>
                <w:sz w:val="24"/>
                <w:szCs w:val="24"/>
                <w:lang w:val="uk-UA"/>
              </w:rPr>
              <w:t>впродовж першого навчального семестру (другий періодичний контроль)</w:t>
            </w:r>
          </w:p>
        </w:tc>
      </w:tr>
    </w:tbl>
    <w:p w:rsidR="00A72D0D" w:rsidRDefault="00A72D0D" w:rsidP="00A72D0D">
      <w:pPr>
        <w:spacing w:line="256" w:lineRule="auto"/>
        <w:jc w:val="center"/>
        <w:rPr>
          <w:rFonts w:ascii="Times New Roman" w:eastAsia="Calibri" w:hAnsi="Times New Roman" w:cs="Times New Roman"/>
          <w:b/>
          <w:caps/>
          <w:color w:val="000000"/>
          <w:sz w:val="24"/>
          <w:szCs w:val="24"/>
          <w:lang w:val="uk-UA"/>
        </w:rPr>
      </w:pPr>
      <w:r w:rsidRPr="00A72D0D">
        <w:rPr>
          <w:rFonts w:ascii="Times New Roman" w:eastAsia="Calibri" w:hAnsi="Times New Roman" w:cs="Times New Roman"/>
          <w:b/>
          <w:caps/>
          <w:color w:val="000000"/>
          <w:sz w:val="24"/>
          <w:szCs w:val="24"/>
          <w:lang w:val="uk-UA"/>
        </w:rPr>
        <w:lastRenderedPageBreak/>
        <w:t>7. 2 СТРУКТУРА ОСВІТНЬОГО КОМПОНЕНТА (лекційний блок)</w:t>
      </w:r>
    </w:p>
    <w:p w:rsidR="00701148" w:rsidRPr="00A72D0D" w:rsidRDefault="00701148" w:rsidP="00A72D0D">
      <w:pPr>
        <w:spacing w:line="256" w:lineRule="auto"/>
        <w:jc w:val="center"/>
        <w:rPr>
          <w:rFonts w:ascii="Times New Roman" w:eastAsia="Calibri" w:hAnsi="Times New Roman" w:cs="Times New Roman"/>
          <w:b/>
          <w:caps/>
          <w:color w:val="000000"/>
          <w:sz w:val="24"/>
          <w:szCs w:val="24"/>
          <w:lang w:val="uk-UA"/>
        </w:rPr>
      </w:pPr>
      <w:r>
        <w:rPr>
          <w:rFonts w:ascii="Times New Roman" w:eastAsia="Calibri" w:hAnsi="Times New Roman" w:cs="Times New Roman"/>
          <w:b/>
          <w:caps/>
          <w:color w:val="000000"/>
          <w:sz w:val="24"/>
          <w:szCs w:val="24"/>
          <w:lang w:val="uk-UA"/>
        </w:rPr>
        <w:t>(не передбачено)</w:t>
      </w:r>
    </w:p>
    <w:p w:rsidR="00A72D0D" w:rsidRPr="00A72D0D" w:rsidRDefault="00A72D0D" w:rsidP="00A72D0D">
      <w:pPr>
        <w:spacing w:line="256" w:lineRule="auto"/>
        <w:jc w:val="both"/>
        <w:rPr>
          <w:rFonts w:ascii="Times New Roman" w:eastAsia="Calibri" w:hAnsi="Times New Roman" w:cs="Times New Roman"/>
          <w:caps/>
          <w:color w:val="000000"/>
          <w:sz w:val="24"/>
          <w:szCs w:val="24"/>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491"/>
        <w:gridCol w:w="9069"/>
      </w:tblGrid>
      <w:tr w:rsidR="00A72D0D" w:rsidRPr="00A72D0D" w:rsidTr="00701148">
        <w:tc>
          <w:tcPr>
            <w:tcW w:w="5491" w:type="dxa"/>
            <w:tcBorders>
              <w:top w:val="single" w:sz="4" w:space="0" w:color="auto"/>
              <w:left w:val="single" w:sz="4" w:space="0" w:color="auto"/>
              <w:bottom w:val="single" w:sz="4" w:space="0" w:color="auto"/>
              <w:right w:val="single" w:sz="4" w:space="0" w:color="auto"/>
            </w:tcBorders>
            <w:hideMark/>
          </w:tcPr>
          <w:p w:rsidR="00A72D0D" w:rsidRPr="00A72D0D" w:rsidRDefault="00A72D0D" w:rsidP="00A72D0D">
            <w:pPr>
              <w:spacing w:line="256" w:lineRule="auto"/>
              <w:jc w:val="center"/>
              <w:rPr>
                <w:rFonts w:ascii="Times New Roman" w:eastAsia="Calibri" w:hAnsi="Times New Roman" w:cs="Times New Roman"/>
                <w:b/>
                <w:color w:val="000000"/>
                <w:sz w:val="24"/>
                <w:szCs w:val="24"/>
                <w:lang w:val="uk-UA"/>
              </w:rPr>
            </w:pPr>
            <w:r w:rsidRPr="00A72D0D">
              <w:rPr>
                <w:rFonts w:ascii="Times New Roman" w:eastAsia="Calibri" w:hAnsi="Times New Roman" w:cs="Times New Roman"/>
                <w:b/>
                <w:color w:val="000000"/>
                <w:sz w:val="24"/>
                <w:szCs w:val="24"/>
                <w:lang w:val="uk-UA"/>
              </w:rPr>
              <w:t xml:space="preserve">Тема лекції </w:t>
            </w:r>
          </w:p>
        </w:tc>
        <w:tc>
          <w:tcPr>
            <w:tcW w:w="9069" w:type="dxa"/>
            <w:tcBorders>
              <w:top w:val="single" w:sz="4" w:space="0" w:color="auto"/>
              <w:left w:val="single" w:sz="4" w:space="0" w:color="auto"/>
              <w:bottom w:val="single" w:sz="4" w:space="0" w:color="auto"/>
              <w:right w:val="single" w:sz="4" w:space="0" w:color="auto"/>
            </w:tcBorders>
            <w:hideMark/>
          </w:tcPr>
          <w:p w:rsidR="00A72D0D" w:rsidRPr="00A72D0D" w:rsidRDefault="00A72D0D" w:rsidP="00A72D0D">
            <w:pPr>
              <w:spacing w:line="256" w:lineRule="auto"/>
              <w:jc w:val="center"/>
              <w:rPr>
                <w:rFonts w:ascii="Times New Roman" w:eastAsia="Calibri" w:hAnsi="Times New Roman" w:cs="Times New Roman"/>
                <w:b/>
                <w:color w:val="000000"/>
                <w:sz w:val="24"/>
                <w:szCs w:val="24"/>
                <w:lang w:val="uk-UA"/>
              </w:rPr>
            </w:pPr>
            <w:r w:rsidRPr="00A72D0D">
              <w:rPr>
                <w:rFonts w:ascii="Times New Roman" w:eastAsia="Calibri" w:hAnsi="Times New Roman" w:cs="Times New Roman"/>
                <w:b/>
                <w:color w:val="000000"/>
                <w:sz w:val="24"/>
                <w:szCs w:val="24"/>
                <w:lang w:val="uk-UA"/>
              </w:rPr>
              <w:t>Зміст лекції</w:t>
            </w:r>
          </w:p>
        </w:tc>
      </w:tr>
      <w:tr w:rsidR="00A72D0D" w:rsidRPr="00A72D0D" w:rsidTr="00701148">
        <w:tc>
          <w:tcPr>
            <w:tcW w:w="5491" w:type="dxa"/>
            <w:tcBorders>
              <w:top w:val="single" w:sz="4" w:space="0" w:color="auto"/>
              <w:left w:val="single" w:sz="4" w:space="0" w:color="auto"/>
              <w:bottom w:val="single" w:sz="4" w:space="0" w:color="auto"/>
              <w:right w:val="single" w:sz="4" w:space="0" w:color="auto"/>
            </w:tcBorders>
            <w:vAlign w:val="center"/>
          </w:tcPr>
          <w:p w:rsidR="00A72D0D" w:rsidRPr="00A72D0D" w:rsidRDefault="00701148" w:rsidP="00701148">
            <w:pPr>
              <w:shd w:val="clear" w:color="auto" w:fill="FFFFFF"/>
              <w:spacing w:line="256" w:lineRule="auto"/>
              <w:jc w:val="center"/>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t>-</w:t>
            </w:r>
          </w:p>
        </w:tc>
        <w:tc>
          <w:tcPr>
            <w:tcW w:w="9069" w:type="dxa"/>
            <w:tcBorders>
              <w:top w:val="single" w:sz="4" w:space="0" w:color="auto"/>
              <w:left w:val="single" w:sz="4" w:space="0" w:color="auto"/>
              <w:bottom w:val="single" w:sz="4" w:space="0" w:color="auto"/>
              <w:right w:val="single" w:sz="4" w:space="0" w:color="auto"/>
            </w:tcBorders>
          </w:tcPr>
          <w:p w:rsidR="00A72D0D" w:rsidRPr="00A72D0D" w:rsidRDefault="00701148" w:rsidP="00701148">
            <w:pPr>
              <w:spacing w:line="256" w:lineRule="auto"/>
              <w:jc w:val="center"/>
              <w:rPr>
                <w:rFonts w:ascii="Times New Roman" w:eastAsia="Calibri" w:hAnsi="Times New Roman" w:cs="Times New Roman"/>
                <w:caps/>
                <w:color w:val="000000"/>
                <w:sz w:val="24"/>
                <w:szCs w:val="24"/>
                <w:lang w:val="uk-UA"/>
              </w:rPr>
            </w:pPr>
            <w:r>
              <w:rPr>
                <w:rFonts w:ascii="Times New Roman" w:eastAsia="Calibri" w:hAnsi="Times New Roman" w:cs="Times New Roman"/>
                <w:caps/>
                <w:color w:val="000000"/>
                <w:sz w:val="24"/>
                <w:szCs w:val="24"/>
                <w:lang w:val="uk-UA"/>
              </w:rPr>
              <w:t>-</w:t>
            </w:r>
          </w:p>
        </w:tc>
      </w:tr>
    </w:tbl>
    <w:p w:rsidR="00A72D0D" w:rsidRPr="00A72D0D" w:rsidRDefault="00A72D0D" w:rsidP="00A72D0D">
      <w:pPr>
        <w:spacing w:line="256" w:lineRule="auto"/>
        <w:jc w:val="center"/>
        <w:rPr>
          <w:rFonts w:ascii="Times New Roman" w:eastAsia="Calibri" w:hAnsi="Times New Roman" w:cs="Times New Roman"/>
          <w:b/>
          <w:caps/>
          <w:color w:val="000000"/>
          <w:sz w:val="24"/>
          <w:szCs w:val="24"/>
          <w:lang w:val="uk-UA"/>
        </w:rPr>
      </w:pPr>
    </w:p>
    <w:p w:rsidR="00A72D0D" w:rsidRPr="00A72D0D" w:rsidRDefault="00A72D0D" w:rsidP="00A72D0D">
      <w:pPr>
        <w:spacing w:line="256" w:lineRule="auto"/>
        <w:jc w:val="center"/>
        <w:rPr>
          <w:rFonts w:ascii="Times New Roman" w:eastAsia="Calibri" w:hAnsi="Times New Roman" w:cs="Times New Roman"/>
          <w:b/>
          <w:caps/>
          <w:color w:val="000000"/>
          <w:sz w:val="24"/>
          <w:szCs w:val="24"/>
          <w:lang w:val="uk-UA"/>
        </w:rPr>
      </w:pPr>
    </w:p>
    <w:p w:rsidR="00A72D0D" w:rsidRPr="00A72D0D" w:rsidRDefault="00A72D0D" w:rsidP="00A72D0D">
      <w:pPr>
        <w:spacing w:line="256" w:lineRule="auto"/>
        <w:jc w:val="center"/>
        <w:rPr>
          <w:rFonts w:ascii="Times New Roman" w:eastAsia="Calibri" w:hAnsi="Times New Roman" w:cs="Times New Roman"/>
          <w:b/>
          <w:caps/>
          <w:color w:val="000000"/>
          <w:sz w:val="24"/>
          <w:szCs w:val="24"/>
          <w:lang w:val="uk-UA"/>
        </w:rPr>
      </w:pPr>
    </w:p>
    <w:p w:rsidR="00A72D0D" w:rsidRPr="00A72D0D" w:rsidRDefault="00A72D0D" w:rsidP="00A72D0D">
      <w:pPr>
        <w:spacing w:line="256" w:lineRule="auto"/>
        <w:jc w:val="center"/>
        <w:rPr>
          <w:rFonts w:ascii="Times New Roman" w:eastAsia="Calibri" w:hAnsi="Times New Roman" w:cs="Times New Roman"/>
          <w:b/>
          <w:caps/>
          <w:color w:val="000000"/>
          <w:sz w:val="24"/>
          <w:szCs w:val="24"/>
          <w:lang w:val="uk-UA"/>
        </w:rPr>
      </w:pPr>
      <w:r w:rsidRPr="00A72D0D">
        <w:rPr>
          <w:rFonts w:ascii="Times New Roman" w:eastAsia="Calibri" w:hAnsi="Times New Roman" w:cs="Times New Roman"/>
          <w:b/>
          <w:caps/>
          <w:color w:val="000000"/>
          <w:sz w:val="24"/>
          <w:szCs w:val="24"/>
          <w:lang w:val="uk-UA"/>
        </w:rPr>
        <w:t>7.3  СТРУКТУРА ОСВІТНЬОГО КОМПОНЕНТА (практичні заняття)</w:t>
      </w:r>
    </w:p>
    <w:tbl>
      <w:tblPr>
        <w:tblpPr w:leftFromText="180" w:rightFromText="180" w:bottomFromText="160" w:vertAnchor="text" w:tblpY="1"/>
        <w:tblOverlap w:val="never"/>
        <w:tblW w:w="1444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tblPr>
      <w:tblGrid>
        <w:gridCol w:w="6197"/>
        <w:gridCol w:w="8248"/>
      </w:tblGrid>
      <w:tr w:rsidR="00A72D0D" w:rsidRPr="00A72D0D" w:rsidTr="00A72D0D">
        <w:trPr>
          <w:trHeight w:val="335"/>
        </w:trPr>
        <w:tc>
          <w:tcPr>
            <w:tcW w:w="6199" w:type="dxa"/>
            <w:tcBorders>
              <w:top w:val="single" w:sz="8" w:space="0" w:color="000000"/>
              <w:left w:val="single" w:sz="8" w:space="0" w:color="000000"/>
              <w:bottom w:val="single" w:sz="8" w:space="0" w:color="000000"/>
              <w:right w:val="single" w:sz="4" w:space="0" w:color="auto"/>
            </w:tcBorders>
            <w:tcMar>
              <w:top w:w="100" w:type="dxa"/>
              <w:left w:w="100" w:type="dxa"/>
              <w:bottom w:w="100" w:type="dxa"/>
              <w:right w:w="100" w:type="dxa"/>
            </w:tcMar>
            <w:hideMark/>
          </w:tcPr>
          <w:p w:rsidR="00A72D0D" w:rsidRPr="00A72D0D" w:rsidRDefault="00A72D0D" w:rsidP="00A72D0D">
            <w:pPr>
              <w:spacing w:line="256" w:lineRule="auto"/>
              <w:jc w:val="center"/>
              <w:rPr>
                <w:rFonts w:ascii="Times New Roman" w:eastAsia="Calibri" w:hAnsi="Times New Roman" w:cs="Times New Roman"/>
                <w:b/>
                <w:caps/>
                <w:color w:val="000000"/>
                <w:sz w:val="24"/>
                <w:szCs w:val="24"/>
                <w:lang w:val="uk-UA"/>
              </w:rPr>
            </w:pPr>
            <w:r w:rsidRPr="00A72D0D">
              <w:rPr>
                <w:rFonts w:ascii="Times New Roman" w:eastAsia="Calibri" w:hAnsi="Times New Roman" w:cs="Times New Roman"/>
                <w:b/>
                <w:color w:val="000000"/>
                <w:sz w:val="24"/>
                <w:szCs w:val="24"/>
                <w:lang w:val="uk-UA"/>
              </w:rPr>
              <w:t>Тема практичного заняття</w:t>
            </w:r>
          </w:p>
        </w:tc>
        <w:tc>
          <w:tcPr>
            <w:tcW w:w="8250" w:type="dxa"/>
            <w:tcBorders>
              <w:top w:val="single" w:sz="8" w:space="0" w:color="000000"/>
              <w:left w:val="single" w:sz="4" w:space="0" w:color="auto"/>
              <w:bottom w:val="single" w:sz="8" w:space="0" w:color="000000"/>
              <w:right w:val="single" w:sz="8" w:space="0" w:color="000000"/>
            </w:tcBorders>
            <w:tcMar>
              <w:top w:w="15" w:type="dxa"/>
              <w:left w:w="15" w:type="dxa"/>
              <w:bottom w:w="15" w:type="dxa"/>
              <w:right w:w="15" w:type="dxa"/>
            </w:tcMar>
            <w:hideMark/>
          </w:tcPr>
          <w:p w:rsidR="00A72D0D" w:rsidRPr="00A72D0D" w:rsidRDefault="00A72D0D" w:rsidP="00A72D0D">
            <w:pPr>
              <w:spacing w:line="256" w:lineRule="auto"/>
              <w:ind w:left="216"/>
              <w:jc w:val="center"/>
              <w:rPr>
                <w:rFonts w:ascii="Times New Roman" w:eastAsia="Calibri" w:hAnsi="Times New Roman" w:cs="Times New Roman"/>
                <w:b/>
                <w:caps/>
                <w:color w:val="000000"/>
                <w:sz w:val="24"/>
                <w:szCs w:val="24"/>
                <w:lang w:val="uk-UA"/>
              </w:rPr>
            </w:pPr>
            <w:r w:rsidRPr="00A72D0D">
              <w:rPr>
                <w:rFonts w:ascii="Times New Roman" w:eastAsia="Calibri" w:hAnsi="Times New Roman" w:cs="Times New Roman"/>
                <w:b/>
                <w:color w:val="000000"/>
                <w:sz w:val="24"/>
                <w:szCs w:val="24"/>
                <w:lang w:val="uk-UA"/>
              </w:rPr>
              <w:t>Зміст практичного заняття</w:t>
            </w:r>
          </w:p>
        </w:tc>
      </w:tr>
      <w:tr w:rsidR="00A72D0D" w:rsidRPr="00A72D0D" w:rsidTr="00A72D0D">
        <w:trPr>
          <w:trHeight w:val="335"/>
        </w:trPr>
        <w:tc>
          <w:tcPr>
            <w:tcW w:w="619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rsidR="00701148" w:rsidRPr="00701148" w:rsidRDefault="00701148" w:rsidP="000B195E">
            <w:pPr>
              <w:snapToGrid w:val="0"/>
              <w:spacing w:after="0" w:line="240" w:lineRule="auto"/>
              <w:contextualSpacing/>
              <w:jc w:val="both"/>
              <w:rPr>
                <w:rFonts w:ascii="Times New Roman" w:eastAsia="Times New Roman" w:hAnsi="Times New Roman" w:cs="Times New Roman"/>
                <w:color w:val="333333"/>
                <w:sz w:val="24"/>
                <w:szCs w:val="24"/>
                <w:lang w:val="uk-UA"/>
              </w:rPr>
            </w:pPr>
            <w:r w:rsidRPr="00701148">
              <w:rPr>
                <w:rFonts w:ascii="Times New Roman" w:eastAsia="Times New Roman" w:hAnsi="Times New Roman" w:cs="Times New Roman"/>
                <w:color w:val="333333"/>
                <w:sz w:val="24"/>
                <w:szCs w:val="24"/>
                <w:lang w:val="uk-UA"/>
              </w:rPr>
              <w:t>In der Welt der Berufe.</w:t>
            </w:r>
          </w:p>
          <w:p w:rsidR="00701148" w:rsidRPr="00701148" w:rsidRDefault="00701148" w:rsidP="000B195E">
            <w:pPr>
              <w:snapToGrid w:val="0"/>
              <w:spacing w:after="0" w:line="240" w:lineRule="auto"/>
              <w:contextualSpacing/>
              <w:jc w:val="both"/>
              <w:rPr>
                <w:rFonts w:ascii="Times New Roman" w:eastAsia="Times New Roman" w:hAnsi="Times New Roman" w:cs="Times New Roman"/>
                <w:color w:val="333333"/>
                <w:sz w:val="24"/>
                <w:szCs w:val="24"/>
                <w:lang w:val="uk-UA"/>
              </w:rPr>
            </w:pPr>
            <w:r w:rsidRPr="00701148">
              <w:rPr>
                <w:rFonts w:ascii="Times New Roman" w:eastAsia="Times New Roman" w:hAnsi="Times New Roman" w:cs="Times New Roman"/>
                <w:color w:val="333333"/>
                <w:sz w:val="24"/>
                <w:szCs w:val="24"/>
                <w:lang w:val="uk-UA"/>
              </w:rPr>
              <w:t>1.</w:t>
            </w:r>
            <w:r w:rsidRPr="00701148">
              <w:rPr>
                <w:rFonts w:ascii="Times New Roman" w:eastAsia="Times New Roman" w:hAnsi="Times New Roman" w:cs="Times New Roman"/>
                <w:color w:val="333333"/>
                <w:sz w:val="24"/>
                <w:szCs w:val="24"/>
                <w:lang w:val="uk-UA"/>
              </w:rPr>
              <w:tab/>
              <w:t xml:space="preserve">Berufsbezogene Komposita. </w:t>
            </w:r>
          </w:p>
          <w:p w:rsidR="00A72D0D" w:rsidRPr="00A72D0D" w:rsidRDefault="00701148" w:rsidP="000B195E">
            <w:pPr>
              <w:snapToGrid w:val="0"/>
              <w:spacing w:after="0" w:line="240" w:lineRule="auto"/>
              <w:contextualSpacing/>
              <w:jc w:val="both"/>
              <w:rPr>
                <w:rFonts w:ascii="Times New Roman" w:eastAsia="Times New Roman" w:hAnsi="Times New Roman" w:cs="Times New Roman"/>
                <w:color w:val="333333"/>
                <w:sz w:val="24"/>
                <w:szCs w:val="24"/>
                <w:lang w:val="uk-UA"/>
              </w:rPr>
            </w:pPr>
            <w:r w:rsidRPr="00701148">
              <w:rPr>
                <w:rFonts w:ascii="Times New Roman" w:eastAsia="Times New Roman" w:hAnsi="Times New Roman" w:cs="Times New Roman"/>
                <w:color w:val="333333"/>
                <w:sz w:val="24"/>
                <w:szCs w:val="24"/>
                <w:lang w:val="uk-UA"/>
              </w:rPr>
              <w:t>2.</w:t>
            </w:r>
            <w:r w:rsidRPr="00701148">
              <w:rPr>
                <w:rFonts w:ascii="Times New Roman" w:eastAsia="Times New Roman" w:hAnsi="Times New Roman" w:cs="Times New Roman"/>
                <w:color w:val="333333"/>
                <w:sz w:val="24"/>
                <w:szCs w:val="24"/>
                <w:lang w:val="uk-UA"/>
              </w:rPr>
              <w:tab/>
              <w:t>Ein Beruf Stellt sich vor.</w:t>
            </w:r>
          </w:p>
        </w:tc>
        <w:tc>
          <w:tcPr>
            <w:tcW w:w="825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A72D0D" w:rsidRPr="00A72D0D" w:rsidRDefault="00A72D0D" w:rsidP="000B195E">
            <w:pPr>
              <w:tabs>
                <w:tab w:val="num" w:pos="900"/>
              </w:tabs>
              <w:spacing w:after="0" w:line="240" w:lineRule="auto"/>
              <w:contextualSpacing/>
              <w:rPr>
                <w:rFonts w:ascii="Times New Roman" w:eastAsia="Times New Roman" w:hAnsi="Times New Roman" w:cs="Times New Roman"/>
                <w:color w:val="000000"/>
                <w:kern w:val="24"/>
                <w:sz w:val="24"/>
                <w:szCs w:val="24"/>
                <w:lang w:val="uk-UA"/>
              </w:rPr>
            </w:pPr>
            <w:r w:rsidRPr="00A72D0D">
              <w:rPr>
                <w:rFonts w:ascii="Times New Roman" w:eastAsia="Times New Roman" w:hAnsi="Times New Roman" w:cs="Times New Roman"/>
                <w:color w:val="000000"/>
                <w:kern w:val="24"/>
                <w:sz w:val="24"/>
                <w:szCs w:val="24"/>
                <w:lang w:val="uk-UA"/>
              </w:rPr>
              <w:t>Обговорення теми. Виконання завдань</w:t>
            </w:r>
          </w:p>
        </w:tc>
      </w:tr>
      <w:tr w:rsidR="00A72D0D" w:rsidRPr="00A72D0D" w:rsidTr="00A72D0D">
        <w:trPr>
          <w:trHeight w:val="335"/>
        </w:trPr>
        <w:tc>
          <w:tcPr>
            <w:tcW w:w="619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rsidR="000B195E" w:rsidRPr="000B195E" w:rsidRDefault="000B195E" w:rsidP="000B195E">
            <w:pPr>
              <w:spacing w:after="0" w:line="240" w:lineRule="auto"/>
              <w:rPr>
                <w:rFonts w:ascii="Times New Roman" w:eastAsia="Calibri" w:hAnsi="Times New Roman" w:cs="Times New Roman"/>
                <w:color w:val="333333"/>
                <w:sz w:val="24"/>
                <w:szCs w:val="24"/>
                <w:lang w:val="uk-UA"/>
              </w:rPr>
            </w:pPr>
            <w:r w:rsidRPr="000B195E">
              <w:rPr>
                <w:rFonts w:ascii="Times New Roman" w:eastAsia="Calibri" w:hAnsi="Times New Roman" w:cs="Times New Roman"/>
                <w:color w:val="333333"/>
                <w:sz w:val="24"/>
                <w:szCs w:val="24"/>
                <w:lang w:val="uk-UA"/>
              </w:rPr>
              <w:t xml:space="preserve">Männer- und Frauenberufe. </w:t>
            </w:r>
          </w:p>
          <w:p w:rsidR="000B195E" w:rsidRPr="000B195E" w:rsidRDefault="000B195E" w:rsidP="000B195E">
            <w:pPr>
              <w:spacing w:after="0" w:line="240" w:lineRule="auto"/>
              <w:rPr>
                <w:rFonts w:ascii="Times New Roman" w:eastAsia="Calibri" w:hAnsi="Times New Roman" w:cs="Times New Roman"/>
                <w:color w:val="333333"/>
                <w:sz w:val="24"/>
                <w:szCs w:val="24"/>
                <w:lang w:val="uk-UA"/>
              </w:rPr>
            </w:pPr>
            <w:r w:rsidRPr="000B195E">
              <w:rPr>
                <w:rFonts w:ascii="Times New Roman" w:eastAsia="Calibri" w:hAnsi="Times New Roman" w:cs="Times New Roman"/>
                <w:color w:val="333333"/>
                <w:sz w:val="24"/>
                <w:szCs w:val="24"/>
                <w:lang w:val="uk-UA"/>
              </w:rPr>
              <w:t>1.</w:t>
            </w:r>
            <w:r w:rsidRPr="000B195E">
              <w:rPr>
                <w:rFonts w:ascii="Times New Roman" w:eastAsia="Calibri" w:hAnsi="Times New Roman" w:cs="Times New Roman"/>
                <w:color w:val="333333"/>
                <w:sz w:val="24"/>
                <w:szCs w:val="24"/>
                <w:lang w:val="uk-UA"/>
              </w:rPr>
              <w:tab/>
              <w:t xml:space="preserve">Männer- und Frauenberufe. </w:t>
            </w:r>
          </w:p>
          <w:p w:rsidR="000B195E" w:rsidRPr="000B195E" w:rsidRDefault="000B195E" w:rsidP="000B195E">
            <w:pPr>
              <w:spacing w:after="0" w:line="240" w:lineRule="auto"/>
              <w:rPr>
                <w:rFonts w:ascii="Times New Roman" w:eastAsia="Calibri" w:hAnsi="Times New Roman" w:cs="Times New Roman"/>
                <w:color w:val="333333"/>
                <w:sz w:val="24"/>
                <w:szCs w:val="24"/>
                <w:lang w:val="uk-UA"/>
              </w:rPr>
            </w:pPr>
            <w:r w:rsidRPr="000B195E">
              <w:rPr>
                <w:rFonts w:ascii="Times New Roman" w:eastAsia="Calibri" w:hAnsi="Times New Roman" w:cs="Times New Roman"/>
                <w:color w:val="333333"/>
                <w:sz w:val="24"/>
                <w:szCs w:val="24"/>
                <w:lang w:val="uk-UA"/>
              </w:rPr>
              <w:t>2.</w:t>
            </w:r>
            <w:r w:rsidRPr="000B195E">
              <w:rPr>
                <w:rFonts w:ascii="Times New Roman" w:eastAsia="Calibri" w:hAnsi="Times New Roman" w:cs="Times New Roman"/>
                <w:color w:val="333333"/>
                <w:sz w:val="24"/>
                <w:szCs w:val="24"/>
                <w:lang w:val="uk-UA"/>
              </w:rPr>
              <w:tab/>
              <w:t>Die Gleichstellung von Männern und Frauen in der Welt.</w:t>
            </w:r>
          </w:p>
          <w:p w:rsidR="00A72D0D" w:rsidRPr="00A72D0D" w:rsidRDefault="00A72D0D" w:rsidP="000B195E">
            <w:pPr>
              <w:spacing w:after="0" w:line="240" w:lineRule="auto"/>
              <w:rPr>
                <w:rFonts w:ascii="Times New Roman" w:eastAsia="Calibri" w:hAnsi="Times New Roman" w:cs="Times New Roman"/>
                <w:color w:val="000000"/>
                <w:kern w:val="24"/>
                <w:sz w:val="24"/>
                <w:szCs w:val="24"/>
                <w:lang w:val="uk-UA"/>
              </w:rPr>
            </w:pPr>
          </w:p>
        </w:tc>
        <w:tc>
          <w:tcPr>
            <w:tcW w:w="825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A72D0D" w:rsidRPr="00A72D0D" w:rsidRDefault="00A72D0D" w:rsidP="000B195E">
            <w:pPr>
              <w:tabs>
                <w:tab w:val="num" w:pos="900"/>
              </w:tabs>
              <w:spacing w:after="0" w:line="240" w:lineRule="auto"/>
              <w:rPr>
                <w:rFonts w:ascii="Times New Roman" w:eastAsia="Calibri" w:hAnsi="Times New Roman" w:cs="Times New Roman"/>
                <w:color w:val="000000"/>
                <w:kern w:val="24"/>
                <w:sz w:val="24"/>
                <w:szCs w:val="24"/>
                <w:lang w:val="uk-UA"/>
              </w:rPr>
            </w:pPr>
            <w:r w:rsidRPr="00A72D0D">
              <w:rPr>
                <w:rFonts w:ascii="Times New Roman" w:eastAsia="Calibri" w:hAnsi="Times New Roman" w:cs="Times New Roman"/>
                <w:color w:val="000000"/>
                <w:kern w:val="24"/>
                <w:sz w:val="24"/>
                <w:lang w:val="uk-UA"/>
              </w:rPr>
              <w:t>Обговорення теми. Виконання завдань</w:t>
            </w:r>
          </w:p>
        </w:tc>
      </w:tr>
      <w:tr w:rsidR="00A72D0D" w:rsidRPr="00A72D0D" w:rsidTr="00A72D0D">
        <w:trPr>
          <w:trHeight w:val="335"/>
        </w:trPr>
        <w:tc>
          <w:tcPr>
            <w:tcW w:w="619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rsidR="000B195E" w:rsidRPr="000B195E" w:rsidRDefault="000B195E" w:rsidP="000B195E">
            <w:pPr>
              <w:spacing w:after="0" w:line="240" w:lineRule="auto"/>
              <w:rPr>
                <w:rFonts w:ascii="Times New Roman" w:eastAsia="Calibri" w:hAnsi="Times New Roman" w:cs="Times New Roman"/>
                <w:color w:val="333333"/>
                <w:sz w:val="24"/>
                <w:szCs w:val="24"/>
                <w:lang w:val="uk-UA"/>
              </w:rPr>
            </w:pPr>
            <w:r w:rsidRPr="000B195E">
              <w:rPr>
                <w:rFonts w:ascii="Times New Roman" w:eastAsia="Calibri" w:hAnsi="Times New Roman" w:cs="Times New Roman"/>
                <w:color w:val="333333"/>
                <w:sz w:val="24"/>
                <w:szCs w:val="24"/>
                <w:lang w:val="uk-UA"/>
              </w:rPr>
              <w:t xml:space="preserve">Berufsberatung. Berufswünsche. Der Konjunktiv II. </w:t>
            </w:r>
          </w:p>
          <w:p w:rsidR="000B195E" w:rsidRPr="000B195E" w:rsidRDefault="000B195E" w:rsidP="000B195E">
            <w:pPr>
              <w:spacing w:after="0" w:line="240" w:lineRule="auto"/>
              <w:rPr>
                <w:rFonts w:ascii="Times New Roman" w:eastAsia="Calibri" w:hAnsi="Times New Roman" w:cs="Times New Roman"/>
                <w:color w:val="333333"/>
                <w:sz w:val="24"/>
                <w:szCs w:val="24"/>
                <w:lang w:val="uk-UA"/>
              </w:rPr>
            </w:pPr>
            <w:r w:rsidRPr="000B195E">
              <w:rPr>
                <w:rFonts w:ascii="Times New Roman" w:eastAsia="Calibri" w:hAnsi="Times New Roman" w:cs="Times New Roman"/>
                <w:color w:val="333333"/>
                <w:sz w:val="24"/>
                <w:szCs w:val="24"/>
                <w:lang w:val="uk-UA"/>
              </w:rPr>
              <w:t>1.</w:t>
            </w:r>
            <w:r w:rsidRPr="000B195E">
              <w:rPr>
                <w:rFonts w:ascii="Times New Roman" w:eastAsia="Calibri" w:hAnsi="Times New Roman" w:cs="Times New Roman"/>
                <w:color w:val="333333"/>
                <w:sz w:val="24"/>
                <w:szCs w:val="24"/>
                <w:lang w:val="uk-UA"/>
              </w:rPr>
              <w:tab/>
              <w:t>Der Konjunktiv II als Ausdrucksmittel für Möglichkeit, Empfehlung und den irrealen Wunsch.</w:t>
            </w:r>
          </w:p>
          <w:p w:rsidR="000B195E" w:rsidRPr="000B195E" w:rsidRDefault="000B195E" w:rsidP="000B195E">
            <w:pPr>
              <w:spacing w:after="0" w:line="240" w:lineRule="auto"/>
              <w:rPr>
                <w:rFonts w:ascii="Times New Roman" w:eastAsia="Calibri" w:hAnsi="Times New Roman" w:cs="Times New Roman"/>
                <w:color w:val="333333"/>
                <w:sz w:val="24"/>
                <w:szCs w:val="24"/>
                <w:lang w:val="uk-UA"/>
              </w:rPr>
            </w:pPr>
            <w:r w:rsidRPr="000B195E">
              <w:rPr>
                <w:rFonts w:ascii="Times New Roman" w:eastAsia="Calibri" w:hAnsi="Times New Roman" w:cs="Times New Roman"/>
                <w:color w:val="333333"/>
                <w:sz w:val="24"/>
                <w:szCs w:val="24"/>
                <w:lang w:val="uk-UA"/>
              </w:rPr>
              <w:t>2.</w:t>
            </w:r>
            <w:r w:rsidRPr="000B195E">
              <w:rPr>
                <w:rFonts w:ascii="Times New Roman" w:eastAsia="Calibri" w:hAnsi="Times New Roman" w:cs="Times New Roman"/>
                <w:color w:val="333333"/>
                <w:sz w:val="24"/>
                <w:szCs w:val="24"/>
                <w:lang w:val="uk-UA"/>
              </w:rPr>
              <w:tab/>
              <w:t xml:space="preserve">Der Gebrauch des Konjunktivs II Gegenwart. </w:t>
            </w:r>
          </w:p>
          <w:p w:rsidR="000B195E" w:rsidRPr="000B195E" w:rsidRDefault="000B195E" w:rsidP="000B195E">
            <w:pPr>
              <w:spacing w:after="0" w:line="240" w:lineRule="auto"/>
              <w:rPr>
                <w:rFonts w:ascii="Times New Roman" w:eastAsia="Calibri" w:hAnsi="Times New Roman" w:cs="Times New Roman"/>
                <w:color w:val="333333"/>
                <w:sz w:val="24"/>
                <w:szCs w:val="24"/>
                <w:lang w:val="uk-UA"/>
              </w:rPr>
            </w:pPr>
            <w:r w:rsidRPr="000B195E">
              <w:rPr>
                <w:rFonts w:ascii="Times New Roman" w:eastAsia="Calibri" w:hAnsi="Times New Roman" w:cs="Times New Roman"/>
                <w:color w:val="333333"/>
                <w:sz w:val="24"/>
                <w:szCs w:val="24"/>
                <w:lang w:val="uk-UA"/>
              </w:rPr>
              <w:t>3.</w:t>
            </w:r>
            <w:r w:rsidRPr="000B195E">
              <w:rPr>
                <w:rFonts w:ascii="Times New Roman" w:eastAsia="Calibri" w:hAnsi="Times New Roman" w:cs="Times New Roman"/>
                <w:color w:val="333333"/>
                <w:sz w:val="24"/>
                <w:szCs w:val="24"/>
                <w:lang w:val="uk-UA"/>
              </w:rPr>
              <w:tab/>
              <w:t xml:space="preserve">Der Konjunktiv in der Umschreibung mit würde. </w:t>
            </w:r>
          </w:p>
          <w:p w:rsidR="000B195E" w:rsidRPr="000B195E" w:rsidRDefault="000B195E" w:rsidP="000B195E">
            <w:pPr>
              <w:spacing w:after="0" w:line="240" w:lineRule="auto"/>
              <w:rPr>
                <w:rFonts w:ascii="Times New Roman" w:eastAsia="Calibri" w:hAnsi="Times New Roman" w:cs="Times New Roman"/>
                <w:color w:val="333333"/>
                <w:sz w:val="24"/>
                <w:szCs w:val="24"/>
                <w:lang w:val="uk-UA"/>
              </w:rPr>
            </w:pPr>
            <w:r w:rsidRPr="000B195E">
              <w:rPr>
                <w:rFonts w:ascii="Times New Roman" w:eastAsia="Calibri" w:hAnsi="Times New Roman" w:cs="Times New Roman"/>
                <w:color w:val="333333"/>
                <w:sz w:val="24"/>
                <w:szCs w:val="24"/>
                <w:lang w:val="uk-UA"/>
              </w:rPr>
              <w:t>4.</w:t>
            </w:r>
            <w:r w:rsidRPr="000B195E">
              <w:rPr>
                <w:rFonts w:ascii="Times New Roman" w:eastAsia="Calibri" w:hAnsi="Times New Roman" w:cs="Times New Roman"/>
                <w:color w:val="333333"/>
                <w:sz w:val="24"/>
                <w:szCs w:val="24"/>
                <w:lang w:val="uk-UA"/>
              </w:rPr>
              <w:tab/>
              <w:t xml:space="preserve">Der Konjunktiv II als Ausdruck irrealer Wünsche. </w:t>
            </w:r>
          </w:p>
          <w:p w:rsidR="00A72D0D" w:rsidRPr="00A72D0D" w:rsidRDefault="000B195E" w:rsidP="000B195E">
            <w:pPr>
              <w:spacing w:after="0" w:line="240" w:lineRule="auto"/>
              <w:rPr>
                <w:rFonts w:ascii="Times New Roman" w:eastAsia="Calibri" w:hAnsi="Times New Roman" w:cs="Times New Roman"/>
                <w:color w:val="000000"/>
                <w:kern w:val="24"/>
                <w:sz w:val="24"/>
                <w:szCs w:val="24"/>
                <w:lang w:val="uk-UA"/>
              </w:rPr>
            </w:pPr>
            <w:r w:rsidRPr="000B195E">
              <w:rPr>
                <w:rFonts w:ascii="Times New Roman" w:eastAsia="Calibri" w:hAnsi="Times New Roman" w:cs="Times New Roman"/>
                <w:color w:val="333333"/>
                <w:sz w:val="24"/>
                <w:szCs w:val="24"/>
                <w:lang w:val="uk-UA"/>
              </w:rPr>
              <w:lastRenderedPageBreak/>
              <w:t>5.</w:t>
            </w:r>
            <w:r w:rsidRPr="000B195E">
              <w:rPr>
                <w:rFonts w:ascii="Times New Roman" w:eastAsia="Calibri" w:hAnsi="Times New Roman" w:cs="Times New Roman"/>
                <w:color w:val="333333"/>
                <w:sz w:val="24"/>
                <w:szCs w:val="24"/>
                <w:lang w:val="uk-UA"/>
              </w:rPr>
              <w:tab/>
              <w:t>Einige Funktionen des Konjunktivs.</w:t>
            </w:r>
            <w:r w:rsidR="00A72D0D" w:rsidRPr="00A72D0D">
              <w:rPr>
                <w:rFonts w:ascii="Times New Roman" w:eastAsia="Calibri" w:hAnsi="Times New Roman" w:cs="Times New Roman"/>
                <w:color w:val="333333"/>
                <w:sz w:val="24"/>
                <w:szCs w:val="24"/>
                <w:lang w:val="uk-UA"/>
              </w:rPr>
              <w:t>Загальноєвропейські риси германських мов.</w:t>
            </w:r>
          </w:p>
        </w:tc>
        <w:tc>
          <w:tcPr>
            <w:tcW w:w="825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A72D0D" w:rsidRPr="00A72D0D" w:rsidRDefault="00701148" w:rsidP="000B195E">
            <w:pPr>
              <w:tabs>
                <w:tab w:val="num" w:pos="360"/>
              </w:tabs>
              <w:spacing w:after="0" w:line="240" w:lineRule="auto"/>
              <w:rPr>
                <w:rFonts w:ascii="Times New Roman" w:eastAsia="Calibri" w:hAnsi="Times New Roman" w:cs="Times New Roman"/>
                <w:kern w:val="24"/>
                <w:sz w:val="24"/>
                <w:szCs w:val="24"/>
                <w:lang w:val="uk-UA"/>
              </w:rPr>
            </w:pPr>
            <w:r>
              <w:rPr>
                <w:rFonts w:ascii="Times New Roman" w:eastAsia="Calibri" w:hAnsi="Times New Roman" w:cs="Times New Roman"/>
                <w:color w:val="000000"/>
                <w:kern w:val="24"/>
                <w:sz w:val="24"/>
                <w:lang w:val="uk-UA"/>
              </w:rPr>
              <w:lastRenderedPageBreak/>
              <w:t xml:space="preserve">Обговорення теми. Виконання </w:t>
            </w:r>
            <w:r w:rsidR="00A72D0D" w:rsidRPr="00A72D0D">
              <w:rPr>
                <w:rFonts w:ascii="Times New Roman" w:eastAsia="Calibri" w:hAnsi="Times New Roman" w:cs="Times New Roman"/>
                <w:color w:val="000000"/>
                <w:kern w:val="24"/>
                <w:sz w:val="24"/>
                <w:lang w:val="uk-UA"/>
              </w:rPr>
              <w:t>завдань</w:t>
            </w:r>
          </w:p>
        </w:tc>
      </w:tr>
      <w:tr w:rsidR="00A72D0D" w:rsidRPr="00A72D0D" w:rsidTr="00A72D0D">
        <w:trPr>
          <w:trHeight w:val="335"/>
        </w:trPr>
        <w:tc>
          <w:tcPr>
            <w:tcW w:w="619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rsidR="000B195E" w:rsidRPr="000B195E" w:rsidRDefault="000B195E" w:rsidP="000B195E">
            <w:pPr>
              <w:spacing w:after="0" w:line="240" w:lineRule="auto"/>
              <w:rPr>
                <w:rFonts w:ascii="Times New Roman" w:eastAsia="Calibri" w:hAnsi="Times New Roman" w:cs="Times New Roman"/>
                <w:color w:val="000000"/>
                <w:kern w:val="24"/>
                <w:sz w:val="24"/>
                <w:szCs w:val="24"/>
                <w:lang w:val="uk-UA"/>
              </w:rPr>
            </w:pPr>
            <w:r w:rsidRPr="000B195E">
              <w:rPr>
                <w:rFonts w:ascii="Times New Roman" w:eastAsia="Calibri" w:hAnsi="Times New Roman" w:cs="Times New Roman"/>
                <w:color w:val="000000"/>
                <w:kern w:val="24"/>
                <w:sz w:val="24"/>
                <w:szCs w:val="24"/>
                <w:lang w:val="uk-UA"/>
              </w:rPr>
              <w:lastRenderedPageBreak/>
              <w:t xml:space="preserve">Hören II. </w:t>
            </w:r>
          </w:p>
          <w:p w:rsidR="000B195E" w:rsidRPr="000B195E" w:rsidRDefault="000B195E" w:rsidP="000B195E">
            <w:pPr>
              <w:spacing w:after="0" w:line="240" w:lineRule="auto"/>
              <w:rPr>
                <w:rFonts w:ascii="Times New Roman" w:eastAsia="Calibri" w:hAnsi="Times New Roman" w:cs="Times New Roman"/>
                <w:color w:val="000000"/>
                <w:kern w:val="24"/>
                <w:sz w:val="24"/>
                <w:szCs w:val="24"/>
                <w:lang w:val="uk-UA"/>
              </w:rPr>
            </w:pPr>
            <w:r w:rsidRPr="000B195E">
              <w:rPr>
                <w:rFonts w:ascii="Times New Roman" w:eastAsia="Calibri" w:hAnsi="Times New Roman" w:cs="Times New Roman"/>
                <w:color w:val="000000"/>
                <w:kern w:val="24"/>
                <w:sz w:val="24"/>
                <w:szCs w:val="24"/>
                <w:lang w:val="uk-UA"/>
              </w:rPr>
              <w:t>1.</w:t>
            </w:r>
            <w:r w:rsidRPr="000B195E">
              <w:rPr>
                <w:rFonts w:ascii="Times New Roman" w:eastAsia="Calibri" w:hAnsi="Times New Roman" w:cs="Times New Roman"/>
                <w:color w:val="000000"/>
                <w:kern w:val="24"/>
                <w:sz w:val="24"/>
                <w:szCs w:val="24"/>
                <w:lang w:val="uk-UA"/>
              </w:rPr>
              <w:tab/>
              <w:t xml:space="preserve">Faszinstion Sprache. </w:t>
            </w:r>
          </w:p>
          <w:p w:rsidR="000B195E" w:rsidRPr="00A72D0D" w:rsidRDefault="000B195E" w:rsidP="000B195E">
            <w:pPr>
              <w:spacing w:after="0" w:line="240" w:lineRule="auto"/>
              <w:rPr>
                <w:rFonts w:ascii="Times New Roman" w:eastAsia="Calibri" w:hAnsi="Times New Roman" w:cs="Times New Roman"/>
                <w:color w:val="000000"/>
                <w:kern w:val="24"/>
                <w:sz w:val="24"/>
                <w:szCs w:val="24"/>
                <w:lang w:val="uk-UA"/>
              </w:rPr>
            </w:pPr>
            <w:r w:rsidRPr="000B195E">
              <w:rPr>
                <w:rFonts w:ascii="Times New Roman" w:eastAsia="Calibri" w:hAnsi="Times New Roman" w:cs="Times New Roman"/>
                <w:color w:val="000000"/>
                <w:kern w:val="24"/>
                <w:sz w:val="24"/>
                <w:szCs w:val="24"/>
                <w:lang w:val="uk-UA"/>
              </w:rPr>
              <w:t>2.</w:t>
            </w:r>
            <w:r w:rsidRPr="000B195E">
              <w:rPr>
                <w:rFonts w:ascii="Times New Roman" w:eastAsia="Calibri" w:hAnsi="Times New Roman" w:cs="Times New Roman"/>
                <w:color w:val="000000"/>
                <w:kern w:val="24"/>
                <w:sz w:val="24"/>
                <w:szCs w:val="24"/>
                <w:lang w:val="uk-UA"/>
              </w:rPr>
              <w:tab/>
              <w:t xml:space="preserve">Der Konjunktiv II als Mittel zum Ausdruck von </w:t>
            </w:r>
          </w:p>
          <w:p w:rsidR="00A72D0D" w:rsidRPr="00A72D0D" w:rsidRDefault="00A72D0D" w:rsidP="000B195E">
            <w:pPr>
              <w:spacing w:after="0" w:line="240" w:lineRule="auto"/>
              <w:rPr>
                <w:rFonts w:ascii="Times New Roman" w:eastAsia="Calibri" w:hAnsi="Times New Roman" w:cs="Times New Roman"/>
                <w:color w:val="000000"/>
                <w:kern w:val="24"/>
                <w:sz w:val="24"/>
                <w:szCs w:val="24"/>
                <w:lang w:val="uk-UA"/>
              </w:rPr>
            </w:pPr>
          </w:p>
        </w:tc>
        <w:tc>
          <w:tcPr>
            <w:tcW w:w="825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A72D0D" w:rsidRPr="00A72D0D" w:rsidRDefault="00A72D0D" w:rsidP="000B195E">
            <w:pPr>
              <w:spacing w:after="0" w:line="240" w:lineRule="auto"/>
              <w:rPr>
                <w:rFonts w:ascii="Times New Roman" w:eastAsia="Calibri" w:hAnsi="Times New Roman" w:cs="Times New Roman"/>
                <w:kern w:val="24"/>
                <w:sz w:val="24"/>
                <w:szCs w:val="24"/>
                <w:lang w:val="uk-UA"/>
              </w:rPr>
            </w:pPr>
            <w:r w:rsidRPr="00A72D0D">
              <w:rPr>
                <w:rFonts w:ascii="Times New Roman" w:eastAsia="Calibri" w:hAnsi="Times New Roman" w:cs="Times New Roman"/>
                <w:color w:val="000000"/>
                <w:kern w:val="24"/>
                <w:sz w:val="24"/>
                <w:lang w:val="uk-UA"/>
              </w:rPr>
              <w:t>Обговорення теми. Виконання завдань</w:t>
            </w:r>
          </w:p>
        </w:tc>
      </w:tr>
      <w:tr w:rsidR="000B195E" w:rsidRPr="00A72D0D" w:rsidTr="00A72D0D">
        <w:trPr>
          <w:trHeight w:val="335"/>
        </w:trPr>
        <w:tc>
          <w:tcPr>
            <w:tcW w:w="619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0B195E" w:rsidRPr="000B195E" w:rsidRDefault="000B195E" w:rsidP="000B195E">
            <w:pPr>
              <w:spacing w:after="0" w:line="240" w:lineRule="auto"/>
              <w:rPr>
                <w:rFonts w:ascii="Times New Roman" w:eastAsia="Calibri" w:hAnsi="Times New Roman" w:cs="Times New Roman"/>
                <w:color w:val="000000"/>
                <w:kern w:val="24"/>
                <w:sz w:val="24"/>
                <w:szCs w:val="24"/>
                <w:lang w:val="uk-UA"/>
              </w:rPr>
            </w:pPr>
            <w:r w:rsidRPr="000B195E">
              <w:rPr>
                <w:rFonts w:ascii="Times New Roman" w:eastAsia="Calibri" w:hAnsi="Times New Roman" w:cs="Times New Roman"/>
                <w:color w:val="000000"/>
                <w:kern w:val="24"/>
                <w:sz w:val="24"/>
                <w:szCs w:val="24"/>
                <w:lang w:val="uk-UA"/>
              </w:rPr>
              <w:t>Irrealität in der Vergangenheit.</w:t>
            </w:r>
          </w:p>
          <w:p w:rsidR="000B195E" w:rsidRPr="000B195E" w:rsidRDefault="000B195E" w:rsidP="000B195E">
            <w:pPr>
              <w:spacing w:after="0" w:line="240" w:lineRule="auto"/>
              <w:rPr>
                <w:rFonts w:ascii="Times New Roman" w:eastAsia="Calibri" w:hAnsi="Times New Roman" w:cs="Times New Roman"/>
                <w:color w:val="000000"/>
                <w:kern w:val="24"/>
                <w:sz w:val="24"/>
                <w:szCs w:val="24"/>
                <w:lang w:val="uk-UA"/>
              </w:rPr>
            </w:pPr>
            <w:r w:rsidRPr="000B195E">
              <w:rPr>
                <w:rFonts w:ascii="Times New Roman" w:eastAsia="Calibri" w:hAnsi="Times New Roman" w:cs="Times New Roman"/>
                <w:color w:val="000000"/>
                <w:kern w:val="24"/>
                <w:sz w:val="24"/>
                <w:szCs w:val="24"/>
                <w:lang w:val="uk-UA"/>
              </w:rPr>
              <w:t>E. Kästner. Das fliegende Klassenzimmer.</w:t>
            </w:r>
          </w:p>
          <w:p w:rsidR="000B195E" w:rsidRPr="000B195E" w:rsidRDefault="000B195E" w:rsidP="000B195E">
            <w:pPr>
              <w:spacing w:after="0" w:line="240" w:lineRule="auto"/>
              <w:rPr>
                <w:rFonts w:ascii="Times New Roman" w:eastAsia="Calibri" w:hAnsi="Times New Roman" w:cs="Times New Roman"/>
                <w:color w:val="000000"/>
                <w:kern w:val="24"/>
                <w:sz w:val="24"/>
                <w:szCs w:val="24"/>
                <w:lang w:val="uk-UA"/>
              </w:rPr>
            </w:pPr>
            <w:r w:rsidRPr="000B195E">
              <w:rPr>
                <w:rFonts w:ascii="Times New Roman" w:eastAsia="Calibri" w:hAnsi="Times New Roman" w:cs="Times New Roman"/>
                <w:color w:val="000000"/>
                <w:kern w:val="24"/>
                <w:sz w:val="24"/>
                <w:szCs w:val="24"/>
                <w:lang w:val="uk-UA"/>
              </w:rPr>
              <w:t>1.</w:t>
            </w:r>
            <w:r w:rsidRPr="000B195E">
              <w:rPr>
                <w:rFonts w:ascii="Times New Roman" w:eastAsia="Calibri" w:hAnsi="Times New Roman" w:cs="Times New Roman"/>
                <w:color w:val="000000"/>
                <w:kern w:val="24"/>
                <w:sz w:val="24"/>
                <w:szCs w:val="24"/>
                <w:lang w:val="uk-UA"/>
              </w:rPr>
              <w:tab/>
              <w:t xml:space="preserve">Das Gespräch mit dem Hauslehrer. </w:t>
            </w:r>
          </w:p>
          <w:p w:rsidR="000B195E" w:rsidRPr="000B195E" w:rsidRDefault="000B195E" w:rsidP="000B195E">
            <w:pPr>
              <w:spacing w:after="0" w:line="240" w:lineRule="auto"/>
              <w:rPr>
                <w:rFonts w:ascii="Times New Roman" w:eastAsia="Calibri" w:hAnsi="Times New Roman" w:cs="Times New Roman"/>
                <w:color w:val="000000"/>
                <w:kern w:val="24"/>
                <w:sz w:val="24"/>
                <w:szCs w:val="24"/>
                <w:lang w:val="uk-UA"/>
              </w:rPr>
            </w:pPr>
            <w:r w:rsidRPr="000B195E">
              <w:rPr>
                <w:rFonts w:ascii="Times New Roman" w:eastAsia="Calibri" w:hAnsi="Times New Roman" w:cs="Times New Roman"/>
                <w:color w:val="000000"/>
                <w:kern w:val="24"/>
                <w:sz w:val="24"/>
                <w:szCs w:val="24"/>
                <w:lang w:val="uk-UA"/>
              </w:rPr>
              <w:t>2.</w:t>
            </w:r>
            <w:r w:rsidRPr="000B195E">
              <w:rPr>
                <w:rFonts w:ascii="Times New Roman" w:eastAsia="Calibri" w:hAnsi="Times New Roman" w:cs="Times New Roman"/>
                <w:color w:val="000000"/>
                <w:kern w:val="24"/>
                <w:sz w:val="24"/>
                <w:szCs w:val="24"/>
                <w:lang w:val="uk-UA"/>
              </w:rPr>
              <w:tab/>
              <w:t xml:space="preserve">Die Geschichte von Doktor Bökh. </w:t>
            </w:r>
          </w:p>
          <w:p w:rsidR="000B195E" w:rsidRPr="00A72D0D" w:rsidRDefault="000B195E" w:rsidP="000B195E">
            <w:pPr>
              <w:spacing w:after="0" w:line="240" w:lineRule="auto"/>
              <w:rPr>
                <w:rFonts w:ascii="Times New Roman" w:eastAsia="Calibri" w:hAnsi="Times New Roman" w:cs="Times New Roman"/>
                <w:color w:val="333333"/>
                <w:sz w:val="24"/>
                <w:szCs w:val="24"/>
                <w:lang w:val="uk-UA"/>
              </w:rPr>
            </w:pPr>
            <w:r w:rsidRPr="000B195E">
              <w:rPr>
                <w:rFonts w:ascii="Times New Roman" w:eastAsia="Calibri" w:hAnsi="Times New Roman" w:cs="Times New Roman"/>
                <w:color w:val="000000"/>
                <w:kern w:val="24"/>
                <w:sz w:val="24"/>
                <w:szCs w:val="24"/>
                <w:lang w:val="uk-UA"/>
              </w:rPr>
              <w:t>3.</w:t>
            </w:r>
            <w:r w:rsidRPr="000B195E">
              <w:rPr>
                <w:rFonts w:ascii="Times New Roman" w:eastAsia="Calibri" w:hAnsi="Times New Roman" w:cs="Times New Roman"/>
                <w:color w:val="000000"/>
                <w:kern w:val="24"/>
                <w:sz w:val="24"/>
                <w:szCs w:val="24"/>
                <w:lang w:val="uk-UA"/>
              </w:rPr>
              <w:tab/>
              <w:t>Die Lehrerpersönlichkeit.</w:t>
            </w:r>
          </w:p>
        </w:tc>
        <w:tc>
          <w:tcPr>
            <w:tcW w:w="825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0B195E" w:rsidRPr="00A72D0D" w:rsidRDefault="00E7216A" w:rsidP="000B195E">
            <w:pPr>
              <w:spacing w:after="0" w:line="240" w:lineRule="auto"/>
              <w:rPr>
                <w:rFonts w:ascii="Times New Roman" w:eastAsia="Calibri" w:hAnsi="Times New Roman" w:cs="Times New Roman"/>
                <w:color w:val="000000"/>
                <w:kern w:val="24"/>
                <w:sz w:val="24"/>
                <w:lang w:val="uk-UA"/>
              </w:rPr>
            </w:pPr>
            <w:r w:rsidRPr="00E7216A">
              <w:rPr>
                <w:rFonts w:ascii="Times New Roman" w:eastAsia="Calibri" w:hAnsi="Times New Roman" w:cs="Times New Roman"/>
                <w:color w:val="000000"/>
                <w:kern w:val="24"/>
                <w:sz w:val="24"/>
                <w:lang w:val="uk-UA"/>
              </w:rPr>
              <w:t>Обговорення теми. Виконання завдань</w:t>
            </w:r>
          </w:p>
        </w:tc>
      </w:tr>
      <w:tr w:rsidR="000B195E" w:rsidRPr="00A72D0D" w:rsidTr="00A72D0D">
        <w:trPr>
          <w:trHeight w:val="335"/>
        </w:trPr>
        <w:tc>
          <w:tcPr>
            <w:tcW w:w="619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C50DB4" w:rsidRPr="00C50DB4" w:rsidRDefault="00C50DB4" w:rsidP="00C50DB4">
            <w:pPr>
              <w:spacing w:after="0" w:line="240" w:lineRule="auto"/>
              <w:rPr>
                <w:rFonts w:ascii="Times New Roman" w:eastAsia="Calibri" w:hAnsi="Times New Roman" w:cs="Times New Roman"/>
                <w:color w:val="333333"/>
                <w:sz w:val="24"/>
                <w:szCs w:val="24"/>
                <w:lang w:val="uk-UA"/>
              </w:rPr>
            </w:pPr>
            <w:r w:rsidRPr="00C50DB4">
              <w:rPr>
                <w:rFonts w:ascii="Times New Roman" w:eastAsia="Calibri" w:hAnsi="Times New Roman" w:cs="Times New Roman"/>
                <w:color w:val="333333"/>
                <w:sz w:val="24"/>
                <w:szCs w:val="24"/>
                <w:lang w:val="uk-UA"/>
              </w:rPr>
              <w:t xml:space="preserve">Arbeitssuche. </w:t>
            </w:r>
          </w:p>
          <w:p w:rsidR="00C50DB4" w:rsidRPr="00C50DB4" w:rsidRDefault="00C50DB4" w:rsidP="00C50DB4">
            <w:pPr>
              <w:spacing w:after="0" w:line="240" w:lineRule="auto"/>
              <w:rPr>
                <w:rFonts w:ascii="Times New Roman" w:eastAsia="Calibri" w:hAnsi="Times New Roman" w:cs="Times New Roman"/>
                <w:color w:val="333333"/>
                <w:sz w:val="24"/>
                <w:szCs w:val="24"/>
                <w:lang w:val="uk-UA"/>
              </w:rPr>
            </w:pPr>
            <w:r w:rsidRPr="00C50DB4">
              <w:rPr>
                <w:rFonts w:ascii="Times New Roman" w:eastAsia="Calibri" w:hAnsi="Times New Roman" w:cs="Times New Roman"/>
                <w:color w:val="333333"/>
                <w:sz w:val="24"/>
                <w:szCs w:val="24"/>
                <w:lang w:val="uk-UA"/>
              </w:rPr>
              <w:t>1.</w:t>
            </w:r>
            <w:r w:rsidRPr="00C50DB4">
              <w:rPr>
                <w:rFonts w:ascii="Times New Roman" w:eastAsia="Calibri" w:hAnsi="Times New Roman" w:cs="Times New Roman"/>
                <w:color w:val="333333"/>
                <w:sz w:val="24"/>
                <w:szCs w:val="24"/>
                <w:lang w:val="uk-UA"/>
              </w:rPr>
              <w:tab/>
              <w:t xml:space="preserve">Die Anzeige als Informationsquelle. </w:t>
            </w:r>
          </w:p>
          <w:p w:rsidR="00C50DB4" w:rsidRPr="00C50DB4" w:rsidRDefault="00C50DB4" w:rsidP="00C50DB4">
            <w:pPr>
              <w:spacing w:after="0" w:line="240" w:lineRule="auto"/>
              <w:rPr>
                <w:rFonts w:ascii="Times New Roman" w:eastAsia="Calibri" w:hAnsi="Times New Roman" w:cs="Times New Roman"/>
                <w:color w:val="333333"/>
                <w:sz w:val="24"/>
                <w:szCs w:val="24"/>
                <w:lang w:val="uk-UA"/>
              </w:rPr>
            </w:pPr>
            <w:r w:rsidRPr="00C50DB4">
              <w:rPr>
                <w:rFonts w:ascii="Times New Roman" w:eastAsia="Calibri" w:hAnsi="Times New Roman" w:cs="Times New Roman"/>
                <w:color w:val="333333"/>
                <w:sz w:val="24"/>
                <w:szCs w:val="24"/>
                <w:lang w:val="uk-UA"/>
              </w:rPr>
              <w:t>2.</w:t>
            </w:r>
            <w:r w:rsidRPr="00C50DB4">
              <w:rPr>
                <w:rFonts w:ascii="Times New Roman" w:eastAsia="Calibri" w:hAnsi="Times New Roman" w:cs="Times New Roman"/>
                <w:color w:val="333333"/>
                <w:sz w:val="24"/>
                <w:szCs w:val="24"/>
                <w:lang w:val="uk-UA"/>
              </w:rPr>
              <w:tab/>
              <w:t xml:space="preserve">Bewerbungsunterlsgen. </w:t>
            </w:r>
          </w:p>
          <w:p w:rsidR="00C50DB4" w:rsidRPr="00C50DB4" w:rsidRDefault="00C50DB4" w:rsidP="00C50DB4">
            <w:pPr>
              <w:spacing w:after="0" w:line="240" w:lineRule="auto"/>
              <w:rPr>
                <w:rFonts w:ascii="Times New Roman" w:eastAsia="Calibri" w:hAnsi="Times New Roman" w:cs="Times New Roman"/>
                <w:color w:val="333333"/>
                <w:sz w:val="24"/>
                <w:szCs w:val="24"/>
                <w:lang w:val="uk-UA"/>
              </w:rPr>
            </w:pPr>
            <w:r w:rsidRPr="00C50DB4">
              <w:rPr>
                <w:rFonts w:ascii="Times New Roman" w:eastAsia="Calibri" w:hAnsi="Times New Roman" w:cs="Times New Roman"/>
                <w:color w:val="333333"/>
                <w:sz w:val="24"/>
                <w:szCs w:val="24"/>
                <w:lang w:val="uk-UA"/>
              </w:rPr>
              <w:t>3.</w:t>
            </w:r>
            <w:r w:rsidRPr="00C50DB4">
              <w:rPr>
                <w:rFonts w:ascii="Times New Roman" w:eastAsia="Calibri" w:hAnsi="Times New Roman" w:cs="Times New Roman"/>
                <w:color w:val="333333"/>
                <w:sz w:val="24"/>
                <w:szCs w:val="24"/>
                <w:lang w:val="uk-UA"/>
              </w:rPr>
              <w:tab/>
              <w:t xml:space="preserve">Die Bewerbung. </w:t>
            </w:r>
          </w:p>
          <w:p w:rsidR="00C50DB4" w:rsidRPr="00C50DB4" w:rsidRDefault="00C50DB4" w:rsidP="00C50DB4">
            <w:pPr>
              <w:spacing w:after="0" w:line="240" w:lineRule="auto"/>
              <w:rPr>
                <w:rFonts w:ascii="Times New Roman" w:eastAsia="Calibri" w:hAnsi="Times New Roman" w:cs="Times New Roman"/>
                <w:color w:val="333333"/>
                <w:sz w:val="24"/>
                <w:szCs w:val="24"/>
                <w:lang w:val="uk-UA"/>
              </w:rPr>
            </w:pPr>
            <w:r w:rsidRPr="00C50DB4">
              <w:rPr>
                <w:rFonts w:ascii="Times New Roman" w:eastAsia="Calibri" w:hAnsi="Times New Roman" w:cs="Times New Roman"/>
                <w:color w:val="333333"/>
                <w:sz w:val="24"/>
                <w:szCs w:val="24"/>
                <w:lang w:val="uk-UA"/>
              </w:rPr>
              <w:t>4.</w:t>
            </w:r>
            <w:r w:rsidRPr="00C50DB4">
              <w:rPr>
                <w:rFonts w:ascii="Times New Roman" w:eastAsia="Calibri" w:hAnsi="Times New Roman" w:cs="Times New Roman"/>
                <w:color w:val="333333"/>
                <w:sz w:val="24"/>
                <w:szCs w:val="24"/>
                <w:lang w:val="uk-UA"/>
              </w:rPr>
              <w:tab/>
              <w:t>Der Lebenslauf</w:t>
            </w:r>
          </w:p>
          <w:p w:rsidR="000B195E" w:rsidRPr="00A72D0D" w:rsidRDefault="000B195E" w:rsidP="00C50DB4">
            <w:pPr>
              <w:spacing w:after="0" w:line="240" w:lineRule="auto"/>
              <w:rPr>
                <w:rFonts w:ascii="Times New Roman" w:eastAsia="Calibri" w:hAnsi="Times New Roman" w:cs="Times New Roman"/>
                <w:color w:val="333333"/>
                <w:sz w:val="24"/>
                <w:szCs w:val="24"/>
                <w:lang w:val="uk-UA"/>
              </w:rPr>
            </w:pPr>
          </w:p>
        </w:tc>
        <w:tc>
          <w:tcPr>
            <w:tcW w:w="825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0B195E" w:rsidRPr="00A72D0D" w:rsidRDefault="00E7216A" w:rsidP="000B195E">
            <w:pPr>
              <w:spacing w:after="0" w:line="240" w:lineRule="auto"/>
              <w:rPr>
                <w:rFonts w:ascii="Times New Roman" w:eastAsia="Calibri" w:hAnsi="Times New Roman" w:cs="Times New Roman"/>
                <w:color w:val="000000"/>
                <w:kern w:val="24"/>
                <w:sz w:val="24"/>
                <w:lang w:val="uk-UA"/>
              </w:rPr>
            </w:pPr>
            <w:r w:rsidRPr="00E7216A">
              <w:rPr>
                <w:rFonts w:ascii="Times New Roman" w:eastAsia="Calibri" w:hAnsi="Times New Roman" w:cs="Times New Roman"/>
                <w:color w:val="000000"/>
                <w:kern w:val="24"/>
                <w:sz w:val="24"/>
                <w:lang w:val="uk-UA"/>
              </w:rPr>
              <w:t>Обговорення теми. Виконання завдань</w:t>
            </w:r>
          </w:p>
        </w:tc>
      </w:tr>
      <w:tr w:rsidR="000B195E" w:rsidRPr="00A72D0D" w:rsidTr="00A72D0D">
        <w:trPr>
          <w:trHeight w:val="335"/>
        </w:trPr>
        <w:tc>
          <w:tcPr>
            <w:tcW w:w="619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C50DB4" w:rsidRPr="00C50DB4" w:rsidRDefault="00C50DB4" w:rsidP="00C50DB4">
            <w:pPr>
              <w:spacing w:after="0" w:line="240" w:lineRule="auto"/>
              <w:rPr>
                <w:rFonts w:ascii="Times New Roman" w:eastAsia="Calibri" w:hAnsi="Times New Roman" w:cs="Times New Roman"/>
                <w:color w:val="333333"/>
                <w:sz w:val="24"/>
                <w:szCs w:val="24"/>
                <w:lang w:val="uk-UA"/>
              </w:rPr>
            </w:pPr>
            <w:r w:rsidRPr="00C50DB4">
              <w:rPr>
                <w:rFonts w:ascii="Times New Roman" w:eastAsia="Calibri" w:hAnsi="Times New Roman" w:cs="Times New Roman"/>
                <w:color w:val="333333"/>
                <w:sz w:val="24"/>
                <w:szCs w:val="24"/>
                <w:lang w:val="uk-UA"/>
              </w:rPr>
              <w:t xml:space="preserve">Das Vorstellungsgespräch. </w:t>
            </w:r>
          </w:p>
          <w:p w:rsidR="00C50DB4" w:rsidRPr="00C50DB4" w:rsidRDefault="00C50DB4" w:rsidP="00C50DB4">
            <w:pPr>
              <w:spacing w:after="0" w:line="240" w:lineRule="auto"/>
              <w:rPr>
                <w:rFonts w:ascii="Times New Roman" w:eastAsia="Calibri" w:hAnsi="Times New Roman" w:cs="Times New Roman"/>
                <w:color w:val="333333"/>
                <w:sz w:val="24"/>
                <w:szCs w:val="24"/>
                <w:lang w:val="uk-UA"/>
              </w:rPr>
            </w:pPr>
            <w:r w:rsidRPr="00C50DB4">
              <w:rPr>
                <w:rFonts w:ascii="Times New Roman" w:eastAsia="Calibri" w:hAnsi="Times New Roman" w:cs="Times New Roman"/>
                <w:color w:val="333333"/>
                <w:sz w:val="24"/>
                <w:szCs w:val="24"/>
                <w:lang w:val="uk-UA"/>
              </w:rPr>
              <w:t>1.</w:t>
            </w:r>
            <w:r w:rsidRPr="00C50DB4">
              <w:rPr>
                <w:rFonts w:ascii="Times New Roman" w:eastAsia="Calibri" w:hAnsi="Times New Roman" w:cs="Times New Roman"/>
                <w:color w:val="333333"/>
                <w:sz w:val="24"/>
                <w:szCs w:val="24"/>
                <w:lang w:val="uk-UA"/>
              </w:rPr>
              <w:tab/>
              <w:t xml:space="preserve">Arbeitsbedingungen. </w:t>
            </w:r>
          </w:p>
          <w:p w:rsidR="000B195E" w:rsidRPr="00A72D0D" w:rsidRDefault="00C50DB4" w:rsidP="00C50DB4">
            <w:pPr>
              <w:spacing w:after="0" w:line="240" w:lineRule="auto"/>
              <w:rPr>
                <w:rFonts w:ascii="Times New Roman" w:eastAsia="Calibri" w:hAnsi="Times New Roman" w:cs="Times New Roman"/>
                <w:color w:val="333333"/>
                <w:sz w:val="24"/>
                <w:szCs w:val="24"/>
                <w:lang w:val="uk-UA"/>
              </w:rPr>
            </w:pPr>
            <w:r w:rsidRPr="00C50DB4">
              <w:rPr>
                <w:rFonts w:ascii="Times New Roman" w:eastAsia="Calibri" w:hAnsi="Times New Roman" w:cs="Times New Roman"/>
                <w:color w:val="333333"/>
                <w:sz w:val="24"/>
                <w:szCs w:val="24"/>
                <w:lang w:val="uk-UA"/>
              </w:rPr>
              <w:t>2.</w:t>
            </w:r>
            <w:r w:rsidRPr="00C50DB4">
              <w:rPr>
                <w:rFonts w:ascii="Times New Roman" w:eastAsia="Calibri" w:hAnsi="Times New Roman" w:cs="Times New Roman"/>
                <w:color w:val="333333"/>
                <w:sz w:val="24"/>
                <w:szCs w:val="24"/>
                <w:lang w:val="uk-UA"/>
              </w:rPr>
              <w:tab/>
              <w:t>Erfolg im Beruf.</w:t>
            </w:r>
          </w:p>
        </w:tc>
        <w:tc>
          <w:tcPr>
            <w:tcW w:w="825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0B195E" w:rsidRPr="00A72D0D" w:rsidRDefault="00E7216A" w:rsidP="000B195E">
            <w:pPr>
              <w:spacing w:after="0" w:line="240" w:lineRule="auto"/>
              <w:rPr>
                <w:rFonts w:ascii="Times New Roman" w:eastAsia="Calibri" w:hAnsi="Times New Roman" w:cs="Times New Roman"/>
                <w:color w:val="000000"/>
                <w:kern w:val="24"/>
                <w:sz w:val="24"/>
                <w:lang w:val="uk-UA"/>
              </w:rPr>
            </w:pPr>
            <w:r w:rsidRPr="00E7216A">
              <w:rPr>
                <w:rFonts w:ascii="Times New Roman" w:eastAsia="Calibri" w:hAnsi="Times New Roman" w:cs="Times New Roman"/>
                <w:color w:val="000000"/>
                <w:kern w:val="24"/>
                <w:sz w:val="24"/>
                <w:lang w:val="uk-UA"/>
              </w:rPr>
              <w:t>Обговорення теми. Виконання завдань</w:t>
            </w:r>
          </w:p>
        </w:tc>
      </w:tr>
      <w:tr w:rsidR="000B195E" w:rsidRPr="00C50DB4" w:rsidTr="00A72D0D">
        <w:trPr>
          <w:trHeight w:val="335"/>
        </w:trPr>
        <w:tc>
          <w:tcPr>
            <w:tcW w:w="619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C50DB4" w:rsidRPr="00C50DB4" w:rsidRDefault="00C50DB4" w:rsidP="00C50DB4">
            <w:pPr>
              <w:spacing w:after="0" w:line="240" w:lineRule="auto"/>
              <w:rPr>
                <w:rFonts w:ascii="Times New Roman" w:eastAsia="Calibri" w:hAnsi="Times New Roman" w:cs="Times New Roman"/>
                <w:color w:val="333333"/>
                <w:sz w:val="24"/>
                <w:szCs w:val="24"/>
                <w:lang w:val="uk-UA"/>
              </w:rPr>
            </w:pPr>
            <w:r w:rsidRPr="00C50DB4">
              <w:rPr>
                <w:rFonts w:ascii="Times New Roman" w:eastAsia="Calibri" w:hAnsi="Times New Roman" w:cs="Times New Roman"/>
                <w:color w:val="333333"/>
                <w:sz w:val="24"/>
                <w:szCs w:val="24"/>
                <w:lang w:val="uk-UA"/>
              </w:rPr>
              <w:t xml:space="preserve">Dienstleistungen und Dienstleistungsanbieter. </w:t>
            </w:r>
          </w:p>
          <w:p w:rsidR="00C50DB4" w:rsidRPr="00C50DB4" w:rsidRDefault="00C50DB4" w:rsidP="00C50DB4">
            <w:pPr>
              <w:spacing w:after="0" w:line="240" w:lineRule="auto"/>
              <w:rPr>
                <w:rFonts w:ascii="Times New Roman" w:eastAsia="Calibri" w:hAnsi="Times New Roman" w:cs="Times New Roman"/>
                <w:color w:val="333333"/>
                <w:sz w:val="24"/>
                <w:szCs w:val="24"/>
                <w:lang w:val="uk-UA"/>
              </w:rPr>
            </w:pPr>
            <w:r w:rsidRPr="00C50DB4">
              <w:rPr>
                <w:rFonts w:ascii="Times New Roman" w:eastAsia="Calibri" w:hAnsi="Times New Roman" w:cs="Times New Roman"/>
                <w:color w:val="333333"/>
                <w:sz w:val="24"/>
                <w:szCs w:val="24"/>
                <w:lang w:val="uk-UA"/>
              </w:rPr>
              <w:t>1.</w:t>
            </w:r>
            <w:r w:rsidRPr="00C50DB4">
              <w:rPr>
                <w:rFonts w:ascii="Times New Roman" w:eastAsia="Calibri" w:hAnsi="Times New Roman" w:cs="Times New Roman"/>
                <w:color w:val="333333"/>
                <w:sz w:val="24"/>
                <w:szCs w:val="24"/>
                <w:lang w:val="uk-UA"/>
              </w:rPr>
              <w:tab/>
              <w:t>Dienstleistungsangebote in Zeitungsannoncen</w:t>
            </w:r>
          </w:p>
          <w:p w:rsidR="00C50DB4" w:rsidRPr="00C50DB4" w:rsidRDefault="00C50DB4" w:rsidP="00C50DB4">
            <w:pPr>
              <w:spacing w:after="0" w:line="240" w:lineRule="auto"/>
              <w:rPr>
                <w:rFonts w:ascii="Times New Roman" w:eastAsia="Calibri" w:hAnsi="Times New Roman" w:cs="Times New Roman"/>
                <w:color w:val="333333"/>
                <w:sz w:val="24"/>
                <w:szCs w:val="24"/>
                <w:lang w:val="uk-UA"/>
              </w:rPr>
            </w:pPr>
            <w:r w:rsidRPr="00C50DB4">
              <w:rPr>
                <w:rFonts w:ascii="Times New Roman" w:eastAsia="Calibri" w:hAnsi="Times New Roman" w:cs="Times New Roman"/>
                <w:color w:val="333333"/>
                <w:sz w:val="24"/>
                <w:szCs w:val="24"/>
                <w:lang w:val="uk-UA"/>
              </w:rPr>
              <w:t>2.</w:t>
            </w:r>
            <w:r w:rsidRPr="00C50DB4">
              <w:rPr>
                <w:rFonts w:ascii="Times New Roman" w:eastAsia="Calibri" w:hAnsi="Times New Roman" w:cs="Times New Roman"/>
                <w:color w:val="333333"/>
                <w:sz w:val="24"/>
                <w:szCs w:val="24"/>
                <w:lang w:val="uk-UA"/>
              </w:rPr>
              <w:tab/>
              <w:t>Guter/schlechter Service</w:t>
            </w:r>
          </w:p>
          <w:p w:rsidR="000B195E" w:rsidRPr="00A72D0D" w:rsidRDefault="000B195E" w:rsidP="00C50DB4">
            <w:pPr>
              <w:spacing w:after="0" w:line="240" w:lineRule="auto"/>
              <w:rPr>
                <w:rFonts w:ascii="Times New Roman" w:eastAsia="Calibri" w:hAnsi="Times New Roman" w:cs="Times New Roman"/>
                <w:color w:val="333333"/>
                <w:sz w:val="24"/>
                <w:szCs w:val="24"/>
                <w:lang w:val="uk-UA"/>
              </w:rPr>
            </w:pPr>
          </w:p>
        </w:tc>
        <w:tc>
          <w:tcPr>
            <w:tcW w:w="825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0B195E" w:rsidRPr="00A72D0D" w:rsidRDefault="00E7216A" w:rsidP="000B195E">
            <w:pPr>
              <w:spacing w:after="0" w:line="240" w:lineRule="auto"/>
              <w:rPr>
                <w:rFonts w:ascii="Times New Roman" w:eastAsia="Calibri" w:hAnsi="Times New Roman" w:cs="Times New Roman"/>
                <w:color w:val="000000"/>
                <w:kern w:val="24"/>
                <w:sz w:val="24"/>
                <w:lang w:val="uk-UA"/>
              </w:rPr>
            </w:pPr>
            <w:r w:rsidRPr="00E7216A">
              <w:rPr>
                <w:rFonts w:ascii="Times New Roman" w:eastAsia="Calibri" w:hAnsi="Times New Roman" w:cs="Times New Roman"/>
                <w:color w:val="000000"/>
                <w:kern w:val="24"/>
                <w:sz w:val="24"/>
                <w:lang w:val="uk-UA"/>
              </w:rPr>
              <w:t>Обговорення теми. Виконання завдань</w:t>
            </w:r>
          </w:p>
        </w:tc>
      </w:tr>
      <w:tr w:rsidR="000B195E" w:rsidRPr="00C50DB4" w:rsidTr="00A72D0D">
        <w:trPr>
          <w:trHeight w:val="335"/>
        </w:trPr>
        <w:tc>
          <w:tcPr>
            <w:tcW w:w="619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C50DB4" w:rsidRPr="00C50DB4" w:rsidRDefault="00C50DB4" w:rsidP="00C50DB4">
            <w:pPr>
              <w:spacing w:after="0" w:line="240" w:lineRule="auto"/>
              <w:rPr>
                <w:rFonts w:ascii="Times New Roman" w:eastAsia="Calibri" w:hAnsi="Times New Roman" w:cs="Times New Roman"/>
                <w:color w:val="333333"/>
                <w:sz w:val="24"/>
                <w:szCs w:val="24"/>
                <w:lang w:val="uk-UA"/>
              </w:rPr>
            </w:pPr>
            <w:r w:rsidRPr="00C50DB4">
              <w:rPr>
                <w:rFonts w:ascii="Times New Roman" w:eastAsia="Calibri" w:hAnsi="Times New Roman" w:cs="Times New Roman"/>
                <w:color w:val="333333"/>
                <w:sz w:val="24"/>
                <w:szCs w:val="24"/>
                <w:lang w:val="uk-UA"/>
              </w:rPr>
              <w:t xml:space="preserve">Kundenorientierung und Kundenbindung in Deutschland. </w:t>
            </w:r>
          </w:p>
          <w:p w:rsidR="00C50DB4" w:rsidRPr="00C50DB4" w:rsidRDefault="00C50DB4" w:rsidP="00C50DB4">
            <w:pPr>
              <w:spacing w:after="0" w:line="240" w:lineRule="auto"/>
              <w:rPr>
                <w:rFonts w:ascii="Times New Roman" w:eastAsia="Calibri" w:hAnsi="Times New Roman" w:cs="Times New Roman"/>
                <w:color w:val="333333"/>
                <w:sz w:val="24"/>
                <w:szCs w:val="24"/>
                <w:lang w:val="uk-UA"/>
              </w:rPr>
            </w:pPr>
            <w:r w:rsidRPr="00C50DB4">
              <w:rPr>
                <w:rFonts w:ascii="Times New Roman" w:eastAsia="Calibri" w:hAnsi="Times New Roman" w:cs="Times New Roman"/>
                <w:color w:val="333333"/>
                <w:sz w:val="24"/>
                <w:szCs w:val="24"/>
                <w:lang w:val="uk-UA"/>
              </w:rPr>
              <w:t>1.</w:t>
            </w:r>
            <w:r w:rsidRPr="00C50DB4">
              <w:rPr>
                <w:rFonts w:ascii="Times New Roman" w:eastAsia="Calibri" w:hAnsi="Times New Roman" w:cs="Times New Roman"/>
                <w:color w:val="333333"/>
                <w:sz w:val="24"/>
                <w:szCs w:val="24"/>
                <w:lang w:val="uk-UA"/>
              </w:rPr>
              <w:tab/>
              <w:t>Kundenorientierung.</w:t>
            </w:r>
          </w:p>
          <w:p w:rsidR="00C50DB4" w:rsidRPr="00C50DB4" w:rsidRDefault="00C50DB4" w:rsidP="00C50DB4">
            <w:pPr>
              <w:spacing w:after="0" w:line="240" w:lineRule="auto"/>
              <w:rPr>
                <w:rFonts w:ascii="Times New Roman" w:eastAsia="Calibri" w:hAnsi="Times New Roman" w:cs="Times New Roman"/>
                <w:color w:val="333333"/>
                <w:sz w:val="24"/>
                <w:szCs w:val="24"/>
                <w:lang w:val="uk-UA"/>
              </w:rPr>
            </w:pPr>
            <w:r w:rsidRPr="00C50DB4">
              <w:rPr>
                <w:rFonts w:ascii="Times New Roman" w:eastAsia="Calibri" w:hAnsi="Times New Roman" w:cs="Times New Roman"/>
                <w:color w:val="333333"/>
                <w:sz w:val="24"/>
                <w:szCs w:val="24"/>
                <w:lang w:val="uk-UA"/>
              </w:rPr>
              <w:t>2.</w:t>
            </w:r>
            <w:r w:rsidRPr="00C50DB4">
              <w:rPr>
                <w:rFonts w:ascii="Times New Roman" w:eastAsia="Calibri" w:hAnsi="Times New Roman" w:cs="Times New Roman"/>
                <w:color w:val="333333"/>
                <w:sz w:val="24"/>
                <w:szCs w:val="24"/>
                <w:lang w:val="uk-UA"/>
              </w:rPr>
              <w:tab/>
              <w:t>Kundenbindung.</w:t>
            </w:r>
          </w:p>
          <w:p w:rsidR="00C50DB4" w:rsidRPr="00C50DB4" w:rsidRDefault="00C50DB4" w:rsidP="00C50DB4">
            <w:pPr>
              <w:spacing w:after="0" w:line="240" w:lineRule="auto"/>
              <w:rPr>
                <w:rFonts w:ascii="Times New Roman" w:eastAsia="Calibri" w:hAnsi="Times New Roman" w:cs="Times New Roman"/>
                <w:color w:val="333333"/>
                <w:sz w:val="24"/>
                <w:szCs w:val="24"/>
                <w:lang w:val="uk-UA"/>
              </w:rPr>
            </w:pPr>
            <w:r w:rsidRPr="00C50DB4">
              <w:rPr>
                <w:rFonts w:ascii="Times New Roman" w:eastAsia="Calibri" w:hAnsi="Times New Roman" w:cs="Times New Roman"/>
                <w:color w:val="333333"/>
                <w:sz w:val="24"/>
                <w:szCs w:val="24"/>
                <w:lang w:val="uk-UA"/>
              </w:rPr>
              <w:t>3.</w:t>
            </w:r>
            <w:r w:rsidRPr="00C50DB4">
              <w:rPr>
                <w:rFonts w:ascii="Times New Roman" w:eastAsia="Calibri" w:hAnsi="Times New Roman" w:cs="Times New Roman"/>
                <w:color w:val="333333"/>
                <w:sz w:val="24"/>
                <w:szCs w:val="24"/>
                <w:lang w:val="uk-UA"/>
              </w:rPr>
              <w:tab/>
              <w:t xml:space="preserve">Der Service-Ratgeber für Deutschland. </w:t>
            </w:r>
          </w:p>
          <w:p w:rsidR="000B195E" w:rsidRPr="00A72D0D" w:rsidRDefault="00C50DB4" w:rsidP="00C50DB4">
            <w:pPr>
              <w:spacing w:after="0" w:line="240" w:lineRule="auto"/>
              <w:rPr>
                <w:rFonts w:ascii="Times New Roman" w:eastAsia="Calibri" w:hAnsi="Times New Roman" w:cs="Times New Roman"/>
                <w:color w:val="333333"/>
                <w:sz w:val="24"/>
                <w:szCs w:val="24"/>
                <w:lang w:val="uk-UA"/>
              </w:rPr>
            </w:pPr>
            <w:r w:rsidRPr="00C50DB4">
              <w:rPr>
                <w:rFonts w:ascii="Times New Roman" w:eastAsia="Calibri" w:hAnsi="Times New Roman" w:cs="Times New Roman"/>
                <w:color w:val="333333"/>
                <w:sz w:val="24"/>
                <w:szCs w:val="24"/>
                <w:lang w:val="uk-UA"/>
              </w:rPr>
              <w:lastRenderedPageBreak/>
              <w:t>4.</w:t>
            </w:r>
            <w:r w:rsidRPr="00C50DB4">
              <w:rPr>
                <w:rFonts w:ascii="Times New Roman" w:eastAsia="Calibri" w:hAnsi="Times New Roman" w:cs="Times New Roman"/>
                <w:color w:val="333333"/>
                <w:sz w:val="24"/>
                <w:szCs w:val="24"/>
                <w:lang w:val="uk-UA"/>
              </w:rPr>
              <w:tab/>
              <w:t>Der Service-Ratgeber für meine Stadt.</w:t>
            </w:r>
          </w:p>
        </w:tc>
        <w:tc>
          <w:tcPr>
            <w:tcW w:w="825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0B195E" w:rsidRPr="00A72D0D" w:rsidRDefault="00E7216A" w:rsidP="000B195E">
            <w:pPr>
              <w:spacing w:after="0" w:line="240" w:lineRule="auto"/>
              <w:rPr>
                <w:rFonts w:ascii="Times New Roman" w:eastAsia="Calibri" w:hAnsi="Times New Roman" w:cs="Times New Roman"/>
                <w:color w:val="000000"/>
                <w:kern w:val="24"/>
                <w:sz w:val="24"/>
                <w:lang w:val="uk-UA"/>
              </w:rPr>
            </w:pPr>
            <w:r w:rsidRPr="00E7216A">
              <w:rPr>
                <w:rFonts w:ascii="Times New Roman" w:eastAsia="Calibri" w:hAnsi="Times New Roman" w:cs="Times New Roman"/>
                <w:color w:val="000000"/>
                <w:kern w:val="24"/>
                <w:sz w:val="24"/>
                <w:lang w:val="uk-UA"/>
              </w:rPr>
              <w:lastRenderedPageBreak/>
              <w:t>Обговорення теми. Виконання завдань</w:t>
            </w:r>
          </w:p>
        </w:tc>
      </w:tr>
      <w:tr w:rsidR="000B195E" w:rsidRPr="00C50DB4" w:rsidTr="00A72D0D">
        <w:trPr>
          <w:trHeight w:val="335"/>
        </w:trPr>
        <w:tc>
          <w:tcPr>
            <w:tcW w:w="619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C50DB4" w:rsidRPr="00C50DB4" w:rsidRDefault="00C50DB4" w:rsidP="00C50DB4">
            <w:pPr>
              <w:spacing w:after="0" w:line="240" w:lineRule="auto"/>
              <w:rPr>
                <w:rFonts w:ascii="Times New Roman" w:eastAsia="Calibri" w:hAnsi="Times New Roman" w:cs="Times New Roman"/>
                <w:color w:val="333333"/>
                <w:sz w:val="24"/>
                <w:szCs w:val="24"/>
                <w:lang w:val="uk-UA"/>
              </w:rPr>
            </w:pPr>
            <w:r w:rsidRPr="00C50DB4">
              <w:rPr>
                <w:rFonts w:ascii="Times New Roman" w:eastAsia="Calibri" w:hAnsi="Times New Roman" w:cs="Times New Roman"/>
                <w:color w:val="333333"/>
                <w:sz w:val="24"/>
                <w:szCs w:val="24"/>
                <w:lang w:val="uk-UA"/>
              </w:rPr>
              <w:lastRenderedPageBreak/>
              <w:t>Das Telefon.</w:t>
            </w:r>
          </w:p>
          <w:p w:rsidR="00C50DB4" w:rsidRPr="00C50DB4" w:rsidRDefault="00C50DB4" w:rsidP="00C50DB4">
            <w:pPr>
              <w:spacing w:after="0" w:line="240" w:lineRule="auto"/>
              <w:rPr>
                <w:rFonts w:ascii="Times New Roman" w:eastAsia="Calibri" w:hAnsi="Times New Roman" w:cs="Times New Roman"/>
                <w:color w:val="333333"/>
                <w:sz w:val="24"/>
                <w:szCs w:val="24"/>
                <w:lang w:val="uk-UA"/>
              </w:rPr>
            </w:pPr>
            <w:r w:rsidRPr="00C50DB4">
              <w:rPr>
                <w:rFonts w:ascii="Times New Roman" w:eastAsia="Calibri" w:hAnsi="Times New Roman" w:cs="Times New Roman"/>
                <w:color w:val="333333"/>
                <w:sz w:val="24"/>
                <w:szCs w:val="24"/>
                <w:lang w:val="uk-UA"/>
              </w:rPr>
              <w:t>1.</w:t>
            </w:r>
            <w:r w:rsidRPr="00C50DB4">
              <w:rPr>
                <w:rFonts w:ascii="Times New Roman" w:eastAsia="Calibri" w:hAnsi="Times New Roman" w:cs="Times New Roman"/>
                <w:color w:val="333333"/>
                <w:sz w:val="24"/>
                <w:szCs w:val="24"/>
                <w:lang w:val="uk-UA"/>
              </w:rPr>
              <w:tab/>
              <w:t xml:space="preserve">Der Telefonkommunikationsalltag. </w:t>
            </w:r>
          </w:p>
          <w:p w:rsidR="00C50DB4" w:rsidRPr="00C50DB4" w:rsidRDefault="00C50DB4" w:rsidP="00C50DB4">
            <w:pPr>
              <w:spacing w:after="0" w:line="240" w:lineRule="auto"/>
              <w:rPr>
                <w:rFonts w:ascii="Times New Roman" w:eastAsia="Calibri" w:hAnsi="Times New Roman" w:cs="Times New Roman"/>
                <w:color w:val="333333"/>
                <w:sz w:val="24"/>
                <w:szCs w:val="24"/>
                <w:lang w:val="uk-UA"/>
              </w:rPr>
            </w:pPr>
            <w:r w:rsidRPr="00C50DB4">
              <w:rPr>
                <w:rFonts w:ascii="Times New Roman" w:eastAsia="Calibri" w:hAnsi="Times New Roman" w:cs="Times New Roman"/>
                <w:color w:val="333333"/>
                <w:sz w:val="24"/>
                <w:szCs w:val="24"/>
                <w:lang w:val="uk-UA"/>
              </w:rPr>
              <w:t>2.</w:t>
            </w:r>
            <w:r w:rsidRPr="00C50DB4">
              <w:rPr>
                <w:rFonts w:ascii="Times New Roman" w:eastAsia="Calibri" w:hAnsi="Times New Roman" w:cs="Times New Roman"/>
                <w:color w:val="333333"/>
                <w:sz w:val="24"/>
                <w:szCs w:val="24"/>
                <w:lang w:val="uk-UA"/>
              </w:rPr>
              <w:tab/>
              <w:t>Routinen und Rituale bei Telefongesprächen.</w:t>
            </w:r>
          </w:p>
          <w:p w:rsidR="00C50DB4" w:rsidRPr="00C50DB4" w:rsidRDefault="00C50DB4" w:rsidP="00C50DB4">
            <w:pPr>
              <w:spacing w:after="0" w:line="240" w:lineRule="auto"/>
              <w:rPr>
                <w:rFonts w:ascii="Times New Roman" w:eastAsia="Calibri" w:hAnsi="Times New Roman" w:cs="Times New Roman"/>
                <w:color w:val="333333"/>
                <w:sz w:val="24"/>
                <w:szCs w:val="24"/>
                <w:lang w:val="uk-UA"/>
              </w:rPr>
            </w:pPr>
            <w:r w:rsidRPr="00C50DB4">
              <w:rPr>
                <w:rFonts w:ascii="Times New Roman" w:eastAsia="Calibri" w:hAnsi="Times New Roman" w:cs="Times New Roman"/>
                <w:color w:val="333333"/>
                <w:sz w:val="24"/>
                <w:szCs w:val="24"/>
                <w:lang w:val="uk-UA"/>
              </w:rPr>
              <w:t>3.</w:t>
            </w:r>
            <w:r w:rsidRPr="00C50DB4">
              <w:rPr>
                <w:rFonts w:ascii="Times New Roman" w:eastAsia="Calibri" w:hAnsi="Times New Roman" w:cs="Times New Roman"/>
                <w:color w:val="333333"/>
                <w:sz w:val="24"/>
                <w:szCs w:val="24"/>
                <w:lang w:val="uk-UA"/>
              </w:rPr>
              <w:tab/>
              <w:t xml:space="preserve"> Festnetztelefon oder Handy?</w:t>
            </w:r>
          </w:p>
          <w:p w:rsidR="000B195E" w:rsidRPr="00A72D0D" w:rsidRDefault="000B195E" w:rsidP="00C50DB4">
            <w:pPr>
              <w:spacing w:after="0" w:line="240" w:lineRule="auto"/>
              <w:rPr>
                <w:rFonts w:ascii="Times New Roman" w:eastAsia="Calibri" w:hAnsi="Times New Roman" w:cs="Times New Roman"/>
                <w:color w:val="333333"/>
                <w:sz w:val="24"/>
                <w:szCs w:val="24"/>
                <w:lang w:val="uk-UA"/>
              </w:rPr>
            </w:pPr>
          </w:p>
        </w:tc>
        <w:tc>
          <w:tcPr>
            <w:tcW w:w="825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0B195E" w:rsidRPr="00A72D0D" w:rsidRDefault="00E7216A" w:rsidP="000B195E">
            <w:pPr>
              <w:spacing w:after="0" w:line="240" w:lineRule="auto"/>
              <w:rPr>
                <w:rFonts w:ascii="Times New Roman" w:eastAsia="Calibri" w:hAnsi="Times New Roman" w:cs="Times New Roman"/>
                <w:color w:val="000000"/>
                <w:kern w:val="24"/>
                <w:sz w:val="24"/>
                <w:lang w:val="uk-UA"/>
              </w:rPr>
            </w:pPr>
            <w:r w:rsidRPr="00E7216A">
              <w:rPr>
                <w:rFonts w:ascii="Times New Roman" w:eastAsia="Calibri" w:hAnsi="Times New Roman" w:cs="Times New Roman"/>
                <w:color w:val="000000"/>
                <w:kern w:val="24"/>
                <w:sz w:val="24"/>
                <w:lang w:val="uk-UA"/>
              </w:rPr>
              <w:t>Обговорення теми. Виконання завдань</w:t>
            </w:r>
          </w:p>
        </w:tc>
      </w:tr>
      <w:tr w:rsidR="000B195E" w:rsidRPr="00C50DB4" w:rsidTr="00A72D0D">
        <w:trPr>
          <w:trHeight w:val="335"/>
        </w:trPr>
        <w:tc>
          <w:tcPr>
            <w:tcW w:w="619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C50DB4" w:rsidRPr="00C50DB4" w:rsidRDefault="00C50DB4" w:rsidP="00C50DB4">
            <w:pPr>
              <w:spacing w:after="0" w:line="240" w:lineRule="auto"/>
              <w:rPr>
                <w:rFonts w:ascii="Times New Roman" w:eastAsia="Calibri" w:hAnsi="Times New Roman" w:cs="Times New Roman"/>
                <w:color w:val="333333"/>
                <w:sz w:val="24"/>
                <w:szCs w:val="24"/>
                <w:lang w:val="uk-UA"/>
              </w:rPr>
            </w:pPr>
            <w:r w:rsidRPr="00C50DB4">
              <w:rPr>
                <w:rFonts w:ascii="Times New Roman" w:eastAsia="Calibri" w:hAnsi="Times New Roman" w:cs="Times New Roman"/>
                <w:color w:val="333333"/>
                <w:sz w:val="24"/>
                <w:szCs w:val="24"/>
                <w:lang w:val="uk-UA"/>
              </w:rPr>
              <w:t>Die Post.</w:t>
            </w:r>
          </w:p>
          <w:p w:rsidR="00C50DB4" w:rsidRPr="00C50DB4" w:rsidRDefault="00C50DB4" w:rsidP="00C50DB4">
            <w:pPr>
              <w:spacing w:after="0" w:line="240" w:lineRule="auto"/>
              <w:rPr>
                <w:rFonts w:ascii="Times New Roman" w:eastAsia="Calibri" w:hAnsi="Times New Roman" w:cs="Times New Roman"/>
                <w:color w:val="333333"/>
                <w:sz w:val="24"/>
                <w:szCs w:val="24"/>
                <w:lang w:val="uk-UA"/>
              </w:rPr>
            </w:pPr>
            <w:r w:rsidRPr="00C50DB4">
              <w:rPr>
                <w:rFonts w:ascii="Times New Roman" w:eastAsia="Calibri" w:hAnsi="Times New Roman" w:cs="Times New Roman"/>
                <w:color w:val="333333"/>
                <w:sz w:val="24"/>
                <w:szCs w:val="24"/>
                <w:lang w:val="uk-UA"/>
              </w:rPr>
              <w:t>1.</w:t>
            </w:r>
            <w:r w:rsidRPr="00C50DB4">
              <w:rPr>
                <w:rFonts w:ascii="Times New Roman" w:eastAsia="Calibri" w:hAnsi="Times New Roman" w:cs="Times New Roman"/>
                <w:color w:val="333333"/>
                <w:sz w:val="24"/>
                <w:szCs w:val="24"/>
                <w:lang w:val="uk-UA"/>
              </w:rPr>
              <w:tab/>
              <w:t xml:space="preserve">Auf der Post. </w:t>
            </w:r>
          </w:p>
          <w:p w:rsidR="00C50DB4" w:rsidRPr="00C50DB4" w:rsidRDefault="00C50DB4" w:rsidP="00C50DB4">
            <w:pPr>
              <w:spacing w:after="0" w:line="240" w:lineRule="auto"/>
              <w:rPr>
                <w:rFonts w:ascii="Times New Roman" w:eastAsia="Calibri" w:hAnsi="Times New Roman" w:cs="Times New Roman"/>
                <w:color w:val="333333"/>
                <w:sz w:val="24"/>
                <w:szCs w:val="24"/>
                <w:lang w:val="uk-UA"/>
              </w:rPr>
            </w:pPr>
            <w:r w:rsidRPr="00C50DB4">
              <w:rPr>
                <w:rFonts w:ascii="Times New Roman" w:eastAsia="Calibri" w:hAnsi="Times New Roman" w:cs="Times New Roman"/>
                <w:color w:val="333333"/>
                <w:sz w:val="24"/>
                <w:szCs w:val="24"/>
                <w:lang w:val="uk-UA"/>
              </w:rPr>
              <w:t>2.</w:t>
            </w:r>
            <w:r w:rsidRPr="00C50DB4">
              <w:rPr>
                <w:rFonts w:ascii="Times New Roman" w:eastAsia="Calibri" w:hAnsi="Times New Roman" w:cs="Times New Roman"/>
                <w:color w:val="333333"/>
                <w:sz w:val="24"/>
                <w:szCs w:val="24"/>
                <w:lang w:val="uk-UA"/>
              </w:rPr>
              <w:tab/>
              <w:t xml:space="preserve">Gespräche auf der Post. </w:t>
            </w:r>
          </w:p>
          <w:p w:rsidR="000B195E" w:rsidRPr="00A72D0D" w:rsidRDefault="00C50DB4" w:rsidP="00C50DB4">
            <w:pPr>
              <w:spacing w:after="0" w:line="240" w:lineRule="auto"/>
              <w:rPr>
                <w:rFonts w:ascii="Times New Roman" w:eastAsia="Calibri" w:hAnsi="Times New Roman" w:cs="Times New Roman"/>
                <w:color w:val="333333"/>
                <w:sz w:val="24"/>
                <w:szCs w:val="24"/>
                <w:lang w:val="uk-UA"/>
              </w:rPr>
            </w:pPr>
            <w:r w:rsidRPr="00C50DB4">
              <w:rPr>
                <w:rFonts w:ascii="Times New Roman" w:eastAsia="Calibri" w:hAnsi="Times New Roman" w:cs="Times New Roman"/>
                <w:color w:val="333333"/>
                <w:sz w:val="24"/>
                <w:szCs w:val="24"/>
                <w:lang w:val="uk-UA"/>
              </w:rPr>
              <w:t>3.</w:t>
            </w:r>
            <w:r w:rsidRPr="00C50DB4">
              <w:rPr>
                <w:rFonts w:ascii="Times New Roman" w:eastAsia="Calibri" w:hAnsi="Times New Roman" w:cs="Times New Roman"/>
                <w:color w:val="333333"/>
                <w:sz w:val="24"/>
                <w:szCs w:val="24"/>
                <w:lang w:val="uk-UA"/>
              </w:rPr>
              <w:tab/>
              <w:t>Höffliche Bitten und Fragen.</w:t>
            </w:r>
          </w:p>
        </w:tc>
        <w:tc>
          <w:tcPr>
            <w:tcW w:w="825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0B195E" w:rsidRPr="00A72D0D" w:rsidRDefault="00E7216A" w:rsidP="000B195E">
            <w:pPr>
              <w:spacing w:after="0" w:line="240" w:lineRule="auto"/>
              <w:rPr>
                <w:rFonts w:ascii="Times New Roman" w:eastAsia="Calibri" w:hAnsi="Times New Roman" w:cs="Times New Roman"/>
                <w:color w:val="000000"/>
                <w:kern w:val="24"/>
                <w:sz w:val="24"/>
                <w:lang w:val="uk-UA"/>
              </w:rPr>
            </w:pPr>
            <w:r w:rsidRPr="00E7216A">
              <w:rPr>
                <w:rFonts w:ascii="Times New Roman" w:eastAsia="Calibri" w:hAnsi="Times New Roman" w:cs="Times New Roman"/>
                <w:color w:val="000000"/>
                <w:kern w:val="24"/>
                <w:sz w:val="24"/>
                <w:lang w:val="uk-UA"/>
              </w:rPr>
              <w:t>Обговорення теми. Виконання завдань</w:t>
            </w:r>
          </w:p>
        </w:tc>
      </w:tr>
      <w:tr w:rsidR="000B195E" w:rsidRPr="00C50DB4" w:rsidTr="00A72D0D">
        <w:trPr>
          <w:trHeight w:val="335"/>
        </w:trPr>
        <w:tc>
          <w:tcPr>
            <w:tcW w:w="619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C50DB4" w:rsidRPr="00C50DB4" w:rsidRDefault="00C50DB4" w:rsidP="00C50DB4">
            <w:pPr>
              <w:spacing w:after="0" w:line="240" w:lineRule="auto"/>
              <w:rPr>
                <w:rFonts w:ascii="Times New Roman" w:eastAsia="Calibri" w:hAnsi="Times New Roman" w:cs="Times New Roman"/>
                <w:color w:val="333333"/>
                <w:sz w:val="24"/>
                <w:szCs w:val="24"/>
                <w:lang w:val="uk-UA"/>
              </w:rPr>
            </w:pPr>
            <w:r w:rsidRPr="00C50DB4">
              <w:rPr>
                <w:rFonts w:ascii="Times New Roman" w:eastAsia="Calibri" w:hAnsi="Times New Roman" w:cs="Times New Roman"/>
                <w:color w:val="333333"/>
                <w:sz w:val="24"/>
                <w:szCs w:val="24"/>
                <w:lang w:val="uk-UA"/>
              </w:rPr>
              <w:t xml:space="preserve">Frisörbesuche. </w:t>
            </w:r>
          </w:p>
          <w:p w:rsidR="00C50DB4" w:rsidRPr="00C50DB4" w:rsidRDefault="00C50DB4" w:rsidP="00C50DB4">
            <w:pPr>
              <w:spacing w:after="0" w:line="240" w:lineRule="auto"/>
              <w:rPr>
                <w:rFonts w:ascii="Times New Roman" w:eastAsia="Calibri" w:hAnsi="Times New Roman" w:cs="Times New Roman"/>
                <w:color w:val="333333"/>
                <w:sz w:val="24"/>
                <w:szCs w:val="24"/>
                <w:lang w:val="uk-UA"/>
              </w:rPr>
            </w:pPr>
            <w:r w:rsidRPr="00C50DB4">
              <w:rPr>
                <w:rFonts w:ascii="Times New Roman" w:eastAsia="Calibri" w:hAnsi="Times New Roman" w:cs="Times New Roman"/>
                <w:color w:val="333333"/>
                <w:sz w:val="24"/>
                <w:szCs w:val="24"/>
                <w:lang w:val="uk-UA"/>
              </w:rPr>
              <w:t>1.</w:t>
            </w:r>
            <w:r w:rsidRPr="00C50DB4">
              <w:rPr>
                <w:rFonts w:ascii="Times New Roman" w:eastAsia="Calibri" w:hAnsi="Times New Roman" w:cs="Times New Roman"/>
                <w:color w:val="333333"/>
                <w:sz w:val="24"/>
                <w:szCs w:val="24"/>
                <w:lang w:val="uk-UA"/>
              </w:rPr>
              <w:tab/>
              <w:t xml:space="preserve">Im Frisörsalon. </w:t>
            </w:r>
          </w:p>
          <w:p w:rsidR="00C50DB4" w:rsidRPr="00C50DB4" w:rsidRDefault="00C50DB4" w:rsidP="00C50DB4">
            <w:pPr>
              <w:spacing w:after="0" w:line="240" w:lineRule="auto"/>
              <w:rPr>
                <w:rFonts w:ascii="Times New Roman" w:eastAsia="Calibri" w:hAnsi="Times New Roman" w:cs="Times New Roman"/>
                <w:color w:val="333333"/>
                <w:sz w:val="24"/>
                <w:szCs w:val="24"/>
                <w:lang w:val="uk-UA"/>
              </w:rPr>
            </w:pPr>
            <w:r w:rsidRPr="00C50DB4">
              <w:rPr>
                <w:rFonts w:ascii="Times New Roman" w:eastAsia="Calibri" w:hAnsi="Times New Roman" w:cs="Times New Roman"/>
                <w:color w:val="333333"/>
                <w:sz w:val="24"/>
                <w:szCs w:val="24"/>
                <w:lang w:val="uk-UA"/>
              </w:rPr>
              <w:t>2.</w:t>
            </w:r>
            <w:r w:rsidRPr="00C50DB4">
              <w:rPr>
                <w:rFonts w:ascii="Times New Roman" w:eastAsia="Calibri" w:hAnsi="Times New Roman" w:cs="Times New Roman"/>
                <w:color w:val="333333"/>
                <w:sz w:val="24"/>
                <w:szCs w:val="24"/>
                <w:lang w:val="uk-UA"/>
              </w:rPr>
              <w:tab/>
              <w:t>Kulturvergleich.</w:t>
            </w:r>
          </w:p>
          <w:p w:rsidR="000B195E" w:rsidRPr="00A72D0D" w:rsidRDefault="000B195E" w:rsidP="00C50DB4">
            <w:pPr>
              <w:spacing w:after="0" w:line="240" w:lineRule="auto"/>
              <w:rPr>
                <w:rFonts w:ascii="Times New Roman" w:eastAsia="Calibri" w:hAnsi="Times New Roman" w:cs="Times New Roman"/>
                <w:color w:val="333333"/>
                <w:sz w:val="24"/>
                <w:szCs w:val="24"/>
                <w:lang w:val="uk-UA"/>
              </w:rPr>
            </w:pPr>
          </w:p>
        </w:tc>
        <w:tc>
          <w:tcPr>
            <w:tcW w:w="825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0B195E" w:rsidRPr="00A72D0D" w:rsidRDefault="00E7216A" w:rsidP="000B195E">
            <w:pPr>
              <w:spacing w:after="0" w:line="240" w:lineRule="auto"/>
              <w:rPr>
                <w:rFonts w:ascii="Times New Roman" w:eastAsia="Calibri" w:hAnsi="Times New Roman" w:cs="Times New Roman"/>
                <w:color w:val="000000"/>
                <w:kern w:val="24"/>
                <w:sz w:val="24"/>
                <w:lang w:val="uk-UA"/>
              </w:rPr>
            </w:pPr>
            <w:r w:rsidRPr="00E7216A">
              <w:rPr>
                <w:rFonts w:ascii="Times New Roman" w:eastAsia="Calibri" w:hAnsi="Times New Roman" w:cs="Times New Roman"/>
                <w:color w:val="000000"/>
                <w:kern w:val="24"/>
                <w:sz w:val="24"/>
                <w:lang w:val="uk-UA"/>
              </w:rPr>
              <w:t>Обговорення теми. Виконання завдань</w:t>
            </w:r>
          </w:p>
        </w:tc>
      </w:tr>
      <w:tr w:rsidR="000B195E" w:rsidRPr="00C50DB4" w:rsidTr="00A72D0D">
        <w:trPr>
          <w:trHeight w:val="335"/>
        </w:trPr>
        <w:tc>
          <w:tcPr>
            <w:tcW w:w="619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C50DB4" w:rsidRPr="00C50DB4" w:rsidRDefault="00C50DB4" w:rsidP="00C50DB4">
            <w:pPr>
              <w:spacing w:after="0" w:line="240" w:lineRule="auto"/>
              <w:rPr>
                <w:rFonts w:ascii="Times New Roman" w:eastAsia="Calibri" w:hAnsi="Times New Roman" w:cs="Times New Roman"/>
                <w:color w:val="333333"/>
                <w:sz w:val="24"/>
                <w:szCs w:val="24"/>
                <w:lang w:val="uk-UA"/>
              </w:rPr>
            </w:pPr>
            <w:r w:rsidRPr="00C50DB4">
              <w:rPr>
                <w:rFonts w:ascii="Times New Roman" w:eastAsia="Calibri" w:hAnsi="Times New Roman" w:cs="Times New Roman"/>
                <w:color w:val="333333"/>
                <w:sz w:val="24"/>
                <w:szCs w:val="24"/>
                <w:lang w:val="uk-UA"/>
              </w:rPr>
              <w:t>Geld und Banken.</w:t>
            </w:r>
          </w:p>
          <w:p w:rsidR="00C50DB4" w:rsidRPr="00C50DB4" w:rsidRDefault="00C50DB4" w:rsidP="00C50DB4">
            <w:pPr>
              <w:spacing w:after="0" w:line="240" w:lineRule="auto"/>
              <w:rPr>
                <w:rFonts w:ascii="Times New Roman" w:eastAsia="Calibri" w:hAnsi="Times New Roman" w:cs="Times New Roman"/>
                <w:color w:val="333333"/>
                <w:sz w:val="24"/>
                <w:szCs w:val="24"/>
                <w:lang w:val="uk-UA"/>
              </w:rPr>
            </w:pPr>
            <w:r w:rsidRPr="00C50DB4">
              <w:rPr>
                <w:rFonts w:ascii="Times New Roman" w:eastAsia="Calibri" w:hAnsi="Times New Roman" w:cs="Times New Roman"/>
                <w:color w:val="333333"/>
                <w:sz w:val="24"/>
                <w:szCs w:val="24"/>
                <w:lang w:val="uk-UA"/>
              </w:rPr>
              <w:t>1.</w:t>
            </w:r>
            <w:r w:rsidRPr="00C50DB4">
              <w:rPr>
                <w:rFonts w:ascii="Times New Roman" w:eastAsia="Calibri" w:hAnsi="Times New Roman" w:cs="Times New Roman"/>
                <w:color w:val="333333"/>
                <w:sz w:val="24"/>
                <w:szCs w:val="24"/>
                <w:lang w:val="uk-UA"/>
              </w:rPr>
              <w:tab/>
              <w:t xml:space="preserve">Dienstleistungen einer Bank. </w:t>
            </w:r>
          </w:p>
          <w:p w:rsidR="000B195E" w:rsidRPr="00A72D0D" w:rsidRDefault="00C50DB4" w:rsidP="00C50DB4">
            <w:pPr>
              <w:spacing w:after="0" w:line="240" w:lineRule="auto"/>
              <w:rPr>
                <w:rFonts w:ascii="Times New Roman" w:eastAsia="Calibri" w:hAnsi="Times New Roman" w:cs="Times New Roman"/>
                <w:color w:val="333333"/>
                <w:sz w:val="24"/>
                <w:szCs w:val="24"/>
                <w:lang w:val="uk-UA"/>
              </w:rPr>
            </w:pPr>
            <w:r w:rsidRPr="00C50DB4">
              <w:rPr>
                <w:rFonts w:ascii="Times New Roman" w:eastAsia="Calibri" w:hAnsi="Times New Roman" w:cs="Times New Roman"/>
                <w:color w:val="333333"/>
                <w:sz w:val="24"/>
                <w:szCs w:val="24"/>
                <w:lang w:val="uk-UA"/>
              </w:rPr>
              <w:t>2.</w:t>
            </w:r>
            <w:r w:rsidRPr="00C50DB4">
              <w:rPr>
                <w:rFonts w:ascii="Times New Roman" w:eastAsia="Calibri" w:hAnsi="Times New Roman" w:cs="Times New Roman"/>
                <w:color w:val="333333"/>
                <w:sz w:val="24"/>
                <w:szCs w:val="24"/>
                <w:lang w:val="uk-UA"/>
              </w:rPr>
              <w:tab/>
              <w:t>Auf der Bank.</w:t>
            </w:r>
          </w:p>
        </w:tc>
        <w:tc>
          <w:tcPr>
            <w:tcW w:w="825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0B195E" w:rsidRPr="00A72D0D" w:rsidRDefault="00E7216A" w:rsidP="000B195E">
            <w:pPr>
              <w:spacing w:after="0" w:line="240" w:lineRule="auto"/>
              <w:rPr>
                <w:rFonts w:ascii="Times New Roman" w:eastAsia="Calibri" w:hAnsi="Times New Roman" w:cs="Times New Roman"/>
                <w:color w:val="000000"/>
                <w:kern w:val="24"/>
                <w:sz w:val="24"/>
                <w:lang w:val="uk-UA"/>
              </w:rPr>
            </w:pPr>
            <w:r w:rsidRPr="00E7216A">
              <w:rPr>
                <w:rFonts w:ascii="Times New Roman" w:eastAsia="Calibri" w:hAnsi="Times New Roman" w:cs="Times New Roman"/>
                <w:color w:val="000000"/>
                <w:kern w:val="24"/>
                <w:sz w:val="24"/>
                <w:lang w:val="uk-UA"/>
              </w:rPr>
              <w:t>Обговорення теми. Виконання завдань</w:t>
            </w:r>
          </w:p>
        </w:tc>
      </w:tr>
      <w:tr w:rsidR="000B195E" w:rsidRPr="00C50DB4" w:rsidTr="00A72D0D">
        <w:trPr>
          <w:trHeight w:val="335"/>
        </w:trPr>
        <w:tc>
          <w:tcPr>
            <w:tcW w:w="619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C50DB4" w:rsidRPr="00C50DB4" w:rsidRDefault="00C50DB4" w:rsidP="00C50DB4">
            <w:pPr>
              <w:spacing w:after="0" w:line="240" w:lineRule="auto"/>
              <w:rPr>
                <w:rFonts w:ascii="Times New Roman" w:eastAsia="Calibri" w:hAnsi="Times New Roman" w:cs="Times New Roman"/>
                <w:color w:val="333333"/>
                <w:sz w:val="24"/>
                <w:szCs w:val="24"/>
                <w:lang w:val="uk-UA"/>
              </w:rPr>
            </w:pPr>
            <w:r w:rsidRPr="00C50DB4">
              <w:rPr>
                <w:rFonts w:ascii="Times New Roman" w:eastAsia="Calibri" w:hAnsi="Times New Roman" w:cs="Times New Roman"/>
                <w:color w:val="333333"/>
                <w:sz w:val="24"/>
                <w:szCs w:val="24"/>
                <w:lang w:val="uk-UA"/>
              </w:rPr>
              <w:t xml:space="preserve">Passiv. </w:t>
            </w:r>
          </w:p>
          <w:p w:rsidR="00C50DB4" w:rsidRPr="00C50DB4" w:rsidRDefault="00C50DB4" w:rsidP="00C50DB4">
            <w:pPr>
              <w:spacing w:after="0" w:line="240" w:lineRule="auto"/>
              <w:rPr>
                <w:rFonts w:ascii="Times New Roman" w:eastAsia="Calibri" w:hAnsi="Times New Roman" w:cs="Times New Roman"/>
                <w:color w:val="333333"/>
                <w:sz w:val="24"/>
                <w:szCs w:val="24"/>
                <w:lang w:val="uk-UA"/>
              </w:rPr>
            </w:pPr>
            <w:r w:rsidRPr="00C50DB4">
              <w:rPr>
                <w:rFonts w:ascii="Times New Roman" w:eastAsia="Calibri" w:hAnsi="Times New Roman" w:cs="Times New Roman"/>
                <w:color w:val="333333"/>
                <w:sz w:val="24"/>
                <w:szCs w:val="24"/>
                <w:lang w:val="uk-UA"/>
              </w:rPr>
              <w:t>1.</w:t>
            </w:r>
            <w:r w:rsidRPr="00C50DB4">
              <w:rPr>
                <w:rFonts w:ascii="Times New Roman" w:eastAsia="Calibri" w:hAnsi="Times New Roman" w:cs="Times New Roman"/>
                <w:color w:val="333333"/>
                <w:sz w:val="24"/>
                <w:szCs w:val="24"/>
                <w:lang w:val="uk-UA"/>
              </w:rPr>
              <w:tab/>
              <w:t xml:space="preserve">Bedeutung und Bildung der Passivformen. </w:t>
            </w:r>
          </w:p>
          <w:p w:rsidR="00C50DB4" w:rsidRPr="00C50DB4" w:rsidRDefault="00C50DB4" w:rsidP="00C50DB4">
            <w:pPr>
              <w:spacing w:after="0" w:line="240" w:lineRule="auto"/>
              <w:rPr>
                <w:rFonts w:ascii="Times New Roman" w:eastAsia="Calibri" w:hAnsi="Times New Roman" w:cs="Times New Roman"/>
                <w:color w:val="333333"/>
                <w:sz w:val="24"/>
                <w:szCs w:val="24"/>
                <w:lang w:val="uk-UA"/>
              </w:rPr>
            </w:pPr>
            <w:r w:rsidRPr="00C50DB4">
              <w:rPr>
                <w:rFonts w:ascii="Times New Roman" w:eastAsia="Calibri" w:hAnsi="Times New Roman" w:cs="Times New Roman"/>
                <w:color w:val="333333"/>
                <w:sz w:val="24"/>
                <w:szCs w:val="24"/>
                <w:lang w:val="uk-UA"/>
              </w:rPr>
              <w:t>2.</w:t>
            </w:r>
            <w:r w:rsidRPr="00C50DB4">
              <w:rPr>
                <w:rFonts w:ascii="Times New Roman" w:eastAsia="Calibri" w:hAnsi="Times New Roman" w:cs="Times New Roman"/>
                <w:color w:val="333333"/>
                <w:sz w:val="24"/>
                <w:szCs w:val="24"/>
                <w:lang w:val="uk-UA"/>
              </w:rPr>
              <w:tab/>
              <w:t xml:space="preserve">Passivformen im Perfekt. </w:t>
            </w:r>
          </w:p>
          <w:p w:rsidR="00C50DB4" w:rsidRPr="00C50DB4" w:rsidRDefault="00C50DB4" w:rsidP="00C50DB4">
            <w:pPr>
              <w:spacing w:after="0" w:line="240" w:lineRule="auto"/>
              <w:rPr>
                <w:rFonts w:ascii="Times New Roman" w:eastAsia="Calibri" w:hAnsi="Times New Roman" w:cs="Times New Roman"/>
                <w:color w:val="333333"/>
                <w:sz w:val="24"/>
                <w:szCs w:val="24"/>
                <w:lang w:val="uk-UA"/>
              </w:rPr>
            </w:pPr>
            <w:r w:rsidRPr="00C50DB4">
              <w:rPr>
                <w:rFonts w:ascii="Times New Roman" w:eastAsia="Calibri" w:hAnsi="Times New Roman" w:cs="Times New Roman"/>
                <w:color w:val="333333"/>
                <w:sz w:val="24"/>
                <w:szCs w:val="24"/>
                <w:lang w:val="uk-UA"/>
              </w:rPr>
              <w:t>3.</w:t>
            </w:r>
            <w:r w:rsidRPr="00C50DB4">
              <w:rPr>
                <w:rFonts w:ascii="Times New Roman" w:eastAsia="Calibri" w:hAnsi="Times New Roman" w:cs="Times New Roman"/>
                <w:color w:val="333333"/>
                <w:sz w:val="24"/>
                <w:szCs w:val="24"/>
                <w:lang w:val="uk-UA"/>
              </w:rPr>
              <w:tab/>
              <w:t xml:space="preserve">Passivformen im Plusquamperfekt. </w:t>
            </w:r>
          </w:p>
          <w:p w:rsidR="00C50DB4" w:rsidRPr="00C50DB4" w:rsidRDefault="00C50DB4" w:rsidP="00C50DB4">
            <w:pPr>
              <w:spacing w:after="0" w:line="240" w:lineRule="auto"/>
              <w:rPr>
                <w:rFonts w:ascii="Times New Roman" w:eastAsia="Calibri" w:hAnsi="Times New Roman" w:cs="Times New Roman"/>
                <w:color w:val="333333"/>
                <w:sz w:val="24"/>
                <w:szCs w:val="24"/>
                <w:lang w:val="uk-UA"/>
              </w:rPr>
            </w:pPr>
            <w:r w:rsidRPr="00C50DB4">
              <w:rPr>
                <w:rFonts w:ascii="Times New Roman" w:eastAsia="Calibri" w:hAnsi="Times New Roman" w:cs="Times New Roman"/>
                <w:color w:val="333333"/>
                <w:sz w:val="24"/>
                <w:szCs w:val="24"/>
                <w:lang w:val="uk-UA"/>
              </w:rPr>
              <w:t>4.</w:t>
            </w:r>
            <w:r w:rsidRPr="00C50DB4">
              <w:rPr>
                <w:rFonts w:ascii="Times New Roman" w:eastAsia="Calibri" w:hAnsi="Times New Roman" w:cs="Times New Roman"/>
                <w:color w:val="333333"/>
                <w:sz w:val="24"/>
                <w:szCs w:val="24"/>
                <w:lang w:val="uk-UA"/>
              </w:rPr>
              <w:tab/>
              <w:t>Passiv Futur I.</w:t>
            </w:r>
          </w:p>
          <w:p w:rsidR="000B195E" w:rsidRPr="00A72D0D" w:rsidRDefault="000B195E" w:rsidP="00C50DB4">
            <w:pPr>
              <w:spacing w:after="0" w:line="240" w:lineRule="auto"/>
              <w:rPr>
                <w:rFonts w:ascii="Times New Roman" w:eastAsia="Calibri" w:hAnsi="Times New Roman" w:cs="Times New Roman"/>
                <w:color w:val="333333"/>
                <w:sz w:val="24"/>
                <w:szCs w:val="24"/>
                <w:lang w:val="uk-UA"/>
              </w:rPr>
            </w:pPr>
          </w:p>
        </w:tc>
        <w:tc>
          <w:tcPr>
            <w:tcW w:w="825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0B195E" w:rsidRPr="00A72D0D" w:rsidRDefault="00E7216A" w:rsidP="000B195E">
            <w:pPr>
              <w:spacing w:after="0" w:line="240" w:lineRule="auto"/>
              <w:rPr>
                <w:rFonts w:ascii="Times New Roman" w:eastAsia="Calibri" w:hAnsi="Times New Roman" w:cs="Times New Roman"/>
                <w:color w:val="000000"/>
                <w:kern w:val="24"/>
                <w:sz w:val="24"/>
                <w:lang w:val="uk-UA"/>
              </w:rPr>
            </w:pPr>
            <w:r w:rsidRPr="00E7216A">
              <w:rPr>
                <w:rFonts w:ascii="Times New Roman" w:eastAsia="Calibri" w:hAnsi="Times New Roman" w:cs="Times New Roman"/>
                <w:color w:val="000000"/>
                <w:kern w:val="24"/>
                <w:sz w:val="24"/>
                <w:lang w:val="uk-UA"/>
              </w:rPr>
              <w:t>Обговорення теми. Виконання завдань</w:t>
            </w:r>
          </w:p>
        </w:tc>
      </w:tr>
      <w:tr w:rsidR="00C50DB4" w:rsidRPr="00C50DB4" w:rsidTr="00A72D0D">
        <w:trPr>
          <w:trHeight w:val="335"/>
        </w:trPr>
        <w:tc>
          <w:tcPr>
            <w:tcW w:w="619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C50DB4" w:rsidRPr="00C50DB4" w:rsidRDefault="00C50DB4" w:rsidP="00C50DB4">
            <w:pPr>
              <w:spacing w:after="0" w:line="240" w:lineRule="auto"/>
              <w:rPr>
                <w:rFonts w:ascii="Times New Roman" w:eastAsia="Calibri" w:hAnsi="Times New Roman" w:cs="Times New Roman"/>
                <w:color w:val="333333"/>
                <w:sz w:val="24"/>
                <w:szCs w:val="24"/>
                <w:lang w:val="uk-UA"/>
              </w:rPr>
            </w:pPr>
            <w:r w:rsidRPr="00C50DB4">
              <w:rPr>
                <w:rFonts w:ascii="Times New Roman" w:eastAsia="Calibri" w:hAnsi="Times New Roman" w:cs="Times New Roman"/>
                <w:color w:val="333333"/>
                <w:sz w:val="24"/>
                <w:szCs w:val="24"/>
                <w:lang w:val="uk-UA"/>
              </w:rPr>
              <w:t>Reparatur.</w:t>
            </w:r>
          </w:p>
          <w:p w:rsidR="00C50DB4" w:rsidRPr="00C50DB4" w:rsidRDefault="00C50DB4" w:rsidP="00C50DB4">
            <w:pPr>
              <w:spacing w:after="0" w:line="240" w:lineRule="auto"/>
              <w:rPr>
                <w:rFonts w:ascii="Times New Roman" w:eastAsia="Calibri" w:hAnsi="Times New Roman" w:cs="Times New Roman"/>
                <w:color w:val="333333"/>
                <w:sz w:val="24"/>
                <w:szCs w:val="24"/>
                <w:lang w:val="uk-UA"/>
              </w:rPr>
            </w:pPr>
            <w:r w:rsidRPr="00C50DB4">
              <w:rPr>
                <w:rFonts w:ascii="Times New Roman" w:eastAsia="Calibri" w:hAnsi="Times New Roman" w:cs="Times New Roman"/>
                <w:color w:val="333333"/>
                <w:sz w:val="24"/>
                <w:szCs w:val="24"/>
                <w:lang w:val="uk-UA"/>
              </w:rPr>
              <w:t>1.</w:t>
            </w:r>
            <w:r w:rsidRPr="00C50DB4">
              <w:rPr>
                <w:rFonts w:ascii="Times New Roman" w:eastAsia="Calibri" w:hAnsi="Times New Roman" w:cs="Times New Roman"/>
                <w:color w:val="333333"/>
                <w:sz w:val="24"/>
                <w:szCs w:val="24"/>
                <w:lang w:val="uk-UA"/>
              </w:rPr>
              <w:tab/>
              <w:t xml:space="preserve">Beim Reparaturservice. </w:t>
            </w:r>
          </w:p>
          <w:p w:rsidR="00C50DB4" w:rsidRPr="00C50DB4" w:rsidRDefault="00C50DB4" w:rsidP="00C50DB4">
            <w:pPr>
              <w:spacing w:after="0" w:line="240" w:lineRule="auto"/>
              <w:rPr>
                <w:rFonts w:ascii="Times New Roman" w:eastAsia="Calibri" w:hAnsi="Times New Roman" w:cs="Times New Roman"/>
                <w:color w:val="333333"/>
                <w:sz w:val="24"/>
                <w:szCs w:val="24"/>
                <w:lang w:val="uk-UA"/>
              </w:rPr>
            </w:pPr>
            <w:r w:rsidRPr="00C50DB4">
              <w:rPr>
                <w:rFonts w:ascii="Times New Roman" w:eastAsia="Calibri" w:hAnsi="Times New Roman" w:cs="Times New Roman"/>
                <w:color w:val="333333"/>
                <w:sz w:val="24"/>
                <w:szCs w:val="24"/>
                <w:lang w:val="uk-UA"/>
              </w:rPr>
              <w:t>2.</w:t>
            </w:r>
            <w:r w:rsidRPr="00C50DB4">
              <w:rPr>
                <w:rFonts w:ascii="Times New Roman" w:eastAsia="Calibri" w:hAnsi="Times New Roman" w:cs="Times New Roman"/>
                <w:color w:val="333333"/>
                <w:sz w:val="24"/>
                <w:szCs w:val="24"/>
                <w:lang w:val="uk-UA"/>
              </w:rPr>
              <w:tab/>
              <w:t xml:space="preserve">Eine Reparatur auf Garantie. </w:t>
            </w:r>
          </w:p>
          <w:p w:rsidR="00C50DB4" w:rsidRPr="00A72D0D" w:rsidRDefault="00C50DB4" w:rsidP="00C50DB4">
            <w:pPr>
              <w:spacing w:after="0" w:line="240" w:lineRule="auto"/>
              <w:rPr>
                <w:rFonts w:ascii="Times New Roman" w:eastAsia="Calibri" w:hAnsi="Times New Roman" w:cs="Times New Roman"/>
                <w:color w:val="333333"/>
                <w:sz w:val="24"/>
                <w:szCs w:val="24"/>
                <w:lang w:val="uk-UA"/>
              </w:rPr>
            </w:pPr>
            <w:r w:rsidRPr="00C50DB4">
              <w:rPr>
                <w:rFonts w:ascii="Times New Roman" w:eastAsia="Calibri" w:hAnsi="Times New Roman" w:cs="Times New Roman"/>
                <w:color w:val="333333"/>
                <w:sz w:val="24"/>
                <w:szCs w:val="24"/>
                <w:lang w:val="uk-UA"/>
              </w:rPr>
              <w:t>3.</w:t>
            </w:r>
            <w:r w:rsidRPr="00C50DB4">
              <w:rPr>
                <w:rFonts w:ascii="Times New Roman" w:eastAsia="Calibri" w:hAnsi="Times New Roman" w:cs="Times New Roman"/>
                <w:color w:val="333333"/>
                <w:sz w:val="24"/>
                <w:szCs w:val="24"/>
                <w:lang w:val="uk-UA"/>
              </w:rPr>
              <w:tab/>
              <w:t>Dienstleistungsidee.</w:t>
            </w:r>
          </w:p>
        </w:tc>
        <w:tc>
          <w:tcPr>
            <w:tcW w:w="825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C50DB4" w:rsidRPr="00A72D0D" w:rsidRDefault="00E7216A" w:rsidP="000B195E">
            <w:pPr>
              <w:spacing w:after="0" w:line="240" w:lineRule="auto"/>
              <w:rPr>
                <w:rFonts w:ascii="Times New Roman" w:eastAsia="Calibri" w:hAnsi="Times New Roman" w:cs="Times New Roman"/>
                <w:color w:val="000000"/>
                <w:kern w:val="24"/>
                <w:sz w:val="24"/>
                <w:lang w:val="uk-UA"/>
              </w:rPr>
            </w:pPr>
            <w:r w:rsidRPr="00E7216A">
              <w:rPr>
                <w:rFonts w:ascii="Times New Roman" w:eastAsia="Calibri" w:hAnsi="Times New Roman" w:cs="Times New Roman"/>
                <w:color w:val="000000"/>
                <w:kern w:val="24"/>
                <w:sz w:val="24"/>
                <w:lang w:val="uk-UA"/>
              </w:rPr>
              <w:t>Обговорення теми. Виконання завдань</w:t>
            </w:r>
          </w:p>
        </w:tc>
      </w:tr>
      <w:tr w:rsidR="00C50DB4" w:rsidRPr="00C50DB4" w:rsidTr="00A72D0D">
        <w:trPr>
          <w:trHeight w:val="335"/>
        </w:trPr>
        <w:tc>
          <w:tcPr>
            <w:tcW w:w="619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C50DB4" w:rsidRPr="00C50DB4" w:rsidRDefault="00C50DB4" w:rsidP="00C50DB4">
            <w:pPr>
              <w:spacing w:after="0" w:line="240" w:lineRule="auto"/>
              <w:rPr>
                <w:rFonts w:ascii="Times New Roman" w:eastAsia="Calibri" w:hAnsi="Times New Roman" w:cs="Times New Roman"/>
                <w:color w:val="333333"/>
                <w:sz w:val="24"/>
                <w:szCs w:val="24"/>
                <w:lang w:val="uk-UA"/>
              </w:rPr>
            </w:pPr>
            <w:r w:rsidRPr="00C50DB4">
              <w:rPr>
                <w:rFonts w:ascii="Times New Roman" w:eastAsia="Calibri" w:hAnsi="Times New Roman" w:cs="Times New Roman"/>
                <w:color w:val="333333"/>
                <w:sz w:val="24"/>
                <w:szCs w:val="24"/>
                <w:lang w:val="uk-UA"/>
              </w:rPr>
              <w:lastRenderedPageBreak/>
              <w:t xml:space="preserve">Medizin. </w:t>
            </w:r>
          </w:p>
          <w:p w:rsidR="00C50DB4" w:rsidRPr="00C50DB4" w:rsidRDefault="00C50DB4" w:rsidP="00C50DB4">
            <w:pPr>
              <w:spacing w:after="0" w:line="240" w:lineRule="auto"/>
              <w:rPr>
                <w:rFonts w:ascii="Times New Roman" w:eastAsia="Calibri" w:hAnsi="Times New Roman" w:cs="Times New Roman"/>
                <w:color w:val="333333"/>
                <w:sz w:val="24"/>
                <w:szCs w:val="24"/>
                <w:lang w:val="uk-UA"/>
              </w:rPr>
            </w:pPr>
            <w:r w:rsidRPr="00C50DB4">
              <w:rPr>
                <w:rFonts w:ascii="Times New Roman" w:eastAsia="Calibri" w:hAnsi="Times New Roman" w:cs="Times New Roman"/>
                <w:color w:val="333333"/>
                <w:sz w:val="24"/>
                <w:szCs w:val="24"/>
                <w:lang w:val="uk-UA"/>
              </w:rPr>
              <w:t>1.</w:t>
            </w:r>
            <w:r w:rsidRPr="00C50DB4">
              <w:rPr>
                <w:rFonts w:ascii="Times New Roman" w:eastAsia="Calibri" w:hAnsi="Times New Roman" w:cs="Times New Roman"/>
                <w:color w:val="333333"/>
                <w:sz w:val="24"/>
                <w:szCs w:val="24"/>
                <w:lang w:val="uk-UA"/>
              </w:rPr>
              <w:tab/>
              <w:t>Chemie oder Natur?</w:t>
            </w:r>
          </w:p>
          <w:p w:rsidR="00C50DB4" w:rsidRPr="00C50DB4" w:rsidRDefault="00C50DB4" w:rsidP="00C50DB4">
            <w:pPr>
              <w:spacing w:after="0" w:line="240" w:lineRule="auto"/>
              <w:rPr>
                <w:rFonts w:ascii="Times New Roman" w:eastAsia="Calibri" w:hAnsi="Times New Roman" w:cs="Times New Roman"/>
                <w:color w:val="333333"/>
                <w:sz w:val="24"/>
                <w:szCs w:val="24"/>
                <w:lang w:val="uk-UA"/>
              </w:rPr>
            </w:pPr>
            <w:r w:rsidRPr="00C50DB4">
              <w:rPr>
                <w:rFonts w:ascii="Times New Roman" w:eastAsia="Calibri" w:hAnsi="Times New Roman" w:cs="Times New Roman"/>
                <w:color w:val="333333"/>
                <w:sz w:val="24"/>
                <w:szCs w:val="24"/>
                <w:lang w:val="uk-UA"/>
              </w:rPr>
              <w:t>2.</w:t>
            </w:r>
            <w:r w:rsidRPr="00C50DB4">
              <w:rPr>
                <w:rFonts w:ascii="Times New Roman" w:eastAsia="Calibri" w:hAnsi="Times New Roman" w:cs="Times New Roman"/>
                <w:color w:val="333333"/>
                <w:sz w:val="24"/>
                <w:szCs w:val="24"/>
                <w:lang w:val="uk-UA"/>
              </w:rPr>
              <w:tab/>
              <w:t>Schul- oder Alternativmedizin?</w:t>
            </w:r>
          </w:p>
          <w:p w:rsidR="00C50DB4" w:rsidRPr="00C50DB4" w:rsidRDefault="00C50DB4" w:rsidP="00C50DB4">
            <w:pPr>
              <w:spacing w:after="0" w:line="240" w:lineRule="auto"/>
              <w:rPr>
                <w:rFonts w:ascii="Times New Roman" w:eastAsia="Calibri" w:hAnsi="Times New Roman" w:cs="Times New Roman"/>
                <w:color w:val="333333"/>
                <w:sz w:val="24"/>
                <w:szCs w:val="24"/>
                <w:lang w:val="uk-UA"/>
              </w:rPr>
            </w:pPr>
            <w:r w:rsidRPr="00C50DB4">
              <w:rPr>
                <w:rFonts w:ascii="Times New Roman" w:eastAsia="Calibri" w:hAnsi="Times New Roman" w:cs="Times New Roman"/>
                <w:color w:val="333333"/>
                <w:sz w:val="24"/>
                <w:szCs w:val="24"/>
                <w:lang w:val="uk-UA"/>
              </w:rPr>
              <w:t>3.</w:t>
            </w:r>
            <w:r w:rsidRPr="00C50DB4">
              <w:rPr>
                <w:rFonts w:ascii="Times New Roman" w:eastAsia="Calibri" w:hAnsi="Times New Roman" w:cs="Times New Roman"/>
                <w:color w:val="333333"/>
                <w:sz w:val="24"/>
                <w:szCs w:val="24"/>
                <w:lang w:val="uk-UA"/>
              </w:rPr>
              <w:tab/>
              <w:t>Partizip Präsens (Partizip I) im attributiven Gebrauch.</w:t>
            </w:r>
          </w:p>
          <w:p w:rsidR="00C50DB4" w:rsidRPr="00A72D0D" w:rsidRDefault="00C50DB4" w:rsidP="00C50DB4">
            <w:pPr>
              <w:spacing w:after="0" w:line="240" w:lineRule="auto"/>
              <w:rPr>
                <w:rFonts w:ascii="Times New Roman" w:eastAsia="Calibri" w:hAnsi="Times New Roman" w:cs="Times New Roman"/>
                <w:color w:val="333333"/>
                <w:sz w:val="24"/>
                <w:szCs w:val="24"/>
                <w:lang w:val="uk-UA"/>
              </w:rPr>
            </w:pPr>
          </w:p>
        </w:tc>
        <w:tc>
          <w:tcPr>
            <w:tcW w:w="825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C50DB4" w:rsidRPr="00A72D0D" w:rsidRDefault="00E7216A" w:rsidP="000B195E">
            <w:pPr>
              <w:spacing w:after="0" w:line="240" w:lineRule="auto"/>
              <w:rPr>
                <w:rFonts w:ascii="Times New Roman" w:eastAsia="Calibri" w:hAnsi="Times New Roman" w:cs="Times New Roman"/>
                <w:color w:val="000000"/>
                <w:kern w:val="24"/>
                <w:sz w:val="24"/>
                <w:lang w:val="uk-UA"/>
              </w:rPr>
            </w:pPr>
            <w:r w:rsidRPr="00E7216A">
              <w:rPr>
                <w:rFonts w:ascii="Times New Roman" w:eastAsia="Calibri" w:hAnsi="Times New Roman" w:cs="Times New Roman"/>
                <w:color w:val="000000"/>
                <w:kern w:val="24"/>
                <w:sz w:val="24"/>
                <w:lang w:val="uk-UA"/>
              </w:rPr>
              <w:t>Обговорення теми. Виконання завдань</w:t>
            </w:r>
          </w:p>
        </w:tc>
      </w:tr>
      <w:tr w:rsidR="00C50DB4" w:rsidRPr="00C50DB4" w:rsidTr="00A72D0D">
        <w:trPr>
          <w:trHeight w:val="335"/>
        </w:trPr>
        <w:tc>
          <w:tcPr>
            <w:tcW w:w="619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C50DB4" w:rsidRPr="00C50DB4" w:rsidRDefault="00C50DB4" w:rsidP="00C50DB4">
            <w:pPr>
              <w:spacing w:after="0" w:line="240" w:lineRule="auto"/>
              <w:rPr>
                <w:rFonts w:ascii="Times New Roman" w:eastAsia="Calibri" w:hAnsi="Times New Roman" w:cs="Times New Roman"/>
                <w:color w:val="333333"/>
                <w:sz w:val="24"/>
                <w:szCs w:val="24"/>
                <w:lang w:val="uk-UA"/>
              </w:rPr>
            </w:pPr>
            <w:r w:rsidRPr="00C50DB4">
              <w:rPr>
                <w:rFonts w:ascii="Times New Roman" w:eastAsia="Calibri" w:hAnsi="Times New Roman" w:cs="Times New Roman"/>
                <w:color w:val="333333"/>
                <w:sz w:val="24"/>
                <w:szCs w:val="24"/>
                <w:lang w:val="uk-UA"/>
              </w:rPr>
              <w:t xml:space="preserve">Beim Arzt. </w:t>
            </w:r>
          </w:p>
          <w:p w:rsidR="00C50DB4" w:rsidRPr="00C50DB4" w:rsidRDefault="00C50DB4" w:rsidP="00C50DB4">
            <w:pPr>
              <w:spacing w:after="0" w:line="240" w:lineRule="auto"/>
              <w:rPr>
                <w:rFonts w:ascii="Times New Roman" w:eastAsia="Calibri" w:hAnsi="Times New Roman" w:cs="Times New Roman"/>
                <w:color w:val="333333"/>
                <w:sz w:val="24"/>
                <w:szCs w:val="24"/>
                <w:lang w:val="uk-UA"/>
              </w:rPr>
            </w:pPr>
            <w:r w:rsidRPr="00C50DB4">
              <w:rPr>
                <w:rFonts w:ascii="Times New Roman" w:eastAsia="Calibri" w:hAnsi="Times New Roman" w:cs="Times New Roman"/>
                <w:color w:val="333333"/>
                <w:sz w:val="24"/>
                <w:szCs w:val="24"/>
                <w:lang w:val="uk-UA"/>
              </w:rPr>
              <w:t>1.</w:t>
            </w:r>
            <w:r w:rsidRPr="00C50DB4">
              <w:rPr>
                <w:rFonts w:ascii="Times New Roman" w:eastAsia="Calibri" w:hAnsi="Times New Roman" w:cs="Times New Roman"/>
                <w:color w:val="333333"/>
                <w:sz w:val="24"/>
                <w:szCs w:val="24"/>
                <w:lang w:val="uk-UA"/>
              </w:rPr>
              <w:tab/>
              <w:t>Sprechstunde.</w:t>
            </w:r>
          </w:p>
          <w:p w:rsidR="00C50DB4" w:rsidRPr="00A72D0D" w:rsidRDefault="00C50DB4" w:rsidP="00C50DB4">
            <w:pPr>
              <w:spacing w:after="0" w:line="240" w:lineRule="auto"/>
              <w:rPr>
                <w:rFonts w:ascii="Times New Roman" w:eastAsia="Calibri" w:hAnsi="Times New Roman" w:cs="Times New Roman"/>
                <w:color w:val="333333"/>
                <w:sz w:val="24"/>
                <w:szCs w:val="24"/>
                <w:lang w:val="uk-UA"/>
              </w:rPr>
            </w:pPr>
            <w:r w:rsidRPr="00C50DB4">
              <w:rPr>
                <w:rFonts w:ascii="Times New Roman" w:eastAsia="Calibri" w:hAnsi="Times New Roman" w:cs="Times New Roman"/>
                <w:color w:val="333333"/>
                <w:sz w:val="24"/>
                <w:szCs w:val="24"/>
                <w:lang w:val="uk-UA"/>
              </w:rPr>
              <w:t>2.</w:t>
            </w:r>
            <w:r w:rsidRPr="00C50DB4">
              <w:rPr>
                <w:rFonts w:ascii="Times New Roman" w:eastAsia="Calibri" w:hAnsi="Times New Roman" w:cs="Times New Roman"/>
                <w:color w:val="333333"/>
                <w:sz w:val="24"/>
                <w:szCs w:val="24"/>
                <w:lang w:val="uk-UA"/>
              </w:rPr>
              <w:tab/>
              <w:t>Vorbeugen.</w:t>
            </w:r>
          </w:p>
        </w:tc>
        <w:tc>
          <w:tcPr>
            <w:tcW w:w="825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C50DB4" w:rsidRPr="00A72D0D" w:rsidRDefault="00E7216A" w:rsidP="000B195E">
            <w:pPr>
              <w:spacing w:after="0" w:line="240" w:lineRule="auto"/>
              <w:rPr>
                <w:rFonts w:ascii="Times New Roman" w:eastAsia="Calibri" w:hAnsi="Times New Roman" w:cs="Times New Roman"/>
                <w:color w:val="000000"/>
                <w:kern w:val="24"/>
                <w:sz w:val="24"/>
                <w:lang w:val="uk-UA"/>
              </w:rPr>
            </w:pPr>
            <w:r w:rsidRPr="00E7216A">
              <w:rPr>
                <w:rFonts w:ascii="Times New Roman" w:eastAsia="Calibri" w:hAnsi="Times New Roman" w:cs="Times New Roman"/>
                <w:color w:val="000000"/>
                <w:kern w:val="24"/>
                <w:sz w:val="24"/>
                <w:lang w:val="uk-UA"/>
              </w:rPr>
              <w:t>Обговорення теми. Виконання завдань</w:t>
            </w:r>
          </w:p>
        </w:tc>
      </w:tr>
      <w:tr w:rsidR="00C50DB4" w:rsidRPr="00C50DB4" w:rsidTr="00A72D0D">
        <w:trPr>
          <w:trHeight w:val="335"/>
        </w:trPr>
        <w:tc>
          <w:tcPr>
            <w:tcW w:w="619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C50DB4" w:rsidRPr="00C50DB4" w:rsidRDefault="00C50DB4" w:rsidP="00C50DB4">
            <w:pPr>
              <w:spacing w:after="0" w:line="240" w:lineRule="auto"/>
              <w:rPr>
                <w:rFonts w:ascii="Times New Roman" w:eastAsia="Calibri" w:hAnsi="Times New Roman" w:cs="Times New Roman"/>
                <w:color w:val="333333"/>
                <w:sz w:val="24"/>
                <w:szCs w:val="24"/>
                <w:lang w:val="uk-UA"/>
              </w:rPr>
            </w:pPr>
            <w:r w:rsidRPr="00C50DB4">
              <w:rPr>
                <w:rFonts w:ascii="Times New Roman" w:eastAsia="Calibri" w:hAnsi="Times New Roman" w:cs="Times New Roman"/>
                <w:color w:val="333333"/>
                <w:sz w:val="24"/>
                <w:szCs w:val="24"/>
                <w:lang w:val="uk-UA"/>
              </w:rPr>
              <w:t xml:space="preserve">Rund um die Gesundheit. </w:t>
            </w:r>
          </w:p>
          <w:p w:rsidR="00C50DB4" w:rsidRPr="00C50DB4" w:rsidRDefault="00C50DB4" w:rsidP="00C50DB4">
            <w:pPr>
              <w:spacing w:after="0" w:line="240" w:lineRule="auto"/>
              <w:rPr>
                <w:rFonts w:ascii="Times New Roman" w:eastAsia="Calibri" w:hAnsi="Times New Roman" w:cs="Times New Roman"/>
                <w:color w:val="333333"/>
                <w:sz w:val="24"/>
                <w:szCs w:val="24"/>
                <w:lang w:val="uk-UA"/>
              </w:rPr>
            </w:pPr>
            <w:r w:rsidRPr="00C50DB4">
              <w:rPr>
                <w:rFonts w:ascii="Times New Roman" w:eastAsia="Calibri" w:hAnsi="Times New Roman" w:cs="Times New Roman"/>
                <w:color w:val="333333"/>
                <w:sz w:val="24"/>
                <w:szCs w:val="24"/>
                <w:lang w:val="uk-UA"/>
              </w:rPr>
              <w:t>1.</w:t>
            </w:r>
            <w:r w:rsidRPr="00C50DB4">
              <w:rPr>
                <w:rFonts w:ascii="Times New Roman" w:eastAsia="Calibri" w:hAnsi="Times New Roman" w:cs="Times New Roman"/>
                <w:color w:val="333333"/>
                <w:sz w:val="24"/>
                <w:szCs w:val="24"/>
                <w:lang w:val="uk-UA"/>
              </w:rPr>
              <w:tab/>
              <w:t>Versicherung.</w:t>
            </w:r>
          </w:p>
          <w:p w:rsidR="00C50DB4" w:rsidRPr="00C50DB4" w:rsidRDefault="00C50DB4" w:rsidP="00C50DB4">
            <w:pPr>
              <w:spacing w:after="0" w:line="240" w:lineRule="auto"/>
              <w:rPr>
                <w:rFonts w:ascii="Times New Roman" w:eastAsia="Calibri" w:hAnsi="Times New Roman" w:cs="Times New Roman"/>
                <w:color w:val="333333"/>
                <w:sz w:val="24"/>
                <w:szCs w:val="24"/>
                <w:lang w:val="uk-UA"/>
              </w:rPr>
            </w:pPr>
            <w:r w:rsidRPr="00C50DB4">
              <w:rPr>
                <w:rFonts w:ascii="Times New Roman" w:eastAsia="Calibri" w:hAnsi="Times New Roman" w:cs="Times New Roman"/>
                <w:color w:val="333333"/>
                <w:sz w:val="24"/>
                <w:szCs w:val="24"/>
                <w:lang w:val="uk-UA"/>
              </w:rPr>
              <w:t>2.</w:t>
            </w:r>
            <w:r w:rsidRPr="00C50DB4">
              <w:rPr>
                <w:rFonts w:ascii="Times New Roman" w:eastAsia="Calibri" w:hAnsi="Times New Roman" w:cs="Times New Roman"/>
                <w:color w:val="333333"/>
                <w:sz w:val="24"/>
                <w:szCs w:val="24"/>
                <w:lang w:val="uk-UA"/>
              </w:rPr>
              <w:tab/>
              <w:t xml:space="preserve">Rund um die Krankenversicherung. </w:t>
            </w:r>
          </w:p>
          <w:p w:rsidR="00C50DB4" w:rsidRPr="00C50DB4" w:rsidRDefault="00C50DB4" w:rsidP="00C50DB4">
            <w:pPr>
              <w:spacing w:after="0" w:line="240" w:lineRule="auto"/>
              <w:rPr>
                <w:rFonts w:ascii="Times New Roman" w:eastAsia="Calibri" w:hAnsi="Times New Roman" w:cs="Times New Roman"/>
                <w:color w:val="333333"/>
                <w:sz w:val="24"/>
                <w:szCs w:val="24"/>
                <w:lang w:val="uk-UA"/>
              </w:rPr>
            </w:pPr>
            <w:r w:rsidRPr="00C50DB4">
              <w:rPr>
                <w:rFonts w:ascii="Times New Roman" w:eastAsia="Calibri" w:hAnsi="Times New Roman" w:cs="Times New Roman"/>
                <w:color w:val="333333"/>
                <w:sz w:val="24"/>
                <w:szCs w:val="24"/>
                <w:lang w:val="uk-UA"/>
              </w:rPr>
              <w:t>3.</w:t>
            </w:r>
            <w:r w:rsidRPr="00C50DB4">
              <w:rPr>
                <w:rFonts w:ascii="Times New Roman" w:eastAsia="Calibri" w:hAnsi="Times New Roman" w:cs="Times New Roman"/>
                <w:color w:val="333333"/>
                <w:sz w:val="24"/>
                <w:szCs w:val="24"/>
                <w:lang w:val="uk-UA"/>
              </w:rPr>
              <w:tab/>
              <w:t xml:space="preserve">Kulturvergleich. </w:t>
            </w:r>
          </w:p>
          <w:p w:rsidR="00C50DB4" w:rsidRPr="00A72D0D" w:rsidRDefault="00C50DB4" w:rsidP="00C50DB4">
            <w:pPr>
              <w:spacing w:after="0" w:line="240" w:lineRule="auto"/>
              <w:rPr>
                <w:rFonts w:ascii="Times New Roman" w:eastAsia="Calibri" w:hAnsi="Times New Roman" w:cs="Times New Roman"/>
                <w:color w:val="333333"/>
                <w:sz w:val="24"/>
                <w:szCs w:val="24"/>
                <w:lang w:val="uk-UA"/>
              </w:rPr>
            </w:pPr>
            <w:r>
              <w:rPr>
                <w:rFonts w:ascii="Times New Roman" w:eastAsia="Calibri" w:hAnsi="Times New Roman" w:cs="Times New Roman"/>
                <w:color w:val="333333"/>
                <w:sz w:val="24"/>
                <w:szCs w:val="24"/>
                <w:lang w:val="uk-UA"/>
              </w:rPr>
              <w:t>4.</w:t>
            </w:r>
            <w:r>
              <w:rPr>
                <w:rFonts w:ascii="Times New Roman" w:eastAsia="Calibri" w:hAnsi="Times New Roman" w:cs="Times New Roman"/>
                <w:color w:val="333333"/>
                <w:sz w:val="24"/>
                <w:szCs w:val="24"/>
                <w:lang w:val="uk-UA"/>
              </w:rPr>
              <w:tab/>
              <w:t>Ferndiagnose.</w:t>
            </w:r>
          </w:p>
        </w:tc>
        <w:tc>
          <w:tcPr>
            <w:tcW w:w="825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C50DB4" w:rsidRPr="00A72D0D" w:rsidRDefault="00E7216A" w:rsidP="000B195E">
            <w:pPr>
              <w:spacing w:after="0" w:line="240" w:lineRule="auto"/>
              <w:rPr>
                <w:rFonts w:ascii="Times New Roman" w:eastAsia="Calibri" w:hAnsi="Times New Roman" w:cs="Times New Roman"/>
                <w:color w:val="000000"/>
                <w:kern w:val="24"/>
                <w:sz w:val="24"/>
                <w:lang w:val="uk-UA"/>
              </w:rPr>
            </w:pPr>
            <w:r w:rsidRPr="00E7216A">
              <w:rPr>
                <w:rFonts w:ascii="Times New Roman" w:eastAsia="Calibri" w:hAnsi="Times New Roman" w:cs="Times New Roman"/>
                <w:color w:val="000000"/>
                <w:kern w:val="24"/>
                <w:sz w:val="24"/>
                <w:lang w:val="uk-UA"/>
              </w:rPr>
              <w:t>Обговорення теми. Виконання завдань</w:t>
            </w:r>
          </w:p>
        </w:tc>
      </w:tr>
      <w:tr w:rsidR="00C50DB4" w:rsidRPr="00C50DB4" w:rsidTr="00A72D0D">
        <w:trPr>
          <w:trHeight w:val="335"/>
        </w:trPr>
        <w:tc>
          <w:tcPr>
            <w:tcW w:w="619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C50DB4" w:rsidRPr="00C50DB4" w:rsidRDefault="00C50DB4" w:rsidP="00C50DB4">
            <w:pPr>
              <w:spacing w:after="0" w:line="240" w:lineRule="auto"/>
              <w:rPr>
                <w:rFonts w:ascii="Times New Roman" w:eastAsia="Calibri" w:hAnsi="Times New Roman" w:cs="Times New Roman"/>
                <w:color w:val="333333"/>
                <w:sz w:val="24"/>
                <w:szCs w:val="24"/>
                <w:lang w:val="uk-UA"/>
              </w:rPr>
            </w:pPr>
            <w:r w:rsidRPr="00C50DB4">
              <w:rPr>
                <w:rFonts w:ascii="Times New Roman" w:eastAsia="Calibri" w:hAnsi="Times New Roman" w:cs="Times New Roman"/>
                <w:color w:val="333333"/>
                <w:sz w:val="24"/>
                <w:szCs w:val="24"/>
                <w:lang w:val="uk-UA"/>
              </w:rPr>
              <w:t xml:space="preserve">Gesundes Lebewesen. </w:t>
            </w:r>
          </w:p>
          <w:p w:rsidR="00C50DB4" w:rsidRPr="00C50DB4" w:rsidRDefault="00C50DB4" w:rsidP="00C50DB4">
            <w:pPr>
              <w:spacing w:after="0" w:line="240" w:lineRule="auto"/>
              <w:rPr>
                <w:rFonts w:ascii="Times New Roman" w:eastAsia="Calibri" w:hAnsi="Times New Roman" w:cs="Times New Roman"/>
                <w:color w:val="333333"/>
                <w:sz w:val="24"/>
                <w:szCs w:val="24"/>
                <w:lang w:val="uk-UA"/>
              </w:rPr>
            </w:pPr>
            <w:r w:rsidRPr="00C50DB4">
              <w:rPr>
                <w:rFonts w:ascii="Times New Roman" w:eastAsia="Calibri" w:hAnsi="Times New Roman" w:cs="Times New Roman"/>
                <w:color w:val="333333"/>
                <w:sz w:val="24"/>
                <w:szCs w:val="24"/>
                <w:lang w:val="uk-UA"/>
              </w:rPr>
              <w:t>1.</w:t>
            </w:r>
            <w:r w:rsidRPr="00C50DB4">
              <w:rPr>
                <w:rFonts w:ascii="Times New Roman" w:eastAsia="Calibri" w:hAnsi="Times New Roman" w:cs="Times New Roman"/>
                <w:color w:val="333333"/>
                <w:sz w:val="24"/>
                <w:szCs w:val="24"/>
                <w:lang w:val="uk-UA"/>
              </w:rPr>
              <w:tab/>
              <w:t xml:space="preserve">Gesund leben. </w:t>
            </w:r>
          </w:p>
          <w:p w:rsidR="00C50DB4" w:rsidRPr="00C50DB4" w:rsidRDefault="00C50DB4" w:rsidP="00C50DB4">
            <w:pPr>
              <w:spacing w:after="0" w:line="240" w:lineRule="auto"/>
              <w:rPr>
                <w:rFonts w:ascii="Times New Roman" w:eastAsia="Calibri" w:hAnsi="Times New Roman" w:cs="Times New Roman"/>
                <w:color w:val="333333"/>
                <w:sz w:val="24"/>
                <w:szCs w:val="24"/>
                <w:lang w:val="uk-UA"/>
              </w:rPr>
            </w:pPr>
            <w:r w:rsidRPr="00C50DB4">
              <w:rPr>
                <w:rFonts w:ascii="Times New Roman" w:eastAsia="Calibri" w:hAnsi="Times New Roman" w:cs="Times New Roman"/>
                <w:color w:val="333333"/>
                <w:sz w:val="24"/>
                <w:szCs w:val="24"/>
                <w:lang w:val="uk-UA"/>
              </w:rPr>
              <w:t>2.</w:t>
            </w:r>
            <w:r w:rsidRPr="00C50DB4">
              <w:rPr>
                <w:rFonts w:ascii="Times New Roman" w:eastAsia="Calibri" w:hAnsi="Times New Roman" w:cs="Times New Roman"/>
                <w:color w:val="333333"/>
                <w:sz w:val="24"/>
                <w:szCs w:val="24"/>
                <w:lang w:val="uk-UA"/>
              </w:rPr>
              <w:tab/>
              <w:t xml:space="preserve">Ratschläge geben. </w:t>
            </w:r>
          </w:p>
          <w:p w:rsidR="00C50DB4" w:rsidRPr="00A72D0D" w:rsidRDefault="00C50DB4" w:rsidP="00C50DB4">
            <w:pPr>
              <w:spacing w:after="0" w:line="240" w:lineRule="auto"/>
              <w:rPr>
                <w:rFonts w:ascii="Times New Roman" w:eastAsia="Calibri" w:hAnsi="Times New Roman" w:cs="Times New Roman"/>
                <w:color w:val="333333"/>
                <w:sz w:val="24"/>
                <w:szCs w:val="24"/>
                <w:lang w:val="uk-UA"/>
              </w:rPr>
            </w:pPr>
            <w:r w:rsidRPr="00C50DB4">
              <w:rPr>
                <w:rFonts w:ascii="Times New Roman" w:eastAsia="Calibri" w:hAnsi="Times New Roman" w:cs="Times New Roman"/>
                <w:color w:val="333333"/>
                <w:sz w:val="24"/>
                <w:szCs w:val="24"/>
                <w:lang w:val="uk-UA"/>
              </w:rPr>
              <w:t>3.</w:t>
            </w:r>
            <w:r w:rsidRPr="00C50DB4">
              <w:rPr>
                <w:rFonts w:ascii="Times New Roman" w:eastAsia="Calibri" w:hAnsi="Times New Roman" w:cs="Times New Roman"/>
                <w:color w:val="333333"/>
                <w:sz w:val="24"/>
                <w:szCs w:val="24"/>
                <w:lang w:val="uk-UA"/>
              </w:rPr>
              <w:tab/>
              <w:t>Das Gerundiv (Partizip I + zu).</w:t>
            </w:r>
          </w:p>
        </w:tc>
        <w:tc>
          <w:tcPr>
            <w:tcW w:w="825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C50DB4" w:rsidRPr="00A72D0D" w:rsidRDefault="00E7216A" w:rsidP="000B195E">
            <w:pPr>
              <w:spacing w:after="0" w:line="240" w:lineRule="auto"/>
              <w:rPr>
                <w:rFonts w:ascii="Times New Roman" w:eastAsia="Calibri" w:hAnsi="Times New Roman" w:cs="Times New Roman"/>
                <w:color w:val="000000"/>
                <w:kern w:val="24"/>
                <w:sz w:val="24"/>
                <w:lang w:val="uk-UA"/>
              </w:rPr>
            </w:pPr>
            <w:r w:rsidRPr="00E7216A">
              <w:rPr>
                <w:rFonts w:ascii="Times New Roman" w:eastAsia="Calibri" w:hAnsi="Times New Roman" w:cs="Times New Roman"/>
                <w:color w:val="000000"/>
                <w:kern w:val="24"/>
                <w:sz w:val="24"/>
                <w:lang w:val="uk-UA"/>
              </w:rPr>
              <w:t>Обговорення теми. Виконання завдань</w:t>
            </w:r>
          </w:p>
        </w:tc>
      </w:tr>
      <w:tr w:rsidR="00C50DB4" w:rsidRPr="00C50DB4" w:rsidTr="00A72D0D">
        <w:trPr>
          <w:trHeight w:val="335"/>
        </w:trPr>
        <w:tc>
          <w:tcPr>
            <w:tcW w:w="619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C50DB4" w:rsidRPr="00C50DB4" w:rsidRDefault="00C50DB4" w:rsidP="00C50DB4">
            <w:pPr>
              <w:spacing w:after="0" w:line="240" w:lineRule="auto"/>
              <w:rPr>
                <w:rFonts w:ascii="Times New Roman" w:eastAsia="Calibri" w:hAnsi="Times New Roman" w:cs="Times New Roman"/>
                <w:color w:val="333333"/>
                <w:sz w:val="24"/>
                <w:szCs w:val="24"/>
                <w:lang w:val="uk-UA"/>
              </w:rPr>
            </w:pPr>
            <w:r w:rsidRPr="00C50DB4">
              <w:rPr>
                <w:rFonts w:ascii="Times New Roman" w:eastAsia="Calibri" w:hAnsi="Times New Roman" w:cs="Times New Roman"/>
                <w:color w:val="333333"/>
                <w:sz w:val="24"/>
                <w:szCs w:val="24"/>
                <w:lang w:val="uk-UA"/>
              </w:rPr>
              <w:t xml:space="preserve">Irreale Komparativsätze. </w:t>
            </w:r>
          </w:p>
          <w:p w:rsidR="00C50DB4" w:rsidRPr="00A72D0D" w:rsidRDefault="00C50DB4" w:rsidP="00C50DB4">
            <w:pPr>
              <w:spacing w:after="0" w:line="240" w:lineRule="auto"/>
              <w:rPr>
                <w:rFonts w:ascii="Times New Roman" w:eastAsia="Calibri" w:hAnsi="Times New Roman" w:cs="Times New Roman"/>
                <w:color w:val="333333"/>
                <w:sz w:val="24"/>
                <w:szCs w:val="24"/>
                <w:lang w:val="uk-UA"/>
              </w:rPr>
            </w:pPr>
            <w:r w:rsidRPr="00C50DB4">
              <w:rPr>
                <w:rFonts w:ascii="Times New Roman" w:eastAsia="Calibri" w:hAnsi="Times New Roman" w:cs="Times New Roman"/>
                <w:color w:val="333333"/>
                <w:sz w:val="24"/>
                <w:szCs w:val="24"/>
                <w:lang w:val="uk-UA"/>
              </w:rPr>
              <w:t xml:space="preserve">Erzählung „Brathering“ von J.Verweerd. </w:t>
            </w:r>
          </w:p>
          <w:p w:rsidR="00C50DB4" w:rsidRPr="00A72D0D" w:rsidRDefault="00C50DB4" w:rsidP="00C50DB4">
            <w:pPr>
              <w:spacing w:after="0" w:line="240" w:lineRule="auto"/>
              <w:rPr>
                <w:rFonts w:ascii="Times New Roman" w:eastAsia="Calibri" w:hAnsi="Times New Roman" w:cs="Times New Roman"/>
                <w:color w:val="333333"/>
                <w:sz w:val="24"/>
                <w:szCs w:val="24"/>
                <w:lang w:val="uk-UA"/>
              </w:rPr>
            </w:pPr>
          </w:p>
        </w:tc>
        <w:tc>
          <w:tcPr>
            <w:tcW w:w="825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C50DB4" w:rsidRPr="00A72D0D" w:rsidRDefault="00E7216A" w:rsidP="000B195E">
            <w:pPr>
              <w:spacing w:after="0" w:line="240" w:lineRule="auto"/>
              <w:rPr>
                <w:rFonts w:ascii="Times New Roman" w:eastAsia="Calibri" w:hAnsi="Times New Roman" w:cs="Times New Roman"/>
                <w:color w:val="000000"/>
                <w:kern w:val="24"/>
                <w:sz w:val="24"/>
                <w:lang w:val="uk-UA"/>
              </w:rPr>
            </w:pPr>
            <w:r w:rsidRPr="00E7216A">
              <w:rPr>
                <w:rFonts w:ascii="Times New Roman" w:eastAsia="Calibri" w:hAnsi="Times New Roman" w:cs="Times New Roman"/>
                <w:color w:val="000000"/>
                <w:kern w:val="24"/>
                <w:sz w:val="24"/>
                <w:lang w:val="uk-UA"/>
              </w:rPr>
              <w:t>Обговорення теми. Виконання завдань</w:t>
            </w:r>
          </w:p>
        </w:tc>
      </w:tr>
      <w:tr w:rsidR="00C50DB4" w:rsidRPr="00C50DB4" w:rsidTr="00A72D0D">
        <w:trPr>
          <w:trHeight w:val="335"/>
        </w:trPr>
        <w:tc>
          <w:tcPr>
            <w:tcW w:w="619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C50DB4" w:rsidRPr="00C50DB4" w:rsidRDefault="00C50DB4" w:rsidP="00C50DB4">
            <w:pPr>
              <w:spacing w:after="0" w:line="240" w:lineRule="auto"/>
              <w:rPr>
                <w:rFonts w:ascii="Times New Roman" w:eastAsia="Calibri" w:hAnsi="Times New Roman" w:cs="Times New Roman"/>
                <w:color w:val="333333"/>
                <w:sz w:val="24"/>
                <w:szCs w:val="24"/>
                <w:lang w:val="uk-UA"/>
              </w:rPr>
            </w:pPr>
            <w:r w:rsidRPr="00C50DB4">
              <w:rPr>
                <w:rFonts w:ascii="Times New Roman" w:eastAsia="Calibri" w:hAnsi="Times New Roman" w:cs="Times New Roman"/>
                <w:color w:val="333333"/>
                <w:sz w:val="24"/>
                <w:szCs w:val="24"/>
                <w:lang w:val="uk-UA"/>
              </w:rPr>
              <w:t>Prüfungen ohne Stress.</w:t>
            </w:r>
          </w:p>
          <w:p w:rsidR="00C50DB4" w:rsidRPr="00A72D0D" w:rsidRDefault="00C50DB4" w:rsidP="00C50DB4">
            <w:pPr>
              <w:spacing w:after="0" w:line="240" w:lineRule="auto"/>
              <w:rPr>
                <w:rFonts w:ascii="Times New Roman" w:eastAsia="Calibri" w:hAnsi="Times New Roman" w:cs="Times New Roman"/>
                <w:color w:val="333333"/>
                <w:sz w:val="24"/>
                <w:szCs w:val="24"/>
                <w:lang w:val="uk-UA"/>
              </w:rPr>
            </w:pPr>
            <w:r w:rsidRPr="00C50DB4">
              <w:rPr>
                <w:rFonts w:ascii="Times New Roman" w:eastAsia="Calibri" w:hAnsi="Times New Roman" w:cs="Times New Roman"/>
                <w:color w:val="333333"/>
                <w:sz w:val="24"/>
                <w:szCs w:val="24"/>
                <w:lang w:val="uk-UA"/>
              </w:rPr>
              <w:t xml:space="preserve"> Der Konjunktiv I (Präsens) in Losungen, Aufforderungen, Anweisungen, Rezepten und in den stehenden Redewendungen.</w:t>
            </w:r>
          </w:p>
        </w:tc>
        <w:tc>
          <w:tcPr>
            <w:tcW w:w="825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C50DB4" w:rsidRPr="00A72D0D" w:rsidRDefault="00E7216A" w:rsidP="000B195E">
            <w:pPr>
              <w:spacing w:after="0" w:line="240" w:lineRule="auto"/>
              <w:rPr>
                <w:rFonts w:ascii="Times New Roman" w:eastAsia="Calibri" w:hAnsi="Times New Roman" w:cs="Times New Roman"/>
                <w:color w:val="000000"/>
                <w:kern w:val="24"/>
                <w:sz w:val="24"/>
                <w:lang w:val="uk-UA"/>
              </w:rPr>
            </w:pPr>
            <w:r w:rsidRPr="00E7216A">
              <w:rPr>
                <w:rFonts w:ascii="Times New Roman" w:eastAsia="Calibri" w:hAnsi="Times New Roman" w:cs="Times New Roman"/>
                <w:color w:val="000000"/>
                <w:kern w:val="24"/>
                <w:sz w:val="24"/>
                <w:lang w:val="uk-UA"/>
              </w:rPr>
              <w:t>Обговорення теми. Виконання завдань</w:t>
            </w:r>
          </w:p>
        </w:tc>
      </w:tr>
      <w:tr w:rsidR="00C50DB4" w:rsidRPr="00C50DB4" w:rsidTr="00A72D0D">
        <w:trPr>
          <w:trHeight w:val="335"/>
        </w:trPr>
        <w:tc>
          <w:tcPr>
            <w:tcW w:w="619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C50DB4" w:rsidRPr="00C50DB4" w:rsidRDefault="00C50DB4" w:rsidP="00C50DB4">
            <w:pPr>
              <w:spacing w:after="0" w:line="240" w:lineRule="auto"/>
              <w:rPr>
                <w:rFonts w:ascii="Times New Roman" w:eastAsia="Calibri" w:hAnsi="Times New Roman" w:cs="Times New Roman"/>
                <w:color w:val="333333"/>
                <w:sz w:val="24"/>
                <w:szCs w:val="24"/>
                <w:lang w:val="uk-UA"/>
              </w:rPr>
            </w:pPr>
            <w:r w:rsidRPr="00C50DB4">
              <w:rPr>
                <w:rFonts w:ascii="Times New Roman" w:eastAsia="Calibri" w:hAnsi="Times New Roman" w:cs="Times New Roman"/>
                <w:color w:val="333333"/>
                <w:sz w:val="24"/>
                <w:szCs w:val="24"/>
                <w:lang w:val="uk-UA"/>
              </w:rPr>
              <w:t xml:space="preserve">Rund um den Sport. </w:t>
            </w:r>
          </w:p>
          <w:p w:rsidR="00C50DB4" w:rsidRPr="00C50DB4" w:rsidRDefault="00C50DB4" w:rsidP="00C50DB4">
            <w:pPr>
              <w:spacing w:after="0" w:line="240" w:lineRule="auto"/>
              <w:rPr>
                <w:rFonts w:ascii="Times New Roman" w:eastAsia="Calibri" w:hAnsi="Times New Roman" w:cs="Times New Roman"/>
                <w:color w:val="333333"/>
                <w:sz w:val="24"/>
                <w:szCs w:val="24"/>
                <w:lang w:val="uk-UA"/>
              </w:rPr>
            </w:pPr>
            <w:r w:rsidRPr="00C50DB4">
              <w:rPr>
                <w:rFonts w:ascii="Times New Roman" w:eastAsia="Calibri" w:hAnsi="Times New Roman" w:cs="Times New Roman"/>
                <w:color w:val="333333"/>
                <w:sz w:val="24"/>
                <w:szCs w:val="24"/>
                <w:lang w:val="uk-UA"/>
              </w:rPr>
              <w:t>1.</w:t>
            </w:r>
            <w:r w:rsidRPr="00C50DB4">
              <w:rPr>
                <w:rFonts w:ascii="Times New Roman" w:eastAsia="Calibri" w:hAnsi="Times New Roman" w:cs="Times New Roman"/>
                <w:color w:val="333333"/>
                <w:sz w:val="24"/>
                <w:szCs w:val="24"/>
                <w:lang w:val="uk-UA"/>
              </w:rPr>
              <w:tab/>
              <w:t xml:space="preserve">Platz des Sports in unserem Leben. </w:t>
            </w:r>
          </w:p>
          <w:p w:rsidR="00C50DB4" w:rsidRPr="00C50DB4" w:rsidRDefault="00C50DB4" w:rsidP="00C50DB4">
            <w:pPr>
              <w:spacing w:after="0" w:line="240" w:lineRule="auto"/>
              <w:rPr>
                <w:rFonts w:ascii="Times New Roman" w:eastAsia="Calibri" w:hAnsi="Times New Roman" w:cs="Times New Roman"/>
                <w:color w:val="333333"/>
                <w:sz w:val="24"/>
                <w:szCs w:val="24"/>
                <w:lang w:val="uk-UA"/>
              </w:rPr>
            </w:pPr>
            <w:r w:rsidRPr="00C50DB4">
              <w:rPr>
                <w:rFonts w:ascii="Times New Roman" w:eastAsia="Calibri" w:hAnsi="Times New Roman" w:cs="Times New Roman"/>
                <w:color w:val="333333"/>
                <w:sz w:val="24"/>
                <w:szCs w:val="24"/>
                <w:lang w:val="uk-UA"/>
              </w:rPr>
              <w:t>2.</w:t>
            </w:r>
            <w:r w:rsidRPr="00C50DB4">
              <w:rPr>
                <w:rFonts w:ascii="Times New Roman" w:eastAsia="Calibri" w:hAnsi="Times New Roman" w:cs="Times New Roman"/>
                <w:color w:val="333333"/>
                <w:sz w:val="24"/>
                <w:szCs w:val="24"/>
                <w:lang w:val="uk-UA"/>
              </w:rPr>
              <w:tab/>
              <w:t>Sportausrüstung.</w:t>
            </w:r>
          </w:p>
          <w:p w:rsidR="00C50DB4" w:rsidRPr="00A72D0D" w:rsidRDefault="00C50DB4" w:rsidP="00C50DB4">
            <w:pPr>
              <w:spacing w:after="0" w:line="240" w:lineRule="auto"/>
              <w:rPr>
                <w:rFonts w:ascii="Times New Roman" w:eastAsia="Calibri" w:hAnsi="Times New Roman" w:cs="Times New Roman"/>
                <w:color w:val="333333"/>
                <w:sz w:val="24"/>
                <w:szCs w:val="24"/>
                <w:lang w:val="uk-UA"/>
              </w:rPr>
            </w:pPr>
          </w:p>
        </w:tc>
        <w:tc>
          <w:tcPr>
            <w:tcW w:w="825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C50DB4" w:rsidRPr="00A72D0D" w:rsidRDefault="00E7216A" w:rsidP="000B195E">
            <w:pPr>
              <w:spacing w:after="0" w:line="240" w:lineRule="auto"/>
              <w:rPr>
                <w:rFonts w:ascii="Times New Roman" w:eastAsia="Calibri" w:hAnsi="Times New Roman" w:cs="Times New Roman"/>
                <w:color w:val="000000"/>
                <w:kern w:val="24"/>
                <w:sz w:val="24"/>
                <w:lang w:val="uk-UA"/>
              </w:rPr>
            </w:pPr>
            <w:r w:rsidRPr="00E7216A">
              <w:rPr>
                <w:rFonts w:ascii="Times New Roman" w:eastAsia="Calibri" w:hAnsi="Times New Roman" w:cs="Times New Roman"/>
                <w:color w:val="000000"/>
                <w:kern w:val="24"/>
                <w:sz w:val="24"/>
                <w:lang w:val="uk-UA"/>
              </w:rPr>
              <w:t>Обговорення теми. Виконання завдань</w:t>
            </w:r>
          </w:p>
        </w:tc>
      </w:tr>
      <w:tr w:rsidR="00C50DB4" w:rsidRPr="00C50DB4" w:rsidTr="00A72D0D">
        <w:trPr>
          <w:trHeight w:val="335"/>
        </w:trPr>
        <w:tc>
          <w:tcPr>
            <w:tcW w:w="619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C50DB4" w:rsidRPr="00C50DB4" w:rsidRDefault="00C50DB4" w:rsidP="00C50DB4">
            <w:pPr>
              <w:spacing w:after="0" w:line="240" w:lineRule="auto"/>
              <w:rPr>
                <w:rFonts w:ascii="Times New Roman" w:eastAsia="Calibri" w:hAnsi="Times New Roman" w:cs="Times New Roman"/>
                <w:color w:val="333333"/>
                <w:sz w:val="24"/>
                <w:szCs w:val="24"/>
                <w:lang w:val="uk-UA"/>
              </w:rPr>
            </w:pPr>
            <w:r w:rsidRPr="00C50DB4">
              <w:rPr>
                <w:rFonts w:ascii="Times New Roman" w:eastAsia="Calibri" w:hAnsi="Times New Roman" w:cs="Times New Roman"/>
                <w:color w:val="333333"/>
                <w:sz w:val="24"/>
                <w:szCs w:val="24"/>
                <w:lang w:val="uk-UA"/>
              </w:rPr>
              <w:lastRenderedPageBreak/>
              <w:t xml:space="preserve">Sport in den deutschsprachigen Ländern. </w:t>
            </w:r>
          </w:p>
          <w:p w:rsidR="00C50DB4" w:rsidRPr="00C50DB4" w:rsidRDefault="00C50DB4" w:rsidP="00C50DB4">
            <w:pPr>
              <w:spacing w:after="0" w:line="240" w:lineRule="auto"/>
              <w:rPr>
                <w:rFonts w:ascii="Times New Roman" w:eastAsia="Calibri" w:hAnsi="Times New Roman" w:cs="Times New Roman"/>
                <w:color w:val="333333"/>
                <w:sz w:val="24"/>
                <w:szCs w:val="24"/>
                <w:lang w:val="uk-UA"/>
              </w:rPr>
            </w:pPr>
            <w:r w:rsidRPr="00C50DB4">
              <w:rPr>
                <w:rFonts w:ascii="Times New Roman" w:eastAsia="Calibri" w:hAnsi="Times New Roman" w:cs="Times New Roman"/>
                <w:color w:val="333333"/>
                <w:sz w:val="24"/>
                <w:szCs w:val="24"/>
                <w:lang w:val="uk-UA"/>
              </w:rPr>
              <w:t xml:space="preserve">Beliebte Sportarten in den deutschsprachigen Ländern. Sport in Deutschland. </w:t>
            </w:r>
          </w:p>
          <w:p w:rsidR="00C50DB4" w:rsidRPr="00C50DB4" w:rsidRDefault="00C50DB4" w:rsidP="00C50DB4">
            <w:pPr>
              <w:spacing w:after="0" w:line="240" w:lineRule="auto"/>
              <w:rPr>
                <w:rFonts w:ascii="Times New Roman" w:eastAsia="Calibri" w:hAnsi="Times New Roman" w:cs="Times New Roman"/>
                <w:color w:val="333333"/>
                <w:sz w:val="24"/>
                <w:szCs w:val="24"/>
                <w:lang w:val="uk-UA"/>
              </w:rPr>
            </w:pPr>
            <w:r w:rsidRPr="00C50DB4">
              <w:rPr>
                <w:rFonts w:ascii="Times New Roman" w:eastAsia="Calibri" w:hAnsi="Times New Roman" w:cs="Times New Roman"/>
                <w:color w:val="333333"/>
                <w:sz w:val="24"/>
                <w:szCs w:val="24"/>
                <w:lang w:val="uk-UA"/>
              </w:rPr>
              <w:t>1.</w:t>
            </w:r>
            <w:r w:rsidRPr="00C50DB4">
              <w:rPr>
                <w:rFonts w:ascii="Times New Roman" w:eastAsia="Calibri" w:hAnsi="Times New Roman" w:cs="Times New Roman"/>
                <w:color w:val="333333"/>
                <w:sz w:val="24"/>
                <w:szCs w:val="24"/>
                <w:lang w:val="uk-UA"/>
              </w:rPr>
              <w:tab/>
              <w:t xml:space="preserve">Sport in Österreich. </w:t>
            </w:r>
          </w:p>
          <w:p w:rsidR="00C50DB4" w:rsidRPr="00C50DB4" w:rsidRDefault="00C50DB4" w:rsidP="00C50DB4">
            <w:pPr>
              <w:spacing w:after="0" w:line="240" w:lineRule="auto"/>
              <w:rPr>
                <w:rFonts w:ascii="Times New Roman" w:eastAsia="Calibri" w:hAnsi="Times New Roman" w:cs="Times New Roman"/>
                <w:color w:val="333333"/>
                <w:sz w:val="24"/>
                <w:szCs w:val="24"/>
                <w:lang w:val="uk-UA"/>
              </w:rPr>
            </w:pPr>
            <w:r w:rsidRPr="00C50DB4">
              <w:rPr>
                <w:rFonts w:ascii="Times New Roman" w:eastAsia="Calibri" w:hAnsi="Times New Roman" w:cs="Times New Roman"/>
                <w:color w:val="333333"/>
                <w:sz w:val="24"/>
                <w:szCs w:val="24"/>
                <w:lang w:val="uk-UA"/>
              </w:rPr>
              <w:t>2.</w:t>
            </w:r>
            <w:r w:rsidRPr="00C50DB4">
              <w:rPr>
                <w:rFonts w:ascii="Times New Roman" w:eastAsia="Calibri" w:hAnsi="Times New Roman" w:cs="Times New Roman"/>
                <w:color w:val="333333"/>
                <w:sz w:val="24"/>
                <w:szCs w:val="24"/>
                <w:lang w:val="uk-UA"/>
              </w:rPr>
              <w:tab/>
              <w:t xml:space="preserve">Sport in der Schweiz. </w:t>
            </w:r>
          </w:p>
          <w:p w:rsidR="00C50DB4" w:rsidRPr="00A72D0D" w:rsidRDefault="00C50DB4" w:rsidP="00C50DB4">
            <w:pPr>
              <w:spacing w:after="0" w:line="240" w:lineRule="auto"/>
              <w:rPr>
                <w:rFonts w:ascii="Times New Roman" w:eastAsia="Calibri" w:hAnsi="Times New Roman" w:cs="Times New Roman"/>
                <w:color w:val="333333"/>
                <w:sz w:val="24"/>
                <w:szCs w:val="24"/>
                <w:lang w:val="uk-UA"/>
              </w:rPr>
            </w:pPr>
            <w:r w:rsidRPr="00C50DB4">
              <w:rPr>
                <w:rFonts w:ascii="Times New Roman" w:eastAsia="Calibri" w:hAnsi="Times New Roman" w:cs="Times New Roman"/>
                <w:color w:val="333333"/>
                <w:sz w:val="24"/>
                <w:szCs w:val="24"/>
                <w:lang w:val="uk-UA"/>
              </w:rPr>
              <w:t>3.</w:t>
            </w:r>
            <w:r w:rsidRPr="00C50DB4">
              <w:rPr>
                <w:rFonts w:ascii="Times New Roman" w:eastAsia="Calibri" w:hAnsi="Times New Roman" w:cs="Times New Roman"/>
                <w:color w:val="333333"/>
                <w:sz w:val="24"/>
                <w:szCs w:val="24"/>
                <w:lang w:val="uk-UA"/>
              </w:rPr>
              <w:tab/>
              <w:t>Sport in der Ukraine.</w:t>
            </w:r>
          </w:p>
        </w:tc>
        <w:tc>
          <w:tcPr>
            <w:tcW w:w="825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C50DB4" w:rsidRPr="00A72D0D" w:rsidRDefault="00E7216A" w:rsidP="000B195E">
            <w:pPr>
              <w:spacing w:after="0" w:line="240" w:lineRule="auto"/>
              <w:rPr>
                <w:rFonts w:ascii="Times New Roman" w:eastAsia="Calibri" w:hAnsi="Times New Roman" w:cs="Times New Roman"/>
                <w:color w:val="000000"/>
                <w:kern w:val="24"/>
                <w:sz w:val="24"/>
                <w:lang w:val="uk-UA"/>
              </w:rPr>
            </w:pPr>
            <w:r>
              <w:rPr>
                <w:rFonts w:ascii="Times New Roman" w:eastAsia="Calibri" w:hAnsi="Times New Roman" w:cs="Times New Roman"/>
                <w:color w:val="000000"/>
                <w:kern w:val="24"/>
                <w:sz w:val="24"/>
                <w:lang w:val="uk-UA"/>
              </w:rPr>
              <w:t xml:space="preserve">Обговорення теми. Виконання </w:t>
            </w:r>
            <w:r w:rsidRPr="00A72D0D">
              <w:rPr>
                <w:rFonts w:ascii="Times New Roman" w:eastAsia="Calibri" w:hAnsi="Times New Roman" w:cs="Times New Roman"/>
                <w:color w:val="000000"/>
                <w:kern w:val="24"/>
                <w:sz w:val="24"/>
                <w:lang w:val="uk-UA"/>
              </w:rPr>
              <w:t>завдань</w:t>
            </w:r>
          </w:p>
        </w:tc>
      </w:tr>
      <w:tr w:rsidR="00C50DB4" w:rsidRPr="00C50DB4" w:rsidTr="00A72D0D">
        <w:trPr>
          <w:trHeight w:val="335"/>
        </w:trPr>
        <w:tc>
          <w:tcPr>
            <w:tcW w:w="619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C50DB4" w:rsidRPr="00C50DB4" w:rsidRDefault="00C50DB4" w:rsidP="00C50DB4">
            <w:pPr>
              <w:spacing w:after="0" w:line="240" w:lineRule="auto"/>
              <w:rPr>
                <w:rFonts w:ascii="Times New Roman" w:eastAsia="Calibri" w:hAnsi="Times New Roman" w:cs="Times New Roman"/>
                <w:color w:val="333333"/>
                <w:sz w:val="24"/>
                <w:szCs w:val="24"/>
                <w:lang w:val="uk-UA"/>
              </w:rPr>
            </w:pPr>
            <w:r w:rsidRPr="00C50DB4">
              <w:rPr>
                <w:rFonts w:ascii="Times New Roman" w:eastAsia="Calibri" w:hAnsi="Times New Roman" w:cs="Times New Roman"/>
                <w:color w:val="333333"/>
                <w:sz w:val="24"/>
                <w:szCs w:val="24"/>
                <w:lang w:val="uk-UA"/>
              </w:rPr>
              <w:t xml:space="preserve">Hochschulsport. </w:t>
            </w:r>
          </w:p>
          <w:p w:rsidR="00C50DB4" w:rsidRPr="00C50DB4" w:rsidRDefault="00C50DB4" w:rsidP="00C50DB4">
            <w:pPr>
              <w:spacing w:after="0" w:line="240" w:lineRule="auto"/>
              <w:rPr>
                <w:rFonts w:ascii="Times New Roman" w:eastAsia="Calibri" w:hAnsi="Times New Roman" w:cs="Times New Roman"/>
                <w:color w:val="333333"/>
                <w:sz w:val="24"/>
                <w:szCs w:val="24"/>
                <w:lang w:val="uk-UA"/>
              </w:rPr>
            </w:pPr>
            <w:r w:rsidRPr="00C50DB4">
              <w:rPr>
                <w:rFonts w:ascii="Times New Roman" w:eastAsia="Calibri" w:hAnsi="Times New Roman" w:cs="Times New Roman"/>
                <w:color w:val="333333"/>
                <w:sz w:val="24"/>
                <w:szCs w:val="24"/>
                <w:lang w:val="uk-UA"/>
              </w:rPr>
              <w:t>1.</w:t>
            </w:r>
            <w:r w:rsidRPr="00C50DB4">
              <w:rPr>
                <w:rFonts w:ascii="Times New Roman" w:eastAsia="Calibri" w:hAnsi="Times New Roman" w:cs="Times New Roman"/>
                <w:color w:val="333333"/>
                <w:sz w:val="24"/>
                <w:szCs w:val="24"/>
                <w:lang w:val="uk-UA"/>
              </w:rPr>
              <w:tab/>
              <w:t xml:space="preserve">Sport im Studium. </w:t>
            </w:r>
          </w:p>
          <w:p w:rsidR="00C50DB4" w:rsidRPr="00C50DB4" w:rsidRDefault="00C50DB4" w:rsidP="00C50DB4">
            <w:pPr>
              <w:spacing w:after="0" w:line="240" w:lineRule="auto"/>
              <w:rPr>
                <w:rFonts w:ascii="Times New Roman" w:eastAsia="Calibri" w:hAnsi="Times New Roman" w:cs="Times New Roman"/>
                <w:color w:val="333333"/>
                <w:sz w:val="24"/>
                <w:szCs w:val="24"/>
                <w:lang w:val="uk-UA"/>
              </w:rPr>
            </w:pPr>
            <w:r w:rsidRPr="00C50DB4">
              <w:rPr>
                <w:rFonts w:ascii="Times New Roman" w:eastAsia="Calibri" w:hAnsi="Times New Roman" w:cs="Times New Roman"/>
                <w:color w:val="333333"/>
                <w:sz w:val="24"/>
                <w:szCs w:val="24"/>
                <w:lang w:val="uk-UA"/>
              </w:rPr>
              <w:t>2.</w:t>
            </w:r>
            <w:r w:rsidRPr="00C50DB4">
              <w:rPr>
                <w:rFonts w:ascii="Times New Roman" w:eastAsia="Calibri" w:hAnsi="Times New Roman" w:cs="Times New Roman"/>
                <w:color w:val="333333"/>
                <w:sz w:val="24"/>
                <w:szCs w:val="24"/>
                <w:lang w:val="uk-UA"/>
              </w:rPr>
              <w:tab/>
              <w:t xml:space="preserve">Redewendungen aus dem Sportbereich. </w:t>
            </w:r>
          </w:p>
          <w:p w:rsidR="00C50DB4" w:rsidRPr="00A72D0D" w:rsidRDefault="00C50DB4" w:rsidP="00C50DB4">
            <w:pPr>
              <w:spacing w:after="0" w:line="240" w:lineRule="auto"/>
              <w:rPr>
                <w:rFonts w:ascii="Times New Roman" w:eastAsia="Calibri" w:hAnsi="Times New Roman" w:cs="Times New Roman"/>
                <w:color w:val="333333"/>
                <w:sz w:val="24"/>
                <w:szCs w:val="24"/>
                <w:lang w:val="uk-UA"/>
              </w:rPr>
            </w:pPr>
            <w:r>
              <w:rPr>
                <w:rFonts w:ascii="Times New Roman" w:eastAsia="Calibri" w:hAnsi="Times New Roman" w:cs="Times New Roman"/>
                <w:color w:val="333333"/>
                <w:sz w:val="24"/>
                <w:szCs w:val="24"/>
                <w:lang w:val="uk-UA"/>
              </w:rPr>
              <w:t>3.</w:t>
            </w:r>
            <w:r>
              <w:rPr>
                <w:rFonts w:ascii="Times New Roman" w:eastAsia="Calibri" w:hAnsi="Times New Roman" w:cs="Times New Roman"/>
                <w:color w:val="333333"/>
                <w:sz w:val="24"/>
                <w:szCs w:val="24"/>
                <w:lang w:val="uk-UA"/>
              </w:rPr>
              <w:tab/>
              <w:t>Neue Sportarten.</w:t>
            </w:r>
          </w:p>
        </w:tc>
        <w:tc>
          <w:tcPr>
            <w:tcW w:w="825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C50DB4" w:rsidRPr="00A72D0D" w:rsidRDefault="00E7216A" w:rsidP="000B195E">
            <w:pPr>
              <w:spacing w:after="0" w:line="240" w:lineRule="auto"/>
              <w:rPr>
                <w:rFonts w:ascii="Times New Roman" w:eastAsia="Calibri" w:hAnsi="Times New Roman" w:cs="Times New Roman"/>
                <w:color w:val="000000"/>
                <w:kern w:val="24"/>
                <w:sz w:val="24"/>
                <w:lang w:val="uk-UA"/>
              </w:rPr>
            </w:pPr>
            <w:r>
              <w:rPr>
                <w:rFonts w:ascii="Times New Roman" w:eastAsia="Calibri" w:hAnsi="Times New Roman" w:cs="Times New Roman"/>
                <w:color w:val="000000"/>
                <w:kern w:val="24"/>
                <w:sz w:val="24"/>
                <w:lang w:val="uk-UA"/>
              </w:rPr>
              <w:t xml:space="preserve">Обговорення теми. Виконання </w:t>
            </w:r>
            <w:r w:rsidRPr="00A72D0D">
              <w:rPr>
                <w:rFonts w:ascii="Times New Roman" w:eastAsia="Calibri" w:hAnsi="Times New Roman" w:cs="Times New Roman"/>
                <w:color w:val="000000"/>
                <w:kern w:val="24"/>
                <w:sz w:val="24"/>
                <w:lang w:val="uk-UA"/>
              </w:rPr>
              <w:t>завдань</w:t>
            </w:r>
          </w:p>
        </w:tc>
      </w:tr>
      <w:tr w:rsidR="00C50DB4" w:rsidRPr="00C50DB4" w:rsidTr="00A72D0D">
        <w:trPr>
          <w:trHeight w:val="335"/>
        </w:trPr>
        <w:tc>
          <w:tcPr>
            <w:tcW w:w="619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C50DB4" w:rsidRPr="00C50DB4" w:rsidRDefault="00C50DB4" w:rsidP="00C50DB4">
            <w:pPr>
              <w:spacing w:after="0" w:line="240" w:lineRule="auto"/>
              <w:rPr>
                <w:rFonts w:ascii="Times New Roman" w:eastAsia="Calibri" w:hAnsi="Times New Roman" w:cs="Times New Roman"/>
                <w:color w:val="333333"/>
                <w:sz w:val="24"/>
                <w:szCs w:val="24"/>
                <w:lang w:val="uk-UA"/>
              </w:rPr>
            </w:pPr>
            <w:r w:rsidRPr="00C50DB4">
              <w:rPr>
                <w:rFonts w:ascii="Times New Roman" w:eastAsia="Calibri" w:hAnsi="Times New Roman" w:cs="Times New Roman"/>
                <w:color w:val="333333"/>
                <w:sz w:val="24"/>
                <w:szCs w:val="24"/>
                <w:lang w:val="uk-UA"/>
              </w:rPr>
              <w:t xml:space="preserve">Sport- und Fitnesstypen. </w:t>
            </w:r>
          </w:p>
          <w:p w:rsidR="00C50DB4" w:rsidRPr="00A72D0D" w:rsidRDefault="00C50DB4" w:rsidP="00C50DB4">
            <w:pPr>
              <w:spacing w:after="0" w:line="240" w:lineRule="auto"/>
              <w:rPr>
                <w:rFonts w:ascii="Times New Roman" w:eastAsia="Calibri" w:hAnsi="Times New Roman" w:cs="Times New Roman"/>
                <w:color w:val="333333"/>
                <w:sz w:val="24"/>
                <w:szCs w:val="24"/>
                <w:lang w:val="uk-UA"/>
              </w:rPr>
            </w:pPr>
            <w:r w:rsidRPr="00C50DB4">
              <w:rPr>
                <w:rFonts w:ascii="Times New Roman" w:eastAsia="Calibri" w:hAnsi="Times New Roman" w:cs="Times New Roman"/>
                <w:color w:val="333333"/>
                <w:sz w:val="24"/>
                <w:szCs w:val="24"/>
                <w:lang w:val="uk-UA"/>
              </w:rPr>
              <w:t>Modale Nebensätze mit indem, dadurch dass.</w:t>
            </w:r>
          </w:p>
        </w:tc>
        <w:tc>
          <w:tcPr>
            <w:tcW w:w="825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C50DB4" w:rsidRPr="00A72D0D" w:rsidRDefault="00E7216A" w:rsidP="000B195E">
            <w:pPr>
              <w:spacing w:after="0" w:line="240" w:lineRule="auto"/>
              <w:rPr>
                <w:rFonts w:ascii="Times New Roman" w:eastAsia="Calibri" w:hAnsi="Times New Roman" w:cs="Times New Roman"/>
                <w:color w:val="000000"/>
                <w:kern w:val="24"/>
                <w:sz w:val="24"/>
                <w:lang w:val="uk-UA"/>
              </w:rPr>
            </w:pPr>
            <w:r>
              <w:rPr>
                <w:rFonts w:ascii="Times New Roman" w:eastAsia="Calibri" w:hAnsi="Times New Roman" w:cs="Times New Roman"/>
                <w:color w:val="000000"/>
                <w:kern w:val="24"/>
                <w:sz w:val="24"/>
                <w:lang w:val="uk-UA"/>
              </w:rPr>
              <w:t xml:space="preserve">Обговорення теми. Виконання </w:t>
            </w:r>
            <w:r w:rsidRPr="00A72D0D">
              <w:rPr>
                <w:rFonts w:ascii="Times New Roman" w:eastAsia="Calibri" w:hAnsi="Times New Roman" w:cs="Times New Roman"/>
                <w:color w:val="000000"/>
                <w:kern w:val="24"/>
                <w:sz w:val="24"/>
                <w:lang w:val="uk-UA"/>
              </w:rPr>
              <w:t>завдань</w:t>
            </w:r>
          </w:p>
        </w:tc>
      </w:tr>
      <w:tr w:rsidR="00C50DB4" w:rsidRPr="00C50DB4" w:rsidTr="00A72D0D">
        <w:trPr>
          <w:trHeight w:val="335"/>
        </w:trPr>
        <w:tc>
          <w:tcPr>
            <w:tcW w:w="619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C50DB4" w:rsidRPr="00A72D0D" w:rsidRDefault="00C50DB4" w:rsidP="000B195E">
            <w:pPr>
              <w:spacing w:after="0" w:line="240" w:lineRule="auto"/>
              <w:rPr>
                <w:rFonts w:ascii="Times New Roman" w:eastAsia="Calibri" w:hAnsi="Times New Roman" w:cs="Times New Roman"/>
                <w:color w:val="333333"/>
                <w:sz w:val="24"/>
                <w:szCs w:val="24"/>
                <w:lang w:val="uk-UA"/>
              </w:rPr>
            </w:pPr>
          </w:p>
        </w:tc>
        <w:tc>
          <w:tcPr>
            <w:tcW w:w="825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C50DB4" w:rsidRPr="00A72D0D" w:rsidRDefault="00C50DB4" w:rsidP="000B195E">
            <w:pPr>
              <w:spacing w:after="0" w:line="240" w:lineRule="auto"/>
              <w:rPr>
                <w:rFonts w:ascii="Times New Roman" w:eastAsia="Calibri" w:hAnsi="Times New Roman" w:cs="Times New Roman"/>
                <w:color w:val="000000"/>
                <w:kern w:val="24"/>
                <w:sz w:val="24"/>
                <w:lang w:val="uk-UA"/>
              </w:rPr>
            </w:pPr>
          </w:p>
        </w:tc>
      </w:tr>
      <w:tr w:rsidR="00C50DB4" w:rsidRPr="00C50DB4" w:rsidTr="00A72D0D">
        <w:trPr>
          <w:trHeight w:val="335"/>
        </w:trPr>
        <w:tc>
          <w:tcPr>
            <w:tcW w:w="619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C50DB4" w:rsidRPr="00C50DB4" w:rsidRDefault="00C50DB4" w:rsidP="00C50DB4">
            <w:pPr>
              <w:spacing w:after="0" w:line="240" w:lineRule="auto"/>
              <w:rPr>
                <w:rFonts w:ascii="Times New Roman" w:eastAsia="Calibri" w:hAnsi="Times New Roman" w:cs="Times New Roman"/>
                <w:color w:val="333333"/>
                <w:sz w:val="24"/>
                <w:szCs w:val="24"/>
                <w:lang w:val="de-DE"/>
              </w:rPr>
            </w:pPr>
            <w:r w:rsidRPr="00C50DB4">
              <w:rPr>
                <w:rFonts w:ascii="Times New Roman" w:eastAsia="Calibri" w:hAnsi="Times New Roman" w:cs="Times New Roman"/>
                <w:color w:val="333333"/>
                <w:sz w:val="24"/>
                <w:szCs w:val="24"/>
                <w:lang w:val="de-DE"/>
              </w:rPr>
              <w:t>Sportspiele beschreiben. Sport literarisch.</w:t>
            </w:r>
          </w:p>
          <w:p w:rsidR="00C50DB4" w:rsidRPr="00C50DB4" w:rsidRDefault="00C50DB4" w:rsidP="00C50DB4">
            <w:pPr>
              <w:spacing w:after="0" w:line="240" w:lineRule="auto"/>
              <w:rPr>
                <w:rFonts w:ascii="Times New Roman" w:eastAsia="Calibri" w:hAnsi="Times New Roman" w:cs="Times New Roman"/>
                <w:color w:val="333333"/>
                <w:sz w:val="24"/>
                <w:szCs w:val="24"/>
                <w:lang w:val="de-DE"/>
              </w:rPr>
            </w:pPr>
          </w:p>
        </w:tc>
        <w:tc>
          <w:tcPr>
            <w:tcW w:w="825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C50DB4" w:rsidRPr="00A72D0D" w:rsidRDefault="00E7216A" w:rsidP="000B195E">
            <w:pPr>
              <w:spacing w:after="0" w:line="240" w:lineRule="auto"/>
              <w:rPr>
                <w:rFonts w:ascii="Times New Roman" w:eastAsia="Calibri" w:hAnsi="Times New Roman" w:cs="Times New Roman"/>
                <w:color w:val="000000"/>
                <w:kern w:val="24"/>
                <w:sz w:val="24"/>
                <w:lang w:val="uk-UA"/>
              </w:rPr>
            </w:pPr>
            <w:r w:rsidRPr="00E7216A">
              <w:rPr>
                <w:rFonts w:ascii="Times New Roman" w:eastAsia="Calibri" w:hAnsi="Times New Roman" w:cs="Times New Roman"/>
                <w:color w:val="000000"/>
                <w:kern w:val="24"/>
                <w:sz w:val="24"/>
                <w:lang w:val="uk-UA"/>
              </w:rPr>
              <w:t>Обговорення теми. Виконання завдань</w:t>
            </w:r>
          </w:p>
        </w:tc>
      </w:tr>
      <w:tr w:rsidR="00C50DB4" w:rsidRPr="00C50DB4" w:rsidTr="00A72D0D">
        <w:trPr>
          <w:trHeight w:val="335"/>
        </w:trPr>
        <w:tc>
          <w:tcPr>
            <w:tcW w:w="619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C50DB4" w:rsidRPr="00C50DB4" w:rsidRDefault="00C50DB4" w:rsidP="00C50DB4">
            <w:pPr>
              <w:spacing w:after="0" w:line="240" w:lineRule="auto"/>
              <w:rPr>
                <w:rFonts w:ascii="Times New Roman" w:eastAsia="Calibri" w:hAnsi="Times New Roman" w:cs="Times New Roman"/>
                <w:color w:val="333333"/>
                <w:sz w:val="24"/>
                <w:szCs w:val="24"/>
                <w:lang w:val="de-DE"/>
              </w:rPr>
            </w:pPr>
            <w:r w:rsidRPr="00C50DB4">
              <w:rPr>
                <w:rFonts w:ascii="Times New Roman" w:eastAsia="Calibri" w:hAnsi="Times New Roman" w:cs="Times New Roman"/>
                <w:color w:val="333333"/>
                <w:sz w:val="24"/>
                <w:szCs w:val="24"/>
                <w:lang w:val="de-DE"/>
              </w:rPr>
              <w:t xml:space="preserve">Bekannte Sportler. </w:t>
            </w:r>
          </w:p>
          <w:p w:rsidR="00C50DB4" w:rsidRPr="00C50DB4" w:rsidRDefault="00C50DB4" w:rsidP="00C50DB4">
            <w:pPr>
              <w:spacing w:after="0" w:line="240" w:lineRule="auto"/>
              <w:rPr>
                <w:rFonts w:ascii="Times New Roman" w:eastAsia="Calibri" w:hAnsi="Times New Roman" w:cs="Times New Roman"/>
                <w:color w:val="333333"/>
                <w:sz w:val="24"/>
                <w:szCs w:val="24"/>
                <w:lang w:val="de-DE"/>
              </w:rPr>
            </w:pPr>
            <w:r w:rsidRPr="00C50DB4">
              <w:rPr>
                <w:rFonts w:ascii="Times New Roman" w:eastAsia="Calibri" w:hAnsi="Times New Roman" w:cs="Times New Roman"/>
                <w:color w:val="333333"/>
                <w:sz w:val="24"/>
                <w:szCs w:val="24"/>
                <w:lang w:val="de-DE"/>
              </w:rPr>
              <w:t>1.</w:t>
            </w:r>
            <w:r w:rsidRPr="00C50DB4">
              <w:rPr>
                <w:rFonts w:ascii="Times New Roman" w:eastAsia="Calibri" w:hAnsi="Times New Roman" w:cs="Times New Roman"/>
                <w:color w:val="333333"/>
                <w:sz w:val="24"/>
                <w:szCs w:val="24"/>
                <w:lang w:val="de-DE"/>
              </w:rPr>
              <w:tab/>
              <w:t xml:space="preserve">Ukrainische Sportstars. </w:t>
            </w:r>
          </w:p>
          <w:p w:rsidR="00C50DB4" w:rsidRPr="00C50DB4" w:rsidRDefault="00C50DB4" w:rsidP="00C50DB4">
            <w:pPr>
              <w:spacing w:after="0" w:line="240" w:lineRule="auto"/>
              <w:rPr>
                <w:rFonts w:ascii="Times New Roman" w:eastAsia="Calibri" w:hAnsi="Times New Roman" w:cs="Times New Roman"/>
                <w:color w:val="333333"/>
                <w:sz w:val="24"/>
                <w:szCs w:val="24"/>
                <w:lang w:val="de-DE"/>
              </w:rPr>
            </w:pPr>
            <w:r w:rsidRPr="00C50DB4">
              <w:rPr>
                <w:rFonts w:ascii="Times New Roman" w:eastAsia="Calibri" w:hAnsi="Times New Roman" w:cs="Times New Roman"/>
                <w:color w:val="333333"/>
                <w:sz w:val="24"/>
                <w:szCs w:val="24"/>
                <w:lang w:val="de-DE"/>
              </w:rPr>
              <w:t>2.</w:t>
            </w:r>
            <w:r w:rsidRPr="00C50DB4">
              <w:rPr>
                <w:rFonts w:ascii="Times New Roman" w:eastAsia="Calibri" w:hAnsi="Times New Roman" w:cs="Times New Roman"/>
                <w:color w:val="333333"/>
                <w:sz w:val="24"/>
                <w:szCs w:val="24"/>
                <w:lang w:val="de-DE"/>
              </w:rPr>
              <w:tab/>
              <w:t xml:space="preserve">Subjektive Bedeutungen der Modalverben. </w:t>
            </w:r>
          </w:p>
          <w:p w:rsidR="00C50DB4" w:rsidRPr="00A72D0D" w:rsidRDefault="00C50DB4" w:rsidP="00C50DB4">
            <w:pPr>
              <w:spacing w:after="0" w:line="240" w:lineRule="auto"/>
              <w:rPr>
                <w:rFonts w:ascii="Times New Roman" w:eastAsia="Calibri" w:hAnsi="Times New Roman" w:cs="Times New Roman"/>
                <w:color w:val="333333"/>
                <w:sz w:val="24"/>
                <w:szCs w:val="24"/>
                <w:lang w:val="uk-UA"/>
              </w:rPr>
            </w:pPr>
            <w:r w:rsidRPr="00C50DB4">
              <w:rPr>
                <w:rFonts w:ascii="Times New Roman" w:eastAsia="Calibri" w:hAnsi="Times New Roman" w:cs="Times New Roman"/>
                <w:color w:val="333333"/>
                <w:sz w:val="24"/>
                <w:szCs w:val="24"/>
                <w:lang w:val="de-DE"/>
              </w:rPr>
              <w:t>3.</w:t>
            </w:r>
            <w:r w:rsidRPr="00C50DB4">
              <w:rPr>
                <w:rFonts w:ascii="Times New Roman" w:eastAsia="Calibri" w:hAnsi="Times New Roman" w:cs="Times New Roman"/>
                <w:color w:val="333333"/>
                <w:sz w:val="24"/>
                <w:szCs w:val="24"/>
                <w:lang w:val="de-DE"/>
              </w:rPr>
              <w:tab/>
              <w:t>Partitiver Genitiv.</w:t>
            </w:r>
          </w:p>
        </w:tc>
        <w:tc>
          <w:tcPr>
            <w:tcW w:w="825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C50DB4" w:rsidRPr="00A72D0D" w:rsidRDefault="00E7216A" w:rsidP="000B195E">
            <w:pPr>
              <w:spacing w:after="0" w:line="240" w:lineRule="auto"/>
              <w:rPr>
                <w:rFonts w:ascii="Times New Roman" w:eastAsia="Calibri" w:hAnsi="Times New Roman" w:cs="Times New Roman"/>
                <w:color w:val="000000"/>
                <w:kern w:val="24"/>
                <w:sz w:val="24"/>
                <w:lang w:val="uk-UA"/>
              </w:rPr>
            </w:pPr>
            <w:r w:rsidRPr="00E7216A">
              <w:rPr>
                <w:rFonts w:ascii="Times New Roman" w:eastAsia="Calibri" w:hAnsi="Times New Roman" w:cs="Times New Roman"/>
                <w:color w:val="000000"/>
                <w:kern w:val="24"/>
                <w:sz w:val="24"/>
                <w:lang w:val="uk-UA"/>
              </w:rPr>
              <w:t>Обговорення теми. Виконання завдань</w:t>
            </w:r>
          </w:p>
        </w:tc>
      </w:tr>
      <w:tr w:rsidR="00C50DB4" w:rsidRPr="00C50DB4" w:rsidTr="00A72D0D">
        <w:trPr>
          <w:trHeight w:val="335"/>
        </w:trPr>
        <w:tc>
          <w:tcPr>
            <w:tcW w:w="619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C50DB4" w:rsidRPr="00C50DB4" w:rsidRDefault="00C50DB4" w:rsidP="00C50DB4">
            <w:pPr>
              <w:spacing w:after="0" w:line="240" w:lineRule="auto"/>
              <w:rPr>
                <w:rFonts w:ascii="Times New Roman" w:eastAsia="Calibri" w:hAnsi="Times New Roman" w:cs="Times New Roman"/>
                <w:color w:val="333333"/>
                <w:sz w:val="24"/>
                <w:szCs w:val="24"/>
                <w:lang w:val="de-DE"/>
              </w:rPr>
            </w:pPr>
            <w:r w:rsidRPr="00C50DB4">
              <w:rPr>
                <w:rFonts w:ascii="Times New Roman" w:eastAsia="Calibri" w:hAnsi="Times New Roman" w:cs="Times New Roman"/>
                <w:color w:val="333333"/>
                <w:sz w:val="24"/>
                <w:szCs w:val="24"/>
                <w:lang w:val="de-DE"/>
              </w:rPr>
              <w:t xml:space="preserve">Olympische Spiele. Sportnachrichten. </w:t>
            </w:r>
            <w:proofErr w:type="spellStart"/>
            <w:r w:rsidRPr="00C50DB4">
              <w:rPr>
                <w:rFonts w:ascii="Times New Roman" w:eastAsia="Calibri" w:hAnsi="Times New Roman" w:cs="Times New Roman"/>
                <w:color w:val="333333"/>
                <w:sz w:val="24"/>
                <w:szCs w:val="24"/>
                <w:lang w:val="de-DE"/>
              </w:rPr>
              <w:t>Suffigierung</w:t>
            </w:r>
            <w:proofErr w:type="spellEnd"/>
            <w:r w:rsidRPr="00C50DB4">
              <w:rPr>
                <w:rFonts w:ascii="Times New Roman" w:eastAsia="Calibri" w:hAnsi="Times New Roman" w:cs="Times New Roman"/>
                <w:color w:val="333333"/>
                <w:sz w:val="24"/>
                <w:szCs w:val="24"/>
                <w:lang w:val="de-DE"/>
              </w:rPr>
              <w:t xml:space="preserve"> von Adjektiven und Adverbien.</w:t>
            </w:r>
          </w:p>
          <w:p w:rsidR="00C50DB4" w:rsidRPr="00C50DB4" w:rsidRDefault="00C50DB4" w:rsidP="00C50DB4">
            <w:pPr>
              <w:spacing w:after="0" w:line="240" w:lineRule="auto"/>
              <w:rPr>
                <w:rFonts w:ascii="Times New Roman" w:eastAsia="Calibri" w:hAnsi="Times New Roman" w:cs="Times New Roman"/>
                <w:color w:val="333333"/>
                <w:sz w:val="24"/>
                <w:szCs w:val="24"/>
                <w:lang w:val="de-DE"/>
              </w:rPr>
            </w:pPr>
          </w:p>
        </w:tc>
        <w:tc>
          <w:tcPr>
            <w:tcW w:w="825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C50DB4" w:rsidRPr="00A72D0D" w:rsidRDefault="00E7216A" w:rsidP="000B195E">
            <w:pPr>
              <w:spacing w:after="0" w:line="240" w:lineRule="auto"/>
              <w:rPr>
                <w:rFonts w:ascii="Times New Roman" w:eastAsia="Calibri" w:hAnsi="Times New Roman" w:cs="Times New Roman"/>
                <w:color w:val="000000"/>
                <w:kern w:val="24"/>
                <w:sz w:val="24"/>
                <w:lang w:val="uk-UA"/>
              </w:rPr>
            </w:pPr>
            <w:r>
              <w:rPr>
                <w:rFonts w:ascii="Times New Roman" w:eastAsia="Calibri" w:hAnsi="Times New Roman" w:cs="Times New Roman"/>
                <w:color w:val="000000"/>
                <w:kern w:val="24"/>
                <w:sz w:val="24"/>
                <w:lang w:val="uk-UA"/>
              </w:rPr>
              <w:t xml:space="preserve">Обговорення теми. Виконання </w:t>
            </w:r>
            <w:r w:rsidRPr="00A72D0D">
              <w:rPr>
                <w:rFonts w:ascii="Times New Roman" w:eastAsia="Calibri" w:hAnsi="Times New Roman" w:cs="Times New Roman"/>
                <w:color w:val="000000"/>
                <w:kern w:val="24"/>
                <w:sz w:val="24"/>
                <w:lang w:val="uk-UA"/>
              </w:rPr>
              <w:t>завдань</w:t>
            </w:r>
          </w:p>
        </w:tc>
      </w:tr>
      <w:tr w:rsidR="00C50DB4" w:rsidRPr="00C50DB4" w:rsidTr="00A72D0D">
        <w:trPr>
          <w:trHeight w:val="335"/>
        </w:trPr>
        <w:tc>
          <w:tcPr>
            <w:tcW w:w="619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C50DB4" w:rsidRPr="00C50DB4" w:rsidRDefault="00C50DB4" w:rsidP="00C50DB4">
            <w:pPr>
              <w:spacing w:after="0" w:line="240" w:lineRule="auto"/>
              <w:rPr>
                <w:rFonts w:ascii="Times New Roman" w:eastAsia="Calibri" w:hAnsi="Times New Roman" w:cs="Times New Roman"/>
                <w:color w:val="333333"/>
                <w:sz w:val="24"/>
                <w:szCs w:val="24"/>
                <w:lang w:val="de-DE"/>
              </w:rPr>
            </w:pPr>
            <w:r w:rsidRPr="00C50DB4">
              <w:rPr>
                <w:rFonts w:ascii="Times New Roman" w:eastAsia="Calibri" w:hAnsi="Times New Roman" w:cs="Times New Roman"/>
                <w:color w:val="333333"/>
                <w:sz w:val="24"/>
                <w:szCs w:val="24"/>
                <w:lang w:val="de-DE"/>
              </w:rPr>
              <w:t xml:space="preserve">Sport früher, heute und in Zukunft. </w:t>
            </w:r>
          </w:p>
          <w:p w:rsidR="00C50DB4" w:rsidRPr="00C50DB4" w:rsidRDefault="00C50DB4" w:rsidP="00C50DB4">
            <w:pPr>
              <w:spacing w:after="0" w:line="240" w:lineRule="auto"/>
              <w:rPr>
                <w:rFonts w:ascii="Times New Roman" w:eastAsia="Calibri" w:hAnsi="Times New Roman" w:cs="Times New Roman"/>
                <w:color w:val="333333"/>
                <w:sz w:val="24"/>
                <w:szCs w:val="24"/>
                <w:lang w:val="de-DE"/>
              </w:rPr>
            </w:pPr>
            <w:r w:rsidRPr="00C50DB4">
              <w:rPr>
                <w:rFonts w:ascii="Times New Roman" w:eastAsia="Calibri" w:hAnsi="Times New Roman" w:cs="Times New Roman"/>
                <w:color w:val="333333"/>
                <w:sz w:val="24"/>
                <w:szCs w:val="24"/>
                <w:lang w:val="de-DE"/>
              </w:rPr>
              <w:t xml:space="preserve">Sportkarriere. </w:t>
            </w:r>
          </w:p>
          <w:p w:rsidR="00C50DB4" w:rsidRPr="00C50DB4" w:rsidRDefault="00C50DB4" w:rsidP="00C50DB4">
            <w:pPr>
              <w:spacing w:after="0" w:line="240" w:lineRule="auto"/>
              <w:rPr>
                <w:rFonts w:ascii="Times New Roman" w:eastAsia="Calibri" w:hAnsi="Times New Roman" w:cs="Times New Roman"/>
                <w:color w:val="333333"/>
                <w:sz w:val="24"/>
                <w:szCs w:val="24"/>
                <w:lang w:val="de-DE"/>
              </w:rPr>
            </w:pPr>
            <w:r w:rsidRPr="00C50DB4">
              <w:rPr>
                <w:rFonts w:ascii="Times New Roman" w:eastAsia="Calibri" w:hAnsi="Times New Roman" w:cs="Times New Roman"/>
                <w:color w:val="333333"/>
                <w:sz w:val="24"/>
                <w:szCs w:val="24"/>
                <w:lang w:val="de-DE"/>
              </w:rPr>
              <w:t>1.</w:t>
            </w:r>
            <w:r w:rsidRPr="00C50DB4">
              <w:rPr>
                <w:rFonts w:ascii="Times New Roman" w:eastAsia="Calibri" w:hAnsi="Times New Roman" w:cs="Times New Roman"/>
                <w:color w:val="333333"/>
                <w:sz w:val="24"/>
                <w:szCs w:val="24"/>
                <w:lang w:val="de-DE"/>
              </w:rPr>
              <w:tab/>
              <w:t xml:space="preserve">Modalverben im Perfekt. </w:t>
            </w:r>
          </w:p>
          <w:p w:rsidR="00C50DB4" w:rsidRPr="00C50DB4" w:rsidRDefault="00C50DB4" w:rsidP="00C50DB4">
            <w:pPr>
              <w:spacing w:after="0" w:line="240" w:lineRule="auto"/>
              <w:rPr>
                <w:rFonts w:ascii="Times New Roman" w:eastAsia="Calibri" w:hAnsi="Times New Roman" w:cs="Times New Roman"/>
                <w:color w:val="333333"/>
                <w:sz w:val="24"/>
                <w:szCs w:val="24"/>
                <w:lang w:val="de-DE"/>
              </w:rPr>
            </w:pPr>
            <w:r w:rsidRPr="00C50DB4">
              <w:rPr>
                <w:rFonts w:ascii="Times New Roman" w:eastAsia="Calibri" w:hAnsi="Times New Roman" w:cs="Times New Roman"/>
                <w:color w:val="333333"/>
                <w:sz w:val="24"/>
                <w:szCs w:val="24"/>
                <w:lang w:val="de-DE"/>
              </w:rPr>
              <w:t>2.</w:t>
            </w:r>
            <w:r w:rsidRPr="00C50DB4">
              <w:rPr>
                <w:rFonts w:ascii="Times New Roman" w:eastAsia="Calibri" w:hAnsi="Times New Roman" w:cs="Times New Roman"/>
                <w:color w:val="333333"/>
                <w:sz w:val="24"/>
                <w:szCs w:val="24"/>
                <w:lang w:val="de-DE"/>
              </w:rPr>
              <w:tab/>
              <w:t>Modalverben im Plusquamperfekt.</w:t>
            </w:r>
          </w:p>
          <w:p w:rsidR="00C50DB4" w:rsidRPr="00C50DB4" w:rsidRDefault="00C50DB4" w:rsidP="00C50DB4">
            <w:pPr>
              <w:spacing w:after="0" w:line="240" w:lineRule="auto"/>
              <w:rPr>
                <w:rFonts w:ascii="Times New Roman" w:eastAsia="Calibri" w:hAnsi="Times New Roman" w:cs="Times New Roman"/>
                <w:color w:val="333333"/>
                <w:sz w:val="24"/>
                <w:szCs w:val="24"/>
                <w:lang w:val="de-DE"/>
              </w:rPr>
            </w:pPr>
            <w:r w:rsidRPr="00C50DB4">
              <w:rPr>
                <w:rFonts w:ascii="Times New Roman" w:eastAsia="Calibri" w:hAnsi="Times New Roman" w:cs="Times New Roman"/>
                <w:color w:val="333333"/>
                <w:sz w:val="24"/>
                <w:szCs w:val="24"/>
                <w:lang w:val="de-DE"/>
              </w:rPr>
              <w:t>3.</w:t>
            </w:r>
            <w:r w:rsidRPr="00C50DB4">
              <w:rPr>
                <w:rFonts w:ascii="Times New Roman" w:eastAsia="Calibri" w:hAnsi="Times New Roman" w:cs="Times New Roman"/>
                <w:color w:val="333333"/>
                <w:sz w:val="24"/>
                <w:szCs w:val="24"/>
                <w:lang w:val="de-DE"/>
              </w:rPr>
              <w:tab/>
              <w:t>Modalverben im Futur I.</w:t>
            </w:r>
          </w:p>
        </w:tc>
        <w:tc>
          <w:tcPr>
            <w:tcW w:w="825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C50DB4" w:rsidRPr="00A72D0D" w:rsidRDefault="00E7216A" w:rsidP="000B195E">
            <w:pPr>
              <w:spacing w:after="0" w:line="240" w:lineRule="auto"/>
              <w:rPr>
                <w:rFonts w:ascii="Times New Roman" w:eastAsia="Calibri" w:hAnsi="Times New Roman" w:cs="Times New Roman"/>
                <w:color w:val="000000"/>
                <w:kern w:val="24"/>
                <w:sz w:val="24"/>
                <w:lang w:val="uk-UA"/>
              </w:rPr>
            </w:pPr>
            <w:r>
              <w:rPr>
                <w:rFonts w:ascii="Times New Roman" w:eastAsia="Calibri" w:hAnsi="Times New Roman" w:cs="Times New Roman"/>
                <w:color w:val="000000"/>
                <w:kern w:val="24"/>
                <w:sz w:val="24"/>
                <w:lang w:val="uk-UA"/>
              </w:rPr>
              <w:t xml:space="preserve">Обговорення теми. Виконання </w:t>
            </w:r>
            <w:r w:rsidRPr="00A72D0D">
              <w:rPr>
                <w:rFonts w:ascii="Times New Roman" w:eastAsia="Calibri" w:hAnsi="Times New Roman" w:cs="Times New Roman"/>
                <w:color w:val="000000"/>
                <w:kern w:val="24"/>
                <w:sz w:val="24"/>
                <w:lang w:val="uk-UA"/>
              </w:rPr>
              <w:t>завдань</w:t>
            </w:r>
          </w:p>
        </w:tc>
      </w:tr>
    </w:tbl>
    <w:p w:rsidR="00A72D0D" w:rsidRPr="00A72D0D" w:rsidRDefault="00A72D0D" w:rsidP="00A72D0D">
      <w:pPr>
        <w:spacing w:line="256" w:lineRule="auto"/>
        <w:jc w:val="center"/>
        <w:rPr>
          <w:rFonts w:ascii="Times New Roman" w:eastAsia="Calibri" w:hAnsi="Times New Roman" w:cs="Times New Roman"/>
          <w:b/>
          <w:caps/>
          <w:color w:val="000000"/>
          <w:sz w:val="24"/>
          <w:szCs w:val="24"/>
          <w:lang w:val="uk-UA"/>
        </w:rPr>
      </w:pPr>
      <w:r w:rsidRPr="00A72D0D">
        <w:rPr>
          <w:rFonts w:ascii="Times New Roman" w:eastAsia="Calibri" w:hAnsi="Times New Roman" w:cs="Times New Roman"/>
          <w:b/>
          <w:caps/>
          <w:color w:val="000000"/>
          <w:sz w:val="24"/>
          <w:szCs w:val="24"/>
          <w:lang w:val="uk-UA"/>
        </w:rPr>
        <w:lastRenderedPageBreak/>
        <w:t>7.4 СТРУКТУРА ОСВІТНЬОГО КОМПОНЕНТА (теми для самостійного опрацювання)</w:t>
      </w:r>
    </w:p>
    <w:tbl>
      <w:tblPr>
        <w:tblW w:w="0" w:type="auto"/>
        <w:tblInd w:w="28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tblPr>
      <w:tblGrid>
        <w:gridCol w:w="5400"/>
        <w:gridCol w:w="8820"/>
      </w:tblGrid>
      <w:tr w:rsidR="00A72D0D" w:rsidRPr="00A72D0D" w:rsidTr="00A72D0D">
        <w:trPr>
          <w:trHeight w:val="335"/>
        </w:trPr>
        <w:tc>
          <w:tcPr>
            <w:tcW w:w="5400" w:type="dxa"/>
            <w:tcBorders>
              <w:top w:val="single" w:sz="8" w:space="0" w:color="000000"/>
              <w:left w:val="single" w:sz="8" w:space="0" w:color="000000"/>
              <w:bottom w:val="single" w:sz="8" w:space="0" w:color="000000"/>
              <w:right w:val="single" w:sz="4" w:space="0" w:color="auto"/>
            </w:tcBorders>
            <w:tcMar>
              <w:top w:w="100" w:type="dxa"/>
              <w:left w:w="100" w:type="dxa"/>
              <w:bottom w:w="100" w:type="dxa"/>
              <w:right w:w="100" w:type="dxa"/>
            </w:tcMar>
            <w:vAlign w:val="center"/>
            <w:hideMark/>
          </w:tcPr>
          <w:p w:rsidR="00A72D0D" w:rsidRPr="00A72D0D" w:rsidRDefault="00A72D0D" w:rsidP="00A72D0D">
            <w:pPr>
              <w:spacing w:line="256" w:lineRule="auto"/>
              <w:jc w:val="center"/>
              <w:rPr>
                <w:rFonts w:ascii="Times New Roman" w:eastAsia="Calibri" w:hAnsi="Times New Roman" w:cs="Times New Roman"/>
                <w:b/>
                <w:caps/>
                <w:sz w:val="24"/>
                <w:szCs w:val="24"/>
                <w:lang w:val="uk-UA"/>
              </w:rPr>
            </w:pPr>
            <w:r w:rsidRPr="00A72D0D">
              <w:rPr>
                <w:rFonts w:ascii="Times New Roman" w:eastAsia="Calibri" w:hAnsi="Times New Roman" w:cs="Times New Roman"/>
                <w:b/>
                <w:color w:val="000000"/>
                <w:sz w:val="24"/>
                <w:szCs w:val="24"/>
                <w:lang w:val="uk-UA"/>
              </w:rPr>
              <w:t>Тема для самостійного опрацювання</w:t>
            </w:r>
          </w:p>
        </w:tc>
        <w:tc>
          <w:tcPr>
            <w:tcW w:w="8820" w:type="dxa"/>
            <w:tcBorders>
              <w:top w:val="single" w:sz="8" w:space="0" w:color="000000"/>
              <w:left w:val="single" w:sz="4" w:space="0" w:color="auto"/>
              <w:bottom w:val="single" w:sz="8" w:space="0" w:color="000000"/>
              <w:right w:val="single" w:sz="8" w:space="0" w:color="000000"/>
            </w:tcBorders>
            <w:tcMar>
              <w:top w:w="15" w:type="dxa"/>
              <w:left w:w="15" w:type="dxa"/>
              <w:bottom w:w="15" w:type="dxa"/>
              <w:right w:w="15" w:type="dxa"/>
            </w:tcMar>
            <w:vAlign w:val="center"/>
            <w:hideMark/>
          </w:tcPr>
          <w:p w:rsidR="00A72D0D" w:rsidRPr="00A72D0D" w:rsidRDefault="00A72D0D" w:rsidP="00A72D0D">
            <w:pPr>
              <w:spacing w:line="256" w:lineRule="auto"/>
              <w:jc w:val="center"/>
              <w:rPr>
                <w:rFonts w:ascii="Times New Roman" w:eastAsia="Calibri" w:hAnsi="Times New Roman" w:cs="Times New Roman"/>
                <w:b/>
                <w:caps/>
                <w:sz w:val="24"/>
                <w:szCs w:val="24"/>
                <w:lang w:val="uk-UA"/>
              </w:rPr>
            </w:pPr>
            <w:r w:rsidRPr="00A72D0D">
              <w:rPr>
                <w:rFonts w:ascii="Times New Roman" w:eastAsia="Calibri" w:hAnsi="Times New Roman" w:cs="Times New Roman"/>
                <w:b/>
                <w:color w:val="000000"/>
                <w:sz w:val="24"/>
                <w:szCs w:val="24"/>
                <w:lang w:val="uk-UA"/>
              </w:rPr>
              <w:t>Зміст теми</w:t>
            </w:r>
          </w:p>
        </w:tc>
      </w:tr>
      <w:tr w:rsidR="00A72D0D" w:rsidRPr="00C50DB4" w:rsidTr="00A72D0D">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rsidR="00C50DB4" w:rsidRPr="00C50DB4" w:rsidRDefault="00C50DB4" w:rsidP="00925FF0">
            <w:pPr>
              <w:shd w:val="clear" w:color="auto" w:fill="FFFFFF"/>
              <w:spacing w:after="0" w:line="240" w:lineRule="auto"/>
              <w:jc w:val="both"/>
              <w:rPr>
                <w:rFonts w:ascii="Times New Roman" w:eastAsia="Calibri" w:hAnsi="Times New Roman" w:cs="Times New Roman"/>
                <w:color w:val="333333"/>
                <w:sz w:val="24"/>
                <w:szCs w:val="24"/>
                <w:lang w:val="uk-UA"/>
              </w:rPr>
            </w:pPr>
            <w:r w:rsidRPr="00C50DB4">
              <w:rPr>
                <w:rFonts w:ascii="Times New Roman" w:eastAsia="Calibri" w:hAnsi="Times New Roman" w:cs="Times New Roman"/>
                <w:color w:val="333333"/>
                <w:sz w:val="24"/>
                <w:szCs w:val="24"/>
                <w:lang w:val="uk-UA"/>
              </w:rPr>
              <w:t>Gesprächsthema: „In der Welt der Berufe“</w:t>
            </w:r>
          </w:p>
          <w:p w:rsidR="00A72D0D" w:rsidRPr="00A72D0D" w:rsidRDefault="00A72D0D" w:rsidP="00925FF0">
            <w:pPr>
              <w:shd w:val="clear" w:color="auto" w:fill="FFFFFF"/>
              <w:spacing w:after="0" w:line="240" w:lineRule="auto"/>
              <w:jc w:val="both"/>
              <w:rPr>
                <w:rFonts w:ascii="Times New Roman" w:eastAsia="Calibri" w:hAnsi="Times New Roman" w:cs="Times New Roman"/>
                <w:sz w:val="24"/>
                <w:szCs w:val="24"/>
                <w:lang w:val="uk-UA"/>
              </w:rPr>
            </w:pP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A72D0D" w:rsidRPr="00A72D0D" w:rsidRDefault="00C50DB4" w:rsidP="00925FF0">
            <w:pPr>
              <w:tabs>
                <w:tab w:val="num" w:pos="432"/>
              </w:tabs>
              <w:spacing w:after="0" w:line="240" w:lineRule="auto"/>
              <w:jc w:val="both"/>
              <w:rPr>
                <w:rFonts w:ascii="Times New Roman" w:eastAsia="Calibri" w:hAnsi="Times New Roman" w:cs="Times New Roman"/>
                <w:bCs/>
                <w:color w:val="000000"/>
                <w:sz w:val="24"/>
                <w:szCs w:val="24"/>
                <w:lang w:val="uk-UA"/>
              </w:rPr>
            </w:pPr>
            <w:r w:rsidRPr="00C50DB4">
              <w:rPr>
                <w:rFonts w:ascii="Times New Roman" w:eastAsia="Calibri" w:hAnsi="Times New Roman" w:cs="Times New Roman"/>
                <w:sz w:val="24"/>
                <w:szCs w:val="24"/>
                <w:lang w:val="uk-UA"/>
              </w:rPr>
              <w:t>Ein Beruf Stellt sich vor.</w:t>
            </w:r>
            <w:r w:rsidRPr="00C50DB4">
              <w:rPr>
                <w:lang w:val="de-DE"/>
              </w:rPr>
              <w:t xml:space="preserve"> </w:t>
            </w:r>
            <w:r w:rsidRPr="00C50DB4">
              <w:rPr>
                <w:rFonts w:ascii="Times New Roman" w:eastAsia="Calibri" w:hAnsi="Times New Roman" w:cs="Times New Roman"/>
                <w:sz w:val="24"/>
                <w:szCs w:val="24"/>
                <w:lang w:val="uk-UA"/>
              </w:rPr>
              <w:t>Männer- und Frauenberufe.</w:t>
            </w:r>
          </w:p>
        </w:tc>
      </w:tr>
      <w:tr w:rsidR="00A72D0D" w:rsidRPr="00A72D0D" w:rsidTr="00A72D0D">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rsidR="00A72D0D" w:rsidRPr="00A72D0D" w:rsidRDefault="00C50DB4" w:rsidP="00925FF0">
            <w:pPr>
              <w:snapToGrid w:val="0"/>
              <w:spacing w:after="0" w:line="240" w:lineRule="auto"/>
              <w:contextualSpacing/>
              <w:jc w:val="both"/>
              <w:rPr>
                <w:rFonts w:ascii="Times New Roman" w:eastAsia="Times New Roman" w:hAnsi="Times New Roman" w:cs="Times New Roman"/>
                <w:color w:val="333333"/>
                <w:sz w:val="24"/>
                <w:szCs w:val="24"/>
                <w:lang w:val="uk-UA"/>
              </w:rPr>
            </w:pPr>
            <w:r w:rsidRPr="00C50DB4">
              <w:rPr>
                <w:rFonts w:ascii="Times New Roman" w:eastAsia="Times New Roman" w:hAnsi="Times New Roman" w:cs="Times New Roman"/>
                <w:color w:val="333333"/>
                <w:sz w:val="24"/>
                <w:szCs w:val="24"/>
                <w:lang w:val="uk-UA"/>
              </w:rPr>
              <w:t>Gesprächsthema: „Berufsberatung“</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A72D0D" w:rsidRPr="00A72D0D" w:rsidRDefault="00C50DB4" w:rsidP="00925FF0">
            <w:pPr>
              <w:tabs>
                <w:tab w:val="num" w:pos="360"/>
              </w:tabs>
              <w:spacing w:after="0" w:line="240" w:lineRule="auto"/>
              <w:jc w:val="both"/>
              <w:rPr>
                <w:rFonts w:ascii="Times New Roman" w:eastAsia="Calibri" w:hAnsi="Times New Roman" w:cs="Times New Roman"/>
                <w:bCs/>
                <w:color w:val="000000"/>
                <w:sz w:val="24"/>
                <w:szCs w:val="24"/>
                <w:lang w:val="uk-UA"/>
              </w:rPr>
            </w:pPr>
            <w:r w:rsidRPr="00C50DB4">
              <w:rPr>
                <w:rFonts w:ascii="Times New Roman" w:eastAsia="Calibri" w:hAnsi="Times New Roman" w:cs="Times New Roman"/>
                <w:bCs/>
                <w:color w:val="000000"/>
                <w:sz w:val="24"/>
                <w:szCs w:val="24"/>
                <w:lang w:val="uk-UA"/>
              </w:rPr>
              <w:t>Berufswünsche.</w:t>
            </w:r>
          </w:p>
        </w:tc>
      </w:tr>
      <w:tr w:rsidR="00A72D0D" w:rsidRPr="00A72D0D" w:rsidTr="00A72D0D">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rsidR="00A72D0D" w:rsidRPr="00A72D0D" w:rsidRDefault="00C50DB4" w:rsidP="00925FF0">
            <w:pPr>
              <w:snapToGrid w:val="0"/>
              <w:spacing w:after="0" w:line="240" w:lineRule="auto"/>
              <w:contextualSpacing/>
              <w:jc w:val="both"/>
              <w:rPr>
                <w:rFonts w:ascii="Times New Roman" w:eastAsia="Times New Roman" w:hAnsi="Times New Roman" w:cs="Times New Roman"/>
                <w:color w:val="333333"/>
                <w:sz w:val="24"/>
                <w:szCs w:val="24"/>
                <w:lang w:val="uk-UA"/>
              </w:rPr>
            </w:pPr>
            <w:r w:rsidRPr="00C50DB4">
              <w:rPr>
                <w:rFonts w:ascii="Times New Roman" w:eastAsia="Times New Roman" w:hAnsi="Times New Roman" w:cs="Times New Roman"/>
                <w:color w:val="333333"/>
                <w:sz w:val="24"/>
                <w:szCs w:val="24"/>
                <w:lang w:val="uk-UA"/>
              </w:rPr>
              <w:t>Gesprächsthema: „ Arbeitssuche“</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A72D0D" w:rsidRPr="00A72D0D" w:rsidRDefault="00925FF0" w:rsidP="00925FF0">
            <w:pPr>
              <w:tabs>
                <w:tab w:val="num" w:pos="360"/>
              </w:tabs>
              <w:spacing w:after="0" w:line="240" w:lineRule="auto"/>
              <w:jc w:val="both"/>
              <w:rPr>
                <w:rFonts w:ascii="Times New Roman" w:eastAsia="Calibri" w:hAnsi="Times New Roman" w:cs="Times New Roman"/>
                <w:bCs/>
                <w:color w:val="000000"/>
                <w:sz w:val="24"/>
                <w:szCs w:val="24"/>
                <w:lang w:val="uk-UA"/>
              </w:rPr>
            </w:pPr>
            <w:r w:rsidRPr="00925FF0">
              <w:rPr>
                <w:rFonts w:ascii="Times New Roman" w:eastAsia="Calibri" w:hAnsi="Times New Roman" w:cs="Times New Roman"/>
                <w:sz w:val="24"/>
                <w:szCs w:val="24"/>
                <w:lang w:val="uk-UA"/>
              </w:rPr>
              <w:t xml:space="preserve">Die Anzeige als Informationsquelle. </w:t>
            </w:r>
            <w:r w:rsidRPr="00925FF0">
              <w:rPr>
                <w:rFonts w:ascii="Times New Roman" w:eastAsia="Calibri" w:hAnsi="Times New Roman" w:cs="Times New Roman"/>
                <w:sz w:val="24"/>
                <w:szCs w:val="24"/>
                <w:lang w:val="uk-UA"/>
              </w:rPr>
              <w:tab/>
              <w:t>Bewerbungsunterlsgen. Die Bewerbung. Der Lebenslauf</w:t>
            </w:r>
          </w:p>
        </w:tc>
      </w:tr>
      <w:tr w:rsidR="00A72D0D" w:rsidRPr="00C52BDC" w:rsidTr="00A72D0D">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rsidR="00A72D0D" w:rsidRPr="00A72D0D" w:rsidRDefault="00C50DB4" w:rsidP="00925FF0">
            <w:pPr>
              <w:shd w:val="clear" w:color="auto" w:fill="FFFFFF"/>
              <w:spacing w:after="0" w:line="240" w:lineRule="auto"/>
              <w:jc w:val="both"/>
              <w:rPr>
                <w:rFonts w:ascii="Times New Roman" w:eastAsia="Calibri" w:hAnsi="Times New Roman" w:cs="Times New Roman"/>
                <w:sz w:val="24"/>
                <w:szCs w:val="24"/>
                <w:lang w:val="uk-UA"/>
              </w:rPr>
            </w:pPr>
            <w:r w:rsidRPr="00C50DB4">
              <w:rPr>
                <w:rFonts w:ascii="Times New Roman" w:eastAsia="Calibri" w:hAnsi="Times New Roman" w:cs="Times New Roman"/>
                <w:bCs/>
                <w:color w:val="333333"/>
                <w:sz w:val="24"/>
                <w:szCs w:val="24"/>
                <w:lang w:val="uk-UA"/>
              </w:rPr>
              <w:t>Gesprächsthema: „Dienstleistungen“</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A72D0D" w:rsidRPr="00A72D0D" w:rsidRDefault="00925FF0" w:rsidP="00925FF0">
            <w:pPr>
              <w:spacing w:after="0" w:line="240" w:lineRule="auto"/>
              <w:jc w:val="both"/>
              <w:rPr>
                <w:rFonts w:ascii="Times New Roman" w:eastAsia="Calibri" w:hAnsi="Times New Roman" w:cs="Times New Roman"/>
                <w:bCs/>
                <w:color w:val="000000"/>
                <w:sz w:val="24"/>
                <w:szCs w:val="24"/>
                <w:lang w:val="uk-UA"/>
              </w:rPr>
            </w:pPr>
            <w:r w:rsidRPr="00925FF0">
              <w:rPr>
                <w:rFonts w:ascii="Times New Roman" w:eastAsia="Calibri" w:hAnsi="Times New Roman" w:cs="Times New Roman"/>
                <w:sz w:val="24"/>
                <w:szCs w:val="24"/>
                <w:lang w:val="uk-UA"/>
              </w:rPr>
              <w:t>Dienstleistungsangebote in Zeitungsannoncen.</w:t>
            </w:r>
            <w:r>
              <w:rPr>
                <w:rFonts w:ascii="Times New Roman" w:eastAsia="Calibri" w:hAnsi="Times New Roman" w:cs="Times New Roman"/>
                <w:sz w:val="24"/>
                <w:szCs w:val="24"/>
                <w:lang w:val="uk-UA"/>
              </w:rPr>
              <w:t xml:space="preserve"> </w:t>
            </w:r>
            <w:r w:rsidRPr="00925FF0">
              <w:rPr>
                <w:rFonts w:ascii="Times New Roman" w:eastAsia="Calibri" w:hAnsi="Times New Roman" w:cs="Times New Roman"/>
                <w:sz w:val="24"/>
                <w:szCs w:val="24"/>
                <w:lang w:val="uk-UA"/>
              </w:rPr>
              <w:t>Guter/schlechter Service</w:t>
            </w:r>
            <w:r w:rsidR="00A72D0D" w:rsidRPr="00A72D0D">
              <w:rPr>
                <w:rFonts w:ascii="Times New Roman" w:eastAsia="Calibri" w:hAnsi="Times New Roman" w:cs="Times New Roman"/>
                <w:sz w:val="24"/>
                <w:szCs w:val="24"/>
                <w:lang w:val="uk-UA"/>
              </w:rPr>
              <w:t>.</w:t>
            </w:r>
            <w:r>
              <w:rPr>
                <w:lang w:val="de-DE"/>
              </w:rPr>
              <w:t xml:space="preserve"> </w:t>
            </w:r>
            <w:r w:rsidRPr="00925FF0">
              <w:rPr>
                <w:rFonts w:ascii="Times New Roman" w:eastAsia="Calibri" w:hAnsi="Times New Roman" w:cs="Times New Roman"/>
                <w:sz w:val="24"/>
                <w:szCs w:val="24"/>
                <w:lang w:val="uk-UA"/>
              </w:rPr>
              <w:t>Kundenorientierung.</w:t>
            </w:r>
            <w:r w:rsidRPr="00925FF0">
              <w:rPr>
                <w:rFonts w:ascii="Times New Roman" w:eastAsia="Calibri" w:hAnsi="Times New Roman" w:cs="Times New Roman"/>
                <w:sz w:val="24"/>
                <w:szCs w:val="24"/>
                <w:lang w:val="uk-UA"/>
              </w:rPr>
              <w:tab/>
              <w:t>Kundenbindung.</w:t>
            </w:r>
            <w:r>
              <w:rPr>
                <w:rFonts w:ascii="Times New Roman" w:eastAsia="Calibri" w:hAnsi="Times New Roman" w:cs="Times New Roman"/>
                <w:sz w:val="24"/>
                <w:szCs w:val="24"/>
                <w:lang w:val="uk-UA"/>
              </w:rPr>
              <w:t xml:space="preserve"> </w:t>
            </w:r>
            <w:r w:rsidRPr="00925FF0">
              <w:rPr>
                <w:rFonts w:ascii="Times New Roman" w:eastAsia="Calibri" w:hAnsi="Times New Roman" w:cs="Times New Roman"/>
                <w:sz w:val="24"/>
                <w:szCs w:val="24"/>
                <w:lang w:val="uk-UA"/>
              </w:rPr>
              <w:t>Der Service-Ratgeber für Deutschland.</w:t>
            </w:r>
            <w:r>
              <w:rPr>
                <w:rFonts w:ascii="Times New Roman" w:eastAsia="Calibri" w:hAnsi="Times New Roman" w:cs="Times New Roman"/>
                <w:sz w:val="24"/>
                <w:szCs w:val="24"/>
                <w:lang w:val="uk-UA"/>
              </w:rPr>
              <w:t xml:space="preserve"> </w:t>
            </w:r>
            <w:r w:rsidRPr="00925FF0">
              <w:rPr>
                <w:rFonts w:ascii="Times New Roman" w:eastAsia="Calibri" w:hAnsi="Times New Roman" w:cs="Times New Roman"/>
                <w:sz w:val="24"/>
                <w:szCs w:val="24"/>
                <w:lang w:val="uk-UA"/>
              </w:rPr>
              <w:t>Der Service-Ratgeber für meine Stadt.</w:t>
            </w:r>
          </w:p>
        </w:tc>
      </w:tr>
      <w:tr w:rsidR="00A72D0D" w:rsidRPr="00925FF0" w:rsidTr="00A72D0D">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rsidR="00A72D0D" w:rsidRPr="00A72D0D" w:rsidRDefault="00C50DB4" w:rsidP="00925FF0">
            <w:pPr>
              <w:shd w:val="clear" w:color="auto" w:fill="FFFFFF"/>
              <w:spacing w:after="0" w:line="240" w:lineRule="auto"/>
              <w:jc w:val="both"/>
              <w:rPr>
                <w:rFonts w:ascii="Times New Roman" w:eastAsia="Calibri" w:hAnsi="Times New Roman" w:cs="Times New Roman"/>
                <w:sz w:val="24"/>
                <w:szCs w:val="24"/>
                <w:lang w:val="uk-UA"/>
              </w:rPr>
            </w:pPr>
            <w:r w:rsidRPr="00C50DB4">
              <w:rPr>
                <w:rFonts w:ascii="Times New Roman" w:eastAsia="Calibri" w:hAnsi="Times New Roman" w:cs="Times New Roman"/>
                <w:color w:val="333333"/>
                <w:sz w:val="24"/>
                <w:szCs w:val="24"/>
                <w:lang w:val="uk-UA"/>
              </w:rPr>
              <w:t>Gesprächsthema: „ Das Telefon“</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A72D0D" w:rsidRPr="00A72D0D" w:rsidRDefault="00925FF0" w:rsidP="00925FF0">
            <w:pPr>
              <w:tabs>
                <w:tab w:val="num" w:pos="360"/>
              </w:tabs>
              <w:spacing w:after="0" w:line="240" w:lineRule="auto"/>
              <w:jc w:val="both"/>
              <w:rPr>
                <w:rFonts w:ascii="Times New Roman" w:eastAsia="Calibri" w:hAnsi="Times New Roman" w:cs="Times New Roman"/>
                <w:bCs/>
                <w:color w:val="000000"/>
                <w:sz w:val="24"/>
                <w:szCs w:val="24"/>
                <w:lang w:val="uk-UA"/>
              </w:rPr>
            </w:pPr>
            <w:r w:rsidRPr="00925FF0">
              <w:rPr>
                <w:rFonts w:ascii="Times New Roman" w:eastAsia="Calibri" w:hAnsi="Times New Roman" w:cs="Times New Roman"/>
                <w:bCs/>
                <w:color w:val="000000"/>
                <w:sz w:val="24"/>
                <w:szCs w:val="24"/>
                <w:lang w:val="uk-UA"/>
              </w:rPr>
              <w:t xml:space="preserve">Der Telefonkommunikationsalltag. </w:t>
            </w:r>
            <w:r w:rsidRPr="00925FF0">
              <w:rPr>
                <w:rFonts w:ascii="Times New Roman" w:eastAsia="Calibri" w:hAnsi="Times New Roman" w:cs="Times New Roman"/>
                <w:bCs/>
                <w:color w:val="000000"/>
                <w:sz w:val="24"/>
                <w:szCs w:val="24"/>
                <w:lang w:val="uk-UA"/>
              </w:rPr>
              <w:tab/>
              <w:t>Routinen und Rituale bei Telefongesprächen.</w:t>
            </w:r>
            <w:r>
              <w:rPr>
                <w:rFonts w:ascii="Times New Roman" w:eastAsia="Calibri" w:hAnsi="Times New Roman" w:cs="Times New Roman"/>
                <w:bCs/>
                <w:color w:val="000000"/>
                <w:sz w:val="24"/>
                <w:szCs w:val="24"/>
                <w:lang w:val="uk-UA"/>
              </w:rPr>
              <w:t xml:space="preserve"> </w:t>
            </w:r>
            <w:r w:rsidRPr="00925FF0">
              <w:rPr>
                <w:rFonts w:ascii="Times New Roman" w:eastAsia="Calibri" w:hAnsi="Times New Roman" w:cs="Times New Roman"/>
                <w:bCs/>
                <w:color w:val="000000"/>
                <w:sz w:val="24"/>
                <w:szCs w:val="24"/>
                <w:lang w:val="uk-UA"/>
              </w:rPr>
              <w:t>Festnetztelefon oder Handy?</w:t>
            </w:r>
          </w:p>
        </w:tc>
      </w:tr>
      <w:tr w:rsidR="00A72D0D" w:rsidRPr="00A72D0D" w:rsidTr="00A72D0D">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rsidR="00A72D0D" w:rsidRPr="00A72D0D" w:rsidRDefault="00C50DB4" w:rsidP="00925FF0">
            <w:pPr>
              <w:shd w:val="clear" w:color="auto" w:fill="FFFFFF"/>
              <w:spacing w:after="0" w:line="240" w:lineRule="auto"/>
              <w:jc w:val="both"/>
              <w:rPr>
                <w:rFonts w:ascii="Times New Roman" w:eastAsia="Calibri" w:hAnsi="Times New Roman" w:cs="Times New Roman"/>
                <w:sz w:val="24"/>
                <w:szCs w:val="24"/>
                <w:lang w:val="uk-UA"/>
              </w:rPr>
            </w:pPr>
            <w:r w:rsidRPr="00C50DB4">
              <w:rPr>
                <w:rFonts w:ascii="Times New Roman" w:eastAsia="Calibri" w:hAnsi="Times New Roman" w:cs="Times New Roman"/>
                <w:color w:val="333333"/>
                <w:sz w:val="24"/>
                <w:szCs w:val="24"/>
                <w:lang w:val="uk-UA"/>
              </w:rPr>
              <w:t>Gesprächsthema: „ Die Post“</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A72D0D" w:rsidRPr="00A72D0D" w:rsidRDefault="00925FF0" w:rsidP="00925FF0">
            <w:pPr>
              <w:spacing w:after="0" w:line="240" w:lineRule="auto"/>
              <w:jc w:val="both"/>
              <w:rPr>
                <w:rFonts w:ascii="Times New Roman" w:eastAsia="Calibri" w:hAnsi="Times New Roman" w:cs="Times New Roman"/>
                <w:bCs/>
                <w:color w:val="000000"/>
                <w:sz w:val="24"/>
                <w:szCs w:val="24"/>
                <w:lang w:val="uk-UA"/>
              </w:rPr>
            </w:pPr>
            <w:r w:rsidRPr="00925FF0">
              <w:rPr>
                <w:rFonts w:ascii="Times New Roman" w:eastAsia="Calibri" w:hAnsi="Times New Roman" w:cs="Times New Roman"/>
                <w:bCs/>
                <w:color w:val="000000"/>
                <w:sz w:val="24"/>
                <w:szCs w:val="24"/>
                <w:lang w:val="uk-UA"/>
              </w:rPr>
              <w:t xml:space="preserve">Auf der Post. </w:t>
            </w:r>
            <w:r w:rsidRPr="00925FF0">
              <w:rPr>
                <w:rFonts w:ascii="Times New Roman" w:eastAsia="Calibri" w:hAnsi="Times New Roman" w:cs="Times New Roman"/>
                <w:bCs/>
                <w:color w:val="000000"/>
                <w:sz w:val="24"/>
                <w:szCs w:val="24"/>
                <w:lang w:val="uk-UA"/>
              </w:rPr>
              <w:tab/>
              <w:t>Gespräche auf der Post. Höffliche Bitten und Fragen.</w:t>
            </w:r>
          </w:p>
        </w:tc>
      </w:tr>
      <w:tr w:rsidR="00A72D0D" w:rsidRPr="00C52BDC" w:rsidTr="00925FF0">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rsidR="00A72D0D" w:rsidRPr="00A72D0D" w:rsidRDefault="00C50DB4" w:rsidP="00925FF0">
            <w:pPr>
              <w:shd w:val="clear" w:color="auto" w:fill="FFFFFF"/>
              <w:spacing w:after="0" w:line="240" w:lineRule="auto"/>
              <w:jc w:val="both"/>
              <w:rPr>
                <w:rFonts w:ascii="Times New Roman" w:eastAsia="Calibri" w:hAnsi="Times New Roman" w:cs="Times New Roman"/>
                <w:sz w:val="24"/>
                <w:szCs w:val="24"/>
                <w:lang w:val="uk-UA"/>
              </w:rPr>
            </w:pPr>
            <w:r w:rsidRPr="00C50DB4">
              <w:rPr>
                <w:rFonts w:ascii="Times New Roman" w:eastAsia="Calibri" w:hAnsi="Times New Roman" w:cs="Times New Roman"/>
                <w:color w:val="333333"/>
                <w:sz w:val="24"/>
                <w:szCs w:val="24"/>
                <w:lang w:val="uk-UA"/>
              </w:rPr>
              <w:t>Gesprächsthema: „ Geld und Banken“</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A72D0D" w:rsidRPr="00A72D0D" w:rsidRDefault="00925FF0" w:rsidP="00925FF0">
            <w:pPr>
              <w:tabs>
                <w:tab w:val="left" w:pos="8505"/>
              </w:tabs>
              <w:spacing w:after="0" w:line="240" w:lineRule="auto"/>
              <w:jc w:val="both"/>
              <w:rPr>
                <w:rFonts w:ascii="Times New Roman" w:eastAsia="Calibri" w:hAnsi="Times New Roman" w:cs="Times New Roman"/>
                <w:bCs/>
                <w:color w:val="000000"/>
                <w:sz w:val="24"/>
                <w:szCs w:val="24"/>
                <w:lang w:val="uk-UA"/>
              </w:rPr>
            </w:pPr>
            <w:r w:rsidRPr="004E7B8F">
              <w:rPr>
                <w:rFonts w:ascii="Times New Roman" w:eastAsia="Calibri" w:hAnsi="Times New Roman" w:cs="Times New Roman"/>
                <w:sz w:val="24"/>
                <w:szCs w:val="24"/>
                <w:lang w:val="de-DE" w:eastAsia="ru-RU"/>
              </w:rPr>
              <w:t>Dienstleistungen einer Bank. Auf der Bank.</w:t>
            </w:r>
          </w:p>
        </w:tc>
      </w:tr>
      <w:tr w:rsidR="00A72D0D" w:rsidRPr="00925FF0" w:rsidTr="00925FF0">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rsidR="00A72D0D" w:rsidRPr="00A72D0D" w:rsidRDefault="00C50DB4" w:rsidP="00925FF0">
            <w:pPr>
              <w:shd w:val="clear" w:color="auto" w:fill="FFFFFF"/>
              <w:spacing w:after="0" w:line="240" w:lineRule="auto"/>
              <w:jc w:val="both"/>
              <w:rPr>
                <w:rFonts w:ascii="Times New Roman" w:eastAsia="Calibri" w:hAnsi="Times New Roman" w:cs="Times New Roman"/>
                <w:sz w:val="24"/>
                <w:szCs w:val="24"/>
                <w:lang w:val="uk-UA"/>
              </w:rPr>
            </w:pPr>
            <w:r w:rsidRPr="00C50DB4">
              <w:rPr>
                <w:rFonts w:ascii="Times New Roman" w:eastAsia="Calibri" w:hAnsi="Times New Roman" w:cs="Times New Roman"/>
                <w:color w:val="333333"/>
                <w:sz w:val="24"/>
                <w:szCs w:val="24"/>
                <w:lang w:val="uk-UA"/>
              </w:rPr>
              <w:t>Gesprächsthema: „ Gesundes Lebewesen“</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A72D0D" w:rsidRPr="00A72D0D" w:rsidRDefault="00925FF0" w:rsidP="00925FF0">
            <w:pPr>
              <w:tabs>
                <w:tab w:val="num" w:pos="360"/>
              </w:tabs>
              <w:spacing w:after="0" w:line="240" w:lineRule="auto"/>
              <w:contextualSpacing/>
              <w:jc w:val="both"/>
              <w:rPr>
                <w:rFonts w:ascii="Times New Roman" w:eastAsia="Times New Roman" w:hAnsi="Times New Roman" w:cs="Times New Roman"/>
                <w:bCs/>
                <w:color w:val="000000"/>
                <w:sz w:val="24"/>
                <w:szCs w:val="24"/>
                <w:lang w:val="uk-UA"/>
              </w:rPr>
            </w:pPr>
            <w:r w:rsidRPr="00925FF0">
              <w:rPr>
                <w:rFonts w:ascii="Times New Roman" w:eastAsia="Times New Roman" w:hAnsi="Times New Roman" w:cs="Times New Roman"/>
                <w:bCs/>
                <w:color w:val="000000"/>
                <w:sz w:val="24"/>
                <w:szCs w:val="24"/>
                <w:lang w:val="uk-UA"/>
              </w:rPr>
              <w:t>Chemie oder Natur?</w:t>
            </w:r>
            <w:r w:rsidRPr="00925FF0">
              <w:rPr>
                <w:rFonts w:ascii="Times New Roman" w:eastAsia="Times New Roman" w:hAnsi="Times New Roman" w:cs="Times New Roman"/>
                <w:bCs/>
                <w:color w:val="000000"/>
                <w:sz w:val="24"/>
                <w:szCs w:val="24"/>
                <w:lang w:val="uk-UA"/>
              </w:rPr>
              <w:tab/>
              <w:t>Schul- oder Alternativmedizin?</w:t>
            </w:r>
            <w:r w:rsidRPr="00925FF0">
              <w:rPr>
                <w:lang w:val="de-DE"/>
              </w:rPr>
              <w:t xml:space="preserve"> </w:t>
            </w:r>
            <w:r>
              <w:rPr>
                <w:rFonts w:ascii="Times New Roman" w:eastAsia="Times New Roman" w:hAnsi="Times New Roman" w:cs="Times New Roman"/>
                <w:bCs/>
                <w:color w:val="000000"/>
                <w:sz w:val="24"/>
                <w:szCs w:val="24"/>
                <w:lang w:val="uk-UA"/>
              </w:rPr>
              <w:t xml:space="preserve">Gesund leben. </w:t>
            </w:r>
            <w:r w:rsidRPr="00925FF0">
              <w:rPr>
                <w:rFonts w:ascii="Times New Roman" w:eastAsia="Times New Roman" w:hAnsi="Times New Roman" w:cs="Times New Roman"/>
                <w:bCs/>
                <w:color w:val="000000"/>
                <w:sz w:val="24"/>
                <w:szCs w:val="24"/>
                <w:lang w:val="uk-UA"/>
              </w:rPr>
              <w:t>Ratschläge geben.</w:t>
            </w:r>
          </w:p>
        </w:tc>
      </w:tr>
      <w:tr w:rsidR="00C50DB4" w:rsidRPr="00C50DB4" w:rsidTr="00A72D0D">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C50DB4" w:rsidRPr="00C50DB4" w:rsidRDefault="00C50DB4" w:rsidP="00925FF0">
            <w:pPr>
              <w:shd w:val="clear" w:color="auto" w:fill="FFFFFF"/>
              <w:spacing w:after="0" w:line="240" w:lineRule="auto"/>
              <w:jc w:val="both"/>
              <w:rPr>
                <w:rFonts w:ascii="Times New Roman" w:eastAsia="Calibri" w:hAnsi="Times New Roman" w:cs="Times New Roman"/>
                <w:color w:val="333333"/>
                <w:sz w:val="24"/>
                <w:szCs w:val="24"/>
                <w:lang w:val="uk-UA"/>
              </w:rPr>
            </w:pPr>
            <w:r w:rsidRPr="00C50DB4">
              <w:rPr>
                <w:rFonts w:ascii="Times New Roman" w:eastAsia="Calibri" w:hAnsi="Times New Roman" w:cs="Times New Roman"/>
                <w:color w:val="333333"/>
                <w:sz w:val="24"/>
                <w:szCs w:val="24"/>
                <w:lang w:val="uk-UA"/>
              </w:rPr>
              <w:t>Gesprächsthema: „Sport in den deutschsprachigen Ländern“</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925FF0" w:rsidRPr="00925FF0" w:rsidRDefault="00925FF0" w:rsidP="00925FF0">
            <w:pPr>
              <w:tabs>
                <w:tab w:val="num" w:pos="360"/>
              </w:tabs>
              <w:spacing w:after="0" w:line="240" w:lineRule="auto"/>
              <w:contextualSpacing/>
              <w:jc w:val="both"/>
              <w:rPr>
                <w:rFonts w:ascii="Times New Roman" w:eastAsia="Times New Roman" w:hAnsi="Times New Roman" w:cs="Times New Roman"/>
                <w:sz w:val="24"/>
                <w:szCs w:val="24"/>
                <w:lang w:val="uk-UA"/>
              </w:rPr>
            </w:pPr>
            <w:r w:rsidRPr="00925FF0">
              <w:rPr>
                <w:rFonts w:ascii="Times New Roman" w:eastAsia="Times New Roman" w:hAnsi="Times New Roman" w:cs="Times New Roman"/>
                <w:sz w:val="24"/>
                <w:szCs w:val="24"/>
                <w:lang w:val="uk-UA"/>
              </w:rPr>
              <w:t>Sport in Deutschland.</w:t>
            </w:r>
            <w:r w:rsidRPr="00925FF0">
              <w:rPr>
                <w:rFonts w:ascii="Times New Roman" w:eastAsia="Times New Roman" w:hAnsi="Times New Roman" w:cs="Times New Roman"/>
                <w:sz w:val="24"/>
                <w:szCs w:val="24"/>
                <w:lang w:val="uk-UA"/>
              </w:rPr>
              <w:tab/>
              <w:t xml:space="preserve">Sport in Österreich. Sport in der Schweiz. </w:t>
            </w:r>
          </w:p>
          <w:p w:rsidR="00C50DB4" w:rsidRPr="00A72D0D" w:rsidRDefault="00C50DB4" w:rsidP="00925FF0">
            <w:pPr>
              <w:tabs>
                <w:tab w:val="num" w:pos="360"/>
              </w:tabs>
              <w:spacing w:after="0" w:line="240" w:lineRule="auto"/>
              <w:contextualSpacing/>
              <w:jc w:val="both"/>
              <w:rPr>
                <w:rFonts w:ascii="Times New Roman" w:eastAsia="Times New Roman" w:hAnsi="Times New Roman" w:cs="Times New Roman"/>
                <w:sz w:val="24"/>
                <w:szCs w:val="24"/>
                <w:lang w:val="uk-UA"/>
              </w:rPr>
            </w:pPr>
          </w:p>
        </w:tc>
      </w:tr>
    </w:tbl>
    <w:p w:rsidR="00A72D0D" w:rsidRPr="00A72D0D" w:rsidRDefault="00A72D0D" w:rsidP="00A72D0D">
      <w:pPr>
        <w:spacing w:line="256" w:lineRule="auto"/>
        <w:rPr>
          <w:rFonts w:ascii="Times New Roman" w:eastAsia="Calibri" w:hAnsi="Times New Roman" w:cs="Times New Roman"/>
          <w:b/>
          <w:caps/>
          <w:color w:val="000000"/>
          <w:sz w:val="24"/>
          <w:szCs w:val="24"/>
          <w:lang w:val="uk-UA"/>
        </w:rPr>
      </w:pPr>
    </w:p>
    <w:p w:rsidR="00A72D0D" w:rsidRPr="00A72D0D" w:rsidRDefault="00A72D0D" w:rsidP="00A72D0D">
      <w:pPr>
        <w:numPr>
          <w:ilvl w:val="0"/>
          <w:numId w:val="8"/>
        </w:numPr>
        <w:suppressAutoHyphens/>
        <w:spacing w:after="120" w:line="240" w:lineRule="auto"/>
        <w:contextualSpacing/>
        <w:jc w:val="center"/>
        <w:rPr>
          <w:rFonts w:ascii="Times New Roman" w:eastAsia="Times New Roman" w:hAnsi="Times New Roman" w:cs="Times New Roman"/>
          <w:b/>
          <w:sz w:val="24"/>
          <w:szCs w:val="24"/>
          <w:lang w:val="uk-UA" w:eastAsia="ar-SA"/>
        </w:rPr>
      </w:pPr>
      <w:r w:rsidRPr="00A72D0D">
        <w:rPr>
          <w:rFonts w:ascii="Times New Roman" w:eastAsia="Times New Roman" w:hAnsi="Times New Roman" w:cs="Times New Roman"/>
          <w:b/>
          <w:sz w:val="24"/>
          <w:szCs w:val="24"/>
          <w:lang w:val="uk-UA" w:eastAsia="ar-SA"/>
        </w:rPr>
        <w:t>МЕТОДИ ТА ФОРМИ КОНТРОЛЮ</w:t>
      </w:r>
    </w:p>
    <w:p w:rsidR="00A72D0D" w:rsidRPr="002136D0" w:rsidRDefault="00A72D0D" w:rsidP="00A72D0D">
      <w:pPr>
        <w:suppressAutoHyphens/>
        <w:spacing w:after="120" w:line="240" w:lineRule="auto"/>
        <w:ind w:firstLine="1134"/>
        <w:jc w:val="both"/>
        <w:rPr>
          <w:rFonts w:ascii="Times New Roman" w:eastAsia="Times New Roman" w:hAnsi="Times New Roman" w:cs="Times New Roman"/>
          <w:sz w:val="24"/>
          <w:szCs w:val="24"/>
          <w:lang w:val="uk-UA" w:eastAsia="ar-SA"/>
        </w:rPr>
      </w:pPr>
      <w:r w:rsidRPr="002136D0">
        <w:rPr>
          <w:rFonts w:ascii="Times New Roman" w:eastAsia="Times New Roman" w:hAnsi="Times New Roman" w:cs="Times New Roman"/>
          <w:sz w:val="24"/>
          <w:szCs w:val="24"/>
          <w:lang w:val="uk-UA" w:eastAsia="ar-SA"/>
        </w:rPr>
        <w:t>Методи, які будуть використані для оцінювання результатів навчання:</w:t>
      </w:r>
    </w:p>
    <w:p w:rsidR="00A72D0D" w:rsidRPr="002136D0" w:rsidRDefault="00A72D0D" w:rsidP="00A72D0D">
      <w:pPr>
        <w:numPr>
          <w:ilvl w:val="0"/>
          <w:numId w:val="9"/>
        </w:numPr>
        <w:suppressAutoHyphens/>
        <w:spacing w:after="120" w:line="240" w:lineRule="auto"/>
        <w:jc w:val="both"/>
        <w:rPr>
          <w:rFonts w:ascii="Times New Roman" w:eastAsia="Times New Roman" w:hAnsi="Times New Roman" w:cs="Times New Roman"/>
          <w:sz w:val="24"/>
          <w:szCs w:val="24"/>
          <w:lang w:val="uk-UA" w:eastAsia="ar-SA"/>
        </w:rPr>
      </w:pPr>
      <w:r w:rsidRPr="002136D0">
        <w:rPr>
          <w:rFonts w:ascii="Times New Roman" w:eastAsia="Times New Roman" w:hAnsi="Times New Roman" w:cs="Times New Roman"/>
          <w:sz w:val="24"/>
          <w:szCs w:val="24"/>
          <w:lang w:val="uk-UA" w:eastAsia="ar-SA"/>
        </w:rPr>
        <w:t>усний;</w:t>
      </w:r>
    </w:p>
    <w:p w:rsidR="00A72D0D" w:rsidRPr="002136D0" w:rsidRDefault="00A72D0D" w:rsidP="00A72D0D">
      <w:pPr>
        <w:numPr>
          <w:ilvl w:val="0"/>
          <w:numId w:val="9"/>
        </w:numPr>
        <w:suppressAutoHyphens/>
        <w:spacing w:after="120" w:line="240" w:lineRule="auto"/>
        <w:jc w:val="both"/>
        <w:rPr>
          <w:rFonts w:ascii="Times New Roman" w:eastAsia="Times New Roman" w:hAnsi="Times New Roman" w:cs="Times New Roman"/>
          <w:sz w:val="24"/>
          <w:szCs w:val="24"/>
          <w:lang w:val="uk-UA" w:eastAsia="ar-SA"/>
        </w:rPr>
      </w:pPr>
      <w:r w:rsidRPr="002136D0">
        <w:rPr>
          <w:rFonts w:ascii="Times New Roman" w:eastAsia="Times New Roman" w:hAnsi="Times New Roman" w:cs="Times New Roman"/>
          <w:sz w:val="24"/>
          <w:szCs w:val="24"/>
          <w:lang w:val="uk-UA" w:eastAsia="ar-SA"/>
        </w:rPr>
        <w:t>письмовий (</w:t>
      </w:r>
      <w:r w:rsidR="00E7216A" w:rsidRPr="002136D0">
        <w:rPr>
          <w:rFonts w:ascii="Times New Roman" w:eastAsia="Times New Roman" w:hAnsi="Times New Roman" w:cs="Times New Roman"/>
          <w:sz w:val="24"/>
          <w:szCs w:val="24"/>
          <w:lang w:val="uk-UA" w:eastAsia="ar-SA"/>
        </w:rPr>
        <w:t>перша та</w:t>
      </w:r>
      <w:r w:rsidRPr="002136D0">
        <w:rPr>
          <w:rFonts w:ascii="Times New Roman" w:eastAsia="Times New Roman" w:hAnsi="Times New Roman" w:cs="Times New Roman"/>
          <w:sz w:val="24"/>
          <w:szCs w:val="24"/>
          <w:lang w:val="uk-UA" w:eastAsia="ar-SA"/>
        </w:rPr>
        <w:t xml:space="preserve"> друга контрольні точки); </w:t>
      </w:r>
    </w:p>
    <w:p w:rsidR="00A72D0D" w:rsidRPr="002136D0" w:rsidRDefault="00A72D0D" w:rsidP="00A72D0D">
      <w:pPr>
        <w:numPr>
          <w:ilvl w:val="0"/>
          <w:numId w:val="9"/>
        </w:numPr>
        <w:suppressAutoHyphens/>
        <w:spacing w:after="120" w:line="240" w:lineRule="auto"/>
        <w:jc w:val="both"/>
        <w:rPr>
          <w:rFonts w:ascii="Times New Roman" w:eastAsia="Times New Roman" w:hAnsi="Times New Roman" w:cs="Times New Roman"/>
          <w:sz w:val="24"/>
          <w:szCs w:val="24"/>
          <w:lang w:val="uk-UA" w:eastAsia="ar-SA"/>
        </w:rPr>
      </w:pPr>
      <w:r w:rsidRPr="002136D0">
        <w:rPr>
          <w:rFonts w:ascii="Times New Roman" w:eastAsia="Times New Roman" w:hAnsi="Times New Roman" w:cs="Times New Roman"/>
          <w:sz w:val="24"/>
          <w:szCs w:val="24"/>
          <w:lang w:val="uk-UA" w:eastAsia="ar-SA"/>
        </w:rPr>
        <w:lastRenderedPageBreak/>
        <w:t xml:space="preserve">тестовий контроль; </w:t>
      </w:r>
    </w:p>
    <w:p w:rsidR="00A72D0D" w:rsidRPr="002136D0" w:rsidRDefault="00A72D0D" w:rsidP="00A72D0D">
      <w:pPr>
        <w:numPr>
          <w:ilvl w:val="0"/>
          <w:numId w:val="9"/>
        </w:numPr>
        <w:suppressAutoHyphens/>
        <w:spacing w:after="120" w:line="240" w:lineRule="auto"/>
        <w:jc w:val="both"/>
        <w:rPr>
          <w:rFonts w:ascii="Times New Roman" w:eastAsia="Times New Roman" w:hAnsi="Times New Roman" w:cs="Times New Roman"/>
          <w:sz w:val="24"/>
          <w:szCs w:val="24"/>
          <w:lang w:val="uk-UA" w:eastAsia="ar-SA"/>
        </w:rPr>
      </w:pPr>
      <w:r w:rsidRPr="002136D0">
        <w:rPr>
          <w:rFonts w:ascii="Times New Roman" w:eastAsia="Times New Roman" w:hAnsi="Times New Roman" w:cs="Times New Roman"/>
          <w:sz w:val="24"/>
          <w:szCs w:val="24"/>
          <w:lang w:val="uk-UA" w:eastAsia="ar-SA"/>
        </w:rPr>
        <w:t xml:space="preserve">практична перевірка під час практичних занять; </w:t>
      </w:r>
    </w:p>
    <w:p w:rsidR="00A72D0D" w:rsidRPr="002136D0" w:rsidRDefault="00A72D0D" w:rsidP="00A72D0D">
      <w:pPr>
        <w:numPr>
          <w:ilvl w:val="0"/>
          <w:numId w:val="9"/>
        </w:numPr>
        <w:suppressAutoHyphens/>
        <w:spacing w:after="120" w:line="240" w:lineRule="auto"/>
        <w:jc w:val="both"/>
        <w:rPr>
          <w:rFonts w:ascii="Times New Roman" w:eastAsia="Times New Roman" w:hAnsi="Times New Roman" w:cs="Times New Roman"/>
          <w:sz w:val="24"/>
          <w:szCs w:val="24"/>
          <w:lang w:val="uk-UA" w:eastAsia="ar-SA"/>
        </w:rPr>
      </w:pPr>
      <w:r w:rsidRPr="002136D0">
        <w:rPr>
          <w:rFonts w:ascii="Times New Roman" w:eastAsia="Times New Roman" w:hAnsi="Times New Roman" w:cs="Times New Roman"/>
          <w:sz w:val="24"/>
          <w:szCs w:val="24"/>
          <w:lang w:val="uk-UA" w:eastAsia="ar-SA"/>
        </w:rPr>
        <w:t>контроль виконання завдань самостійної роботи (реферати, есе, презентації, творчі проекти тощо)</w:t>
      </w:r>
    </w:p>
    <w:p w:rsidR="00A72D0D" w:rsidRPr="002136D0" w:rsidRDefault="00A72D0D" w:rsidP="00A72D0D">
      <w:pPr>
        <w:numPr>
          <w:ilvl w:val="0"/>
          <w:numId w:val="9"/>
        </w:numPr>
        <w:suppressAutoHyphens/>
        <w:spacing w:after="120" w:line="240" w:lineRule="auto"/>
        <w:jc w:val="both"/>
        <w:rPr>
          <w:rFonts w:ascii="Times New Roman" w:eastAsia="Times New Roman" w:hAnsi="Times New Roman" w:cs="Times New Roman"/>
          <w:sz w:val="24"/>
          <w:szCs w:val="24"/>
          <w:lang w:val="uk-UA" w:eastAsia="ar-SA"/>
        </w:rPr>
      </w:pPr>
      <w:r w:rsidRPr="002136D0">
        <w:rPr>
          <w:rFonts w:ascii="Times New Roman" w:eastAsia="Times New Roman" w:hAnsi="Times New Roman" w:cs="Times New Roman"/>
          <w:sz w:val="24"/>
          <w:szCs w:val="24"/>
          <w:lang w:val="uk-UA" w:eastAsia="ar-SA"/>
        </w:rPr>
        <w:t>підсумковий (семестровій) –</w:t>
      </w:r>
      <w:r w:rsidR="00E7216A" w:rsidRPr="002136D0">
        <w:rPr>
          <w:rFonts w:ascii="Times New Roman" w:eastAsia="Times New Roman" w:hAnsi="Times New Roman" w:cs="Times New Roman"/>
          <w:sz w:val="24"/>
          <w:szCs w:val="24"/>
          <w:lang w:val="uk-UA" w:eastAsia="ar-SA"/>
        </w:rPr>
        <w:t>залік</w:t>
      </w:r>
      <w:r w:rsidRPr="002136D0">
        <w:rPr>
          <w:rFonts w:ascii="Times New Roman" w:eastAsia="Times New Roman" w:hAnsi="Times New Roman" w:cs="Times New Roman"/>
          <w:sz w:val="24"/>
          <w:szCs w:val="24"/>
          <w:lang w:val="uk-UA" w:eastAsia="ar-SA"/>
        </w:rPr>
        <w:t>.</w:t>
      </w:r>
    </w:p>
    <w:p w:rsidR="00A72D0D" w:rsidRPr="002136D0" w:rsidRDefault="00A72D0D" w:rsidP="00A72D0D">
      <w:pPr>
        <w:spacing w:line="360" w:lineRule="auto"/>
        <w:ind w:firstLine="720"/>
        <w:rPr>
          <w:rFonts w:ascii="Times New Roman" w:eastAsia="Calibri" w:hAnsi="Times New Roman" w:cs="Times New Roman"/>
          <w:caps/>
          <w:sz w:val="24"/>
          <w:szCs w:val="24"/>
          <w:lang w:val="uk-UA"/>
        </w:rPr>
      </w:pPr>
      <w:r w:rsidRPr="002136D0">
        <w:rPr>
          <w:rFonts w:ascii="Times New Roman" w:eastAsia="Times New Roman" w:hAnsi="Times New Roman" w:cs="Times New Roman"/>
          <w:sz w:val="24"/>
          <w:szCs w:val="24"/>
          <w:lang w:val="uk-UA" w:eastAsia="ar-SA"/>
        </w:rPr>
        <w:t xml:space="preserve">Періодичний контроль складається з </w:t>
      </w:r>
      <w:r w:rsidR="00E7216A" w:rsidRPr="002136D0">
        <w:rPr>
          <w:rFonts w:ascii="Times New Roman" w:eastAsia="Times New Roman" w:hAnsi="Times New Roman" w:cs="Times New Roman"/>
          <w:sz w:val="24"/>
          <w:szCs w:val="24"/>
          <w:lang w:val="uk-UA" w:eastAsia="ar-SA"/>
        </w:rPr>
        <w:t>двох контрольних робіт (перша та</w:t>
      </w:r>
      <w:r w:rsidRPr="002136D0">
        <w:rPr>
          <w:rFonts w:ascii="Times New Roman" w:eastAsia="Times New Roman" w:hAnsi="Times New Roman" w:cs="Times New Roman"/>
          <w:sz w:val="24"/>
          <w:szCs w:val="24"/>
          <w:lang w:val="uk-UA" w:eastAsia="ar-SA"/>
        </w:rPr>
        <w:t xml:space="preserve"> друга контрольні точки). Контрольна робота включає тестові завдання та відповіді на два розгорнуті питання. Перша контрольна робота включає питання з тем </w:t>
      </w:r>
      <w:r w:rsidRPr="002136D0">
        <w:rPr>
          <w:rFonts w:ascii="Times New Roman" w:eastAsia="Calibri" w:hAnsi="Times New Roman" w:cs="Times New Roman"/>
          <w:sz w:val="24"/>
          <w:szCs w:val="24"/>
          <w:lang w:val="uk-UA"/>
        </w:rPr>
        <w:t>Блоку 1.</w:t>
      </w:r>
      <w:r w:rsidR="00E7216A" w:rsidRPr="002136D0">
        <w:rPr>
          <w:rFonts w:ascii="Times New Roman" w:eastAsia="Calibri" w:hAnsi="Times New Roman" w:cs="Times New Roman"/>
          <w:sz w:val="24"/>
          <w:szCs w:val="24"/>
          <w:lang w:val="uk-UA"/>
        </w:rPr>
        <w:t xml:space="preserve"> Berufe</w:t>
      </w:r>
      <w:r w:rsidR="00E7216A" w:rsidRPr="002136D0">
        <w:rPr>
          <w:rFonts w:ascii="Times New Roman" w:hAnsi="Times New Roman" w:cs="Times New Roman"/>
          <w:sz w:val="24"/>
          <w:szCs w:val="24"/>
          <w:lang w:val="uk-UA"/>
        </w:rPr>
        <w:t xml:space="preserve"> та </w:t>
      </w:r>
      <w:r w:rsidR="00E7216A" w:rsidRPr="002136D0">
        <w:rPr>
          <w:rFonts w:ascii="Times New Roman" w:eastAsia="Calibri" w:hAnsi="Times New Roman" w:cs="Times New Roman"/>
          <w:sz w:val="24"/>
          <w:szCs w:val="24"/>
          <w:lang w:val="uk-UA"/>
        </w:rPr>
        <w:t>Блоку 2. Dienstleistungen</w:t>
      </w:r>
      <w:r w:rsidRPr="002136D0">
        <w:rPr>
          <w:rFonts w:ascii="Times New Roman" w:eastAsia="Calibri" w:hAnsi="Times New Roman" w:cs="Times New Roman"/>
          <w:sz w:val="24"/>
          <w:szCs w:val="24"/>
          <w:lang w:val="uk-UA"/>
        </w:rPr>
        <w:t>,  друга контрольн</w:t>
      </w:r>
      <w:r w:rsidR="00E7216A" w:rsidRPr="002136D0">
        <w:rPr>
          <w:rFonts w:ascii="Times New Roman" w:eastAsia="Calibri" w:hAnsi="Times New Roman" w:cs="Times New Roman"/>
          <w:sz w:val="24"/>
          <w:szCs w:val="24"/>
          <w:lang w:val="uk-UA"/>
        </w:rPr>
        <w:t>а робота – Блок 3</w:t>
      </w:r>
      <w:r w:rsidRPr="002136D0">
        <w:rPr>
          <w:rFonts w:ascii="Times New Roman" w:eastAsia="Calibri" w:hAnsi="Times New Roman" w:cs="Times New Roman"/>
          <w:sz w:val="24"/>
          <w:szCs w:val="24"/>
          <w:lang w:val="uk-UA"/>
        </w:rPr>
        <w:t>.</w:t>
      </w:r>
      <w:r w:rsidRPr="002136D0">
        <w:rPr>
          <w:rFonts w:ascii="Times New Roman" w:eastAsia="Calibri" w:hAnsi="Times New Roman" w:cs="Times New Roman"/>
          <w:caps/>
          <w:sz w:val="24"/>
          <w:szCs w:val="24"/>
          <w:lang w:val="uk-UA"/>
        </w:rPr>
        <w:t xml:space="preserve"> </w:t>
      </w:r>
      <w:r w:rsidR="00E7216A" w:rsidRPr="002136D0">
        <w:rPr>
          <w:rFonts w:ascii="Times New Roman" w:eastAsia="Calibri" w:hAnsi="Times New Roman" w:cs="Times New Roman"/>
          <w:sz w:val="24"/>
          <w:szCs w:val="24"/>
          <w:lang w:val="uk-UA"/>
        </w:rPr>
        <w:t>Блок 3. Gesundheit  та Блок 4. Sport und Fitness</w:t>
      </w:r>
      <w:r w:rsidRPr="002136D0">
        <w:rPr>
          <w:rFonts w:ascii="Times New Roman" w:eastAsia="Calibri" w:hAnsi="Times New Roman" w:cs="Times New Roman"/>
          <w:sz w:val="24"/>
          <w:szCs w:val="24"/>
          <w:lang w:val="uk-UA"/>
        </w:rPr>
        <w:t>.</w:t>
      </w:r>
    </w:p>
    <w:p w:rsidR="00E7216A" w:rsidRPr="002136D0" w:rsidRDefault="00E7216A" w:rsidP="002136D0">
      <w:pPr>
        <w:suppressAutoHyphens/>
        <w:spacing w:after="120" w:line="360" w:lineRule="auto"/>
        <w:ind w:firstLine="720"/>
        <w:jc w:val="center"/>
        <w:rPr>
          <w:rFonts w:ascii="Times New Roman" w:eastAsia="Times New Roman" w:hAnsi="Times New Roman" w:cs="Times New Roman"/>
          <w:b/>
          <w:sz w:val="24"/>
          <w:szCs w:val="24"/>
          <w:lang w:val="uk-UA" w:eastAsia="ar-SA"/>
        </w:rPr>
      </w:pPr>
      <w:r w:rsidRPr="002136D0">
        <w:rPr>
          <w:rFonts w:ascii="Times New Roman" w:eastAsia="Times New Roman" w:hAnsi="Times New Roman" w:cs="Times New Roman"/>
          <w:b/>
          <w:sz w:val="24"/>
          <w:szCs w:val="24"/>
          <w:lang w:val="uk-UA" w:eastAsia="ar-SA"/>
        </w:rPr>
        <w:t>Розподіл балів, які отримують студенти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68"/>
        <w:gridCol w:w="2880"/>
        <w:gridCol w:w="2880"/>
        <w:gridCol w:w="2508"/>
        <w:gridCol w:w="4109"/>
      </w:tblGrid>
      <w:tr w:rsidR="00E7216A" w:rsidRPr="002136D0" w:rsidTr="00E7216A">
        <w:tc>
          <w:tcPr>
            <w:tcW w:w="1368" w:type="dxa"/>
          </w:tcPr>
          <w:p w:rsidR="00E7216A" w:rsidRPr="002136D0" w:rsidRDefault="00E7216A" w:rsidP="003B7F42">
            <w:pPr>
              <w:suppressAutoHyphens/>
              <w:spacing w:after="0" w:line="240" w:lineRule="auto"/>
              <w:ind w:firstLine="720"/>
              <w:jc w:val="both"/>
              <w:rPr>
                <w:rFonts w:ascii="Times New Roman" w:eastAsia="Times New Roman" w:hAnsi="Times New Roman" w:cs="Times New Roman"/>
                <w:sz w:val="24"/>
                <w:szCs w:val="24"/>
                <w:lang w:val="uk-UA" w:eastAsia="ar-SA"/>
              </w:rPr>
            </w:pPr>
          </w:p>
        </w:tc>
        <w:tc>
          <w:tcPr>
            <w:tcW w:w="5760" w:type="dxa"/>
            <w:gridSpan w:val="2"/>
          </w:tcPr>
          <w:p w:rsidR="00E7216A" w:rsidRPr="002136D0" w:rsidRDefault="00E7216A" w:rsidP="003B7F42">
            <w:pPr>
              <w:suppressAutoHyphens/>
              <w:spacing w:after="0" w:line="240" w:lineRule="auto"/>
              <w:ind w:firstLine="720"/>
              <w:jc w:val="both"/>
              <w:rPr>
                <w:rFonts w:ascii="Times New Roman" w:eastAsia="Times New Roman" w:hAnsi="Times New Roman" w:cs="Times New Roman"/>
                <w:sz w:val="24"/>
                <w:szCs w:val="24"/>
                <w:lang w:val="uk-UA" w:eastAsia="ar-SA"/>
              </w:rPr>
            </w:pPr>
            <w:r w:rsidRPr="002136D0">
              <w:rPr>
                <w:rFonts w:ascii="Times New Roman" w:eastAsia="Times New Roman" w:hAnsi="Times New Roman" w:cs="Times New Roman"/>
                <w:sz w:val="24"/>
                <w:szCs w:val="24"/>
                <w:lang w:val="uk-UA" w:eastAsia="ar-SA"/>
              </w:rPr>
              <w:t>Поточне тестування та самостійна робота</w:t>
            </w:r>
          </w:p>
        </w:tc>
        <w:tc>
          <w:tcPr>
            <w:tcW w:w="2508" w:type="dxa"/>
          </w:tcPr>
          <w:p w:rsidR="00E7216A" w:rsidRPr="002136D0" w:rsidRDefault="00E7216A" w:rsidP="003B7F42">
            <w:pPr>
              <w:suppressAutoHyphens/>
              <w:spacing w:after="0" w:line="240" w:lineRule="auto"/>
              <w:ind w:firstLine="720"/>
              <w:jc w:val="both"/>
              <w:rPr>
                <w:rFonts w:ascii="Times New Roman" w:eastAsia="Times New Roman" w:hAnsi="Times New Roman" w:cs="Times New Roman"/>
                <w:sz w:val="24"/>
                <w:szCs w:val="24"/>
                <w:lang w:val="uk-UA" w:eastAsia="ar-SA"/>
              </w:rPr>
            </w:pPr>
            <w:r w:rsidRPr="002136D0">
              <w:rPr>
                <w:rFonts w:ascii="Times New Roman" w:eastAsia="Times New Roman" w:hAnsi="Times New Roman" w:cs="Times New Roman"/>
                <w:sz w:val="24"/>
                <w:szCs w:val="24"/>
                <w:lang w:val="uk-UA" w:eastAsia="ar-SA"/>
              </w:rPr>
              <w:t>Підсумковий</w:t>
            </w:r>
          </w:p>
          <w:p w:rsidR="00E7216A" w:rsidRPr="002136D0" w:rsidRDefault="00E7216A" w:rsidP="003B7F42">
            <w:pPr>
              <w:suppressAutoHyphens/>
              <w:spacing w:after="0" w:line="240" w:lineRule="auto"/>
              <w:ind w:firstLine="720"/>
              <w:jc w:val="both"/>
              <w:rPr>
                <w:rFonts w:ascii="Times New Roman" w:eastAsia="Times New Roman" w:hAnsi="Times New Roman" w:cs="Times New Roman"/>
                <w:sz w:val="24"/>
                <w:szCs w:val="24"/>
                <w:lang w:val="uk-UA" w:eastAsia="ar-SA"/>
              </w:rPr>
            </w:pPr>
            <w:r w:rsidRPr="002136D0">
              <w:rPr>
                <w:rFonts w:ascii="Times New Roman" w:eastAsia="Times New Roman" w:hAnsi="Times New Roman" w:cs="Times New Roman"/>
                <w:sz w:val="24"/>
                <w:szCs w:val="24"/>
                <w:lang w:val="uk-UA" w:eastAsia="ar-SA"/>
              </w:rPr>
              <w:t>семестровий контроль</w:t>
            </w:r>
          </w:p>
          <w:p w:rsidR="00E7216A" w:rsidRPr="002136D0" w:rsidRDefault="00E7216A" w:rsidP="003B7F42">
            <w:pPr>
              <w:suppressAutoHyphens/>
              <w:spacing w:after="0" w:line="240" w:lineRule="auto"/>
              <w:ind w:firstLine="720"/>
              <w:jc w:val="both"/>
              <w:rPr>
                <w:rFonts w:ascii="Times New Roman" w:eastAsia="Times New Roman" w:hAnsi="Times New Roman" w:cs="Times New Roman"/>
                <w:sz w:val="24"/>
                <w:szCs w:val="24"/>
                <w:lang w:val="uk-UA" w:eastAsia="ar-SA"/>
              </w:rPr>
            </w:pPr>
            <w:r w:rsidRPr="002136D0">
              <w:rPr>
                <w:rFonts w:ascii="Times New Roman" w:eastAsia="Times New Roman" w:hAnsi="Times New Roman" w:cs="Times New Roman"/>
                <w:sz w:val="24"/>
                <w:szCs w:val="24"/>
                <w:lang w:val="uk-UA" w:eastAsia="ar-SA"/>
              </w:rPr>
              <w:t>(екзамен)</w:t>
            </w:r>
          </w:p>
        </w:tc>
        <w:tc>
          <w:tcPr>
            <w:tcW w:w="4109" w:type="dxa"/>
          </w:tcPr>
          <w:p w:rsidR="00E7216A" w:rsidRPr="002136D0" w:rsidRDefault="00E7216A" w:rsidP="003B7F42">
            <w:pPr>
              <w:suppressAutoHyphens/>
              <w:spacing w:after="0" w:line="240" w:lineRule="auto"/>
              <w:ind w:firstLine="720"/>
              <w:jc w:val="both"/>
              <w:rPr>
                <w:rFonts w:ascii="Times New Roman" w:eastAsia="Times New Roman" w:hAnsi="Times New Roman" w:cs="Times New Roman"/>
                <w:sz w:val="24"/>
                <w:szCs w:val="24"/>
                <w:lang w:val="uk-UA" w:eastAsia="ar-SA"/>
              </w:rPr>
            </w:pPr>
            <w:r w:rsidRPr="002136D0">
              <w:rPr>
                <w:rFonts w:ascii="Times New Roman" w:eastAsia="Times New Roman" w:hAnsi="Times New Roman" w:cs="Times New Roman"/>
                <w:sz w:val="24"/>
                <w:szCs w:val="24"/>
                <w:lang w:val="uk-UA" w:eastAsia="ar-SA"/>
              </w:rPr>
              <w:t>сума</w:t>
            </w:r>
          </w:p>
        </w:tc>
      </w:tr>
      <w:tr w:rsidR="00E7216A" w:rsidRPr="002136D0" w:rsidTr="00E7216A">
        <w:tc>
          <w:tcPr>
            <w:tcW w:w="1368" w:type="dxa"/>
          </w:tcPr>
          <w:p w:rsidR="00E7216A" w:rsidRPr="002136D0" w:rsidRDefault="00E7216A" w:rsidP="003B7F42">
            <w:pPr>
              <w:suppressAutoHyphens/>
              <w:spacing w:after="0" w:line="240" w:lineRule="auto"/>
              <w:ind w:firstLine="720"/>
              <w:jc w:val="both"/>
              <w:rPr>
                <w:rFonts w:ascii="Times New Roman" w:eastAsia="Times New Roman" w:hAnsi="Times New Roman" w:cs="Times New Roman"/>
                <w:sz w:val="24"/>
                <w:szCs w:val="24"/>
                <w:lang w:val="uk-UA" w:eastAsia="ar-SA"/>
              </w:rPr>
            </w:pPr>
            <w:r w:rsidRPr="002136D0">
              <w:rPr>
                <w:rFonts w:ascii="Times New Roman" w:eastAsia="Times New Roman" w:hAnsi="Times New Roman" w:cs="Times New Roman"/>
                <w:sz w:val="24"/>
                <w:szCs w:val="24"/>
                <w:lang w:val="uk-UA" w:eastAsia="ar-SA"/>
              </w:rPr>
              <w:t>1 семестр</w:t>
            </w:r>
          </w:p>
        </w:tc>
        <w:tc>
          <w:tcPr>
            <w:tcW w:w="2880" w:type="dxa"/>
          </w:tcPr>
          <w:p w:rsidR="00E7216A" w:rsidRPr="002136D0" w:rsidRDefault="00E7216A" w:rsidP="003B7F42">
            <w:pPr>
              <w:suppressAutoHyphens/>
              <w:spacing w:after="0" w:line="240" w:lineRule="auto"/>
              <w:ind w:firstLine="720"/>
              <w:jc w:val="both"/>
              <w:rPr>
                <w:rFonts w:ascii="Times New Roman" w:eastAsia="Times New Roman" w:hAnsi="Times New Roman" w:cs="Times New Roman"/>
                <w:sz w:val="24"/>
                <w:szCs w:val="24"/>
                <w:lang w:val="uk-UA" w:eastAsia="ar-SA"/>
              </w:rPr>
            </w:pPr>
            <w:r w:rsidRPr="002136D0">
              <w:rPr>
                <w:rFonts w:ascii="Times New Roman" w:eastAsia="Times New Roman" w:hAnsi="Times New Roman" w:cs="Times New Roman"/>
                <w:sz w:val="24"/>
                <w:szCs w:val="24"/>
                <w:lang w:val="uk-UA" w:eastAsia="ar-SA"/>
              </w:rPr>
              <w:t>Модуль 1</w:t>
            </w:r>
          </w:p>
        </w:tc>
        <w:tc>
          <w:tcPr>
            <w:tcW w:w="2880" w:type="dxa"/>
          </w:tcPr>
          <w:p w:rsidR="00E7216A" w:rsidRPr="002136D0" w:rsidRDefault="00E7216A" w:rsidP="003B7F42">
            <w:pPr>
              <w:suppressAutoHyphens/>
              <w:spacing w:after="0" w:line="240" w:lineRule="auto"/>
              <w:ind w:firstLine="720"/>
              <w:jc w:val="both"/>
              <w:rPr>
                <w:rFonts w:ascii="Times New Roman" w:eastAsia="Times New Roman" w:hAnsi="Times New Roman" w:cs="Times New Roman"/>
                <w:sz w:val="24"/>
                <w:szCs w:val="24"/>
                <w:lang w:val="uk-UA" w:eastAsia="ar-SA"/>
              </w:rPr>
            </w:pPr>
            <w:r w:rsidRPr="002136D0">
              <w:rPr>
                <w:rFonts w:ascii="Times New Roman" w:eastAsia="Times New Roman" w:hAnsi="Times New Roman" w:cs="Times New Roman"/>
                <w:sz w:val="24"/>
                <w:szCs w:val="24"/>
                <w:lang w:val="uk-UA" w:eastAsia="ar-SA"/>
              </w:rPr>
              <w:t>Модуль 2</w:t>
            </w:r>
          </w:p>
        </w:tc>
        <w:tc>
          <w:tcPr>
            <w:tcW w:w="2508" w:type="dxa"/>
          </w:tcPr>
          <w:p w:rsidR="00E7216A" w:rsidRPr="002136D0" w:rsidRDefault="00E7216A" w:rsidP="003B7F42">
            <w:pPr>
              <w:suppressAutoHyphens/>
              <w:spacing w:after="0" w:line="240" w:lineRule="auto"/>
              <w:ind w:firstLine="720"/>
              <w:jc w:val="both"/>
              <w:rPr>
                <w:rFonts w:ascii="Times New Roman" w:eastAsia="Times New Roman" w:hAnsi="Times New Roman" w:cs="Times New Roman"/>
                <w:sz w:val="24"/>
                <w:szCs w:val="24"/>
                <w:lang w:val="uk-UA" w:eastAsia="ar-SA"/>
              </w:rPr>
            </w:pPr>
            <w:r w:rsidRPr="002136D0">
              <w:rPr>
                <w:rFonts w:ascii="Times New Roman" w:eastAsia="Times New Roman" w:hAnsi="Times New Roman" w:cs="Times New Roman"/>
                <w:sz w:val="24"/>
                <w:szCs w:val="24"/>
                <w:lang w:val="uk-UA" w:eastAsia="ar-SA"/>
              </w:rPr>
              <w:t>залік</w:t>
            </w:r>
          </w:p>
        </w:tc>
        <w:tc>
          <w:tcPr>
            <w:tcW w:w="4109" w:type="dxa"/>
          </w:tcPr>
          <w:p w:rsidR="00E7216A" w:rsidRPr="002136D0" w:rsidRDefault="00E7216A" w:rsidP="003B7F42">
            <w:pPr>
              <w:suppressAutoHyphens/>
              <w:spacing w:after="0" w:line="240" w:lineRule="auto"/>
              <w:ind w:firstLine="720"/>
              <w:jc w:val="both"/>
              <w:rPr>
                <w:rFonts w:ascii="Times New Roman" w:eastAsia="Times New Roman" w:hAnsi="Times New Roman" w:cs="Times New Roman"/>
                <w:sz w:val="24"/>
                <w:szCs w:val="24"/>
                <w:lang w:val="uk-UA" w:eastAsia="ar-SA"/>
              </w:rPr>
            </w:pPr>
          </w:p>
        </w:tc>
      </w:tr>
      <w:tr w:rsidR="00E7216A" w:rsidRPr="002136D0" w:rsidTr="00E7216A">
        <w:tc>
          <w:tcPr>
            <w:tcW w:w="1368" w:type="dxa"/>
          </w:tcPr>
          <w:p w:rsidR="00E7216A" w:rsidRPr="002136D0" w:rsidRDefault="00E7216A" w:rsidP="003B7F42">
            <w:pPr>
              <w:suppressAutoHyphens/>
              <w:spacing w:after="0" w:line="240" w:lineRule="auto"/>
              <w:ind w:firstLine="720"/>
              <w:jc w:val="both"/>
              <w:rPr>
                <w:rFonts w:ascii="Times New Roman" w:eastAsia="Times New Roman" w:hAnsi="Times New Roman" w:cs="Times New Roman"/>
                <w:sz w:val="24"/>
                <w:szCs w:val="24"/>
                <w:lang w:val="uk-UA" w:eastAsia="ar-SA"/>
              </w:rPr>
            </w:pPr>
          </w:p>
        </w:tc>
        <w:tc>
          <w:tcPr>
            <w:tcW w:w="2880" w:type="dxa"/>
          </w:tcPr>
          <w:p w:rsidR="00E7216A" w:rsidRPr="002136D0" w:rsidRDefault="00E7216A" w:rsidP="003B7F42">
            <w:pPr>
              <w:suppressAutoHyphens/>
              <w:spacing w:after="0" w:line="240" w:lineRule="auto"/>
              <w:ind w:firstLine="720"/>
              <w:jc w:val="both"/>
              <w:rPr>
                <w:rFonts w:ascii="Times New Roman" w:eastAsia="Times New Roman" w:hAnsi="Times New Roman" w:cs="Times New Roman"/>
                <w:b/>
                <w:sz w:val="24"/>
                <w:szCs w:val="24"/>
                <w:lang w:val="uk-UA" w:eastAsia="ar-SA"/>
              </w:rPr>
            </w:pPr>
            <w:r w:rsidRPr="002136D0">
              <w:rPr>
                <w:rFonts w:ascii="Times New Roman" w:eastAsia="Times New Roman" w:hAnsi="Times New Roman" w:cs="Times New Roman"/>
                <w:b/>
                <w:sz w:val="24"/>
                <w:szCs w:val="24"/>
                <w:lang w:val="uk-UA" w:eastAsia="ar-SA"/>
              </w:rPr>
              <w:t>50</w:t>
            </w:r>
          </w:p>
          <w:p w:rsidR="00E7216A" w:rsidRPr="002136D0" w:rsidRDefault="00E7216A" w:rsidP="003B7F42">
            <w:pPr>
              <w:suppressAutoHyphens/>
              <w:spacing w:after="0" w:line="240" w:lineRule="auto"/>
              <w:ind w:firstLine="720"/>
              <w:jc w:val="both"/>
              <w:rPr>
                <w:rFonts w:ascii="Times New Roman" w:eastAsia="Times New Roman" w:hAnsi="Times New Roman" w:cs="Times New Roman"/>
                <w:sz w:val="24"/>
                <w:szCs w:val="24"/>
                <w:lang w:val="uk-UA" w:eastAsia="ar-SA"/>
              </w:rPr>
            </w:pPr>
            <w:r w:rsidRPr="002136D0">
              <w:rPr>
                <w:rFonts w:ascii="Times New Roman" w:eastAsia="Times New Roman" w:hAnsi="Times New Roman" w:cs="Times New Roman"/>
                <w:sz w:val="24"/>
                <w:szCs w:val="24"/>
                <w:lang w:val="uk-UA" w:eastAsia="ar-SA"/>
              </w:rPr>
              <w:t>(20+30)</w:t>
            </w:r>
          </w:p>
          <w:p w:rsidR="00E7216A" w:rsidRPr="002136D0" w:rsidRDefault="00E7216A" w:rsidP="003B7F42">
            <w:pPr>
              <w:suppressAutoHyphens/>
              <w:spacing w:after="0" w:line="240" w:lineRule="auto"/>
              <w:ind w:firstLine="720"/>
              <w:jc w:val="both"/>
              <w:rPr>
                <w:rFonts w:ascii="Times New Roman" w:eastAsia="Times New Roman" w:hAnsi="Times New Roman" w:cs="Times New Roman"/>
                <w:sz w:val="24"/>
                <w:szCs w:val="24"/>
                <w:lang w:val="uk-UA" w:eastAsia="ar-SA"/>
              </w:rPr>
            </w:pPr>
            <w:r w:rsidRPr="002136D0">
              <w:rPr>
                <w:rFonts w:ascii="Times New Roman" w:eastAsia="Times New Roman" w:hAnsi="Times New Roman" w:cs="Times New Roman"/>
                <w:sz w:val="24"/>
                <w:szCs w:val="24"/>
                <w:lang w:val="uk-UA" w:eastAsia="ar-SA"/>
              </w:rPr>
              <w:t>(поточна успішність +модульне тестування)</w:t>
            </w:r>
          </w:p>
        </w:tc>
        <w:tc>
          <w:tcPr>
            <w:tcW w:w="2880" w:type="dxa"/>
          </w:tcPr>
          <w:p w:rsidR="00E7216A" w:rsidRPr="002136D0" w:rsidRDefault="00E7216A" w:rsidP="003B7F42">
            <w:pPr>
              <w:suppressAutoHyphens/>
              <w:spacing w:after="0" w:line="240" w:lineRule="auto"/>
              <w:ind w:firstLine="720"/>
              <w:jc w:val="both"/>
              <w:rPr>
                <w:rFonts w:ascii="Times New Roman" w:eastAsia="Times New Roman" w:hAnsi="Times New Roman" w:cs="Times New Roman"/>
                <w:b/>
                <w:sz w:val="24"/>
                <w:szCs w:val="24"/>
                <w:lang w:val="uk-UA" w:eastAsia="ar-SA"/>
              </w:rPr>
            </w:pPr>
            <w:r w:rsidRPr="002136D0">
              <w:rPr>
                <w:rFonts w:ascii="Times New Roman" w:eastAsia="Times New Roman" w:hAnsi="Times New Roman" w:cs="Times New Roman"/>
                <w:b/>
                <w:sz w:val="24"/>
                <w:szCs w:val="24"/>
                <w:lang w:val="uk-UA" w:eastAsia="ar-SA"/>
              </w:rPr>
              <w:t>50</w:t>
            </w:r>
          </w:p>
          <w:p w:rsidR="00E7216A" w:rsidRPr="002136D0" w:rsidRDefault="00E7216A" w:rsidP="003B7F42">
            <w:pPr>
              <w:suppressAutoHyphens/>
              <w:spacing w:after="0" w:line="240" w:lineRule="auto"/>
              <w:ind w:firstLine="720"/>
              <w:jc w:val="both"/>
              <w:rPr>
                <w:rFonts w:ascii="Times New Roman" w:eastAsia="Times New Roman" w:hAnsi="Times New Roman" w:cs="Times New Roman"/>
                <w:sz w:val="24"/>
                <w:szCs w:val="24"/>
                <w:lang w:val="uk-UA" w:eastAsia="ar-SA"/>
              </w:rPr>
            </w:pPr>
            <w:r w:rsidRPr="002136D0">
              <w:rPr>
                <w:rFonts w:ascii="Times New Roman" w:eastAsia="Times New Roman" w:hAnsi="Times New Roman" w:cs="Times New Roman"/>
                <w:sz w:val="24"/>
                <w:szCs w:val="24"/>
                <w:lang w:val="uk-UA" w:eastAsia="ar-SA"/>
              </w:rPr>
              <w:t>(20+30)</w:t>
            </w:r>
          </w:p>
          <w:p w:rsidR="00E7216A" w:rsidRPr="002136D0" w:rsidRDefault="00E7216A" w:rsidP="003B7F42">
            <w:pPr>
              <w:suppressAutoHyphens/>
              <w:spacing w:after="0" w:line="240" w:lineRule="auto"/>
              <w:ind w:firstLine="720"/>
              <w:jc w:val="both"/>
              <w:rPr>
                <w:rFonts w:ascii="Times New Roman" w:eastAsia="Times New Roman" w:hAnsi="Times New Roman" w:cs="Times New Roman"/>
                <w:sz w:val="24"/>
                <w:szCs w:val="24"/>
                <w:lang w:val="uk-UA" w:eastAsia="ar-SA"/>
              </w:rPr>
            </w:pPr>
            <w:r w:rsidRPr="002136D0">
              <w:rPr>
                <w:rFonts w:ascii="Times New Roman" w:eastAsia="Times New Roman" w:hAnsi="Times New Roman" w:cs="Times New Roman"/>
                <w:sz w:val="24"/>
                <w:szCs w:val="24"/>
                <w:lang w:val="uk-UA" w:eastAsia="ar-SA"/>
              </w:rPr>
              <w:t>(поточна успішність +модульне тестування)</w:t>
            </w:r>
          </w:p>
        </w:tc>
        <w:tc>
          <w:tcPr>
            <w:tcW w:w="2508" w:type="dxa"/>
          </w:tcPr>
          <w:p w:rsidR="00E7216A" w:rsidRPr="002136D0" w:rsidRDefault="00E7216A" w:rsidP="003B7F42">
            <w:pPr>
              <w:suppressAutoHyphens/>
              <w:spacing w:after="0" w:line="240" w:lineRule="auto"/>
              <w:ind w:firstLine="720"/>
              <w:jc w:val="both"/>
              <w:rPr>
                <w:rFonts w:ascii="Times New Roman" w:eastAsia="Times New Roman" w:hAnsi="Times New Roman" w:cs="Times New Roman"/>
                <w:b/>
                <w:sz w:val="24"/>
                <w:szCs w:val="24"/>
                <w:lang w:val="uk-UA" w:eastAsia="ar-SA"/>
              </w:rPr>
            </w:pPr>
          </w:p>
        </w:tc>
        <w:tc>
          <w:tcPr>
            <w:tcW w:w="4109" w:type="dxa"/>
          </w:tcPr>
          <w:p w:rsidR="00E7216A" w:rsidRPr="002136D0" w:rsidRDefault="00E7216A" w:rsidP="003B7F42">
            <w:pPr>
              <w:suppressAutoHyphens/>
              <w:spacing w:after="0" w:line="240" w:lineRule="auto"/>
              <w:ind w:firstLine="720"/>
              <w:jc w:val="both"/>
              <w:rPr>
                <w:rFonts w:ascii="Times New Roman" w:eastAsia="Times New Roman" w:hAnsi="Times New Roman" w:cs="Times New Roman"/>
                <w:b/>
                <w:sz w:val="24"/>
                <w:szCs w:val="24"/>
                <w:lang w:val="uk-UA" w:eastAsia="ar-SA"/>
              </w:rPr>
            </w:pPr>
            <w:r w:rsidRPr="002136D0">
              <w:rPr>
                <w:rFonts w:ascii="Times New Roman" w:eastAsia="Times New Roman" w:hAnsi="Times New Roman" w:cs="Times New Roman"/>
                <w:b/>
                <w:sz w:val="24"/>
                <w:szCs w:val="24"/>
                <w:lang w:val="uk-UA" w:eastAsia="ar-SA"/>
              </w:rPr>
              <w:t>100</w:t>
            </w:r>
          </w:p>
        </w:tc>
      </w:tr>
    </w:tbl>
    <w:tbl>
      <w:tblPr>
        <w:tblpPr w:leftFromText="180" w:rightFromText="180" w:vertAnchor="text" w:horzAnchor="page" w:tblpX="1162" w:tblpY="200"/>
        <w:tblW w:w="137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864"/>
        <w:gridCol w:w="2194"/>
        <w:gridCol w:w="2529"/>
        <w:gridCol w:w="6192"/>
      </w:tblGrid>
      <w:tr w:rsidR="00E7216A" w:rsidRPr="002136D0" w:rsidTr="00C52BDC">
        <w:tc>
          <w:tcPr>
            <w:tcW w:w="2864" w:type="dxa"/>
          </w:tcPr>
          <w:p w:rsidR="00E7216A" w:rsidRPr="002136D0" w:rsidRDefault="00E7216A" w:rsidP="00C52BDC">
            <w:pPr>
              <w:suppressAutoHyphens/>
              <w:spacing w:after="0" w:line="240" w:lineRule="auto"/>
              <w:ind w:firstLine="720"/>
              <w:jc w:val="center"/>
              <w:rPr>
                <w:rFonts w:ascii="Times New Roman" w:eastAsia="Times New Roman" w:hAnsi="Times New Roman" w:cs="Times New Roman"/>
                <w:sz w:val="24"/>
                <w:szCs w:val="24"/>
                <w:lang w:val="uk-UA" w:eastAsia="ar-SA"/>
              </w:rPr>
            </w:pPr>
            <w:r w:rsidRPr="002136D0">
              <w:rPr>
                <w:rFonts w:ascii="Times New Roman" w:eastAsia="Times New Roman" w:hAnsi="Times New Roman" w:cs="Times New Roman"/>
                <w:sz w:val="24"/>
                <w:szCs w:val="24"/>
                <w:lang w:val="uk-UA" w:eastAsia="ar-SA"/>
              </w:rPr>
              <w:t>Лекції</w:t>
            </w:r>
          </w:p>
          <w:p w:rsidR="00E7216A" w:rsidRPr="002136D0" w:rsidRDefault="00E7216A" w:rsidP="00C52BDC">
            <w:pPr>
              <w:suppressAutoHyphens/>
              <w:spacing w:after="0" w:line="240" w:lineRule="auto"/>
              <w:ind w:firstLine="720"/>
              <w:jc w:val="center"/>
              <w:rPr>
                <w:rFonts w:ascii="Times New Roman" w:eastAsia="Times New Roman" w:hAnsi="Times New Roman" w:cs="Times New Roman"/>
                <w:sz w:val="24"/>
                <w:szCs w:val="24"/>
                <w:lang w:val="uk-UA" w:eastAsia="ar-SA"/>
              </w:rPr>
            </w:pPr>
          </w:p>
          <w:p w:rsidR="00E7216A" w:rsidRPr="002136D0" w:rsidRDefault="00E7216A" w:rsidP="00C52BDC">
            <w:pPr>
              <w:suppressAutoHyphens/>
              <w:spacing w:after="0" w:line="240" w:lineRule="auto"/>
              <w:ind w:firstLine="720"/>
              <w:jc w:val="center"/>
              <w:rPr>
                <w:rFonts w:ascii="Times New Roman" w:eastAsia="Times New Roman" w:hAnsi="Times New Roman" w:cs="Times New Roman"/>
                <w:sz w:val="24"/>
                <w:szCs w:val="24"/>
                <w:lang w:val="uk-UA" w:eastAsia="ar-SA"/>
              </w:rPr>
            </w:pPr>
          </w:p>
          <w:p w:rsidR="00E7216A" w:rsidRPr="002136D0" w:rsidRDefault="00E7216A" w:rsidP="00C52BDC">
            <w:pPr>
              <w:suppressAutoHyphens/>
              <w:spacing w:after="0" w:line="240" w:lineRule="auto"/>
              <w:ind w:firstLine="720"/>
              <w:jc w:val="center"/>
              <w:rPr>
                <w:rFonts w:ascii="Times New Roman" w:eastAsia="Times New Roman" w:hAnsi="Times New Roman" w:cs="Times New Roman"/>
                <w:sz w:val="24"/>
                <w:szCs w:val="24"/>
                <w:lang w:val="uk-UA" w:eastAsia="ar-SA"/>
              </w:rPr>
            </w:pPr>
          </w:p>
          <w:p w:rsidR="00E7216A" w:rsidRPr="002136D0" w:rsidRDefault="00E7216A" w:rsidP="00C52BDC">
            <w:pPr>
              <w:suppressAutoHyphens/>
              <w:spacing w:after="0" w:line="240" w:lineRule="auto"/>
              <w:ind w:firstLine="720"/>
              <w:jc w:val="center"/>
              <w:rPr>
                <w:rFonts w:ascii="Times New Roman" w:eastAsia="Times New Roman" w:hAnsi="Times New Roman" w:cs="Times New Roman"/>
                <w:bCs/>
                <w:sz w:val="24"/>
                <w:szCs w:val="24"/>
                <w:lang w:val="uk-UA" w:eastAsia="ar-SA"/>
              </w:rPr>
            </w:pPr>
            <w:r w:rsidRPr="002136D0">
              <w:rPr>
                <w:rFonts w:ascii="Times New Roman" w:eastAsia="Times New Roman" w:hAnsi="Times New Roman" w:cs="Times New Roman"/>
                <w:sz w:val="24"/>
                <w:szCs w:val="24"/>
                <w:lang w:val="uk-UA" w:eastAsia="ar-SA"/>
              </w:rPr>
              <w:t>0</w:t>
            </w:r>
            <w:r w:rsidR="003B7F42" w:rsidRPr="002136D0">
              <w:rPr>
                <w:rFonts w:ascii="Times New Roman" w:eastAsia="Times New Roman" w:hAnsi="Times New Roman" w:cs="Times New Roman"/>
                <w:sz w:val="24"/>
                <w:szCs w:val="24"/>
                <w:lang w:val="uk-UA" w:eastAsia="ar-SA"/>
              </w:rPr>
              <w:t xml:space="preserve"> </w:t>
            </w:r>
            <w:r w:rsidRPr="002136D0">
              <w:rPr>
                <w:rFonts w:ascii="Times New Roman" w:eastAsia="Times New Roman" w:hAnsi="Times New Roman" w:cs="Times New Roman"/>
                <w:sz w:val="24"/>
                <w:szCs w:val="24"/>
                <w:lang w:val="uk-UA" w:eastAsia="ar-SA"/>
              </w:rPr>
              <w:t>б.</w:t>
            </w:r>
          </w:p>
        </w:tc>
        <w:tc>
          <w:tcPr>
            <w:tcW w:w="2194" w:type="dxa"/>
          </w:tcPr>
          <w:p w:rsidR="00E7216A" w:rsidRPr="002136D0" w:rsidRDefault="00E7216A" w:rsidP="00C52BDC">
            <w:pPr>
              <w:suppressAutoHyphens/>
              <w:spacing w:after="0" w:line="240" w:lineRule="auto"/>
              <w:ind w:firstLine="720"/>
              <w:jc w:val="center"/>
              <w:rPr>
                <w:rFonts w:ascii="Times New Roman" w:eastAsia="Times New Roman" w:hAnsi="Times New Roman" w:cs="Times New Roman"/>
                <w:sz w:val="24"/>
                <w:szCs w:val="24"/>
                <w:lang w:val="uk-UA" w:eastAsia="ar-SA"/>
              </w:rPr>
            </w:pPr>
            <w:r w:rsidRPr="002136D0">
              <w:rPr>
                <w:rFonts w:ascii="Times New Roman" w:eastAsia="Times New Roman" w:hAnsi="Times New Roman" w:cs="Times New Roman"/>
                <w:sz w:val="24"/>
                <w:szCs w:val="24"/>
                <w:lang w:val="uk-UA" w:eastAsia="ar-SA"/>
              </w:rPr>
              <w:t>Практичні заняття</w:t>
            </w:r>
          </w:p>
          <w:p w:rsidR="00E7216A" w:rsidRPr="002136D0" w:rsidRDefault="00E7216A" w:rsidP="00C52BDC">
            <w:pPr>
              <w:suppressAutoHyphens/>
              <w:spacing w:after="0" w:line="240" w:lineRule="auto"/>
              <w:ind w:firstLine="720"/>
              <w:jc w:val="center"/>
              <w:rPr>
                <w:rFonts w:ascii="Times New Roman" w:eastAsia="Times New Roman" w:hAnsi="Times New Roman" w:cs="Times New Roman"/>
                <w:sz w:val="24"/>
                <w:szCs w:val="24"/>
                <w:lang w:val="uk-UA" w:eastAsia="ar-SA"/>
              </w:rPr>
            </w:pPr>
          </w:p>
          <w:p w:rsidR="00E7216A" w:rsidRPr="002136D0" w:rsidRDefault="00E7216A" w:rsidP="00C52BDC">
            <w:pPr>
              <w:suppressAutoHyphens/>
              <w:spacing w:after="0" w:line="240" w:lineRule="auto"/>
              <w:ind w:firstLine="720"/>
              <w:jc w:val="center"/>
              <w:rPr>
                <w:rFonts w:ascii="Times New Roman" w:eastAsia="Times New Roman" w:hAnsi="Times New Roman" w:cs="Times New Roman"/>
                <w:bCs/>
                <w:sz w:val="24"/>
                <w:szCs w:val="24"/>
                <w:lang w:val="uk-UA" w:eastAsia="ar-SA"/>
              </w:rPr>
            </w:pPr>
            <w:r w:rsidRPr="002136D0">
              <w:rPr>
                <w:rFonts w:ascii="Times New Roman" w:eastAsia="Times New Roman" w:hAnsi="Times New Roman" w:cs="Times New Roman"/>
                <w:sz w:val="24"/>
                <w:szCs w:val="24"/>
                <w:lang w:val="uk-UA" w:eastAsia="ar-SA"/>
              </w:rPr>
              <w:t>20 х 2б = 40 б.</w:t>
            </w:r>
          </w:p>
        </w:tc>
        <w:tc>
          <w:tcPr>
            <w:tcW w:w="2529" w:type="dxa"/>
          </w:tcPr>
          <w:p w:rsidR="00E7216A" w:rsidRPr="002136D0" w:rsidRDefault="00E7216A" w:rsidP="00C52BDC">
            <w:pPr>
              <w:suppressAutoHyphens/>
              <w:spacing w:after="0" w:line="240" w:lineRule="auto"/>
              <w:ind w:firstLine="720"/>
              <w:jc w:val="both"/>
              <w:rPr>
                <w:rFonts w:ascii="Times New Roman" w:eastAsia="Times New Roman" w:hAnsi="Times New Roman" w:cs="Times New Roman"/>
                <w:sz w:val="24"/>
                <w:szCs w:val="24"/>
                <w:lang w:val="uk-UA" w:eastAsia="ar-SA"/>
              </w:rPr>
            </w:pPr>
            <w:r w:rsidRPr="002136D0">
              <w:rPr>
                <w:rFonts w:ascii="Times New Roman" w:eastAsia="Times New Roman" w:hAnsi="Times New Roman" w:cs="Times New Roman"/>
                <w:sz w:val="24"/>
                <w:szCs w:val="24"/>
                <w:lang w:val="uk-UA" w:eastAsia="ar-SA"/>
              </w:rPr>
              <w:t>Модулі</w:t>
            </w:r>
          </w:p>
          <w:p w:rsidR="00E7216A" w:rsidRPr="002136D0" w:rsidRDefault="00E7216A" w:rsidP="00C52BDC">
            <w:pPr>
              <w:suppressAutoHyphens/>
              <w:spacing w:after="0" w:line="240" w:lineRule="auto"/>
              <w:ind w:firstLine="720"/>
              <w:jc w:val="both"/>
              <w:rPr>
                <w:rFonts w:ascii="Times New Roman" w:eastAsia="Times New Roman" w:hAnsi="Times New Roman" w:cs="Times New Roman"/>
                <w:sz w:val="24"/>
                <w:szCs w:val="24"/>
                <w:lang w:val="uk-UA" w:eastAsia="ar-SA"/>
              </w:rPr>
            </w:pPr>
            <w:r w:rsidRPr="002136D0">
              <w:rPr>
                <w:rFonts w:ascii="Times New Roman" w:eastAsia="Times New Roman" w:hAnsi="Times New Roman" w:cs="Times New Roman"/>
                <w:sz w:val="24"/>
                <w:szCs w:val="24"/>
                <w:lang w:val="uk-UA" w:eastAsia="ar-SA"/>
              </w:rPr>
              <w:t>(Письмові контрольні роботи)</w:t>
            </w:r>
          </w:p>
          <w:p w:rsidR="00E7216A" w:rsidRPr="002136D0" w:rsidRDefault="00E7216A" w:rsidP="00C52BDC">
            <w:pPr>
              <w:suppressAutoHyphens/>
              <w:spacing w:after="0" w:line="240" w:lineRule="auto"/>
              <w:ind w:firstLine="720"/>
              <w:jc w:val="center"/>
              <w:rPr>
                <w:rFonts w:ascii="Times New Roman" w:eastAsia="Times New Roman" w:hAnsi="Times New Roman" w:cs="Times New Roman"/>
                <w:bCs/>
                <w:sz w:val="24"/>
                <w:szCs w:val="24"/>
                <w:lang w:val="uk-UA" w:eastAsia="ar-SA"/>
              </w:rPr>
            </w:pPr>
            <w:r w:rsidRPr="002136D0">
              <w:rPr>
                <w:rFonts w:ascii="Times New Roman" w:eastAsia="Times New Roman" w:hAnsi="Times New Roman" w:cs="Times New Roman"/>
                <w:sz w:val="24"/>
                <w:szCs w:val="24"/>
                <w:lang w:val="uk-UA" w:eastAsia="ar-SA"/>
              </w:rPr>
              <w:t>30 х 2 = 60 б.</w:t>
            </w:r>
          </w:p>
        </w:tc>
        <w:tc>
          <w:tcPr>
            <w:tcW w:w="6192" w:type="dxa"/>
          </w:tcPr>
          <w:p w:rsidR="00E7216A" w:rsidRPr="002136D0" w:rsidRDefault="00E7216A" w:rsidP="00C52BDC">
            <w:pPr>
              <w:suppressAutoHyphens/>
              <w:spacing w:after="0" w:line="240" w:lineRule="auto"/>
              <w:ind w:firstLine="720"/>
              <w:jc w:val="center"/>
              <w:rPr>
                <w:rFonts w:ascii="Times New Roman" w:eastAsia="Times New Roman" w:hAnsi="Times New Roman" w:cs="Times New Roman"/>
                <w:sz w:val="24"/>
                <w:szCs w:val="24"/>
                <w:lang w:val="uk-UA" w:eastAsia="ar-SA"/>
              </w:rPr>
            </w:pPr>
            <w:r w:rsidRPr="002136D0">
              <w:rPr>
                <w:rFonts w:ascii="Times New Roman" w:eastAsia="Times New Roman" w:hAnsi="Times New Roman" w:cs="Times New Roman"/>
                <w:sz w:val="24"/>
                <w:szCs w:val="24"/>
                <w:lang w:val="uk-UA" w:eastAsia="ar-SA"/>
              </w:rPr>
              <w:t>Самостійна робота студентів</w:t>
            </w:r>
          </w:p>
          <w:p w:rsidR="00E7216A" w:rsidRPr="002136D0" w:rsidRDefault="00E7216A" w:rsidP="00C52BDC">
            <w:pPr>
              <w:suppressAutoHyphens/>
              <w:spacing w:after="0" w:line="240" w:lineRule="auto"/>
              <w:ind w:firstLine="720"/>
              <w:jc w:val="center"/>
              <w:rPr>
                <w:rFonts w:ascii="Times New Roman" w:eastAsia="Times New Roman" w:hAnsi="Times New Roman" w:cs="Times New Roman"/>
                <w:sz w:val="24"/>
                <w:szCs w:val="24"/>
                <w:lang w:val="uk-UA" w:eastAsia="ar-SA"/>
              </w:rPr>
            </w:pPr>
            <w:r w:rsidRPr="002136D0">
              <w:rPr>
                <w:rFonts w:ascii="Times New Roman" w:eastAsia="Times New Roman" w:hAnsi="Times New Roman" w:cs="Times New Roman"/>
                <w:sz w:val="24"/>
                <w:szCs w:val="24"/>
                <w:lang w:val="uk-UA" w:eastAsia="ar-SA"/>
              </w:rPr>
              <w:t>(СРС)</w:t>
            </w:r>
          </w:p>
          <w:p w:rsidR="00E7216A" w:rsidRPr="002136D0" w:rsidRDefault="00E7216A" w:rsidP="00C52BDC">
            <w:pPr>
              <w:suppressAutoHyphens/>
              <w:spacing w:after="0" w:line="240" w:lineRule="auto"/>
              <w:ind w:firstLine="720"/>
              <w:jc w:val="center"/>
              <w:rPr>
                <w:rFonts w:ascii="Times New Roman" w:eastAsia="Times New Roman" w:hAnsi="Times New Roman" w:cs="Times New Roman"/>
                <w:sz w:val="24"/>
                <w:szCs w:val="24"/>
                <w:lang w:val="uk-UA" w:eastAsia="ar-SA"/>
              </w:rPr>
            </w:pPr>
          </w:p>
          <w:p w:rsidR="00E7216A" w:rsidRPr="002136D0" w:rsidRDefault="00E7216A" w:rsidP="00C52BDC">
            <w:pPr>
              <w:suppressAutoHyphens/>
              <w:spacing w:after="0" w:line="240" w:lineRule="auto"/>
              <w:ind w:firstLine="720"/>
              <w:jc w:val="center"/>
              <w:rPr>
                <w:rFonts w:ascii="Times New Roman" w:eastAsia="Times New Roman" w:hAnsi="Times New Roman" w:cs="Times New Roman"/>
                <w:bCs/>
                <w:sz w:val="24"/>
                <w:szCs w:val="24"/>
                <w:lang w:val="uk-UA" w:eastAsia="ar-SA"/>
              </w:rPr>
            </w:pPr>
          </w:p>
        </w:tc>
      </w:tr>
      <w:tr w:rsidR="00E7216A" w:rsidRPr="002136D0" w:rsidTr="00C52BDC">
        <w:tc>
          <w:tcPr>
            <w:tcW w:w="2864" w:type="dxa"/>
          </w:tcPr>
          <w:p w:rsidR="00E7216A" w:rsidRPr="002136D0" w:rsidRDefault="00E7216A" w:rsidP="00C52BDC">
            <w:pPr>
              <w:suppressAutoHyphens/>
              <w:spacing w:after="0" w:line="240" w:lineRule="auto"/>
              <w:ind w:firstLine="720"/>
              <w:jc w:val="both"/>
              <w:rPr>
                <w:rFonts w:ascii="Times New Roman" w:eastAsia="Times New Roman" w:hAnsi="Times New Roman" w:cs="Times New Roman"/>
                <w:bCs/>
                <w:sz w:val="24"/>
                <w:szCs w:val="24"/>
                <w:lang w:val="uk-UA" w:eastAsia="ar-SA"/>
              </w:rPr>
            </w:pPr>
            <w:r w:rsidRPr="002136D0">
              <w:rPr>
                <w:rFonts w:ascii="Times New Roman" w:eastAsia="Times New Roman" w:hAnsi="Times New Roman" w:cs="Times New Roman"/>
                <w:bCs/>
                <w:sz w:val="24"/>
                <w:szCs w:val="24"/>
                <w:lang w:val="uk-UA" w:eastAsia="ar-SA"/>
              </w:rPr>
              <w:t>Методи контролю результатів навчання</w:t>
            </w:r>
          </w:p>
        </w:tc>
        <w:tc>
          <w:tcPr>
            <w:tcW w:w="10915" w:type="dxa"/>
            <w:gridSpan w:val="3"/>
          </w:tcPr>
          <w:p w:rsidR="00E7216A" w:rsidRPr="002136D0" w:rsidRDefault="00E7216A" w:rsidP="00C52BDC">
            <w:pPr>
              <w:suppressAutoHyphens/>
              <w:spacing w:after="0" w:line="240" w:lineRule="auto"/>
              <w:ind w:firstLine="720"/>
              <w:jc w:val="both"/>
              <w:rPr>
                <w:rFonts w:ascii="Times New Roman" w:eastAsia="Times New Roman" w:hAnsi="Times New Roman" w:cs="Times New Roman"/>
                <w:bCs/>
                <w:sz w:val="24"/>
                <w:szCs w:val="24"/>
                <w:lang w:val="uk-UA" w:eastAsia="ar-SA"/>
              </w:rPr>
            </w:pPr>
            <w:r w:rsidRPr="002136D0">
              <w:rPr>
                <w:rFonts w:ascii="Times New Roman" w:eastAsia="Times New Roman" w:hAnsi="Times New Roman" w:cs="Times New Roman"/>
                <w:bCs/>
                <w:sz w:val="24"/>
                <w:szCs w:val="24"/>
                <w:lang w:val="uk-UA" w:eastAsia="ar-SA"/>
              </w:rPr>
              <w:t xml:space="preserve">Максимальна кількість балів та </w:t>
            </w:r>
          </w:p>
          <w:p w:rsidR="00E7216A" w:rsidRPr="002136D0" w:rsidRDefault="00E7216A" w:rsidP="00C52BDC">
            <w:pPr>
              <w:suppressAutoHyphens/>
              <w:spacing w:after="0" w:line="240" w:lineRule="auto"/>
              <w:ind w:firstLine="720"/>
              <w:jc w:val="both"/>
              <w:rPr>
                <w:rFonts w:ascii="Times New Roman" w:eastAsia="Times New Roman" w:hAnsi="Times New Roman" w:cs="Times New Roman"/>
                <w:bCs/>
                <w:sz w:val="24"/>
                <w:szCs w:val="24"/>
                <w:lang w:val="uk-UA" w:eastAsia="ar-SA"/>
              </w:rPr>
            </w:pPr>
            <w:r w:rsidRPr="002136D0">
              <w:rPr>
                <w:rFonts w:ascii="Times New Roman" w:eastAsia="Times New Roman" w:hAnsi="Times New Roman" w:cs="Times New Roman"/>
                <w:bCs/>
                <w:sz w:val="24"/>
                <w:szCs w:val="24"/>
                <w:lang w:val="uk-UA" w:eastAsia="ar-SA"/>
              </w:rPr>
              <w:t>вимоги до їх накопичення</w:t>
            </w:r>
          </w:p>
        </w:tc>
      </w:tr>
      <w:tr w:rsidR="00E7216A" w:rsidRPr="002136D0" w:rsidTr="00C52BDC">
        <w:tc>
          <w:tcPr>
            <w:tcW w:w="2864" w:type="dxa"/>
          </w:tcPr>
          <w:p w:rsidR="00E7216A" w:rsidRPr="002136D0" w:rsidRDefault="00E7216A" w:rsidP="00C52BDC">
            <w:pPr>
              <w:suppressAutoHyphens/>
              <w:spacing w:after="0" w:line="240" w:lineRule="auto"/>
              <w:ind w:firstLine="720"/>
              <w:jc w:val="both"/>
              <w:rPr>
                <w:rFonts w:ascii="Times New Roman" w:eastAsia="Times New Roman" w:hAnsi="Times New Roman" w:cs="Times New Roman"/>
                <w:bCs/>
                <w:sz w:val="24"/>
                <w:szCs w:val="24"/>
                <w:lang w:val="uk-UA" w:eastAsia="ar-SA"/>
              </w:rPr>
            </w:pPr>
            <w:r w:rsidRPr="002136D0">
              <w:rPr>
                <w:rFonts w:ascii="Times New Roman" w:eastAsia="Times New Roman" w:hAnsi="Times New Roman" w:cs="Times New Roman"/>
                <w:bCs/>
                <w:sz w:val="24"/>
                <w:szCs w:val="24"/>
                <w:lang w:val="uk-UA" w:eastAsia="ar-SA"/>
              </w:rPr>
              <w:t xml:space="preserve">Усна відповідь на практичному занятті: 5 б. </w:t>
            </w:r>
          </w:p>
        </w:tc>
        <w:tc>
          <w:tcPr>
            <w:tcW w:w="10915" w:type="dxa"/>
            <w:gridSpan w:val="3"/>
          </w:tcPr>
          <w:p w:rsidR="00E7216A" w:rsidRPr="002136D0" w:rsidRDefault="00E7216A" w:rsidP="00C52BDC">
            <w:pPr>
              <w:suppressAutoHyphens/>
              <w:spacing w:after="0" w:line="240" w:lineRule="auto"/>
              <w:ind w:firstLine="720"/>
              <w:jc w:val="both"/>
              <w:rPr>
                <w:rFonts w:ascii="Times New Roman" w:eastAsia="Times New Roman" w:hAnsi="Times New Roman" w:cs="Times New Roman"/>
                <w:bCs/>
                <w:sz w:val="24"/>
                <w:szCs w:val="24"/>
                <w:lang w:val="uk-UA" w:eastAsia="ar-SA"/>
              </w:rPr>
            </w:pPr>
            <w:r w:rsidRPr="002136D0">
              <w:rPr>
                <w:rFonts w:ascii="Times New Roman" w:eastAsia="Times New Roman" w:hAnsi="Times New Roman" w:cs="Times New Roman"/>
                <w:bCs/>
                <w:sz w:val="24"/>
                <w:szCs w:val="24"/>
                <w:lang w:val="uk-UA" w:eastAsia="ar-SA"/>
              </w:rPr>
              <w:t xml:space="preserve">5 б. – за відсутність мовних і мовленнєвих помилок у повідомленні, правильну, повну, логічну та послідовну відповідь, підкріплену власними прикладами, </w:t>
            </w:r>
            <w:r w:rsidRPr="002136D0">
              <w:rPr>
                <w:rFonts w:ascii="Times New Roman" w:eastAsia="Times New Roman" w:hAnsi="Times New Roman" w:cs="Times New Roman"/>
                <w:sz w:val="24"/>
                <w:szCs w:val="24"/>
                <w:lang w:val="uk-UA" w:eastAsia="ar-SA"/>
              </w:rPr>
              <w:t xml:space="preserve">студент володіє інформацією з різних </w:t>
            </w:r>
            <w:r w:rsidRPr="002136D0">
              <w:rPr>
                <w:rFonts w:ascii="Times New Roman" w:eastAsia="Times New Roman" w:hAnsi="Times New Roman" w:cs="Times New Roman"/>
                <w:sz w:val="24"/>
                <w:szCs w:val="24"/>
                <w:lang w:val="uk-UA" w:eastAsia="ar-SA"/>
              </w:rPr>
              <w:lastRenderedPageBreak/>
              <w:t>джерел, вміє</w:t>
            </w:r>
            <w:r w:rsidRPr="002136D0">
              <w:rPr>
                <w:rFonts w:ascii="Times New Roman" w:eastAsia="Times New Roman" w:hAnsi="Times New Roman" w:cs="Times New Roman"/>
                <w:bCs/>
                <w:sz w:val="24"/>
                <w:szCs w:val="24"/>
                <w:lang w:val="uk-UA" w:eastAsia="ar-SA"/>
              </w:rPr>
              <w:t xml:space="preserve"> оперувати термінологією, мовні помилки відсутні; </w:t>
            </w:r>
          </w:p>
          <w:p w:rsidR="00E7216A" w:rsidRPr="002136D0" w:rsidRDefault="00E7216A" w:rsidP="00C52BDC">
            <w:pPr>
              <w:suppressAutoHyphens/>
              <w:spacing w:after="0" w:line="240" w:lineRule="auto"/>
              <w:ind w:firstLine="720"/>
              <w:jc w:val="both"/>
              <w:rPr>
                <w:rFonts w:ascii="Times New Roman" w:eastAsia="Times New Roman" w:hAnsi="Times New Roman" w:cs="Times New Roman"/>
                <w:bCs/>
                <w:sz w:val="24"/>
                <w:szCs w:val="24"/>
                <w:lang w:val="uk-UA" w:eastAsia="ar-SA"/>
              </w:rPr>
            </w:pPr>
            <w:r w:rsidRPr="002136D0">
              <w:rPr>
                <w:rFonts w:ascii="Times New Roman" w:eastAsia="Times New Roman" w:hAnsi="Times New Roman" w:cs="Times New Roman"/>
                <w:bCs/>
                <w:sz w:val="24"/>
                <w:szCs w:val="24"/>
                <w:lang w:val="uk-UA" w:eastAsia="ar-SA"/>
              </w:rPr>
              <w:t xml:space="preserve">4 б. – за наявність декількох незначних лексико-граматичних помилок у повідомленні, правильну, повну, логічну та послідовну відповідь, підкріплену власними прикладами, </w:t>
            </w:r>
            <w:r w:rsidRPr="002136D0">
              <w:rPr>
                <w:rFonts w:ascii="Times New Roman" w:eastAsia="Times New Roman" w:hAnsi="Times New Roman" w:cs="Times New Roman"/>
                <w:sz w:val="24"/>
                <w:szCs w:val="24"/>
                <w:lang w:val="uk-UA" w:eastAsia="ar-SA"/>
              </w:rPr>
              <w:t>вміє</w:t>
            </w:r>
            <w:r w:rsidRPr="002136D0">
              <w:rPr>
                <w:rFonts w:ascii="Times New Roman" w:eastAsia="Times New Roman" w:hAnsi="Times New Roman" w:cs="Times New Roman"/>
                <w:bCs/>
                <w:sz w:val="24"/>
                <w:szCs w:val="24"/>
                <w:lang w:val="uk-UA" w:eastAsia="ar-SA"/>
              </w:rPr>
              <w:t xml:space="preserve"> оперувати термінологією, мають місце окремі мовні помилки; </w:t>
            </w:r>
          </w:p>
          <w:p w:rsidR="00E7216A" w:rsidRPr="002136D0" w:rsidRDefault="00E7216A" w:rsidP="00C52BDC">
            <w:pPr>
              <w:suppressAutoHyphens/>
              <w:spacing w:after="0" w:line="240" w:lineRule="auto"/>
              <w:ind w:firstLine="720"/>
              <w:jc w:val="both"/>
              <w:rPr>
                <w:rFonts w:ascii="Times New Roman" w:eastAsia="Times New Roman" w:hAnsi="Times New Roman" w:cs="Times New Roman"/>
                <w:bCs/>
                <w:sz w:val="24"/>
                <w:szCs w:val="24"/>
                <w:lang w:val="uk-UA" w:eastAsia="ar-SA"/>
              </w:rPr>
            </w:pPr>
            <w:r w:rsidRPr="002136D0">
              <w:rPr>
                <w:rFonts w:ascii="Times New Roman" w:eastAsia="Times New Roman" w:hAnsi="Times New Roman" w:cs="Times New Roman"/>
                <w:bCs/>
                <w:sz w:val="24"/>
                <w:szCs w:val="24"/>
                <w:lang w:val="uk-UA" w:eastAsia="ar-SA"/>
              </w:rPr>
              <w:t xml:space="preserve">3 б. – за правильну, логічну та послідовну відповідь, підкріплену прикладами, якій </w:t>
            </w:r>
            <w:r w:rsidRPr="002136D0">
              <w:rPr>
                <w:rFonts w:ascii="Times New Roman" w:eastAsia="Times New Roman" w:hAnsi="Times New Roman" w:cs="Times New Roman"/>
                <w:sz w:val="24"/>
                <w:szCs w:val="24"/>
                <w:lang w:val="uk-UA" w:eastAsia="ar-SA"/>
              </w:rPr>
              <w:t>притаманна деяка схематичність, студент не володіє інформацією з різних джерел, але твердо знає суть питання та вміє</w:t>
            </w:r>
            <w:r w:rsidRPr="002136D0">
              <w:rPr>
                <w:rFonts w:ascii="Times New Roman" w:eastAsia="Times New Roman" w:hAnsi="Times New Roman" w:cs="Times New Roman"/>
                <w:bCs/>
                <w:sz w:val="24"/>
                <w:szCs w:val="24"/>
                <w:lang w:val="uk-UA" w:eastAsia="ar-SA"/>
              </w:rPr>
              <w:t xml:space="preserve"> оперувати термінологією, мають місце окремі мовні помилки;</w:t>
            </w:r>
          </w:p>
          <w:p w:rsidR="00E7216A" w:rsidRPr="002136D0" w:rsidRDefault="00E7216A" w:rsidP="00C52BDC">
            <w:pPr>
              <w:suppressAutoHyphens/>
              <w:spacing w:after="0" w:line="240" w:lineRule="auto"/>
              <w:ind w:firstLine="720"/>
              <w:jc w:val="both"/>
              <w:rPr>
                <w:rFonts w:ascii="Times New Roman" w:eastAsia="Times New Roman" w:hAnsi="Times New Roman" w:cs="Times New Roman"/>
                <w:bCs/>
                <w:sz w:val="24"/>
                <w:szCs w:val="24"/>
                <w:lang w:val="uk-UA" w:eastAsia="ar-SA"/>
              </w:rPr>
            </w:pPr>
            <w:r w:rsidRPr="002136D0">
              <w:rPr>
                <w:rFonts w:ascii="Times New Roman" w:eastAsia="Times New Roman" w:hAnsi="Times New Roman" w:cs="Times New Roman"/>
                <w:bCs/>
                <w:sz w:val="24"/>
                <w:szCs w:val="24"/>
                <w:lang w:val="uk-UA" w:eastAsia="ar-SA"/>
              </w:rPr>
              <w:t xml:space="preserve">2 б. – за відповідь, яка має загальний характер, іноді підкріплена прикладами, </w:t>
            </w:r>
            <w:r w:rsidRPr="002136D0">
              <w:rPr>
                <w:rFonts w:ascii="Times New Roman" w:eastAsia="Times New Roman" w:hAnsi="Times New Roman" w:cs="Times New Roman"/>
                <w:sz w:val="24"/>
                <w:szCs w:val="24"/>
                <w:lang w:val="uk-UA" w:eastAsia="ar-SA"/>
              </w:rPr>
              <w:t>студент не вміє</w:t>
            </w:r>
            <w:r w:rsidRPr="002136D0">
              <w:rPr>
                <w:rFonts w:ascii="Times New Roman" w:eastAsia="Times New Roman" w:hAnsi="Times New Roman" w:cs="Times New Roman"/>
                <w:bCs/>
                <w:sz w:val="24"/>
                <w:szCs w:val="24"/>
                <w:lang w:val="uk-UA" w:eastAsia="ar-SA"/>
              </w:rPr>
              <w:t xml:space="preserve"> оперувати термінологією, пояснює матеріал на побутовому рівні, мають місце мовні помилки;</w:t>
            </w:r>
          </w:p>
          <w:p w:rsidR="00E7216A" w:rsidRPr="002136D0" w:rsidRDefault="00E7216A" w:rsidP="00C52BDC">
            <w:pPr>
              <w:suppressAutoHyphens/>
              <w:spacing w:after="0" w:line="240" w:lineRule="auto"/>
              <w:ind w:firstLine="720"/>
              <w:jc w:val="both"/>
              <w:rPr>
                <w:rFonts w:ascii="Times New Roman" w:eastAsia="Times New Roman" w:hAnsi="Times New Roman" w:cs="Times New Roman"/>
                <w:bCs/>
                <w:sz w:val="24"/>
                <w:szCs w:val="24"/>
                <w:lang w:val="uk-UA" w:eastAsia="ar-SA"/>
              </w:rPr>
            </w:pPr>
            <w:r w:rsidRPr="002136D0">
              <w:rPr>
                <w:rFonts w:ascii="Times New Roman" w:eastAsia="Times New Roman" w:hAnsi="Times New Roman" w:cs="Times New Roman"/>
                <w:bCs/>
                <w:sz w:val="24"/>
                <w:szCs w:val="24"/>
                <w:lang w:val="uk-UA" w:eastAsia="ar-SA"/>
              </w:rPr>
              <w:t xml:space="preserve">1 б. – за відповідь, яка має фрагментарний характер,  не підкріплена прикладами, </w:t>
            </w:r>
            <w:r w:rsidRPr="002136D0">
              <w:rPr>
                <w:rFonts w:ascii="Times New Roman" w:eastAsia="Times New Roman" w:hAnsi="Times New Roman" w:cs="Times New Roman"/>
                <w:sz w:val="24"/>
                <w:szCs w:val="24"/>
                <w:lang w:val="uk-UA" w:eastAsia="ar-SA"/>
              </w:rPr>
              <w:t xml:space="preserve">студент припускає значну кількість мовних і мовленнєвих помилок, </w:t>
            </w:r>
            <w:r w:rsidRPr="002136D0">
              <w:rPr>
                <w:rFonts w:ascii="Times New Roman" w:eastAsia="Times New Roman" w:hAnsi="Times New Roman" w:cs="Times New Roman"/>
                <w:bCs/>
                <w:sz w:val="24"/>
                <w:szCs w:val="24"/>
                <w:lang w:val="uk-UA" w:eastAsia="ar-SA"/>
              </w:rPr>
              <w:t>пояснює матеріал на побутовому рівні, велика кількість мовних помилок;</w:t>
            </w:r>
          </w:p>
          <w:p w:rsidR="00E7216A" w:rsidRPr="002136D0" w:rsidRDefault="00E7216A" w:rsidP="00C52BDC">
            <w:pPr>
              <w:suppressAutoHyphens/>
              <w:spacing w:after="0" w:line="240" w:lineRule="auto"/>
              <w:ind w:firstLine="720"/>
              <w:jc w:val="both"/>
              <w:rPr>
                <w:rFonts w:ascii="Times New Roman" w:eastAsia="Times New Roman" w:hAnsi="Times New Roman" w:cs="Times New Roman"/>
                <w:bCs/>
                <w:sz w:val="24"/>
                <w:szCs w:val="24"/>
                <w:lang w:val="uk-UA" w:eastAsia="ar-SA"/>
              </w:rPr>
            </w:pPr>
            <w:r w:rsidRPr="002136D0">
              <w:rPr>
                <w:rFonts w:ascii="Times New Roman" w:eastAsia="Times New Roman" w:hAnsi="Times New Roman" w:cs="Times New Roman"/>
                <w:bCs/>
                <w:sz w:val="24"/>
                <w:szCs w:val="24"/>
                <w:lang w:val="uk-UA" w:eastAsia="ar-SA"/>
              </w:rPr>
              <w:t>0 б. – відсутність відповіді.</w:t>
            </w:r>
          </w:p>
        </w:tc>
      </w:tr>
      <w:tr w:rsidR="00E7216A" w:rsidRPr="002136D0" w:rsidTr="00C52BDC">
        <w:tc>
          <w:tcPr>
            <w:tcW w:w="2864" w:type="dxa"/>
          </w:tcPr>
          <w:p w:rsidR="00E7216A" w:rsidRPr="002136D0" w:rsidRDefault="00E7216A" w:rsidP="00C52BDC">
            <w:pPr>
              <w:suppressAutoHyphens/>
              <w:spacing w:after="0" w:line="240" w:lineRule="auto"/>
              <w:ind w:firstLine="720"/>
              <w:jc w:val="both"/>
              <w:rPr>
                <w:rFonts w:ascii="Times New Roman" w:eastAsia="Times New Roman" w:hAnsi="Times New Roman" w:cs="Times New Roman"/>
                <w:bCs/>
                <w:sz w:val="24"/>
                <w:szCs w:val="24"/>
                <w:lang w:val="uk-UA" w:eastAsia="ar-SA"/>
              </w:rPr>
            </w:pPr>
            <w:r w:rsidRPr="002136D0">
              <w:rPr>
                <w:rFonts w:ascii="Times New Roman" w:eastAsia="Times New Roman" w:hAnsi="Times New Roman" w:cs="Times New Roman"/>
                <w:bCs/>
                <w:sz w:val="24"/>
                <w:szCs w:val="24"/>
                <w:lang w:val="uk-UA" w:eastAsia="ar-SA"/>
              </w:rPr>
              <w:lastRenderedPageBreak/>
              <w:t>Проектна робота за  запропонованою темою: 5 б.</w:t>
            </w:r>
          </w:p>
        </w:tc>
        <w:tc>
          <w:tcPr>
            <w:tcW w:w="10915" w:type="dxa"/>
            <w:gridSpan w:val="3"/>
          </w:tcPr>
          <w:p w:rsidR="00E7216A" w:rsidRPr="002136D0" w:rsidRDefault="00E7216A" w:rsidP="00C52BDC">
            <w:pPr>
              <w:suppressAutoHyphens/>
              <w:spacing w:after="0" w:line="240" w:lineRule="auto"/>
              <w:ind w:firstLine="720"/>
              <w:jc w:val="both"/>
              <w:rPr>
                <w:rFonts w:ascii="Times New Roman" w:eastAsia="Times New Roman" w:hAnsi="Times New Roman" w:cs="Times New Roman"/>
                <w:bCs/>
                <w:sz w:val="24"/>
                <w:szCs w:val="24"/>
                <w:lang w:val="uk-UA" w:eastAsia="ar-SA"/>
              </w:rPr>
            </w:pPr>
            <w:r w:rsidRPr="002136D0">
              <w:rPr>
                <w:rFonts w:ascii="Times New Roman" w:eastAsia="Times New Roman" w:hAnsi="Times New Roman" w:cs="Times New Roman"/>
                <w:bCs/>
                <w:sz w:val="24"/>
                <w:szCs w:val="24"/>
                <w:lang w:val="uk-UA" w:eastAsia="ar-SA"/>
              </w:rPr>
              <w:t xml:space="preserve">5 б. – повна логічно структурована проектна робота (враховано усі розділи), естетичне оформлення; відсутність помилок. </w:t>
            </w:r>
          </w:p>
          <w:p w:rsidR="00E7216A" w:rsidRPr="002136D0" w:rsidRDefault="00E7216A" w:rsidP="00C52BDC">
            <w:pPr>
              <w:suppressAutoHyphens/>
              <w:spacing w:after="0" w:line="240" w:lineRule="auto"/>
              <w:ind w:firstLine="720"/>
              <w:jc w:val="both"/>
              <w:rPr>
                <w:rFonts w:ascii="Times New Roman" w:eastAsia="Times New Roman" w:hAnsi="Times New Roman" w:cs="Times New Roman"/>
                <w:bCs/>
                <w:sz w:val="24"/>
                <w:szCs w:val="24"/>
                <w:lang w:val="uk-UA" w:eastAsia="ar-SA"/>
              </w:rPr>
            </w:pPr>
            <w:r w:rsidRPr="002136D0">
              <w:rPr>
                <w:rFonts w:ascii="Times New Roman" w:eastAsia="Times New Roman" w:hAnsi="Times New Roman" w:cs="Times New Roman"/>
                <w:bCs/>
                <w:sz w:val="24"/>
                <w:szCs w:val="24"/>
                <w:lang w:val="uk-UA" w:eastAsia="ar-SA"/>
              </w:rPr>
              <w:t>4 б. – повна логічно структурована проектна робота (враховано усі розділи), естетичне оформлення, наявність незначних помилок.</w:t>
            </w:r>
          </w:p>
          <w:p w:rsidR="00E7216A" w:rsidRPr="002136D0" w:rsidRDefault="00E7216A" w:rsidP="00C52BDC">
            <w:pPr>
              <w:suppressAutoHyphens/>
              <w:spacing w:after="0" w:line="240" w:lineRule="auto"/>
              <w:ind w:firstLine="720"/>
              <w:jc w:val="both"/>
              <w:rPr>
                <w:rFonts w:ascii="Times New Roman" w:eastAsia="Times New Roman" w:hAnsi="Times New Roman" w:cs="Times New Roman"/>
                <w:bCs/>
                <w:sz w:val="24"/>
                <w:szCs w:val="24"/>
                <w:lang w:val="uk-UA" w:eastAsia="ar-SA"/>
              </w:rPr>
            </w:pPr>
            <w:r w:rsidRPr="002136D0">
              <w:rPr>
                <w:rFonts w:ascii="Times New Roman" w:eastAsia="Times New Roman" w:hAnsi="Times New Roman" w:cs="Times New Roman"/>
                <w:bCs/>
                <w:sz w:val="24"/>
                <w:szCs w:val="24"/>
                <w:lang w:val="uk-UA" w:eastAsia="ar-SA"/>
              </w:rPr>
              <w:t>3 б. – недостатньо логічно структурована проектна робота (не всі розділи враховані), естетичне оформлення, наявність незначних помилок.</w:t>
            </w:r>
          </w:p>
          <w:p w:rsidR="00E7216A" w:rsidRPr="002136D0" w:rsidRDefault="00E7216A" w:rsidP="00C52BDC">
            <w:pPr>
              <w:suppressAutoHyphens/>
              <w:spacing w:after="0" w:line="240" w:lineRule="auto"/>
              <w:ind w:firstLine="720"/>
              <w:jc w:val="both"/>
              <w:rPr>
                <w:rFonts w:ascii="Times New Roman" w:eastAsia="Times New Roman" w:hAnsi="Times New Roman" w:cs="Times New Roman"/>
                <w:bCs/>
                <w:sz w:val="24"/>
                <w:szCs w:val="24"/>
                <w:lang w:val="uk-UA" w:eastAsia="ar-SA"/>
              </w:rPr>
            </w:pPr>
            <w:r w:rsidRPr="002136D0">
              <w:rPr>
                <w:rFonts w:ascii="Times New Roman" w:eastAsia="Times New Roman" w:hAnsi="Times New Roman" w:cs="Times New Roman"/>
                <w:bCs/>
                <w:sz w:val="24"/>
                <w:szCs w:val="24"/>
                <w:lang w:val="uk-UA" w:eastAsia="ar-SA"/>
              </w:rPr>
              <w:t>2 б. – недостатньо логічно структурована проектна робота (не всі розділи враховані), естетичне оформлення, наявність незначних помилок.</w:t>
            </w:r>
          </w:p>
          <w:p w:rsidR="00E7216A" w:rsidRPr="002136D0" w:rsidRDefault="00E7216A" w:rsidP="00C52BDC">
            <w:pPr>
              <w:suppressAutoHyphens/>
              <w:spacing w:after="0" w:line="240" w:lineRule="auto"/>
              <w:ind w:firstLine="720"/>
              <w:jc w:val="both"/>
              <w:rPr>
                <w:rFonts w:ascii="Times New Roman" w:eastAsia="Times New Roman" w:hAnsi="Times New Roman" w:cs="Times New Roman"/>
                <w:bCs/>
                <w:sz w:val="24"/>
                <w:szCs w:val="24"/>
                <w:lang w:val="uk-UA" w:eastAsia="ar-SA"/>
              </w:rPr>
            </w:pPr>
            <w:r w:rsidRPr="002136D0">
              <w:rPr>
                <w:rFonts w:ascii="Times New Roman" w:eastAsia="Times New Roman" w:hAnsi="Times New Roman" w:cs="Times New Roman"/>
                <w:bCs/>
                <w:sz w:val="24"/>
                <w:szCs w:val="24"/>
                <w:lang w:val="uk-UA" w:eastAsia="ar-SA"/>
              </w:rPr>
              <w:t>1 б. – нелогічно структурована проектна робота (не всі розділи), відсутність естетичного оформлення, наявність значної кількості помилок.</w:t>
            </w:r>
          </w:p>
          <w:p w:rsidR="00E7216A" w:rsidRPr="002136D0" w:rsidRDefault="00E7216A" w:rsidP="00C52BDC">
            <w:pPr>
              <w:suppressAutoHyphens/>
              <w:spacing w:after="0" w:line="240" w:lineRule="auto"/>
              <w:ind w:firstLine="720"/>
              <w:jc w:val="both"/>
              <w:rPr>
                <w:rFonts w:ascii="Times New Roman" w:eastAsia="Times New Roman" w:hAnsi="Times New Roman" w:cs="Times New Roman"/>
                <w:bCs/>
                <w:sz w:val="24"/>
                <w:szCs w:val="24"/>
                <w:lang w:val="de-DE" w:eastAsia="ar-SA"/>
              </w:rPr>
            </w:pPr>
            <w:r w:rsidRPr="002136D0">
              <w:rPr>
                <w:rFonts w:ascii="Times New Roman" w:eastAsia="Times New Roman" w:hAnsi="Times New Roman" w:cs="Times New Roman"/>
                <w:bCs/>
                <w:sz w:val="24"/>
                <w:szCs w:val="24"/>
                <w:lang w:val="uk-UA" w:eastAsia="ar-SA"/>
              </w:rPr>
              <w:t>0 б. – проектна робота відсутня.</w:t>
            </w:r>
          </w:p>
        </w:tc>
      </w:tr>
      <w:tr w:rsidR="00E7216A" w:rsidRPr="002136D0" w:rsidTr="00C52BDC">
        <w:trPr>
          <w:trHeight w:val="416"/>
        </w:trPr>
        <w:tc>
          <w:tcPr>
            <w:tcW w:w="2864" w:type="dxa"/>
          </w:tcPr>
          <w:p w:rsidR="00E7216A" w:rsidRPr="002136D0" w:rsidRDefault="00E7216A" w:rsidP="00C52BDC">
            <w:pPr>
              <w:suppressAutoHyphens/>
              <w:spacing w:after="0" w:line="240" w:lineRule="auto"/>
              <w:ind w:firstLine="720"/>
              <w:jc w:val="both"/>
              <w:rPr>
                <w:rFonts w:ascii="Times New Roman" w:eastAsia="Times New Roman" w:hAnsi="Times New Roman" w:cs="Times New Roman"/>
                <w:bCs/>
                <w:sz w:val="24"/>
                <w:szCs w:val="24"/>
                <w:lang w:val="uk-UA" w:eastAsia="ar-SA"/>
              </w:rPr>
            </w:pPr>
            <w:r w:rsidRPr="002136D0">
              <w:rPr>
                <w:rFonts w:ascii="Times New Roman" w:eastAsia="Times New Roman" w:hAnsi="Times New Roman" w:cs="Times New Roman"/>
                <w:sz w:val="24"/>
                <w:szCs w:val="24"/>
                <w:lang w:val="uk-UA" w:eastAsia="ar-SA"/>
              </w:rPr>
              <w:t>Доповідь на запропоновану тему</w:t>
            </w:r>
            <w:r w:rsidRPr="002136D0">
              <w:rPr>
                <w:rFonts w:ascii="Times New Roman" w:eastAsia="Times New Roman" w:hAnsi="Times New Roman" w:cs="Times New Roman"/>
                <w:bCs/>
                <w:sz w:val="24"/>
                <w:szCs w:val="24"/>
                <w:lang w:val="uk-UA" w:eastAsia="ar-SA"/>
              </w:rPr>
              <w:t>: 5 б.</w:t>
            </w:r>
          </w:p>
          <w:p w:rsidR="00E7216A" w:rsidRPr="002136D0" w:rsidRDefault="00E7216A" w:rsidP="00C52BDC">
            <w:pPr>
              <w:suppressAutoHyphens/>
              <w:spacing w:after="0" w:line="240" w:lineRule="auto"/>
              <w:ind w:firstLine="720"/>
              <w:jc w:val="both"/>
              <w:rPr>
                <w:rFonts w:ascii="Times New Roman" w:eastAsia="Times New Roman" w:hAnsi="Times New Roman" w:cs="Times New Roman"/>
                <w:bCs/>
                <w:sz w:val="24"/>
                <w:szCs w:val="24"/>
                <w:lang w:val="uk-UA" w:eastAsia="ar-SA"/>
              </w:rPr>
            </w:pPr>
          </w:p>
        </w:tc>
        <w:tc>
          <w:tcPr>
            <w:tcW w:w="10915" w:type="dxa"/>
            <w:gridSpan w:val="3"/>
          </w:tcPr>
          <w:p w:rsidR="00E7216A" w:rsidRPr="002136D0" w:rsidRDefault="00E7216A" w:rsidP="00C52BDC">
            <w:pPr>
              <w:suppressAutoHyphens/>
              <w:spacing w:after="0" w:line="240" w:lineRule="auto"/>
              <w:ind w:firstLine="720"/>
              <w:jc w:val="both"/>
              <w:rPr>
                <w:rFonts w:ascii="Times New Roman" w:eastAsia="Times New Roman" w:hAnsi="Times New Roman" w:cs="Times New Roman"/>
                <w:sz w:val="24"/>
                <w:szCs w:val="24"/>
                <w:lang w:val="uk-UA" w:eastAsia="ar-SA"/>
              </w:rPr>
            </w:pPr>
            <w:r w:rsidRPr="002136D0">
              <w:rPr>
                <w:rFonts w:ascii="Times New Roman" w:eastAsia="Times New Roman" w:hAnsi="Times New Roman" w:cs="Times New Roman"/>
                <w:b/>
                <w:sz w:val="24"/>
                <w:szCs w:val="24"/>
                <w:lang w:val="uk-UA" w:eastAsia="ar-SA"/>
              </w:rPr>
              <w:t>5 б</w:t>
            </w:r>
            <w:r w:rsidRPr="002136D0">
              <w:rPr>
                <w:rFonts w:ascii="Times New Roman" w:eastAsia="Times New Roman" w:hAnsi="Times New Roman" w:cs="Times New Roman"/>
                <w:sz w:val="24"/>
                <w:szCs w:val="24"/>
                <w:lang w:val="uk-UA" w:eastAsia="ar-SA"/>
              </w:rPr>
              <w:t>. – чітко розуміє зміст завдання і вільно володіє спеціальною термінологією; матеріал викладає творчо, глибоко, послідовно, висловлює власну думку; правильно застосовує знання із суміжних дисциплін для вирішення практичних завдань чи проблем; дослідницьке завдання має правильне вирішення; повністю розкрито зміст теми; допускає 2–3 неточності, які не призводять до помилкових висновків.</w:t>
            </w:r>
          </w:p>
          <w:p w:rsidR="00E7216A" w:rsidRPr="002136D0" w:rsidRDefault="00E7216A" w:rsidP="00C52BDC">
            <w:pPr>
              <w:suppressAutoHyphens/>
              <w:spacing w:after="0" w:line="240" w:lineRule="auto"/>
              <w:ind w:firstLine="720"/>
              <w:jc w:val="both"/>
              <w:rPr>
                <w:rFonts w:ascii="Times New Roman" w:eastAsia="Times New Roman" w:hAnsi="Times New Roman" w:cs="Times New Roman"/>
                <w:sz w:val="24"/>
                <w:szCs w:val="24"/>
                <w:lang w:val="uk-UA" w:eastAsia="ar-SA"/>
              </w:rPr>
            </w:pPr>
            <w:r w:rsidRPr="002136D0">
              <w:rPr>
                <w:rFonts w:ascii="Times New Roman" w:eastAsia="Times New Roman" w:hAnsi="Times New Roman" w:cs="Times New Roman"/>
                <w:b/>
                <w:sz w:val="24"/>
                <w:szCs w:val="24"/>
                <w:lang w:val="uk-UA" w:eastAsia="ar-SA"/>
              </w:rPr>
              <w:t xml:space="preserve">4 б. </w:t>
            </w:r>
            <w:r w:rsidRPr="002136D0">
              <w:rPr>
                <w:rFonts w:ascii="Times New Roman" w:eastAsia="Times New Roman" w:hAnsi="Times New Roman" w:cs="Times New Roman"/>
                <w:sz w:val="24"/>
                <w:szCs w:val="24"/>
                <w:lang w:val="uk-UA" w:eastAsia="ar-SA"/>
              </w:rPr>
              <w:t xml:space="preserve">– студент правильно розкриває основний зміст роботи та умов завдання; оперує необхідними термінами; матеріал викладає ґрунтовно, послідовно; демонструє глибокий літературний аналіз. У відповіді можливі 1–2 неточності у використанні спеціальної термінології та лексики, несуттєві помилки у висновках, узагальненнях, які не впливають на конкретний зміст. </w:t>
            </w:r>
          </w:p>
          <w:p w:rsidR="00E7216A" w:rsidRPr="002136D0" w:rsidRDefault="00E7216A" w:rsidP="00C52BDC">
            <w:pPr>
              <w:suppressAutoHyphens/>
              <w:spacing w:after="0" w:line="240" w:lineRule="auto"/>
              <w:ind w:firstLine="720"/>
              <w:jc w:val="both"/>
              <w:rPr>
                <w:rFonts w:ascii="Times New Roman" w:eastAsia="Times New Roman" w:hAnsi="Times New Roman" w:cs="Times New Roman"/>
                <w:sz w:val="24"/>
                <w:szCs w:val="24"/>
                <w:lang w:val="uk-UA" w:eastAsia="ar-SA"/>
              </w:rPr>
            </w:pPr>
            <w:r w:rsidRPr="002136D0">
              <w:rPr>
                <w:rFonts w:ascii="Times New Roman" w:eastAsia="Times New Roman" w:hAnsi="Times New Roman" w:cs="Times New Roman"/>
                <w:sz w:val="24"/>
                <w:szCs w:val="24"/>
                <w:lang w:val="uk-UA" w:eastAsia="ar-SA"/>
              </w:rPr>
              <w:lastRenderedPageBreak/>
              <w:t xml:space="preserve">3 б. – студент в основному правильно викладає зміст питання, але не завжди послідовно; виявляє труднощі в літературному перекладі; помиляється у вживанні спеціальної термінології; робить поверхові висновки.   </w:t>
            </w:r>
          </w:p>
          <w:p w:rsidR="00E7216A" w:rsidRPr="002136D0" w:rsidRDefault="00E7216A" w:rsidP="00C52BDC">
            <w:pPr>
              <w:suppressAutoHyphens/>
              <w:spacing w:after="0" w:line="240" w:lineRule="auto"/>
              <w:ind w:firstLine="720"/>
              <w:jc w:val="both"/>
              <w:rPr>
                <w:rFonts w:ascii="Times New Roman" w:eastAsia="Times New Roman" w:hAnsi="Times New Roman" w:cs="Times New Roman"/>
                <w:sz w:val="24"/>
                <w:szCs w:val="24"/>
                <w:lang w:val="uk-UA" w:eastAsia="ar-SA"/>
              </w:rPr>
            </w:pPr>
            <w:r w:rsidRPr="002136D0">
              <w:rPr>
                <w:rFonts w:ascii="Times New Roman" w:eastAsia="Times New Roman" w:hAnsi="Times New Roman" w:cs="Times New Roman"/>
                <w:bCs/>
                <w:sz w:val="24"/>
                <w:szCs w:val="24"/>
                <w:lang w:val="uk-UA" w:eastAsia="ar-SA"/>
              </w:rPr>
              <w:t xml:space="preserve">2 б. – </w:t>
            </w:r>
            <w:r w:rsidRPr="002136D0">
              <w:rPr>
                <w:rFonts w:ascii="Times New Roman" w:eastAsia="Times New Roman" w:hAnsi="Times New Roman" w:cs="Times New Roman"/>
                <w:sz w:val="24"/>
                <w:szCs w:val="24"/>
                <w:lang w:val="uk-UA" w:eastAsia="ar-SA"/>
              </w:rPr>
              <w:t>студент неповністю розкриває основний зміст художнього твору або проблеми; не вживає спеціальних термінів; алгоритм аналізу порушено; робить значні граматичні помилки.</w:t>
            </w:r>
          </w:p>
          <w:p w:rsidR="00E7216A" w:rsidRPr="002136D0" w:rsidRDefault="00E7216A" w:rsidP="00C52BDC">
            <w:pPr>
              <w:suppressAutoHyphens/>
              <w:spacing w:after="0" w:line="240" w:lineRule="auto"/>
              <w:ind w:firstLine="720"/>
              <w:jc w:val="both"/>
              <w:rPr>
                <w:rFonts w:ascii="Times New Roman" w:eastAsia="Times New Roman" w:hAnsi="Times New Roman" w:cs="Times New Roman"/>
                <w:bCs/>
                <w:sz w:val="24"/>
                <w:szCs w:val="24"/>
                <w:lang w:val="uk-UA" w:eastAsia="ar-SA"/>
              </w:rPr>
            </w:pPr>
            <w:r w:rsidRPr="002136D0">
              <w:rPr>
                <w:rFonts w:ascii="Times New Roman" w:eastAsia="Times New Roman" w:hAnsi="Times New Roman" w:cs="Times New Roman"/>
                <w:bCs/>
                <w:sz w:val="24"/>
                <w:szCs w:val="24"/>
                <w:lang w:val="uk-UA" w:eastAsia="ar-SA"/>
              </w:rPr>
              <w:t xml:space="preserve">1 б. – </w:t>
            </w:r>
            <w:r w:rsidRPr="002136D0">
              <w:rPr>
                <w:rFonts w:ascii="Times New Roman" w:eastAsia="Times New Roman" w:hAnsi="Times New Roman" w:cs="Times New Roman"/>
                <w:sz w:val="24"/>
                <w:szCs w:val="24"/>
                <w:lang w:val="uk-UA" w:eastAsia="ar-SA"/>
              </w:rPr>
              <w:t>студент не розкриває основний зміст художнього твору або проблеми; не вживає спеціальних термінів; алгоритм аналізу порушено; робить грубі граматичні помилки.</w:t>
            </w:r>
          </w:p>
          <w:p w:rsidR="00E7216A" w:rsidRPr="002136D0" w:rsidRDefault="00E7216A" w:rsidP="00C52BDC">
            <w:pPr>
              <w:suppressAutoHyphens/>
              <w:spacing w:after="0" w:line="240" w:lineRule="auto"/>
              <w:ind w:firstLine="720"/>
              <w:jc w:val="both"/>
              <w:rPr>
                <w:rFonts w:ascii="Times New Roman" w:eastAsia="Times New Roman" w:hAnsi="Times New Roman" w:cs="Times New Roman"/>
                <w:bCs/>
                <w:sz w:val="24"/>
                <w:szCs w:val="24"/>
                <w:lang w:val="uk-UA" w:eastAsia="ar-SA"/>
              </w:rPr>
            </w:pPr>
            <w:r w:rsidRPr="002136D0">
              <w:rPr>
                <w:rFonts w:ascii="Times New Roman" w:eastAsia="Times New Roman" w:hAnsi="Times New Roman" w:cs="Times New Roman"/>
                <w:bCs/>
                <w:sz w:val="24"/>
                <w:szCs w:val="24"/>
                <w:lang w:val="uk-UA" w:eastAsia="ar-SA"/>
              </w:rPr>
              <w:t>0 б. – відсутність аналізу.</w:t>
            </w:r>
          </w:p>
        </w:tc>
      </w:tr>
      <w:tr w:rsidR="00E7216A" w:rsidRPr="002136D0" w:rsidTr="00C52BDC">
        <w:trPr>
          <w:trHeight w:val="694"/>
        </w:trPr>
        <w:tc>
          <w:tcPr>
            <w:tcW w:w="2864" w:type="dxa"/>
          </w:tcPr>
          <w:p w:rsidR="00E7216A" w:rsidRPr="002136D0" w:rsidRDefault="00E7216A" w:rsidP="00C52BDC">
            <w:pPr>
              <w:suppressAutoHyphens/>
              <w:spacing w:after="0" w:line="240" w:lineRule="auto"/>
              <w:ind w:firstLine="720"/>
              <w:jc w:val="both"/>
              <w:rPr>
                <w:rFonts w:ascii="Times New Roman" w:eastAsia="Times New Roman" w:hAnsi="Times New Roman" w:cs="Times New Roman"/>
                <w:sz w:val="24"/>
                <w:szCs w:val="24"/>
                <w:lang w:val="uk-UA" w:eastAsia="ar-SA"/>
              </w:rPr>
            </w:pPr>
            <w:r w:rsidRPr="002136D0">
              <w:rPr>
                <w:rFonts w:ascii="Times New Roman" w:eastAsia="Times New Roman" w:hAnsi="Times New Roman" w:cs="Times New Roman"/>
                <w:sz w:val="24"/>
                <w:szCs w:val="24"/>
                <w:lang w:val="uk-UA" w:eastAsia="ar-SA"/>
              </w:rPr>
              <w:lastRenderedPageBreak/>
              <w:t>Презентація</w:t>
            </w:r>
            <w:r w:rsidRPr="002136D0">
              <w:rPr>
                <w:rFonts w:ascii="Times New Roman" w:eastAsia="Times New Roman" w:hAnsi="Times New Roman" w:cs="Times New Roman"/>
                <w:bCs/>
                <w:sz w:val="24"/>
                <w:szCs w:val="24"/>
                <w:lang w:val="uk-UA" w:eastAsia="ar-SA"/>
              </w:rPr>
              <w:t>: 5 б.</w:t>
            </w:r>
          </w:p>
        </w:tc>
        <w:tc>
          <w:tcPr>
            <w:tcW w:w="10915" w:type="dxa"/>
            <w:gridSpan w:val="3"/>
          </w:tcPr>
          <w:p w:rsidR="00E7216A" w:rsidRPr="002136D0" w:rsidRDefault="00E7216A" w:rsidP="00C52BDC">
            <w:pPr>
              <w:suppressAutoHyphens/>
              <w:spacing w:after="0" w:line="240" w:lineRule="auto"/>
              <w:ind w:firstLine="720"/>
              <w:jc w:val="both"/>
              <w:rPr>
                <w:rFonts w:ascii="Times New Roman" w:eastAsia="Times New Roman" w:hAnsi="Times New Roman" w:cs="Times New Roman"/>
                <w:sz w:val="24"/>
                <w:szCs w:val="24"/>
                <w:lang w:val="uk-UA" w:eastAsia="ar-SA"/>
              </w:rPr>
            </w:pPr>
            <w:r w:rsidRPr="002136D0">
              <w:rPr>
                <w:rFonts w:ascii="Times New Roman" w:eastAsia="Times New Roman" w:hAnsi="Times New Roman" w:cs="Times New Roman"/>
                <w:sz w:val="24"/>
                <w:szCs w:val="24"/>
                <w:lang w:val="uk-UA" w:eastAsia="ar-SA"/>
              </w:rPr>
              <w:t xml:space="preserve">5 б. – повна логічно структурована презентація (враховано усі розділи), естетичне оформлення; відсутність помилок. </w:t>
            </w:r>
          </w:p>
          <w:p w:rsidR="00E7216A" w:rsidRPr="002136D0" w:rsidRDefault="00E7216A" w:rsidP="00C52BDC">
            <w:pPr>
              <w:suppressAutoHyphens/>
              <w:spacing w:after="0" w:line="240" w:lineRule="auto"/>
              <w:ind w:firstLine="720"/>
              <w:jc w:val="both"/>
              <w:rPr>
                <w:rFonts w:ascii="Times New Roman" w:eastAsia="Times New Roman" w:hAnsi="Times New Roman" w:cs="Times New Roman"/>
                <w:sz w:val="24"/>
                <w:szCs w:val="24"/>
                <w:lang w:val="uk-UA" w:eastAsia="ar-SA"/>
              </w:rPr>
            </w:pPr>
            <w:r w:rsidRPr="002136D0">
              <w:rPr>
                <w:rFonts w:ascii="Times New Roman" w:eastAsia="Times New Roman" w:hAnsi="Times New Roman" w:cs="Times New Roman"/>
                <w:sz w:val="24"/>
                <w:szCs w:val="24"/>
                <w:lang w:val="uk-UA" w:eastAsia="ar-SA"/>
              </w:rPr>
              <w:t>4 б. – повна логічно структурована презентація (враховано усі розділи), естетичне оформлення, наявність незначних помилок.</w:t>
            </w:r>
          </w:p>
          <w:p w:rsidR="00E7216A" w:rsidRPr="002136D0" w:rsidRDefault="00E7216A" w:rsidP="00C52BDC">
            <w:pPr>
              <w:suppressAutoHyphens/>
              <w:spacing w:after="0" w:line="240" w:lineRule="auto"/>
              <w:ind w:firstLine="720"/>
              <w:jc w:val="both"/>
              <w:rPr>
                <w:rFonts w:ascii="Times New Roman" w:eastAsia="Times New Roman" w:hAnsi="Times New Roman" w:cs="Times New Roman"/>
                <w:sz w:val="24"/>
                <w:szCs w:val="24"/>
                <w:lang w:val="uk-UA" w:eastAsia="ar-SA"/>
              </w:rPr>
            </w:pPr>
            <w:r w:rsidRPr="002136D0">
              <w:rPr>
                <w:rFonts w:ascii="Times New Roman" w:eastAsia="Times New Roman" w:hAnsi="Times New Roman" w:cs="Times New Roman"/>
                <w:sz w:val="24"/>
                <w:szCs w:val="24"/>
                <w:lang w:val="uk-UA" w:eastAsia="ar-SA"/>
              </w:rPr>
              <w:t>3 б. – недостатньо логічно структурована презентація (не всі розділи враховані), естетичне оформлення, наявність незначних помилок.</w:t>
            </w:r>
          </w:p>
          <w:p w:rsidR="00E7216A" w:rsidRPr="002136D0" w:rsidRDefault="00E7216A" w:rsidP="00C52BDC">
            <w:pPr>
              <w:suppressAutoHyphens/>
              <w:spacing w:after="0" w:line="240" w:lineRule="auto"/>
              <w:ind w:firstLine="720"/>
              <w:jc w:val="both"/>
              <w:rPr>
                <w:rFonts w:ascii="Times New Roman" w:eastAsia="Times New Roman" w:hAnsi="Times New Roman" w:cs="Times New Roman"/>
                <w:sz w:val="24"/>
                <w:szCs w:val="24"/>
                <w:lang w:val="uk-UA" w:eastAsia="ar-SA"/>
              </w:rPr>
            </w:pPr>
            <w:r w:rsidRPr="002136D0">
              <w:rPr>
                <w:rFonts w:ascii="Times New Roman" w:eastAsia="Times New Roman" w:hAnsi="Times New Roman" w:cs="Times New Roman"/>
                <w:bCs/>
                <w:sz w:val="24"/>
                <w:szCs w:val="24"/>
                <w:lang w:val="uk-UA" w:eastAsia="ar-SA"/>
              </w:rPr>
              <w:t xml:space="preserve">2 б. – </w:t>
            </w:r>
            <w:r w:rsidRPr="002136D0">
              <w:rPr>
                <w:rFonts w:ascii="Times New Roman" w:eastAsia="Times New Roman" w:hAnsi="Times New Roman" w:cs="Times New Roman"/>
                <w:sz w:val="24"/>
                <w:szCs w:val="24"/>
                <w:lang w:val="uk-UA" w:eastAsia="ar-SA"/>
              </w:rPr>
              <w:t>недостатньо логічно структурована презентація (не всі розділи враховані), естетичне оформлення, наявність незначних помилок.</w:t>
            </w:r>
          </w:p>
          <w:p w:rsidR="00E7216A" w:rsidRPr="002136D0" w:rsidRDefault="00E7216A" w:rsidP="00C52BDC">
            <w:pPr>
              <w:suppressAutoHyphens/>
              <w:spacing w:after="0" w:line="240" w:lineRule="auto"/>
              <w:ind w:firstLine="720"/>
              <w:jc w:val="both"/>
              <w:rPr>
                <w:rFonts w:ascii="Times New Roman" w:eastAsia="Times New Roman" w:hAnsi="Times New Roman" w:cs="Times New Roman"/>
                <w:bCs/>
                <w:sz w:val="24"/>
                <w:szCs w:val="24"/>
                <w:lang w:val="uk-UA" w:eastAsia="ar-SA"/>
              </w:rPr>
            </w:pPr>
            <w:r w:rsidRPr="002136D0">
              <w:rPr>
                <w:rFonts w:ascii="Times New Roman" w:eastAsia="Times New Roman" w:hAnsi="Times New Roman" w:cs="Times New Roman"/>
                <w:bCs/>
                <w:sz w:val="24"/>
                <w:szCs w:val="24"/>
                <w:lang w:val="uk-UA" w:eastAsia="ar-SA"/>
              </w:rPr>
              <w:t>1 б. – не</w:t>
            </w:r>
            <w:r w:rsidRPr="002136D0">
              <w:rPr>
                <w:rFonts w:ascii="Times New Roman" w:eastAsia="Times New Roman" w:hAnsi="Times New Roman" w:cs="Times New Roman"/>
                <w:sz w:val="24"/>
                <w:szCs w:val="24"/>
                <w:lang w:val="uk-UA" w:eastAsia="ar-SA"/>
              </w:rPr>
              <w:t>логічно структурована презентація (не всі розділи), відсутність естетичного оформлення, наявність значної кількості помилок.</w:t>
            </w:r>
          </w:p>
          <w:p w:rsidR="00E7216A" w:rsidRPr="002136D0" w:rsidRDefault="00E7216A" w:rsidP="00C52BDC">
            <w:pPr>
              <w:suppressAutoHyphens/>
              <w:spacing w:after="0" w:line="240" w:lineRule="auto"/>
              <w:ind w:firstLine="720"/>
              <w:jc w:val="both"/>
              <w:rPr>
                <w:rFonts w:ascii="Times New Roman" w:eastAsia="Times New Roman" w:hAnsi="Times New Roman" w:cs="Times New Roman"/>
                <w:sz w:val="24"/>
                <w:szCs w:val="24"/>
                <w:lang w:val="uk-UA" w:eastAsia="ar-SA"/>
              </w:rPr>
            </w:pPr>
            <w:r w:rsidRPr="002136D0">
              <w:rPr>
                <w:rFonts w:ascii="Times New Roman" w:eastAsia="Times New Roman" w:hAnsi="Times New Roman" w:cs="Times New Roman"/>
                <w:bCs/>
                <w:sz w:val="24"/>
                <w:szCs w:val="24"/>
                <w:lang w:val="uk-UA" w:eastAsia="ar-SA"/>
              </w:rPr>
              <w:t>0 б. – відсутність презентації</w:t>
            </w:r>
          </w:p>
        </w:tc>
      </w:tr>
      <w:tr w:rsidR="00E7216A" w:rsidRPr="002136D0" w:rsidTr="00C52BDC">
        <w:trPr>
          <w:trHeight w:val="805"/>
        </w:trPr>
        <w:tc>
          <w:tcPr>
            <w:tcW w:w="2864" w:type="dxa"/>
          </w:tcPr>
          <w:p w:rsidR="00E7216A" w:rsidRPr="002136D0" w:rsidRDefault="00E7216A" w:rsidP="00C52BDC">
            <w:pPr>
              <w:suppressAutoHyphens/>
              <w:spacing w:after="0" w:line="240" w:lineRule="auto"/>
              <w:ind w:firstLine="720"/>
              <w:jc w:val="both"/>
              <w:rPr>
                <w:rFonts w:ascii="Times New Roman" w:eastAsia="Times New Roman" w:hAnsi="Times New Roman" w:cs="Times New Roman"/>
                <w:bCs/>
                <w:sz w:val="24"/>
                <w:szCs w:val="24"/>
                <w:lang w:val="uk-UA" w:eastAsia="ar-SA"/>
              </w:rPr>
            </w:pPr>
            <w:r w:rsidRPr="002136D0">
              <w:rPr>
                <w:rFonts w:ascii="Times New Roman" w:eastAsia="Times New Roman" w:hAnsi="Times New Roman" w:cs="Times New Roman"/>
                <w:bCs/>
                <w:sz w:val="24"/>
                <w:szCs w:val="24"/>
                <w:lang w:val="uk-UA" w:eastAsia="ar-SA"/>
              </w:rPr>
              <w:t xml:space="preserve">Тестові завдання: </w:t>
            </w:r>
          </w:p>
          <w:p w:rsidR="00E7216A" w:rsidRPr="002136D0" w:rsidRDefault="00E7216A" w:rsidP="00C52BDC">
            <w:pPr>
              <w:suppressAutoHyphens/>
              <w:spacing w:after="0" w:line="240" w:lineRule="auto"/>
              <w:ind w:firstLine="720"/>
              <w:jc w:val="both"/>
              <w:rPr>
                <w:rFonts w:ascii="Times New Roman" w:eastAsia="Times New Roman" w:hAnsi="Times New Roman" w:cs="Times New Roman"/>
                <w:bCs/>
                <w:sz w:val="24"/>
                <w:szCs w:val="24"/>
                <w:lang w:val="uk-UA" w:eastAsia="ar-SA"/>
              </w:rPr>
            </w:pPr>
            <w:r w:rsidRPr="002136D0">
              <w:rPr>
                <w:rFonts w:ascii="Times New Roman" w:eastAsia="Times New Roman" w:hAnsi="Times New Roman" w:cs="Times New Roman"/>
                <w:bCs/>
                <w:sz w:val="24"/>
                <w:szCs w:val="24"/>
                <w:lang w:val="uk-UA" w:eastAsia="ar-SA"/>
              </w:rPr>
              <w:t>30 б.  х 2 = 60 б.</w:t>
            </w:r>
          </w:p>
        </w:tc>
        <w:tc>
          <w:tcPr>
            <w:tcW w:w="10915" w:type="dxa"/>
            <w:gridSpan w:val="3"/>
          </w:tcPr>
          <w:p w:rsidR="00E7216A" w:rsidRPr="002136D0" w:rsidRDefault="00E7216A" w:rsidP="00C52BDC">
            <w:pPr>
              <w:suppressAutoHyphens/>
              <w:spacing w:after="0" w:line="240" w:lineRule="auto"/>
              <w:ind w:firstLine="720"/>
              <w:jc w:val="both"/>
              <w:rPr>
                <w:rFonts w:ascii="Times New Roman" w:eastAsia="Times New Roman" w:hAnsi="Times New Roman" w:cs="Times New Roman"/>
                <w:bCs/>
                <w:sz w:val="24"/>
                <w:szCs w:val="24"/>
                <w:lang w:val="uk-UA" w:eastAsia="ar-SA"/>
              </w:rPr>
            </w:pPr>
            <w:r w:rsidRPr="002136D0">
              <w:rPr>
                <w:rFonts w:ascii="Times New Roman" w:eastAsia="Times New Roman" w:hAnsi="Times New Roman" w:cs="Times New Roman"/>
                <w:bCs/>
                <w:sz w:val="24"/>
                <w:szCs w:val="24"/>
                <w:lang w:val="uk-UA" w:eastAsia="ar-SA"/>
              </w:rPr>
              <w:t xml:space="preserve">1 б. – завдання виконано, </w:t>
            </w:r>
          </w:p>
          <w:p w:rsidR="00E7216A" w:rsidRPr="002136D0" w:rsidRDefault="00E7216A" w:rsidP="00C52BDC">
            <w:pPr>
              <w:suppressAutoHyphens/>
              <w:spacing w:after="0" w:line="240" w:lineRule="auto"/>
              <w:ind w:firstLine="720"/>
              <w:jc w:val="both"/>
              <w:rPr>
                <w:rFonts w:ascii="Times New Roman" w:eastAsia="Times New Roman" w:hAnsi="Times New Roman" w:cs="Times New Roman"/>
                <w:sz w:val="24"/>
                <w:szCs w:val="24"/>
                <w:lang w:val="uk-UA" w:eastAsia="ar-SA"/>
              </w:rPr>
            </w:pPr>
            <w:r w:rsidRPr="002136D0">
              <w:rPr>
                <w:rFonts w:ascii="Times New Roman" w:eastAsia="Times New Roman" w:hAnsi="Times New Roman" w:cs="Times New Roman"/>
                <w:bCs/>
                <w:sz w:val="24"/>
                <w:szCs w:val="24"/>
                <w:lang w:val="uk-UA" w:eastAsia="ar-SA"/>
              </w:rPr>
              <w:t>0 б. –  завдання не виконано.</w:t>
            </w:r>
          </w:p>
        </w:tc>
      </w:tr>
    </w:tbl>
    <w:p w:rsidR="00E7216A" w:rsidRPr="002136D0" w:rsidRDefault="00E7216A" w:rsidP="003B7F42">
      <w:pPr>
        <w:suppressAutoHyphens/>
        <w:spacing w:after="0" w:line="240" w:lineRule="auto"/>
        <w:ind w:firstLine="720"/>
        <w:jc w:val="both"/>
        <w:rPr>
          <w:rFonts w:ascii="Times New Roman" w:eastAsia="Times New Roman" w:hAnsi="Times New Roman" w:cs="Times New Roman"/>
          <w:sz w:val="24"/>
          <w:szCs w:val="24"/>
          <w:lang w:val="uk-UA" w:eastAsia="ar-SA"/>
        </w:rPr>
      </w:pPr>
    </w:p>
    <w:p w:rsidR="00E7216A" w:rsidRPr="002136D0" w:rsidRDefault="00E7216A" w:rsidP="001C6502">
      <w:pPr>
        <w:suppressAutoHyphens/>
        <w:spacing w:after="120" w:line="360" w:lineRule="auto"/>
        <w:ind w:firstLine="720"/>
        <w:jc w:val="center"/>
        <w:rPr>
          <w:rFonts w:ascii="Times New Roman" w:eastAsia="Times New Roman" w:hAnsi="Times New Roman" w:cs="Times New Roman"/>
          <w:b/>
          <w:bCs/>
          <w:sz w:val="24"/>
          <w:szCs w:val="24"/>
          <w:lang w:val="uk-UA" w:eastAsia="ar-SA"/>
        </w:rPr>
      </w:pPr>
      <w:r w:rsidRPr="002136D0">
        <w:rPr>
          <w:rFonts w:ascii="Times New Roman" w:eastAsia="Times New Roman" w:hAnsi="Times New Roman" w:cs="Times New Roman"/>
          <w:b/>
          <w:bCs/>
          <w:sz w:val="24"/>
          <w:szCs w:val="24"/>
          <w:lang w:val="uk-UA" w:eastAsia="ar-SA"/>
        </w:rPr>
        <w:t>Шкала оцінювання: національна та ECTS</w:t>
      </w:r>
    </w:p>
    <w:tbl>
      <w:tblPr>
        <w:tblW w:w="13358" w:type="dxa"/>
        <w:tblInd w:w="245" w:type="dxa"/>
        <w:tblLayout w:type="fixed"/>
        <w:tblLook w:val="0000"/>
      </w:tblPr>
      <w:tblGrid>
        <w:gridCol w:w="2585"/>
        <w:gridCol w:w="2410"/>
        <w:gridCol w:w="3119"/>
        <w:gridCol w:w="5244"/>
      </w:tblGrid>
      <w:tr w:rsidR="00E7216A" w:rsidRPr="002136D0" w:rsidTr="003B7F42">
        <w:trPr>
          <w:trHeight w:val="450"/>
        </w:trPr>
        <w:tc>
          <w:tcPr>
            <w:tcW w:w="2585" w:type="dxa"/>
            <w:vMerge w:val="restart"/>
            <w:tcBorders>
              <w:top w:val="single" w:sz="4" w:space="0" w:color="000000"/>
              <w:left w:val="single" w:sz="4" w:space="0" w:color="000000"/>
              <w:bottom w:val="single" w:sz="4" w:space="0" w:color="000000"/>
            </w:tcBorders>
            <w:vAlign w:val="center"/>
          </w:tcPr>
          <w:p w:rsidR="00E7216A" w:rsidRPr="002136D0" w:rsidRDefault="00E7216A" w:rsidP="003B7F42">
            <w:pPr>
              <w:suppressAutoHyphens/>
              <w:spacing w:after="0" w:line="240" w:lineRule="auto"/>
              <w:ind w:firstLine="720"/>
              <w:jc w:val="both"/>
              <w:rPr>
                <w:rFonts w:ascii="Times New Roman" w:eastAsia="Times New Roman" w:hAnsi="Times New Roman" w:cs="Times New Roman"/>
                <w:sz w:val="24"/>
                <w:szCs w:val="24"/>
                <w:lang w:val="uk-UA" w:eastAsia="ar-SA"/>
              </w:rPr>
            </w:pPr>
            <w:r w:rsidRPr="002136D0">
              <w:rPr>
                <w:rFonts w:ascii="Times New Roman" w:eastAsia="Times New Roman" w:hAnsi="Times New Roman" w:cs="Times New Roman"/>
                <w:sz w:val="24"/>
                <w:szCs w:val="24"/>
                <w:lang w:val="uk-UA" w:eastAsia="ar-SA"/>
              </w:rPr>
              <w:t>Сума балів за всі види навчальної діяльності</w:t>
            </w:r>
          </w:p>
        </w:tc>
        <w:tc>
          <w:tcPr>
            <w:tcW w:w="2410" w:type="dxa"/>
            <w:vMerge w:val="restart"/>
            <w:tcBorders>
              <w:top w:val="single" w:sz="4" w:space="0" w:color="000000"/>
              <w:left w:val="single" w:sz="4" w:space="0" w:color="000000"/>
              <w:bottom w:val="single" w:sz="4" w:space="0" w:color="000000"/>
            </w:tcBorders>
            <w:vAlign w:val="center"/>
          </w:tcPr>
          <w:p w:rsidR="00E7216A" w:rsidRPr="002136D0" w:rsidRDefault="00E7216A" w:rsidP="003B7F42">
            <w:pPr>
              <w:suppressAutoHyphens/>
              <w:spacing w:after="0" w:line="240" w:lineRule="auto"/>
              <w:ind w:firstLine="720"/>
              <w:jc w:val="both"/>
              <w:rPr>
                <w:rFonts w:ascii="Times New Roman" w:eastAsia="Times New Roman" w:hAnsi="Times New Roman" w:cs="Times New Roman"/>
                <w:sz w:val="24"/>
                <w:szCs w:val="24"/>
                <w:lang w:val="uk-UA" w:eastAsia="ar-SA"/>
              </w:rPr>
            </w:pPr>
            <w:r w:rsidRPr="002136D0">
              <w:rPr>
                <w:rFonts w:ascii="Times New Roman" w:eastAsia="Times New Roman" w:hAnsi="Times New Roman" w:cs="Times New Roman"/>
                <w:sz w:val="24"/>
                <w:szCs w:val="24"/>
                <w:lang w:val="uk-UA" w:eastAsia="ar-SA"/>
              </w:rPr>
              <w:t>Оцінка</w:t>
            </w:r>
            <w:r w:rsidRPr="002136D0">
              <w:rPr>
                <w:rFonts w:ascii="Times New Roman" w:eastAsia="Times New Roman" w:hAnsi="Times New Roman" w:cs="Times New Roman"/>
                <w:b/>
                <w:sz w:val="24"/>
                <w:szCs w:val="24"/>
                <w:lang w:val="uk-UA" w:eastAsia="ar-SA"/>
              </w:rPr>
              <w:t xml:space="preserve"> </w:t>
            </w:r>
            <w:r w:rsidRPr="002136D0">
              <w:rPr>
                <w:rFonts w:ascii="Times New Roman" w:eastAsia="Times New Roman" w:hAnsi="Times New Roman" w:cs="Times New Roman"/>
                <w:sz w:val="24"/>
                <w:szCs w:val="24"/>
                <w:lang w:val="uk-UA" w:eastAsia="ar-SA"/>
              </w:rPr>
              <w:t>ECTS</w:t>
            </w:r>
          </w:p>
        </w:tc>
        <w:tc>
          <w:tcPr>
            <w:tcW w:w="8363" w:type="dxa"/>
            <w:gridSpan w:val="2"/>
            <w:tcBorders>
              <w:top w:val="single" w:sz="4" w:space="0" w:color="000000"/>
              <w:left w:val="single" w:sz="4" w:space="0" w:color="000000"/>
              <w:bottom w:val="single" w:sz="4" w:space="0" w:color="000000"/>
              <w:right w:val="single" w:sz="4" w:space="0" w:color="000000"/>
            </w:tcBorders>
            <w:vAlign w:val="center"/>
          </w:tcPr>
          <w:p w:rsidR="00E7216A" w:rsidRPr="002136D0" w:rsidRDefault="00E7216A" w:rsidP="003B7F42">
            <w:pPr>
              <w:suppressAutoHyphens/>
              <w:spacing w:after="0" w:line="240" w:lineRule="auto"/>
              <w:ind w:firstLine="720"/>
              <w:jc w:val="both"/>
              <w:rPr>
                <w:rFonts w:ascii="Times New Roman" w:eastAsia="Times New Roman" w:hAnsi="Times New Roman" w:cs="Times New Roman"/>
                <w:sz w:val="24"/>
                <w:szCs w:val="24"/>
                <w:lang w:val="uk-UA" w:eastAsia="ar-SA"/>
              </w:rPr>
            </w:pPr>
            <w:r w:rsidRPr="002136D0">
              <w:rPr>
                <w:rFonts w:ascii="Times New Roman" w:eastAsia="Times New Roman" w:hAnsi="Times New Roman" w:cs="Times New Roman"/>
                <w:sz w:val="24"/>
                <w:szCs w:val="24"/>
                <w:lang w:val="uk-UA" w:eastAsia="ar-SA"/>
              </w:rPr>
              <w:t>Оцінка за національною шкалою</w:t>
            </w:r>
          </w:p>
        </w:tc>
      </w:tr>
      <w:tr w:rsidR="00E7216A" w:rsidRPr="002136D0" w:rsidTr="003B7F42">
        <w:trPr>
          <w:trHeight w:val="450"/>
        </w:trPr>
        <w:tc>
          <w:tcPr>
            <w:tcW w:w="2585" w:type="dxa"/>
            <w:vMerge/>
            <w:tcBorders>
              <w:top w:val="single" w:sz="4" w:space="0" w:color="000000"/>
              <w:left w:val="single" w:sz="4" w:space="0" w:color="000000"/>
              <w:bottom w:val="single" w:sz="4" w:space="0" w:color="000000"/>
            </w:tcBorders>
            <w:vAlign w:val="center"/>
          </w:tcPr>
          <w:p w:rsidR="00E7216A" w:rsidRPr="002136D0" w:rsidRDefault="00E7216A" w:rsidP="003B7F42">
            <w:pPr>
              <w:suppressAutoHyphens/>
              <w:spacing w:after="0" w:line="240" w:lineRule="auto"/>
              <w:ind w:firstLine="720"/>
              <w:jc w:val="both"/>
              <w:rPr>
                <w:rFonts w:ascii="Times New Roman" w:eastAsia="Times New Roman" w:hAnsi="Times New Roman" w:cs="Times New Roman"/>
                <w:sz w:val="24"/>
                <w:szCs w:val="24"/>
                <w:lang w:val="uk-UA" w:eastAsia="ar-SA"/>
              </w:rPr>
            </w:pPr>
          </w:p>
        </w:tc>
        <w:tc>
          <w:tcPr>
            <w:tcW w:w="2410" w:type="dxa"/>
            <w:vMerge/>
            <w:tcBorders>
              <w:top w:val="single" w:sz="4" w:space="0" w:color="000000"/>
              <w:left w:val="single" w:sz="4" w:space="0" w:color="000000"/>
              <w:bottom w:val="single" w:sz="4" w:space="0" w:color="000000"/>
            </w:tcBorders>
            <w:vAlign w:val="center"/>
          </w:tcPr>
          <w:p w:rsidR="00E7216A" w:rsidRPr="002136D0" w:rsidRDefault="00E7216A" w:rsidP="003B7F42">
            <w:pPr>
              <w:suppressAutoHyphens/>
              <w:spacing w:after="0" w:line="240" w:lineRule="auto"/>
              <w:ind w:firstLine="720"/>
              <w:jc w:val="both"/>
              <w:rPr>
                <w:rFonts w:ascii="Times New Roman" w:eastAsia="Times New Roman" w:hAnsi="Times New Roman" w:cs="Times New Roman"/>
                <w:sz w:val="24"/>
                <w:szCs w:val="24"/>
                <w:lang w:val="uk-UA" w:eastAsia="ar-SA"/>
              </w:rPr>
            </w:pPr>
          </w:p>
        </w:tc>
        <w:tc>
          <w:tcPr>
            <w:tcW w:w="3119" w:type="dxa"/>
            <w:tcBorders>
              <w:top w:val="single" w:sz="4" w:space="0" w:color="000000"/>
              <w:left w:val="single" w:sz="4" w:space="0" w:color="000000"/>
              <w:bottom w:val="single" w:sz="4" w:space="0" w:color="000000"/>
            </w:tcBorders>
            <w:vAlign w:val="center"/>
          </w:tcPr>
          <w:p w:rsidR="00E7216A" w:rsidRPr="002136D0" w:rsidRDefault="00E7216A" w:rsidP="003B7F42">
            <w:pPr>
              <w:suppressAutoHyphens/>
              <w:spacing w:after="0" w:line="240" w:lineRule="auto"/>
              <w:ind w:firstLine="720"/>
              <w:jc w:val="both"/>
              <w:rPr>
                <w:rFonts w:ascii="Times New Roman" w:eastAsia="Times New Roman" w:hAnsi="Times New Roman" w:cs="Times New Roman"/>
                <w:sz w:val="24"/>
                <w:szCs w:val="24"/>
                <w:lang w:val="uk-UA" w:eastAsia="ar-SA"/>
              </w:rPr>
            </w:pPr>
            <w:r w:rsidRPr="002136D0">
              <w:rPr>
                <w:rFonts w:ascii="Times New Roman" w:eastAsia="Times New Roman" w:hAnsi="Times New Roman" w:cs="Times New Roman"/>
                <w:sz w:val="24"/>
                <w:szCs w:val="24"/>
                <w:lang w:val="uk-UA" w:eastAsia="ar-SA"/>
              </w:rPr>
              <w:t>для екзамену, курсового проекту (роботи), практики</w:t>
            </w:r>
          </w:p>
        </w:tc>
        <w:tc>
          <w:tcPr>
            <w:tcW w:w="5244" w:type="dxa"/>
            <w:tcBorders>
              <w:top w:val="single" w:sz="4" w:space="0" w:color="000000"/>
              <w:left w:val="single" w:sz="4" w:space="0" w:color="000000"/>
              <w:bottom w:val="single" w:sz="4" w:space="0" w:color="000000"/>
              <w:right w:val="single" w:sz="4" w:space="0" w:color="000000"/>
            </w:tcBorders>
          </w:tcPr>
          <w:p w:rsidR="00E7216A" w:rsidRPr="002136D0" w:rsidRDefault="00E7216A" w:rsidP="003B7F42">
            <w:pPr>
              <w:suppressAutoHyphens/>
              <w:spacing w:after="0" w:line="240" w:lineRule="auto"/>
              <w:ind w:firstLine="720"/>
              <w:jc w:val="both"/>
              <w:rPr>
                <w:rFonts w:ascii="Times New Roman" w:eastAsia="Times New Roman" w:hAnsi="Times New Roman" w:cs="Times New Roman"/>
                <w:sz w:val="24"/>
                <w:szCs w:val="24"/>
                <w:lang w:val="uk-UA" w:eastAsia="ar-SA"/>
              </w:rPr>
            </w:pPr>
            <w:r w:rsidRPr="002136D0">
              <w:rPr>
                <w:rFonts w:ascii="Times New Roman" w:eastAsia="Times New Roman" w:hAnsi="Times New Roman" w:cs="Times New Roman"/>
                <w:sz w:val="24"/>
                <w:szCs w:val="24"/>
                <w:lang w:val="uk-UA" w:eastAsia="ar-SA"/>
              </w:rPr>
              <w:t>для заліку</w:t>
            </w:r>
          </w:p>
        </w:tc>
      </w:tr>
      <w:tr w:rsidR="00E7216A" w:rsidRPr="002136D0" w:rsidTr="003B7F42">
        <w:tc>
          <w:tcPr>
            <w:tcW w:w="2585" w:type="dxa"/>
            <w:tcBorders>
              <w:top w:val="single" w:sz="4" w:space="0" w:color="000000"/>
              <w:left w:val="single" w:sz="4" w:space="0" w:color="000000"/>
              <w:bottom w:val="single" w:sz="4" w:space="0" w:color="000000"/>
            </w:tcBorders>
            <w:vAlign w:val="center"/>
          </w:tcPr>
          <w:p w:rsidR="00E7216A" w:rsidRPr="002136D0" w:rsidRDefault="00E7216A" w:rsidP="003B7F42">
            <w:pPr>
              <w:suppressAutoHyphens/>
              <w:spacing w:after="0" w:line="240" w:lineRule="auto"/>
              <w:ind w:firstLine="720"/>
              <w:jc w:val="both"/>
              <w:rPr>
                <w:rFonts w:ascii="Times New Roman" w:eastAsia="Times New Roman" w:hAnsi="Times New Roman" w:cs="Times New Roman"/>
                <w:sz w:val="24"/>
                <w:szCs w:val="24"/>
                <w:lang w:val="uk-UA" w:eastAsia="ar-SA"/>
              </w:rPr>
            </w:pPr>
            <w:r w:rsidRPr="002136D0">
              <w:rPr>
                <w:rFonts w:ascii="Times New Roman" w:eastAsia="Times New Roman" w:hAnsi="Times New Roman" w:cs="Times New Roman"/>
                <w:sz w:val="24"/>
                <w:szCs w:val="24"/>
                <w:lang w:val="uk-UA" w:eastAsia="ar-SA"/>
              </w:rPr>
              <w:t>90 – 100</w:t>
            </w:r>
          </w:p>
        </w:tc>
        <w:tc>
          <w:tcPr>
            <w:tcW w:w="2410" w:type="dxa"/>
            <w:tcBorders>
              <w:top w:val="single" w:sz="4" w:space="0" w:color="000000"/>
              <w:left w:val="single" w:sz="4" w:space="0" w:color="000000"/>
              <w:bottom w:val="single" w:sz="4" w:space="0" w:color="000000"/>
            </w:tcBorders>
            <w:vAlign w:val="center"/>
          </w:tcPr>
          <w:p w:rsidR="00E7216A" w:rsidRPr="002136D0" w:rsidRDefault="00E7216A" w:rsidP="003B7F42">
            <w:pPr>
              <w:suppressAutoHyphens/>
              <w:spacing w:after="0" w:line="240" w:lineRule="auto"/>
              <w:ind w:firstLine="720"/>
              <w:jc w:val="both"/>
              <w:rPr>
                <w:rFonts w:ascii="Times New Roman" w:eastAsia="Times New Roman" w:hAnsi="Times New Roman" w:cs="Times New Roman"/>
                <w:b/>
                <w:sz w:val="24"/>
                <w:szCs w:val="24"/>
                <w:lang w:val="uk-UA" w:eastAsia="ar-SA"/>
              </w:rPr>
            </w:pPr>
            <w:r w:rsidRPr="002136D0">
              <w:rPr>
                <w:rFonts w:ascii="Times New Roman" w:eastAsia="Times New Roman" w:hAnsi="Times New Roman" w:cs="Times New Roman"/>
                <w:b/>
                <w:sz w:val="24"/>
                <w:szCs w:val="24"/>
                <w:lang w:val="uk-UA" w:eastAsia="ar-SA"/>
              </w:rPr>
              <w:t>А</w:t>
            </w:r>
          </w:p>
        </w:tc>
        <w:tc>
          <w:tcPr>
            <w:tcW w:w="3119" w:type="dxa"/>
            <w:tcBorders>
              <w:top w:val="single" w:sz="4" w:space="0" w:color="000000"/>
              <w:left w:val="single" w:sz="4" w:space="0" w:color="000000"/>
              <w:bottom w:val="single" w:sz="4" w:space="0" w:color="000000"/>
            </w:tcBorders>
            <w:vAlign w:val="center"/>
          </w:tcPr>
          <w:p w:rsidR="00E7216A" w:rsidRPr="002136D0" w:rsidRDefault="00E7216A" w:rsidP="003B7F42">
            <w:pPr>
              <w:suppressAutoHyphens/>
              <w:spacing w:after="0" w:line="240" w:lineRule="auto"/>
              <w:ind w:firstLine="720"/>
              <w:jc w:val="both"/>
              <w:rPr>
                <w:rFonts w:ascii="Times New Roman" w:eastAsia="Times New Roman" w:hAnsi="Times New Roman" w:cs="Times New Roman"/>
                <w:sz w:val="24"/>
                <w:szCs w:val="24"/>
                <w:lang w:val="uk-UA" w:eastAsia="ar-SA"/>
              </w:rPr>
            </w:pPr>
            <w:r w:rsidRPr="002136D0">
              <w:rPr>
                <w:rFonts w:ascii="Times New Roman" w:eastAsia="Times New Roman" w:hAnsi="Times New Roman" w:cs="Times New Roman"/>
                <w:sz w:val="24"/>
                <w:szCs w:val="24"/>
                <w:lang w:val="uk-UA" w:eastAsia="ar-SA"/>
              </w:rPr>
              <w:t xml:space="preserve">відмінно  </w:t>
            </w:r>
          </w:p>
        </w:tc>
        <w:tc>
          <w:tcPr>
            <w:tcW w:w="5244" w:type="dxa"/>
            <w:vMerge w:val="restart"/>
            <w:tcBorders>
              <w:top w:val="single" w:sz="4" w:space="0" w:color="000000"/>
              <w:left w:val="single" w:sz="4" w:space="0" w:color="000000"/>
              <w:bottom w:val="single" w:sz="4" w:space="0" w:color="000000"/>
              <w:right w:val="single" w:sz="4" w:space="0" w:color="000000"/>
            </w:tcBorders>
          </w:tcPr>
          <w:p w:rsidR="00E7216A" w:rsidRPr="002136D0" w:rsidRDefault="00E7216A" w:rsidP="003B7F42">
            <w:pPr>
              <w:suppressAutoHyphens/>
              <w:spacing w:after="0" w:line="240" w:lineRule="auto"/>
              <w:ind w:firstLine="720"/>
              <w:jc w:val="both"/>
              <w:rPr>
                <w:rFonts w:ascii="Times New Roman" w:eastAsia="Times New Roman" w:hAnsi="Times New Roman" w:cs="Times New Roman"/>
                <w:sz w:val="24"/>
                <w:szCs w:val="24"/>
                <w:lang w:val="uk-UA" w:eastAsia="ar-SA"/>
              </w:rPr>
            </w:pPr>
          </w:p>
          <w:p w:rsidR="00E7216A" w:rsidRPr="002136D0" w:rsidRDefault="00E7216A" w:rsidP="003B7F42">
            <w:pPr>
              <w:suppressAutoHyphens/>
              <w:spacing w:after="0" w:line="240" w:lineRule="auto"/>
              <w:ind w:firstLine="720"/>
              <w:jc w:val="both"/>
              <w:rPr>
                <w:rFonts w:ascii="Times New Roman" w:eastAsia="Times New Roman" w:hAnsi="Times New Roman" w:cs="Times New Roman"/>
                <w:sz w:val="24"/>
                <w:szCs w:val="24"/>
                <w:lang w:val="uk-UA" w:eastAsia="ar-SA"/>
              </w:rPr>
            </w:pPr>
          </w:p>
          <w:p w:rsidR="00E7216A" w:rsidRPr="002136D0" w:rsidRDefault="00E7216A" w:rsidP="003B7F42">
            <w:pPr>
              <w:suppressAutoHyphens/>
              <w:spacing w:after="0" w:line="240" w:lineRule="auto"/>
              <w:ind w:firstLine="720"/>
              <w:jc w:val="both"/>
              <w:rPr>
                <w:rFonts w:ascii="Times New Roman" w:eastAsia="Times New Roman" w:hAnsi="Times New Roman" w:cs="Times New Roman"/>
                <w:sz w:val="24"/>
                <w:szCs w:val="24"/>
                <w:lang w:val="uk-UA" w:eastAsia="ar-SA"/>
              </w:rPr>
            </w:pPr>
            <w:r w:rsidRPr="002136D0">
              <w:rPr>
                <w:rFonts w:ascii="Times New Roman" w:eastAsia="Times New Roman" w:hAnsi="Times New Roman" w:cs="Times New Roman"/>
                <w:sz w:val="24"/>
                <w:szCs w:val="24"/>
                <w:lang w:val="uk-UA" w:eastAsia="ar-SA"/>
              </w:rPr>
              <w:t>зараховано</w:t>
            </w:r>
          </w:p>
        </w:tc>
      </w:tr>
      <w:tr w:rsidR="00E7216A" w:rsidRPr="002136D0" w:rsidTr="003B7F42">
        <w:trPr>
          <w:trHeight w:val="194"/>
        </w:trPr>
        <w:tc>
          <w:tcPr>
            <w:tcW w:w="2585" w:type="dxa"/>
            <w:tcBorders>
              <w:top w:val="single" w:sz="4" w:space="0" w:color="000000"/>
              <w:left w:val="single" w:sz="4" w:space="0" w:color="000000"/>
              <w:bottom w:val="single" w:sz="4" w:space="0" w:color="000000"/>
            </w:tcBorders>
            <w:vAlign w:val="center"/>
          </w:tcPr>
          <w:p w:rsidR="00E7216A" w:rsidRPr="002136D0" w:rsidRDefault="00E7216A" w:rsidP="003B7F42">
            <w:pPr>
              <w:suppressAutoHyphens/>
              <w:spacing w:after="0" w:line="240" w:lineRule="auto"/>
              <w:ind w:firstLine="720"/>
              <w:jc w:val="both"/>
              <w:rPr>
                <w:rFonts w:ascii="Times New Roman" w:eastAsia="Times New Roman" w:hAnsi="Times New Roman" w:cs="Times New Roman"/>
                <w:sz w:val="24"/>
                <w:szCs w:val="24"/>
                <w:lang w:val="uk-UA" w:eastAsia="ar-SA"/>
              </w:rPr>
            </w:pPr>
            <w:r w:rsidRPr="002136D0">
              <w:rPr>
                <w:rFonts w:ascii="Times New Roman" w:eastAsia="Times New Roman" w:hAnsi="Times New Roman" w:cs="Times New Roman"/>
                <w:sz w:val="24"/>
                <w:szCs w:val="24"/>
                <w:lang w:val="uk-UA" w:eastAsia="ar-SA"/>
              </w:rPr>
              <w:t>82-89</w:t>
            </w:r>
          </w:p>
        </w:tc>
        <w:tc>
          <w:tcPr>
            <w:tcW w:w="2410" w:type="dxa"/>
            <w:tcBorders>
              <w:top w:val="single" w:sz="4" w:space="0" w:color="000000"/>
              <w:left w:val="single" w:sz="4" w:space="0" w:color="000000"/>
              <w:bottom w:val="single" w:sz="4" w:space="0" w:color="000000"/>
            </w:tcBorders>
            <w:vAlign w:val="center"/>
          </w:tcPr>
          <w:p w:rsidR="00E7216A" w:rsidRPr="002136D0" w:rsidRDefault="00E7216A" w:rsidP="003B7F42">
            <w:pPr>
              <w:suppressAutoHyphens/>
              <w:spacing w:after="0" w:line="240" w:lineRule="auto"/>
              <w:ind w:firstLine="720"/>
              <w:jc w:val="both"/>
              <w:rPr>
                <w:rFonts w:ascii="Times New Roman" w:eastAsia="Times New Roman" w:hAnsi="Times New Roman" w:cs="Times New Roman"/>
                <w:b/>
                <w:sz w:val="24"/>
                <w:szCs w:val="24"/>
                <w:lang w:val="uk-UA" w:eastAsia="ar-SA"/>
              </w:rPr>
            </w:pPr>
            <w:r w:rsidRPr="002136D0">
              <w:rPr>
                <w:rFonts w:ascii="Times New Roman" w:eastAsia="Times New Roman" w:hAnsi="Times New Roman" w:cs="Times New Roman"/>
                <w:b/>
                <w:sz w:val="24"/>
                <w:szCs w:val="24"/>
                <w:lang w:val="uk-UA" w:eastAsia="ar-SA"/>
              </w:rPr>
              <w:t>В</w:t>
            </w:r>
          </w:p>
        </w:tc>
        <w:tc>
          <w:tcPr>
            <w:tcW w:w="3119" w:type="dxa"/>
            <w:vMerge w:val="restart"/>
            <w:tcBorders>
              <w:top w:val="single" w:sz="4" w:space="0" w:color="000000"/>
              <w:left w:val="single" w:sz="4" w:space="0" w:color="000000"/>
              <w:bottom w:val="single" w:sz="4" w:space="0" w:color="000000"/>
            </w:tcBorders>
            <w:vAlign w:val="center"/>
          </w:tcPr>
          <w:p w:rsidR="00E7216A" w:rsidRPr="002136D0" w:rsidRDefault="00E7216A" w:rsidP="003B7F42">
            <w:pPr>
              <w:suppressAutoHyphens/>
              <w:spacing w:after="0" w:line="240" w:lineRule="auto"/>
              <w:ind w:firstLine="720"/>
              <w:jc w:val="both"/>
              <w:rPr>
                <w:rFonts w:ascii="Times New Roman" w:eastAsia="Times New Roman" w:hAnsi="Times New Roman" w:cs="Times New Roman"/>
                <w:sz w:val="24"/>
                <w:szCs w:val="24"/>
                <w:lang w:val="uk-UA" w:eastAsia="ar-SA"/>
              </w:rPr>
            </w:pPr>
            <w:r w:rsidRPr="002136D0">
              <w:rPr>
                <w:rFonts w:ascii="Times New Roman" w:eastAsia="Times New Roman" w:hAnsi="Times New Roman" w:cs="Times New Roman"/>
                <w:sz w:val="24"/>
                <w:szCs w:val="24"/>
                <w:lang w:val="uk-UA" w:eastAsia="ar-SA"/>
              </w:rPr>
              <w:t xml:space="preserve">добре </w:t>
            </w:r>
          </w:p>
        </w:tc>
        <w:tc>
          <w:tcPr>
            <w:tcW w:w="5244" w:type="dxa"/>
            <w:vMerge/>
            <w:tcBorders>
              <w:top w:val="single" w:sz="4" w:space="0" w:color="000000"/>
              <w:left w:val="single" w:sz="4" w:space="0" w:color="000000"/>
              <w:bottom w:val="single" w:sz="4" w:space="0" w:color="000000"/>
              <w:right w:val="single" w:sz="4" w:space="0" w:color="000000"/>
            </w:tcBorders>
          </w:tcPr>
          <w:p w:rsidR="00E7216A" w:rsidRPr="002136D0" w:rsidRDefault="00E7216A" w:rsidP="003B7F42">
            <w:pPr>
              <w:suppressAutoHyphens/>
              <w:spacing w:after="0" w:line="240" w:lineRule="auto"/>
              <w:ind w:firstLine="720"/>
              <w:jc w:val="both"/>
              <w:rPr>
                <w:rFonts w:ascii="Times New Roman" w:eastAsia="Times New Roman" w:hAnsi="Times New Roman" w:cs="Times New Roman"/>
                <w:sz w:val="24"/>
                <w:szCs w:val="24"/>
                <w:lang w:val="uk-UA" w:eastAsia="ar-SA"/>
              </w:rPr>
            </w:pPr>
          </w:p>
        </w:tc>
      </w:tr>
      <w:tr w:rsidR="00E7216A" w:rsidRPr="002136D0" w:rsidTr="003B7F42">
        <w:tc>
          <w:tcPr>
            <w:tcW w:w="2585" w:type="dxa"/>
            <w:tcBorders>
              <w:top w:val="single" w:sz="4" w:space="0" w:color="000000"/>
              <w:left w:val="single" w:sz="4" w:space="0" w:color="000000"/>
              <w:bottom w:val="single" w:sz="4" w:space="0" w:color="000000"/>
            </w:tcBorders>
            <w:vAlign w:val="center"/>
          </w:tcPr>
          <w:p w:rsidR="00E7216A" w:rsidRPr="002136D0" w:rsidRDefault="00E7216A" w:rsidP="003B7F42">
            <w:pPr>
              <w:suppressAutoHyphens/>
              <w:spacing w:after="0" w:line="240" w:lineRule="auto"/>
              <w:ind w:firstLine="720"/>
              <w:jc w:val="both"/>
              <w:rPr>
                <w:rFonts w:ascii="Times New Roman" w:eastAsia="Times New Roman" w:hAnsi="Times New Roman" w:cs="Times New Roman"/>
                <w:sz w:val="24"/>
                <w:szCs w:val="24"/>
                <w:lang w:val="uk-UA" w:eastAsia="ar-SA"/>
              </w:rPr>
            </w:pPr>
            <w:r w:rsidRPr="002136D0">
              <w:rPr>
                <w:rFonts w:ascii="Times New Roman" w:eastAsia="Times New Roman" w:hAnsi="Times New Roman" w:cs="Times New Roman"/>
                <w:sz w:val="24"/>
                <w:szCs w:val="24"/>
                <w:lang w:val="uk-UA" w:eastAsia="ar-SA"/>
              </w:rPr>
              <w:t>74-81</w:t>
            </w:r>
          </w:p>
        </w:tc>
        <w:tc>
          <w:tcPr>
            <w:tcW w:w="2410" w:type="dxa"/>
            <w:tcBorders>
              <w:top w:val="single" w:sz="4" w:space="0" w:color="000000"/>
              <w:left w:val="single" w:sz="4" w:space="0" w:color="000000"/>
              <w:bottom w:val="single" w:sz="4" w:space="0" w:color="000000"/>
            </w:tcBorders>
            <w:vAlign w:val="center"/>
          </w:tcPr>
          <w:p w:rsidR="00E7216A" w:rsidRPr="002136D0" w:rsidRDefault="00E7216A" w:rsidP="003B7F42">
            <w:pPr>
              <w:suppressAutoHyphens/>
              <w:spacing w:after="0" w:line="240" w:lineRule="auto"/>
              <w:ind w:firstLine="720"/>
              <w:jc w:val="both"/>
              <w:rPr>
                <w:rFonts w:ascii="Times New Roman" w:eastAsia="Times New Roman" w:hAnsi="Times New Roman" w:cs="Times New Roman"/>
                <w:b/>
                <w:sz w:val="24"/>
                <w:szCs w:val="24"/>
                <w:lang w:val="uk-UA" w:eastAsia="ar-SA"/>
              </w:rPr>
            </w:pPr>
            <w:r w:rsidRPr="002136D0">
              <w:rPr>
                <w:rFonts w:ascii="Times New Roman" w:eastAsia="Times New Roman" w:hAnsi="Times New Roman" w:cs="Times New Roman"/>
                <w:b/>
                <w:sz w:val="24"/>
                <w:szCs w:val="24"/>
                <w:lang w:val="uk-UA" w:eastAsia="ar-SA"/>
              </w:rPr>
              <w:t>С</w:t>
            </w:r>
          </w:p>
        </w:tc>
        <w:tc>
          <w:tcPr>
            <w:tcW w:w="3119" w:type="dxa"/>
            <w:vMerge/>
            <w:tcBorders>
              <w:top w:val="single" w:sz="4" w:space="0" w:color="000000"/>
              <w:left w:val="single" w:sz="4" w:space="0" w:color="000000"/>
              <w:bottom w:val="single" w:sz="4" w:space="0" w:color="000000"/>
            </w:tcBorders>
            <w:vAlign w:val="center"/>
          </w:tcPr>
          <w:p w:rsidR="00E7216A" w:rsidRPr="002136D0" w:rsidRDefault="00E7216A" w:rsidP="003B7F42">
            <w:pPr>
              <w:suppressAutoHyphens/>
              <w:spacing w:after="0" w:line="240" w:lineRule="auto"/>
              <w:ind w:firstLine="720"/>
              <w:jc w:val="both"/>
              <w:rPr>
                <w:rFonts w:ascii="Times New Roman" w:eastAsia="Times New Roman" w:hAnsi="Times New Roman" w:cs="Times New Roman"/>
                <w:sz w:val="24"/>
                <w:szCs w:val="24"/>
                <w:lang w:val="uk-UA" w:eastAsia="ar-SA"/>
              </w:rPr>
            </w:pPr>
          </w:p>
        </w:tc>
        <w:tc>
          <w:tcPr>
            <w:tcW w:w="5244" w:type="dxa"/>
            <w:vMerge/>
            <w:tcBorders>
              <w:top w:val="single" w:sz="4" w:space="0" w:color="000000"/>
              <w:left w:val="single" w:sz="4" w:space="0" w:color="000000"/>
              <w:bottom w:val="single" w:sz="4" w:space="0" w:color="000000"/>
              <w:right w:val="single" w:sz="4" w:space="0" w:color="000000"/>
            </w:tcBorders>
          </w:tcPr>
          <w:p w:rsidR="00E7216A" w:rsidRPr="002136D0" w:rsidRDefault="00E7216A" w:rsidP="003B7F42">
            <w:pPr>
              <w:suppressAutoHyphens/>
              <w:spacing w:after="0" w:line="240" w:lineRule="auto"/>
              <w:ind w:firstLine="720"/>
              <w:jc w:val="both"/>
              <w:rPr>
                <w:rFonts w:ascii="Times New Roman" w:eastAsia="Times New Roman" w:hAnsi="Times New Roman" w:cs="Times New Roman"/>
                <w:sz w:val="24"/>
                <w:szCs w:val="24"/>
                <w:lang w:val="uk-UA" w:eastAsia="ar-SA"/>
              </w:rPr>
            </w:pPr>
          </w:p>
        </w:tc>
      </w:tr>
      <w:tr w:rsidR="00E7216A" w:rsidRPr="002136D0" w:rsidTr="003B7F42">
        <w:tc>
          <w:tcPr>
            <w:tcW w:w="2585" w:type="dxa"/>
            <w:tcBorders>
              <w:top w:val="single" w:sz="4" w:space="0" w:color="000000"/>
              <w:left w:val="single" w:sz="4" w:space="0" w:color="000000"/>
              <w:bottom w:val="single" w:sz="4" w:space="0" w:color="000000"/>
            </w:tcBorders>
            <w:vAlign w:val="center"/>
          </w:tcPr>
          <w:p w:rsidR="00E7216A" w:rsidRPr="002136D0" w:rsidRDefault="00E7216A" w:rsidP="003B7F42">
            <w:pPr>
              <w:suppressAutoHyphens/>
              <w:spacing w:after="0" w:line="240" w:lineRule="auto"/>
              <w:ind w:firstLine="720"/>
              <w:jc w:val="both"/>
              <w:rPr>
                <w:rFonts w:ascii="Times New Roman" w:eastAsia="Times New Roman" w:hAnsi="Times New Roman" w:cs="Times New Roman"/>
                <w:sz w:val="24"/>
                <w:szCs w:val="24"/>
                <w:lang w:val="uk-UA" w:eastAsia="ar-SA"/>
              </w:rPr>
            </w:pPr>
            <w:r w:rsidRPr="002136D0">
              <w:rPr>
                <w:rFonts w:ascii="Times New Roman" w:eastAsia="Times New Roman" w:hAnsi="Times New Roman" w:cs="Times New Roman"/>
                <w:sz w:val="24"/>
                <w:szCs w:val="24"/>
                <w:lang w:val="uk-UA" w:eastAsia="ar-SA"/>
              </w:rPr>
              <w:t>64-73</w:t>
            </w:r>
          </w:p>
        </w:tc>
        <w:tc>
          <w:tcPr>
            <w:tcW w:w="2410" w:type="dxa"/>
            <w:tcBorders>
              <w:top w:val="single" w:sz="4" w:space="0" w:color="000000"/>
              <w:left w:val="single" w:sz="4" w:space="0" w:color="000000"/>
              <w:bottom w:val="single" w:sz="4" w:space="0" w:color="000000"/>
            </w:tcBorders>
            <w:vAlign w:val="center"/>
          </w:tcPr>
          <w:p w:rsidR="00E7216A" w:rsidRPr="002136D0" w:rsidRDefault="00E7216A" w:rsidP="003B7F42">
            <w:pPr>
              <w:suppressAutoHyphens/>
              <w:spacing w:after="0" w:line="240" w:lineRule="auto"/>
              <w:ind w:firstLine="720"/>
              <w:jc w:val="both"/>
              <w:rPr>
                <w:rFonts w:ascii="Times New Roman" w:eastAsia="Times New Roman" w:hAnsi="Times New Roman" w:cs="Times New Roman"/>
                <w:b/>
                <w:sz w:val="24"/>
                <w:szCs w:val="24"/>
                <w:lang w:val="uk-UA" w:eastAsia="ar-SA"/>
              </w:rPr>
            </w:pPr>
            <w:r w:rsidRPr="002136D0">
              <w:rPr>
                <w:rFonts w:ascii="Times New Roman" w:eastAsia="Times New Roman" w:hAnsi="Times New Roman" w:cs="Times New Roman"/>
                <w:b/>
                <w:sz w:val="24"/>
                <w:szCs w:val="24"/>
                <w:lang w:val="uk-UA" w:eastAsia="ar-SA"/>
              </w:rPr>
              <w:t>D</w:t>
            </w:r>
          </w:p>
        </w:tc>
        <w:tc>
          <w:tcPr>
            <w:tcW w:w="3119" w:type="dxa"/>
            <w:vMerge w:val="restart"/>
            <w:tcBorders>
              <w:top w:val="single" w:sz="4" w:space="0" w:color="000000"/>
              <w:left w:val="single" w:sz="4" w:space="0" w:color="000000"/>
              <w:bottom w:val="single" w:sz="4" w:space="0" w:color="000000"/>
            </w:tcBorders>
            <w:vAlign w:val="center"/>
          </w:tcPr>
          <w:p w:rsidR="00E7216A" w:rsidRPr="002136D0" w:rsidRDefault="00E7216A" w:rsidP="003B7F42">
            <w:pPr>
              <w:suppressAutoHyphens/>
              <w:spacing w:after="0" w:line="240" w:lineRule="auto"/>
              <w:ind w:firstLine="720"/>
              <w:jc w:val="both"/>
              <w:rPr>
                <w:rFonts w:ascii="Times New Roman" w:eastAsia="Times New Roman" w:hAnsi="Times New Roman" w:cs="Times New Roman"/>
                <w:sz w:val="24"/>
                <w:szCs w:val="24"/>
                <w:lang w:val="uk-UA" w:eastAsia="ar-SA"/>
              </w:rPr>
            </w:pPr>
            <w:r w:rsidRPr="002136D0">
              <w:rPr>
                <w:rFonts w:ascii="Times New Roman" w:eastAsia="Times New Roman" w:hAnsi="Times New Roman" w:cs="Times New Roman"/>
                <w:sz w:val="24"/>
                <w:szCs w:val="24"/>
                <w:lang w:val="uk-UA" w:eastAsia="ar-SA"/>
              </w:rPr>
              <w:t xml:space="preserve">задовільно </w:t>
            </w:r>
          </w:p>
        </w:tc>
        <w:tc>
          <w:tcPr>
            <w:tcW w:w="5244" w:type="dxa"/>
            <w:vMerge/>
            <w:tcBorders>
              <w:top w:val="single" w:sz="4" w:space="0" w:color="000000"/>
              <w:left w:val="single" w:sz="4" w:space="0" w:color="000000"/>
              <w:bottom w:val="single" w:sz="4" w:space="0" w:color="000000"/>
              <w:right w:val="single" w:sz="4" w:space="0" w:color="000000"/>
            </w:tcBorders>
          </w:tcPr>
          <w:p w:rsidR="00E7216A" w:rsidRPr="002136D0" w:rsidRDefault="00E7216A" w:rsidP="003B7F42">
            <w:pPr>
              <w:suppressAutoHyphens/>
              <w:spacing w:after="0" w:line="240" w:lineRule="auto"/>
              <w:ind w:firstLine="720"/>
              <w:jc w:val="both"/>
              <w:rPr>
                <w:rFonts w:ascii="Times New Roman" w:eastAsia="Times New Roman" w:hAnsi="Times New Roman" w:cs="Times New Roman"/>
                <w:sz w:val="24"/>
                <w:szCs w:val="24"/>
                <w:lang w:val="uk-UA" w:eastAsia="ar-SA"/>
              </w:rPr>
            </w:pPr>
          </w:p>
        </w:tc>
      </w:tr>
      <w:tr w:rsidR="00E7216A" w:rsidRPr="002136D0" w:rsidTr="003B7F42">
        <w:tc>
          <w:tcPr>
            <w:tcW w:w="2585" w:type="dxa"/>
            <w:tcBorders>
              <w:top w:val="single" w:sz="4" w:space="0" w:color="000000"/>
              <w:left w:val="single" w:sz="4" w:space="0" w:color="000000"/>
              <w:bottom w:val="single" w:sz="4" w:space="0" w:color="000000"/>
            </w:tcBorders>
            <w:vAlign w:val="center"/>
          </w:tcPr>
          <w:p w:rsidR="00E7216A" w:rsidRPr="002136D0" w:rsidRDefault="00E7216A" w:rsidP="003B7F42">
            <w:pPr>
              <w:suppressAutoHyphens/>
              <w:spacing w:after="0" w:line="240" w:lineRule="auto"/>
              <w:ind w:firstLine="720"/>
              <w:jc w:val="both"/>
              <w:rPr>
                <w:rFonts w:ascii="Times New Roman" w:eastAsia="Times New Roman" w:hAnsi="Times New Roman" w:cs="Times New Roman"/>
                <w:sz w:val="24"/>
                <w:szCs w:val="24"/>
                <w:lang w:val="uk-UA" w:eastAsia="ar-SA"/>
              </w:rPr>
            </w:pPr>
            <w:r w:rsidRPr="002136D0">
              <w:rPr>
                <w:rFonts w:ascii="Times New Roman" w:eastAsia="Times New Roman" w:hAnsi="Times New Roman" w:cs="Times New Roman"/>
                <w:sz w:val="24"/>
                <w:szCs w:val="24"/>
                <w:lang w:val="uk-UA" w:eastAsia="ar-SA"/>
              </w:rPr>
              <w:t>60-63</w:t>
            </w:r>
          </w:p>
        </w:tc>
        <w:tc>
          <w:tcPr>
            <w:tcW w:w="2410" w:type="dxa"/>
            <w:tcBorders>
              <w:top w:val="single" w:sz="4" w:space="0" w:color="000000"/>
              <w:left w:val="single" w:sz="4" w:space="0" w:color="000000"/>
              <w:bottom w:val="single" w:sz="4" w:space="0" w:color="000000"/>
            </w:tcBorders>
            <w:vAlign w:val="center"/>
          </w:tcPr>
          <w:p w:rsidR="00E7216A" w:rsidRPr="002136D0" w:rsidRDefault="00E7216A" w:rsidP="003B7F42">
            <w:pPr>
              <w:suppressAutoHyphens/>
              <w:spacing w:after="0" w:line="240" w:lineRule="auto"/>
              <w:ind w:firstLine="720"/>
              <w:jc w:val="both"/>
              <w:rPr>
                <w:rFonts w:ascii="Times New Roman" w:eastAsia="Times New Roman" w:hAnsi="Times New Roman" w:cs="Times New Roman"/>
                <w:b/>
                <w:sz w:val="24"/>
                <w:szCs w:val="24"/>
                <w:lang w:val="uk-UA" w:eastAsia="ar-SA"/>
              </w:rPr>
            </w:pPr>
            <w:r w:rsidRPr="002136D0">
              <w:rPr>
                <w:rFonts w:ascii="Times New Roman" w:eastAsia="Times New Roman" w:hAnsi="Times New Roman" w:cs="Times New Roman"/>
                <w:b/>
                <w:sz w:val="24"/>
                <w:szCs w:val="24"/>
                <w:lang w:val="uk-UA" w:eastAsia="ar-SA"/>
              </w:rPr>
              <w:t xml:space="preserve">Е </w:t>
            </w:r>
          </w:p>
        </w:tc>
        <w:tc>
          <w:tcPr>
            <w:tcW w:w="3119" w:type="dxa"/>
            <w:vMerge/>
            <w:tcBorders>
              <w:top w:val="single" w:sz="4" w:space="0" w:color="000000"/>
              <w:left w:val="single" w:sz="4" w:space="0" w:color="000000"/>
              <w:bottom w:val="single" w:sz="4" w:space="0" w:color="000000"/>
            </w:tcBorders>
            <w:vAlign w:val="center"/>
          </w:tcPr>
          <w:p w:rsidR="00E7216A" w:rsidRPr="002136D0" w:rsidRDefault="00E7216A" w:rsidP="003B7F42">
            <w:pPr>
              <w:suppressAutoHyphens/>
              <w:spacing w:after="0" w:line="240" w:lineRule="auto"/>
              <w:ind w:firstLine="720"/>
              <w:jc w:val="both"/>
              <w:rPr>
                <w:rFonts w:ascii="Times New Roman" w:eastAsia="Times New Roman" w:hAnsi="Times New Roman" w:cs="Times New Roman"/>
                <w:sz w:val="24"/>
                <w:szCs w:val="24"/>
                <w:lang w:val="uk-UA" w:eastAsia="ar-SA"/>
              </w:rPr>
            </w:pPr>
          </w:p>
        </w:tc>
        <w:tc>
          <w:tcPr>
            <w:tcW w:w="5244" w:type="dxa"/>
            <w:vMerge/>
            <w:tcBorders>
              <w:top w:val="single" w:sz="4" w:space="0" w:color="000000"/>
              <w:left w:val="single" w:sz="4" w:space="0" w:color="000000"/>
              <w:bottom w:val="single" w:sz="4" w:space="0" w:color="000000"/>
              <w:right w:val="single" w:sz="4" w:space="0" w:color="000000"/>
            </w:tcBorders>
          </w:tcPr>
          <w:p w:rsidR="00E7216A" w:rsidRPr="002136D0" w:rsidRDefault="00E7216A" w:rsidP="003B7F42">
            <w:pPr>
              <w:suppressAutoHyphens/>
              <w:spacing w:after="0" w:line="240" w:lineRule="auto"/>
              <w:ind w:firstLine="720"/>
              <w:jc w:val="both"/>
              <w:rPr>
                <w:rFonts w:ascii="Times New Roman" w:eastAsia="Times New Roman" w:hAnsi="Times New Roman" w:cs="Times New Roman"/>
                <w:sz w:val="24"/>
                <w:szCs w:val="24"/>
                <w:lang w:val="uk-UA" w:eastAsia="ar-SA"/>
              </w:rPr>
            </w:pPr>
          </w:p>
        </w:tc>
      </w:tr>
      <w:tr w:rsidR="00E7216A" w:rsidRPr="002136D0" w:rsidTr="003B7F42">
        <w:tc>
          <w:tcPr>
            <w:tcW w:w="2585" w:type="dxa"/>
            <w:tcBorders>
              <w:top w:val="single" w:sz="4" w:space="0" w:color="000000"/>
              <w:left w:val="single" w:sz="4" w:space="0" w:color="000000"/>
              <w:bottom w:val="single" w:sz="4" w:space="0" w:color="000000"/>
            </w:tcBorders>
            <w:vAlign w:val="center"/>
          </w:tcPr>
          <w:p w:rsidR="00E7216A" w:rsidRPr="002136D0" w:rsidRDefault="00E7216A" w:rsidP="003B7F42">
            <w:pPr>
              <w:suppressAutoHyphens/>
              <w:spacing w:after="0" w:line="240" w:lineRule="auto"/>
              <w:ind w:firstLine="720"/>
              <w:jc w:val="both"/>
              <w:rPr>
                <w:rFonts w:ascii="Times New Roman" w:eastAsia="Times New Roman" w:hAnsi="Times New Roman" w:cs="Times New Roman"/>
                <w:sz w:val="24"/>
                <w:szCs w:val="24"/>
                <w:lang w:val="uk-UA" w:eastAsia="ar-SA"/>
              </w:rPr>
            </w:pPr>
            <w:r w:rsidRPr="002136D0">
              <w:rPr>
                <w:rFonts w:ascii="Times New Roman" w:eastAsia="Times New Roman" w:hAnsi="Times New Roman" w:cs="Times New Roman"/>
                <w:sz w:val="24"/>
                <w:szCs w:val="24"/>
                <w:lang w:val="uk-UA" w:eastAsia="ar-SA"/>
              </w:rPr>
              <w:t>35-59</w:t>
            </w:r>
          </w:p>
        </w:tc>
        <w:tc>
          <w:tcPr>
            <w:tcW w:w="2410" w:type="dxa"/>
            <w:tcBorders>
              <w:top w:val="single" w:sz="4" w:space="0" w:color="000000"/>
              <w:left w:val="single" w:sz="4" w:space="0" w:color="000000"/>
              <w:bottom w:val="single" w:sz="4" w:space="0" w:color="000000"/>
            </w:tcBorders>
            <w:vAlign w:val="center"/>
          </w:tcPr>
          <w:p w:rsidR="00E7216A" w:rsidRPr="002136D0" w:rsidRDefault="00E7216A" w:rsidP="003B7F42">
            <w:pPr>
              <w:suppressAutoHyphens/>
              <w:spacing w:after="0" w:line="240" w:lineRule="auto"/>
              <w:ind w:firstLine="720"/>
              <w:jc w:val="both"/>
              <w:rPr>
                <w:rFonts w:ascii="Times New Roman" w:eastAsia="Times New Roman" w:hAnsi="Times New Roman" w:cs="Times New Roman"/>
                <w:b/>
                <w:sz w:val="24"/>
                <w:szCs w:val="24"/>
                <w:lang w:val="uk-UA" w:eastAsia="ar-SA"/>
              </w:rPr>
            </w:pPr>
            <w:r w:rsidRPr="002136D0">
              <w:rPr>
                <w:rFonts w:ascii="Times New Roman" w:eastAsia="Times New Roman" w:hAnsi="Times New Roman" w:cs="Times New Roman"/>
                <w:b/>
                <w:sz w:val="24"/>
                <w:szCs w:val="24"/>
                <w:lang w:val="uk-UA" w:eastAsia="ar-SA"/>
              </w:rPr>
              <w:t>FX</w:t>
            </w:r>
          </w:p>
        </w:tc>
        <w:tc>
          <w:tcPr>
            <w:tcW w:w="3119" w:type="dxa"/>
            <w:tcBorders>
              <w:top w:val="single" w:sz="4" w:space="0" w:color="000000"/>
              <w:left w:val="single" w:sz="4" w:space="0" w:color="000000"/>
              <w:bottom w:val="single" w:sz="4" w:space="0" w:color="000000"/>
            </w:tcBorders>
            <w:vAlign w:val="center"/>
          </w:tcPr>
          <w:p w:rsidR="00E7216A" w:rsidRPr="002136D0" w:rsidRDefault="00E7216A" w:rsidP="003B7F42">
            <w:pPr>
              <w:suppressAutoHyphens/>
              <w:spacing w:after="0" w:line="240" w:lineRule="auto"/>
              <w:ind w:firstLine="720"/>
              <w:jc w:val="both"/>
              <w:rPr>
                <w:rFonts w:ascii="Times New Roman" w:eastAsia="Times New Roman" w:hAnsi="Times New Roman" w:cs="Times New Roman"/>
                <w:sz w:val="24"/>
                <w:szCs w:val="24"/>
                <w:lang w:val="uk-UA" w:eastAsia="ar-SA"/>
              </w:rPr>
            </w:pPr>
            <w:r w:rsidRPr="002136D0">
              <w:rPr>
                <w:rFonts w:ascii="Times New Roman" w:eastAsia="Times New Roman" w:hAnsi="Times New Roman" w:cs="Times New Roman"/>
                <w:sz w:val="24"/>
                <w:szCs w:val="24"/>
                <w:lang w:val="uk-UA" w:eastAsia="ar-SA"/>
              </w:rPr>
              <w:t xml:space="preserve">незадовільно з </w:t>
            </w:r>
            <w:r w:rsidRPr="002136D0">
              <w:rPr>
                <w:rFonts w:ascii="Times New Roman" w:eastAsia="Times New Roman" w:hAnsi="Times New Roman" w:cs="Times New Roman"/>
                <w:sz w:val="24"/>
                <w:szCs w:val="24"/>
                <w:lang w:val="uk-UA" w:eastAsia="ar-SA"/>
              </w:rPr>
              <w:lastRenderedPageBreak/>
              <w:t>можливістю повторного складання</w:t>
            </w:r>
          </w:p>
        </w:tc>
        <w:tc>
          <w:tcPr>
            <w:tcW w:w="5244" w:type="dxa"/>
            <w:tcBorders>
              <w:top w:val="single" w:sz="4" w:space="0" w:color="000000"/>
              <w:left w:val="single" w:sz="4" w:space="0" w:color="000000"/>
              <w:bottom w:val="single" w:sz="4" w:space="0" w:color="000000"/>
              <w:right w:val="single" w:sz="4" w:space="0" w:color="000000"/>
            </w:tcBorders>
          </w:tcPr>
          <w:p w:rsidR="00E7216A" w:rsidRPr="002136D0" w:rsidRDefault="00E7216A" w:rsidP="003B7F42">
            <w:pPr>
              <w:suppressAutoHyphens/>
              <w:spacing w:after="0" w:line="240" w:lineRule="auto"/>
              <w:ind w:firstLine="720"/>
              <w:jc w:val="both"/>
              <w:rPr>
                <w:rFonts w:ascii="Times New Roman" w:eastAsia="Times New Roman" w:hAnsi="Times New Roman" w:cs="Times New Roman"/>
                <w:sz w:val="24"/>
                <w:szCs w:val="24"/>
                <w:lang w:val="uk-UA" w:eastAsia="ar-SA"/>
              </w:rPr>
            </w:pPr>
            <w:r w:rsidRPr="002136D0">
              <w:rPr>
                <w:rFonts w:ascii="Times New Roman" w:eastAsia="Times New Roman" w:hAnsi="Times New Roman" w:cs="Times New Roman"/>
                <w:sz w:val="24"/>
                <w:szCs w:val="24"/>
                <w:lang w:val="uk-UA" w:eastAsia="ar-SA"/>
              </w:rPr>
              <w:lastRenderedPageBreak/>
              <w:t xml:space="preserve">не зараховано з можливістю повторного </w:t>
            </w:r>
            <w:r w:rsidRPr="002136D0">
              <w:rPr>
                <w:rFonts w:ascii="Times New Roman" w:eastAsia="Times New Roman" w:hAnsi="Times New Roman" w:cs="Times New Roman"/>
                <w:sz w:val="24"/>
                <w:szCs w:val="24"/>
                <w:lang w:val="uk-UA" w:eastAsia="ar-SA"/>
              </w:rPr>
              <w:lastRenderedPageBreak/>
              <w:t>складання</w:t>
            </w:r>
          </w:p>
        </w:tc>
      </w:tr>
      <w:tr w:rsidR="00E7216A" w:rsidRPr="002136D0" w:rsidTr="003B7F42">
        <w:trPr>
          <w:trHeight w:val="708"/>
        </w:trPr>
        <w:tc>
          <w:tcPr>
            <w:tcW w:w="2585" w:type="dxa"/>
            <w:tcBorders>
              <w:top w:val="single" w:sz="4" w:space="0" w:color="000000"/>
              <w:left w:val="single" w:sz="4" w:space="0" w:color="000000"/>
              <w:bottom w:val="single" w:sz="4" w:space="0" w:color="000000"/>
            </w:tcBorders>
            <w:vAlign w:val="center"/>
          </w:tcPr>
          <w:p w:rsidR="00E7216A" w:rsidRPr="002136D0" w:rsidRDefault="00E7216A" w:rsidP="003B7F42">
            <w:pPr>
              <w:suppressAutoHyphens/>
              <w:spacing w:after="0" w:line="240" w:lineRule="auto"/>
              <w:ind w:firstLine="720"/>
              <w:jc w:val="both"/>
              <w:rPr>
                <w:rFonts w:ascii="Times New Roman" w:eastAsia="Times New Roman" w:hAnsi="Times New Roman" w:cs="Times New Roman"/>
                <w:sz w:val="24"/>
                <w:szCs w:val="24"/>
                <w:lang w:val="uk-UA" w:eastAsia="ar-SA"/>
              </w:rPr>
            </w:pPr>
            <w:r w:rsidRPr="002136D0">
              <w:rPr>
                <w:rFonts w:ascii="Times New Roman" w:eastAsia="Times New Roman" w:hAnsi="Times New Roman" w:cs="Times New Roman"/>
                <w:sz w:val="24"/>
                <w:szCs w:val="24"/>
                <w:lang w:val="uk-UA" w:eastAsia="ar-SA"/>
              </w:rPr>
              <w:lastRenderedPageBreak/>
              <w:t>0-34</w:t>
            </w:r>
          </w:p>
        </w:tc>
        <w:tc>
          <w:tcPr>
            <w:tcW w:w="2410" w:type="dxa"/>
            <w:tcBorders>
              <w:top w:val="single" w:sz="4" w:space="0" w:color="000000"/>
              <w:left w:val="single" w:sz="4" w:space="0" w:color="000000"/>
              <w:bottom w:val="single" w:sz="4" w:space="0" w:color="000000"/>
            </w:tcBorders>
            <w:vAlign w:val="center"/>
          </w:tcPr>
          <w:p w:rsidR="00E7216A" w:rsidRPr="002136D0" w:rsidRDefault="00E7216A" w:rsidP="003B7F42">
            <w:pPr>
              <w:suppressAutoHyphens/>
              <w:spacing w:after="0" w:line="240" w:lineRule="auto"/>
              <w:ind w:firstLine="720"/>
              <w:jc w:val="both"/>
              <w:rPr>
                <w:rFonts w:ascii="Times New Roman" w:eastAsia="Times New Roman" w:hAnsi="Times New Roman" w:cs="Times New Roman"/>
                <w:b/>
                <w:sz w:val="24"/>
                <w:szCs w:val="24"/>
                <w:lang w:val="uk-UA" w:eastAsia="ar-SA"/>
              </w:rPr>
            </w:pPr>
            <w:r w:rsidRPr="002136D0">
              <w:rPr>
                <w:rFonts w:ascii="Times New Roman" w:eastAsia="Times New Roman" w:hAnsi="Times New Roman" w:cs="Times New Roman"/>
                <w:b/>
                <w:sz w:val="24"/>
                <w:szCs w:val="24"/>
                <w:lang w:val="uk-UA" w:eastAsia="ar-SA"/>
              </w:rPr>
              <w:t>F</w:t>
            </w:r>
          </w:p>
        </w:tc>
        <w:tc>
          <w:tcPr>
            <w:tcW w:w="3119" w:type="dxa"/>
            <w:tcBorders>
              <w:top w:val="single" w:sz="4" w:space="0" w:color="000000"/>
              <w:left w:val="single" w:sz="4" w:space="0" w:color="000000"/>
              <w:bottom w:val="single" w:sz="4" w:space="0" w:color="000000"/>
            </w:tcBorders>
            <w:vAlign w:val="center"/>
          </w:tcPr>
          <w:p w:rsidR="00E7216A" w:rsidRPr="002136D0" w:rsidRDefault="00E7216A" w:rsidP="003B7F42">
            <w:pPr>
              <w:suppressAutoHyphens/>
              <w:spacing w:after="0" w:line="240" w:lineRule="auto"/>
              <w:ind w:firstLine="720"/>
              <w:jc w:val="both"/>
              <w:rPr>
                <w:rFonts w:ascii="Times New Roman" w:eastAsia="Times New Roman" w:hAnsi="Times New Roman" w:cs="Times New Roman"/>
                <w:sz w:val="24"/>
                <w:szCs w:val="24"/>
                <w:lang w:val="uk-UA" w:eastAsia="ar-SA"/>
              </w:rPr>
            </w:pPr>
            <w:r w:rsidRPr="002136D0">
              <w:rPr>
                <w:rFonts w:ascii="Times New Roman" w:eastAsia="Times New Roman" w:hAnsi="Times New Roman" w:cs="Times New Roman"/>
                <w:sz w:val="24"/>
                <w:szCs w:val="24"/>
                <w:lang w:val="uk-UA" w:eastAsia="ar-SA"/>
              </w:rPr>
              <w:t>незадовільно з обов’язковим повторним вивченням дисципліни</w:t>
            </w:r>
          </w:p>
        </w:tc>
        <w:tc>
          <w:tcPr>
            <w:tcW w:w="5244" w:type="dxa"/>
            <w:tcBorders>
              <w:top w:val="single" w:sz="4" w:space="0" w:color="000000"/>
              <w:left w:val="single" w:sz="4" w:space="0" w:color="000000"/>
              <w:bottom w:val="single" w:sz="4" w:space="0" w:color="000000"/>
              <w:right w:val="single" w:sz="4" w:space="0" w:color="000000"/>
            </w:tcBorders>
          </w:tcPr>
          <w:p w:rsidR="00E7216A" w:rsidRPr="002136D0" w:rsidRDefault="00E7216A" w:rsidP="003B7F42">
            <w:pPr>
              <w:suppressAutoHyphens/>
              <w:spacing w:after="0" w:line="240" w:lineRule="auto"/>
              <w:ind w:firstLine="720"/>
              <w:jc w:val="both"/>
              <w:rPr>
                <w:rFonts w:ascii="Times New Roman" w:eastAsia="Times New Roman" w:hAnsi="Times New Roman" w:cs="Times New Roman"/>
                <w:sz w:val="24"/>
                <w:szCs w:val="24"/>
                <w:lang w:val="uk-UA" w:eastAsia="ar-SA"/>
              </w:rPr>
            </w:pPr>
            <w:r w:rsidRPr="002136D0">
              <w:rPr>
                <w:rFonts w:ascii="Times New Roman" w:eastAsia="Times New Roman" w:hAnsi="Times New Roman" w:cs="Times New Roman"/>
                <w:sz w:val="24"/>
                <w:szCs w:val="24"/>
                <w:lang w:val="uk-UA" w:eastAsia="ar-SA"/>
              </w:rPr>
              <w:t>не зараховано з обов’язковим повторним вивченням дисципліни</w:t>
            </w:r>
          </w:p>
        </w:tc>
      </w:tr>
    </w:tbl>
    <w:p w:rsidR="00C52BDC" w:rsidRDefault="00C52BDC" w:rsidP="001C6502">
      <w:pPr>
        <w:suppressAutoHyphens/>
        <w:spacing w:after="120" w:line="360" w:lineRule="auto"/>
        <w:ind w:firstLine="720"/>
        <w:jc w:val="center"/>
        <w:rPr>
          <w:rFonts w:ascii="Times New Roman" w:eastAsia="Times New Roman" w:hAnsi="Times New Roman" w:cs="Times New Roman"/>
          <w:sz w:val="24"/>
          <w:szCs w:val="24"/>
          <w:lang w:val="uk-UA" w:eastAsia="ar-SA"/>
        </w:rPr>
      </w:pPr>
    </w:p>
    <w:p w:rsidR="00A72D0D" w:rsidRPr="002136D0" w:rsidRDefault="00A72D0D" w:rsidP="001C6502">
      <w:pPr>
        <w:suppressAutoHyphens/>
        <w:spacing w:after="120" w:line="360" w:lineRule="auto"/>
        <w:ind w:firstLine="720"/>
        <w:jc w:val="center"/>
        <w:rPr>
          <w:rFonts w:ascii="Times New Roman" w:eastAsia="Calibri" w:hAnsi="Times New Roman" w:cs="Times New Roman"/>
          <w:b/>
          <w:caps/>
          <w:color w:val="000000"/>
          <w:sz w:val="24"/>
          <w:szCs w:val="24"/>
          <w:lang w:val="uk-UA"/>
        </w:rPr>
      </w:pPr>
      <w:r w:rsidRPr="002136D0">
        <w:rPr>
          <w:rFonts w:ascii="Times New Roman" w:eastAsia="Calibri" w:hAnsi="Times New Roman" w:cs="Times New Roman"/>
          <w:b/>
          <w:caps/>
          <w:color w:val="000000"/>
          <w:sz w:val="24"/>
          <w:szCs w:val="24"/>
          <w:lang w:val="uk-UA"/>
        </w:rPr>
        <w:t>9. Рекомендована література</w:t>
      </w:r>
    </w:p>
    <w:p w:rsidR="003B7F42" w:rsidRDefault="003B7F42" w:rsidP="003B7F42">
      <w:pPr>
        <w:tabs>
          <w:tab w:val="left" w:pos="8505"/>
        </w:tabs>
        <w:spacing w:after="0" w:line="240" w:lineRule="auto"/>
        <w:jc w:val="center"/>
        <w:rPr>
          <w:rFonts w:ascii="Times New Roman" w:eastAsia="Calibri" w:hAnsi="Times New Roman" w:cs="Times New Roman"/>
          <w:b/>
          <w:sz w:val="24"/>
          <w:szCs w:val="24"/>
          <w:lang w:val="uk-UA" w:eastAsia="ru-RU"/>
        </w:rPr>
      </w:pPr>
      <w:r w:rsidRPr="002136D0">
        <w:rPr>
          <w:rFonts w:ascii="Times New Roman" w:eastAsia="Calibri" w:hAnsi="Times New Roman" w:cs="Times New Roman"/>
          <w:b/>
          <w:sz w:val="24"/>
          <w:szCs w:val="24"/>
          <w:lang w:val="uk-UA" w:eastAsia="ru-RU"/>
        </w:rPr>
        <w:t>Основна</w:t>
      </w:r>
    </w:p>
    <w:p w:rsidR="00202B97" w:rsidRPr="003B7F42" w:rsidRDefault="00202B97" w:rsidP="003B7F42">
      <w:pPr>
        <w:tabs>
          <w:tab w:val="left" w:pos="8505"/>
        </w:tabs>
        <w:spacing w:after="0" w:line="240" w:lineRule="auto"/>
        <w:jc w:val="center"/>
        <w:rPr>
          <w:rFonts w:ascii="Times New Roman" w:eastAsia="Calibri" w:hAnsi="Times New Roman" w:cs="Times New Roman"/>
          <w:b/>
          <w:sz w:val="24"/>
          <w:szCs w:val="24"/>
          <w:lang w:val="uk-UA" w:eastAsia="ru-RU"/>
        </w:rPr>
      </w:pPr>
    </w:p>
    <w:p w:rsidR="003B7F42" w:rsidRPr="003B7F42" w:rsidRDefault="003B7F42" w:rsidP="003B7F42">
      <w:pPr>
        <w:widowControl w:val="0"/>
        <w:numPr>
          <w:ilvl w:val="0"/>
          <w:numId w:val="22"/>
        </w:numPr>
        <w:shd w:val="clear" w:color="auto" w:fill="FFFFFF"/>
        <w:tabs>
          <w:tab w:val="left" w:pos="893"/>
        </w:tabs>
        <w:autoSpaceDE w:val="0"/>
        <w:autoSpaceDN w:val="0"/>
        <w:adjustRightInd w:val="0"/>
        <w:spacing w:after="0" w:line="298" w:lineRule="exact"/>
        <w:ind w:right="19"/>
        <w:jc w:val="both"/>
        <w:rPr>
          <w:rFonts w:ascii="Times New Roman" w:eastAsia="Calibri" w:hAnsi="Times New Roman" w:cs="Times New Roman"/>
          <w:spacing w:val="-16"/>
          <w:sz w:val="24"/>
          <w:szCs w:val="24"/>
          <w:lang w:val="uk-UA" w:eastAsia="ru-RU"/>
        </w:rPr>
      </w:pPr>
      <w:r w:rsidRPr="003B7F42">
        <w:rPr>
          <w:rFonts w:ascii="Times New Roman" w:eastAsia="Calibri" w:hAnsi="Times New Roman" w:cs="Times New Roman"/>
          <w:sz w:val="24"/>
          <w:szCs w:val="24"/>
          <w:lang w:val="uk-UA" w:eastAsia="ru-RU"/>
        </w:rPr>
        <w:t xml:space="preserve">Бусигіна Н.Л., Берізка О.М. Тести з німецької мови для студентів </w:t>
      </w:r>
      <w:r w:rsidRPr="003B7F42">
        <w:rPr>
          <w:rFonts w:ascii="Times New Roman" w:eastAsia="Calibri" w:hAnsi="Times New Roman" w:cs="Times New Roman"/>
          <w:sz w:val="24"/>
          <w:szCs w:val="24"/>
          <w:lang w:val="de-DE" w:eastAsia="ru-RU"/>
        </w:rPr>
        <w:t>I</w:t>
      </w:r>
      <w:r w:rsidRPr="003B7F42">
        <w:rPr>
          <w:rFonts w:ascii="Times New Roman" w:eastAsia="Calibri" w:hAnsi="Times New Roman" w:cs="Times New Roman"/>
          <w:sz w:val="24"/>
          <w:szCs w:val="24"/>
          <w:lang w:val="uk-UA" w:eastAsia="ru-RU"/>
        </w:rPr>
        <w:t>-</w:t>
      </w:r>
      <w:r w:rsidRPr="003B7F42">
        <w:rPr>
          <w:rFonts w:ascii="Times New Roman" w:eastAsia="Calibri" w:hAnsi="Times New Roman" w:cs="Times New Roman"/>
          <w:sz w:val="24"/>
          <w:szCs w:val="24"/>
          <w:lang w:val="de-DE" w:eastAsia="ru-RU"/>
        </w:rPr>
        <w:t>II</w:t>
      </w:r>
      <w:r w:rsidRPr="003B7F42">
        <w:rPr>
          <w:rFonts w:ascii="Times New Roman" w:eastAsia="Calibri" w:hAnsi="Times New Roman" w:cs="Times New Roman"/>
          <w:sz w:val="24"/>
          <w:szCs w:val="24"/>
          <w:lang w:val="uk-UA" w:eastAsia="ru-RU"/>
        </w:rPr>
        <w:t xml:space="preserve"> курів</w:t>
      </w:r>
      <w:r w:rsidRPr="003B7F42">
        <w:rPr>
          <w:rFonts w:ascii="Times New Roman" w:eastAsia="Calibri" w:hAnsi="Times New Roman" w:cs="Times New Roman"/>
          <w:spacing w:val="-16"/>
          <w:sz w:val="24"/>
          <w:szCs w:val="24"/>
          <w:lang w:val="uk-UA" w:eastAsia="ru-RU"/>
        </w:rPr>
        <w:t xml:space="preserve"> </w:t>
      </w:r>
      <w:r w:rsidRPr="003B7F42">
        <w:rPr>
          <w:rFonts w:ascii="Times New Roman" w:eastAsia="Calibri" w:hAnsi="Times New Roman" w:cs="Times New Roman"/>
          <w:sz w:val="24"/>
          <w:szCs w:val="24"/>
          <w:lang w:val="uk-UA" w:eastAsia="ru-RU"/>
        </w:rPr>
        <w:t>немовних факультетів денної форми навчання - Запоріжжя: ЗДУ, 2003. - 32 с.</w:t>
      </w:r>
    </w:p>
    <w:p w:rsidR="002136D0" w:rsidRPr="003B7F42" w:rsidRDefault="002136D0" w:rsidP="002136D0">
      <w:pPr>
        <w:widowControl w:val="0"/>
        <w:numPr>
          <w:ilvl w:val="0"/>
          <w:numId w:val="22"/>
        </w:numPr>
        <w:shd w:val="clear" w:color="auto" w:fill="FFFFFF"/>
        <w:tabs>
          <w:tab w:val="left" w:pos="540"/>
        </w:tabs>
        <w:autoSpaceDE w:val="0"/>
        <w:autoSpaceDN w:val="0"/>
        <w:adjustRightInd w:val="0"/>
        <w:spacing w:after="0" w:line="288" w:lineRule="exact"/>
        <w:ind w:right="24"/>
        <w:jc w:val="both"/>
        <w:rPr>
          <w:rFonts w:ascii="Times New Roman" w:eastAsia="Calibri" w:hAnsi="Times New Roman" w:cs="Times New Roman"/>
          <w:spacing w:val="-25"/>
          <w:sz w:val="24"/>
          <w:szCs w:val="24"/>
          <w:lang w:val="uk-UA" w:eastAsia="ru-RU"/>
        </w:rPr>
      </w:pPr>
      <w:r w:rsidRPr="003B7F42">
        <w:rPr>
          <w:rFonts w:ascii="Times New Roman" w:eastAsia="Calibri" w:hAnsi="Times New Roman" w:cs="Times New Roman"/>
          <w:sz w:val="24"/>
          <w:szCs w:val="24"/>
          <w:lang w:val="uk-UA" w:eastAsia="ru-RU"/>
        </w:rPr>
        <w:t>Іщенко Н., Карпусь А., Перковська І. Німецька мова: Підручник для вузів. – Вінниця: Нова книга, 2001.</w:t>
      </w:r>
    </w:p>
    <w:p w:rsidR="003B7F42" w:rsidRPr="003B7F42" w:rsidRDefault="003B7F42" w:rsidP="003B7F42">
      <w:pPr>
        <w:widowControl w:val="0"/>
        <w:numPr>
          <w:ilvl w:val="0"/>
          <w:numId w:val="22"/>
        </w:numPr>
        <w:shd w:val="clear" w:color="auto" w:fill="FFFFFF"/>
        <w:tabs>
          <w:tab w:val="left" w:pos="540"/>
        </w:tabs>
        <w:autoSpaceDE w:val="0"/>
        <w:autoSpaceDN w:val="0"/>
        <w:adjustRightInd w:val="0"/>
        <w:spacing w:after="0" w:line="288" w:lineRule="exact"/>
        <w:ind w:right="24"/>
        <w:jc w:val="both"/>
        <w:rPr>
          <w:rFonts w:ascii="Times New Roman" w:eastAsia="Calibri" w:hAnsi="Times New Roman" w:cs="Times New Roman"/>
          <w:spacing w:val="-25"/>
          <w:sz w:val="24"/>
          <w:szCs w:val="24"/>
          <w:lang w:val="uk-UA" w:eastAsia="ru-RU"/>
        </w:rPr>
      </w:pPr>
      <w:r w:rsidRPr="003B7F42">
        <w:rPr>
          <w:rFonts w:ascii="Times New Roman" w:eastAsia="Calibri" w:hAnsi="Times New Roman" w:cs="Times New Roman"/>
          <w:spacing w:val="-16"/>
          <w:sz w:val="24"/>
          <w:szCs w:val="24"/>
          <w:lang w:val="uk-UA" w:eastAsia="ru-RU"/>
        </w:rPr>
        <w:t>Кудіна О.Ф.,Феклістова Т.О. Німецька мова для початківців. / О.Ф,. Кудіна, Т.О. Феклістова./ Підручник для студентів вищих навчальних закладів. Вінниця: Нова Книга, 2008. – 520 с.</w:t>
      </w:r>
    </w:p>
    <w:p w:rsidR="003B7F42" w:rsidRPr="002136D0" w:rsidRDefault="003B7F42" w:rsidP="003B7F42">
      <w:pPr>
        <w:numPr>
          <w:ilvl w:val="0"/>
          <w:numId w:val="22"/>
        </w:numPr>
        <w:tabs>
          <w:tab w:val="left" w:pos="0"/>
        </w:tabs>
        <w:spacing w:after="0" w:line="240" w:lineRule="auto"/>
        <w:contextualSpacing/>
        <w:jc w:val="both"/>
        <w:rPr>
          <w:rFonts w:ascii="Times New Roman" w:eastAsia="Times New Roman" w:hAnsi="Times New Roman" w:cs="Times New Roman"/>
          <w:sz w:val="24"/>
          <w:szCs w:val="24"/>
          <w:lang w:val="uk-UA" w:eastAsia="ru-RU"/>
        </w:rPr>
      </w:pPr>
      <w:r w:rsidRPr="002136D0">
        <w:rPr>
          <w:rFonts w:ascii="Times New Roman" w:eastAsia="Times New Roman" w:hAnsi="Times New Roman" w:cs="Times New Roman"/>
          <w:sz w:val="24"/>
          <w:szCs w:val="24"/>
          <w:lang w:val="uk-UA" w:eastAsia="ru-RU"/>
        </w:rPr>
        <w:t xml:space="preserve">Навчально-методичний комплекс </w:t>
      </w:r>
      <w:r w:rsidRPr="002136D0">
        <w:rPr>
          <w:rFonts w:ascii="Times New Roman" w:eastAsia="Times New Roman" w:hAnsi="Times New Roman" w:cs="Times New Roman"/>
          <w:sz w:val="24"/>
          <w:szCs w:val="24"/>
          <w:lang w:val="de-DE" w:eastAsia="ru-RU"/>
        </w:rPr>
        <w:t>DU</w:t>
      </w:r>
      <w:r w:rsidRPr="002136D0">
        <w:rPr>
          <w:rFonts w:ascii="Times New Roman" w:eastAsia="Times New Roman" w:hAnsi="Times New Roman" w:cs="Times New Roman"/>
          <w:sz w:val="24"/>
          <w:szCs w:val="24"/>
          <w:lang w:eastAsia="ru-RU"/>
        </w:rPr>
        <w:t xml:space="preserve"> 2.</w:t>
      </w:r>
      <w:r w:rsidRPr="002136D0">
        <w:rPr>
          <w:rFonts w:ascii="Times New Roman" w:eastAsia="Times New Roman" w:hAnsi="Times New Roman" w:cs="Times New Roman"/>
          <w:sz w:val="24"/>
          <w:szCs w:val="24"/>
          <w:lang w:val="uk-UA" w:eastAsia="ru-RU"/>
        </w:rPr>
        <w:t xml:space="preserve"> / Бориско Наталія, Касп</w:t>
      </w:r>
      <w:r w:rsidRPr="002136D0">
        <w:rPr>
          <w:rFonts w:ascii="Times New Roman" w:eastAsia="Times New Roman" w:hAnsi="Times New Roman" w:cs="Times New Roman"/>
          <w:sz w:val="24"/>
          <w:szCs w:val="24"/>
          <w:lang w:val="de-DE" w:eastAsia="ru-RU"/>
        </w:rPr>
        <w:t>a</w:t>
      </w:r>
      <w:r w:rsidRPr="002136D0">
        <w:rPr>
          <w:rFonts w:ascii="Times New Roman" w:eastAsia="Times New Roman" w:hAnsi="Times New Roman" w:cs="Times New Roman"/>
          <w:sz w:val="24"/>
          <w:szCs w:val="24"/>
          <w:lang w:val="uk-UA" w:eastAsia="ru-RU"/>
        </w:rPr>
        <w:t>р-Хене</w:t>
      </w:r>
      <w:r w:rsidRPr="002136D0">
        <w:rPr>
          <w:rFonts w:ascii="Times New Roman" w:eastAsia="Times New Roman" w:hAnsi="Times New Roman" w:cs="Times New Roman"/>
          <w:sz w:val="24"/>
          <w:szCs w:val="24"/>
          <w:lang w:eastAsia="ru-RU"/>
        </w:rPr>
        <w:t xml:space="preserve"> </w:t>
      </w:r>
      <w:r w:rsidRPr="002136D0">
        <w:rPr>
          <w:rFonts w:ascii="Times New Roman" w:eastAsia="Times New Roman" w:hAnsi="Times New Roman" w:cs="Times New Roman"/>
          <w:sz w:val="24"/>
          <w:szCs w:val="24"/>
          <w:lang w:val="uk-UA" w:eastAsia="ru-RU"/>
        </w:rPr>
        <w:t>Хільтрауд, Бондаренко Ельвіра та ін. – Вінниця: Нова книга, 2011. – 343 с.</w:t>
      </w:r>
    </w:p>
    <w:p w:rsidR="00202B97" w:rsidRDefault="00202B97" w:rsidP="00202B97">
      <w:pPr>
        <w:numPr>
          <w:ilvl w:val="0"/>
          <w:numId w:val="22"/>
        </w:numPr>
        <w:spacing w:after="0" w:line="240" w:lineRule="auto"/>
        <w:rPr>
          <w:rFonts w:ascii="Times New Roman" w:eastAsia="Calibri" w:hAnsi="Times New Roman" w:cs="Times New Roman"/>
          <w:sz w:val="24"/>
          <w:szCs w:val="24"/>
          <w:lang w:val="uk-UA" w:eastAsia="ru-RU"/>
        </w:rPr>
      </w:pPr>
      <w:r w:rsidRPr="001C6502">
        <w:rPr>
          <w:rFonts w:ascii="Times New Roman" w:eastAsia="Calibri" w:hAnsi="Times New Roman" w:cs="Times New Roman"/>
          <w:sz w:val="24"/>
          <w:szCs w:val="24"/>
          <w:lang w:val="uk-UA" w:eastAsia="ru-RU"/>
        </w:rPr>
        <w:t>Надольська Ю.А. Sprechen Sie Deutsch!  навчальний посібник для студентів вищих навчальних закладів / Ю.А.Надольська, Л.А. Єпіфанцева, Є.В.Фесенко –  Мелітополь: ФО-П Однорог Т.В.,  2019. –  с. 157</w:t>
      </w:r>
      <w:r>
        <w:rPr>
          <w:rFonts w:ascii="Times New Roman" w:eastAsia="Calibri" w:hAnsi="Times New Roman" w:cs="Times New Roman"/>
          <w:sz w:val="24"/>
          <w:szCs w:val="24"/>
          <w:lang w:val="uk-UA" w:eastAsia="ru-RU"/>
        </w:rPr>
        <w:t>.</w:t>
      </w:r>
    </w:p>
    <w:p w:rsidR="003B7F42" w:rsidRPr="003B7F42" w:rsidRDefault="003B7F42" w:rsidP="003B7F42">
      <w:pPr>
        <w:widowControl w:val="0"/>
        <w:numPr>
          <w:ilvl w:val="0"/>
          <w:numId w:val="22"/>
        </w:numPr>
        <w:shd w:val="clear" w:color="auto" w:fill="FFFFFF"/>
        <w:tabs>
          <w:tab w:val="left" w:pos="540"/>
        </w:tabs>
        <w:autoSpaceDE w:val="0"/>
        <w:autoSpaceDN w:val="0"/>
        <w:adjustRightInd w:val="0"/>
        <w:spacing w:after="0" w:line="288" w:lineRule="exact"/>
        <w:ind w:right="24"/>
        <w:jc w:val="both"/>
        <w:rPr>
          <w:rFonts w:ascii="Times New Roman" w:eastAsia="Calibri" w:hAnsi="Times New Roman" w:cs="Times New Roman"/>
          <w:spacing w:val="-25"/>
          <w:sz w:val="24"/>
          <w:szCs w:val="24"/>
          <w:lang w:val="uk-UA" w:eastAsia="ru-RU"/>
        </w:rPr>
      </w:pPr>
      <w:r w:rsidRPr="003B7F42">
        <w:rPr>
          <w:rFonts w:ascii="Times New Roman" w:eastAsia="Calibri" w:hAnsi="Times New Roman" w:cs="Times New Roman"/>
          <w:spacing w:val="-1"/>
          <w:sz w:val="24"/>
          <w:szCs w:val="24"/>
          <w:lang w:val="uk-UA" w:eastAsia="ru-RU"/>
        </w:rPr>
        <w:t>Постнікова О.М. Німецька мова: Розмовні теми (лексика, тексти, діалоги, вправи). - д</w:t>
      </w:r>
      <w:r w:rsidRPr="003B7F42">
        <w:rPr>
          <w:rFonts w:ascii="Times New Roman" w:eastAsia="Calibri" w:hAnsi="Times New Roman" w:cs="Times New Roman"/>
          <w:sz w:val="24"/>
          <w:szCs w:val="24"/>
          <w:lang w:val="uk-UA" w:eastAsia="ru-RU"/>
        </w:rPr>
        <w:t>ля школярів, абітурієнтів, студентів, - К. А.С.К., 2000 - 400 с.</w:t>
      </w:r>
    </w:p>
    <w:p w:rsidR="003B7F42" w:rsidRPr="003B7F42" w:rsidRDefault="003B7F42" w:rsidP="003B7F42">
      <w:pPr>
        <w:widowControl w:val="0"/>
        <w:numPr>
          <w:ilvl w:val="0"/>
          <w:numId w:val="22"/>
        </w:numPr>
        <w:shd w:val="clear" w:color="auto" w:fill="FFFFFF"/>
        <w:tabs>
          <w:tab w:val="left" w:pos="540"/>
        </w:tabs>
        <w:autoSpaceDE w:val="0"/>
        <w:autoSpaceDN w:val="0"/>
        <w:adjustRightInd w:val="0"/>
        <w:spacing w:after="0" w:line="288" w:lineRule="exact"/>
        <w:ind w:right="24"/>
        <w:jc w:val="both"/>
        <w:rPr>
          <w:rFonts w:ascii="Times New Roman" w:eastAsia="Calibri" w:hAnsi="Times New Roman" w:cs="Times New Roman"/>
          <w:spacing w:val="-25"/>
          <w:sz w:val="24"/>
          <w:szCs w:val="24"/>
          <w:lang w:val="uk-UA" w:eastAsia="ru-RU"/>
        </w:rPr>
      </w:pPr>
      <w:r w:rsidRPr="003B7F42">
        <w:rPr>
          <w:rFonts w:ascii="Times New Roman" w:eastAsia="Calibri" w:hAnsi="Times New Roman" w:cs="Times New Roman"/>
          <w:sz w:val="24"/>
          <w:szCs w:val="24"/>
          <w:lang w:val="uk-UA" w:eastAsia="ru-RU"/>
        </w:rPr>
        <w:t>Смеречанський Р.І. Довідник з граматики німецької мови. - К.: Рад.школа, 1989. –304 с.</w:t>
      </w:r>
    </w:p>
    <w:p w:rsidR="003B7F42" w:rsidRPr="003B7F42" w:rsidRDefault="003B7F42" w:rsidP="003B7F42">
      <w:pPr>
        <w:widowControl w:val="0"/>
        <w:numPr>
          <w:ilvl w:val="0"/>
          <w:numId w:val="22"/>
        </w:numPr>
        <w:shd w:val="clear" w:color="auto" w:fill="FFFFFF"/>
        <w:tabs>
          <w:tab w:val="left" w:pos="893"/>
        </w:tabs>
        <w:autoSpaceDE w:val="0"/>
        <w:autoSpaceDN w:val="0"/>
        <w:adjustRightInd w:val="0"/>
        <w:spacing w:after="0" w:line="298" w:lineRule="exact"/>
        <w:ind w:right="19"/>
        <w:jc w:val="both"/>
        <w:rPr>
          <w:rFonts w:ascii="Times New Roman" w:eastAsia="Calibri" w:hAnsi="Times New Roman" w:cs="Times New Roman"/>
          <w:spacing w:val="-16"/>
          <w:sz w:val="24"/>
          <w:szCs w:val="24"/>
          <w:lang w:val="uk-UA" w:eastAsia="ru-RU"/>
        </w:rPr>
      </w:pPr>
      <w:r w:rsidRPr="003B7F42">
        <w:rPr>
          <w:rFonts w:ascii="Times New Roman" w:eastAsia="Calibri" w:hAnsi="Times New Roman" w:cs="Times New Roman"/>
          <w:sz w:val="24"/>
          <w:szCs w:val="24"/>
          <w:lang w:val="de-DE" w:eastAsia="ru-RU"/>
        </w:rPr>
        <w:t>DUDEN</w:t>
      </w:r>
      <w:r w:rsidRPr="003B7F42">
        <w:rPr>
          <w:rFonts w:ascii="Times New Roman" w:eastAsia="Calibri" w:hAnsi="Times New Roman" w:cs="Times New Roman"/>
          <w:sz w:val="24"/>
          <w:szCs w:val="24"/>
          <w:lang w:val="uk-UA" w:eastAsia="ru-RU"/>
        </w:rPr>
        <w:t xml:space="preserve"> – </w:t>
      </w:r>
      <w:r w:rsidRPr="003B7F42">
        <w:rPr>
          <w:rFonts w:ascii="Times New Roman" w:eastAsia="Calibri" w:hAnsi="Times New Roman" w:cs="Times New Roman"/>
          <w:sz w:val="24"/>
          <w:szCs w:val="24"/>
          <w:lang w:val="de-DE" w:eastAsia="ru-RU"/>
        </w:rPr>
        <w:t>Das</w:t>
      </w:r>
      <w:r w:rsidRPr="003B7F42">
        <w:rPr>
          <w:rFonts w:ascii="Times New Roman" w:eastAsia="Calibri" w:hAnsi="Times New Roman" w:cs="Times New Roman"/>
          <w:sz w:val="24"/>
          <w:szCs w:val="24"/>
          <w:lang w:val="uk-UA" w:eastAsia="ru-RU"/>
        </w:rPr>
        <w:t xml:space="preserve"> </w:t>
      </w:r>
      <w:proofErr w:type="spellStart"/>
      <w:r w:rsidRPr="003B7F42">
        <w:rPr>
          <w:rFonts w:ascii="Times New Roman" w:eastAsia="Calibri" w:hAnsi="Times New Roman" w:cs="Times New Roman"/>
          <w:sz w:val="24"/>
          <w:szCs w:val="24"/>
          <w:lang w:val="de-DE" w:eastAsia="ru-RU"/>
        </w:rPr>
        <w:t>gro</w:t>
      </w:r>
      <w:proofErr w:type="spellEnd"/>
      <w:r w:rsidRPr="003B7F42">
        <w:rPr>
          <w:rFonts w:ascii="Times New Roman" w:eastAsia="Calibri" w:hAnsi="Times New Roman" w:cs="Times New Roman"/>
          <w:sz w:val="24"/>
          <w:szCs w:val="24"/>
          <w:lang w:val="uk-UA" w:eastAsia="ru-RU"/>
        </w:rPr>
        <w:t>ß</w:t>
      </w:r>
      <w:r w:rsidRPr="003B7F42">
        <w:rPr>
          <w:rFonts w:ascii="Times New Roman" w:eastAsia="Calibri" w:hAnsi="Times New Roman" w:cs="Times New Roman"/>
          <w:sz w:val="24"/>
          <w:szCs w:val="24"/>
          <w:lang w:val="de-DE" w:eastAsia="ru-RU"/>
        </w:rPr>
        <w:t>e</w:t>
      </w:r>
      <w:r w:rsidRPr="003B7F42">
        <w:rPr>
          <w:rFonts w:ascii="Times New Roman" w:eastAsia="Calibri" w:hAnsi="Times New Roman" w:cs="Times New Roman"/>
          <w:sz w:val="24"/>
          <w:szCs w:val="24"/>
          <w:lang w:val="uk-UA" w:eastAsia="ru-RU"/>
        </w:rPr>
        <w:t xml:space="preserve"> </w:t>
      </w:r>
      <w:r w:rsidRPr="003B7F42">
        <w:rPr>
          <w:rFonts w:ascii="Times New Roman" w:eastAsia="Calibri" w:hAnsi="Times New Roman" w:cs="Times New Roman"/>
          <w:sz w:val="24"/>
          <w:szCs w:val="24"/>
          <w:lang w:val="de-DE" w:eastAsia="ru-RU"/>
        </w:rPr>
        <w:t>W</w:t>
      </w:r>
      <w:r w:rsidRPr="003B7F42">
        <w:rPr>
          <w:rFonts w:ascii="Times New Roman" w:eastAsia="Calibri" w:hAnsi="Times New Roman" w:cs="Times New Roman"/>
          <w:sz w:val="24"/>
          <w:szCs w:val="24"/>
          <w:lang w:val="uk-UA" w:eastAsia="ru-RU"/>
        </w:rPr>
        <w:t>ö</w:t>
      </w:r>
      <w:proofErr w:type="spellStart"/>
      <w:r w:rsidRPr="003B7F42">
        <w:rPr>
          <w:rFonts w:ascii="Times New Roman" w:eastAsia="Calibri" w:hAnsi="Times New Roman" w:cs="Times New Roman"/>
          <w:sz w:val="24"/>
          <w:szCs w:val="24"/>
          <w:lang w:val="de-DE" w:eastAsia="ru-RU"/>
        </w:rPr>
        <w:t>rterbuch</w:t>
      </w:r>
      <w:proofErr w:type="spellEnd"/>
      <w:r w:rsidRPr="003B7F42">
        <w:rPr>
          <w:rFonts w:ascii="Times New Roman" w:eastAsia="Calibri" w:hAnsi="Times New Roman" w:cs="Times New Roman"/>
          <w:sz w:val="24"/>
          <w:szCs w:val="24"/>
          <w:lang w:val="uk-UA" w:eastAsia="ru-RU"/>
        </w:rPr>
        <w:t xml:space="preserve"> </w:t>
      </w:r>
      <w:r w:rsidRPr="003B7F42">
        <w:rPr>
          <w:rFonts w:ascii="Times New Roman" w:eastAsia="Calibri" w:hAnsi="Times New Roman" w:cs="Times New Roman"/>
          <w:sz w:val="24"/>
          <w:szCs w:val="24"/>
          <w:lang w:val="de-DE" w:eastAsia="ru-RU"/>
        </w:rPr>
        <w:t>der</w:t>
      </w:r>
      <w:r w:rsidRPr="003B7F42">
        <w:rPr>
          <w:rFonts w:ascii="Times New Roman" w:eastAsia="Calibri" w:hAnsi="Times New Roman" w:cs="Times New Roman"/>
          <w:sz w:val="24"/>
          <w:szCs w:val="24"/>
          <w:lang w:val="uk-UA" w:eastAsia="ru-RU"/>
        </w:rPr>
        <w:t xml:space="preserve"> </w:t>
      </w:r>
      <w:r w:rsidRPr="003B7F42">
        <w:rPr>
          <w:rFonts w:ascii="Times New Roman" w:eastAsia="Calibri" w:hAnsi="Times New Roman" w:cs="Times New Roman"/>
          <w:sz w:val="24"/>
          <w:szCs w:val="24"/>
          <w:lang w:val="de-DE" w:eastAsia="ru-RU"/>
        </w:rPr>
        <w:t>deutschen</w:t>
      </w:r>
      <w:r w:rsidRPr="003B7F42">
        <w:rPr>
          <w:rFonts w:ascii="Times New Roman" w:eastAsia="Calibri" w:hAnsi="Times New Roman" w:cs="Times New Roman"/>
          <w:sz w:val="24"/>
          <w:szCs w:val="24"/>
          <w:lang w:val="uk-UA" w:eastAsia="ru-RU"/>
        </w:rPr>
        <w:t xml:space="preserve"> </w:t>
      </w:r>
      <w:r w:rsidRPr="003B7F42">
        <w:rPr>
          <w:rFonts w:ascii="Times New Roman" w:eastAsia="Calibri" w:hAnsi="Times New Roman" w:cs="Times New Roman"/>
          <w:sz w:val="24"/>
          <w:szCs w:val="24"/>
          <w:lang w:val="de-DE" w:eastAsia="ru-RU"/>
        </w:rPr>
        <w:t>Sprache</w:t>
      </w:r>
      <w:r w:rsidRPr="003B7F42">
        <w:rPr>
          <w:rFonts w:ascii="Times New Roman" w:eastAsia="Calibri" w:hAnsi="Times New Roman" w:cs="Times New Roman"/>
          <w:sz w:val="24"/>
          <w:szCs w:val="24"/>
          <w:lang w:val="uk-UA" w:eastAsia="ru-RU"/>
        </w:rPr>
        <w:t>. –</w:t>
      </w:r>
      <w:r w:rsidRPr="003B7F42">
        <w:rPr>
          <w:rFonts w:ascii="Times New Roman" w:eastAsia="Calibri" w:hAnsi="Times New Roman" w:cs="Times New Roman"/>
          <w:sz w:val="24"/>
          <w:szCs w:val="24"/>
          <w:lang w:val="de-DE" w:eastAsia="ru-RU"/>
        </w:rPr>
        <w:t xml:space="preserve"> </w:t>
      </w:r>
      <w:proofErr w:type="spellStart"/>
      <w:r w:rsidRPr="003B7F42">
        <w:rPr>
          <w:rFonts w:ascii="Times New Roman" w:eastAsia="Calibri" w:hAnsi="Times New Roman" w:cs="Times New Roman"/>
          <w:sz w:val="24"/>
          <w:szCs w:val="24"/>
          <w:lang w:val="de-DE" w:eastAsia="ru-RU"/>
        </w:rPr>
        <w:t>Meinnheim</w:t>
      </w:r>
      <w:proofErr w:type="spellEnd"/>
      <w:r w:rsidRPr="003B7F42">
        <w:rPr>
          <w:rFonts w:ascii="Times New Roman" w:eastAsia="Calibri" w:hAnsi="Times New Roman" w:cs="Times New Roman"/>
          <w:sz w:val="24"/>
          <w:szCs w:val="24"/>
          <w:lang w:val="de-DE" w:eastAsia="ru-RU"/>
        </w:rPr>
        <w:t xml:space="preserve">: </w:t>
      </w:r>
      <w:r w:rsidRPr="003B7F42">
        <w:rPr>
          <w:rFonts w:ascii="Times New Roman" w:eastAsia="Calibri" w:hAnsi="Times New Roman" w:cs="Times New Roman"/>
          <w:spacing w:val="-16"/>
          <w:sz w:val="24"/>
          <w:szCs w:val="24"/>
          <w:lang w:val="uk-UA" w:eastAsia="ru-RU"/>
        </w:rPr>
        <w:t xml:space="preserve"> </w:t>
      </w:r>
      <w:r w:rsidRPr="003B7F42">
        <w:rPr>
          <w:rFonts w:ascii="Times New Roman" w:eastAsia="Calibri" w:hAnsi="Times New Roman" w:cs="Times New Roman"/>
          <w:sz w:val="24"/>
          <w:szCs w:val="24"/>
          <w:lang w:val="de-DE" w:eastAsia="ru-RU"/>
        </w:rPr>
        <w:t xml:space="preserve">Bibliographisches Institut </w:t>
      </w:r>
      <w:r w:rsidRPr="003B7F42">
        <w:rPr>
          <w:rFonts w:ascii="Times New Roman" w:eastAsia="Calibri" w:hAnsi="Times New Roman" w:cs="Times New Roman"/>
          <w:spacing w:val="-3"/>
          <w:sz w:val="24"/>
          <w:szCs w:val="24"/>
          <w:lang w:val="uk-UA" w:eastAsia="ru-RU"/>
        </w:rPr>
        <w:t xml:space="preserve">&amp; </w:t>
      </w:r>
      <w:r w:rsidRPr="003B7F42">
        <w:rPr>
          <w:rFonts w:ascii="Times New Roman" w:eastAsia="Calibri" w:hAnsi="Times New Roman" w:cs="Times New Roman"/>
          <w:spacing w:val="-3"/>
          <w:sz w:val="24"/>
          <w:szCs w:val="24"/>
          <w:lang w:val="de-DE" w:eastAsia="ru-RU"/>
        </w:rPr>
        <w:t>F</w:t>
      </w:r>
      <w:r w:rsidRPr="003B7F42">
        <w:rPr>
          <w:rFonts w:ascii="Times New Roman" w:eastAsia="Calibri" w:hAnsi="Times New Roman" w:cs="Times New Roman"/>
          <w:spacing w:val="-3"/>
          <w:sz w:val="24"/>
          <w:szCs w:val="24"/>
          <w:lang w:val="uk-UA" w:eastAsia="ru-RU"/>
        </w:rPr>
        <w:t>. А. В</w:t>
      </w:r>
      <w:proofErr w:type="spellStart"/>
      <w:r w:rsidRPr="003B7F42">
        <w:rPr>
          <w:rFonts w:ascii="Times New Roman" w:eastAsia="Calibri" w:hAnsi="Times New Roman" w:cs="Times New Roman"/>
          <w:spacing w:val="-3"/>
          <w:sz w:val="24"/>
          <w:szCs w:val="24"/>
          <w:lang w:val="de-DE" w:eastAsia="ru-RU"/>
        </w:rPr>
        <w:t>rockhaus</w:t>
      </w:r>
      <w:proofErr w:type="spellEnd"/>
      <w:r w:rsidRPr="003B7F42">
        <w:rPr>
          <w:rFonts w:ascii="Times New Roman" w:eastAsia="Calibri" w:hAnsi="Times New Roman" w:cs="Times New Roman"/>
          <w:spacing w:val="-3"/>
          <w:sz w:val="24"/>
          <w:szCs w:val="24"/>
          <w:lang w:val="de-DE" w:eastAsia="ru-RU"/>
        </w:rPr>
        <w:t xml:space="preserve"> AG,</w:t>
      </w:r>
      <w:r w:rsidRPr="003B7F42">
        <w:rPr>
          <w:rFonts w:ascii="Times New Roman" w:eastAsia="Calibri" w:hAnsi="Times New Roman" w:cs="Times New Roman"/>
          <w:spacing w:val="-3"/>
          <w:sz w:val="24"/>
          <w:szCs w:val="24"/>
          <w:lang w:val="uk-UA" w:eastAsia="ru-RU"/>
        </w:rPr>
        <w:t xml:space="preserve"> 2000. (</w:t>
      </w:r>
      <w:r w:rsidRPr="003B7F42">
        <w:rPr>
          <w:rFonts w:ascii="Times New Roman" w:eastAsia="Calibri" w:hAnsi="Times New Roman" w:cs="Times New Roman"/>
          <w:spacing w:val="-3"/>
          <w:sz w:val="24"/>
          <w:szCs w:val="24"/>
          <w:lang w:val="de-DE" w:eastAsia="ru-RU"/>
        </w:rPr>
        <w:t>Die</w:t>
      </w:r>
      <w:r w:rsidRPr="003B7F42">
        <w:rPr>
          <w:rFonts w:ascii="Times New Roman" w:eastAsia="Calibri" w:hAnsi="Times New Roman" w:cs="Times New Roman"/>
          <w:spacing w:val="-3"/>
          <w:sz w:val="24"/>
          <w:szCs w:val="24"/>
          <w:lang w:val="uk-UA" w:eastAsia="ru-RU"/>
        </w:rPr>
        <w:t xml:space="preserve">  С</w:t>
      </w:r>
      <w:r w:rsidRPr="003B7F42">
        <w:rPr>
          <w:rFonts w:ascii="Times New Roman" w:eastAsia="Calibri" w:hAnsi="Times New Roman" w:cs="Times New Roman"/>
          <w:spacing w:val="-3"/>
          <w:sz w:val="24"/>
          <w:szCs w:val="24"/>
          <w:lang w:val="de-DE" w:eastAsia="ru-RU"/>
        </w:rPr>
        <w:t>D</w:t>
      </w:r>
      <w:r w:rsidRPr="003B7F42">
        <w:rPr>
          <w:rFonts w:ascii="Times New Roman" w:eastAsia="Calibri" w:hAnsi="Times New Roman" w:cs="Times New Roman"/>
          <w:spacing w:val="-3"/>
          <w:sz w:val="24"/>
          <w:szCs w:val="24"/>
          <w:lang w:val="uk-UA" w:eastAsia="ru-RU"/>
        </w:rPr>
        <w:t>-</w:t>
      </w:r>
      <w:r w:rsidRPr="003B7F42">
        <w:rPr>
          <w:rFonts w:ascii="Times New Roman" w:eastAsia="Calibri" w:hAnsi="Times New Roman" w:cs="Times New Roman"/>
          <w:spacing w:val="-3"/>
          <w:sz w:val="24"/>
          <w:szCs w:val="24"/>
          <w:lang w:val="de-DE" w:eastAsia="ru-RU"/>
        </w:rPr>
        <w:t>Rom</w:t>
      </w:r>
      <w:r w:rsidRPr="003B7F42">
        <w:rPr>
          <w:rFonts w:ascii="Times New Roman" w:eastAsia="Calibri" w:hAnsi="Times New Roman" w:cs="Times New Roman"/>
          <w:spacing w:val="-3"/>
          <w:sz w:val="24"/>
          <w:szCs w:val="24"/>
          <w:lang w:val="uk-UA" w:eastAsia="ru-RU"/>
        </w:rPr>
        <w:t xml:space="preserve"> - </w:t>
      </w:r>
      <w:r w:rsidRPr="003B7F42">
        <w:rPr>
          <w:rFonts w:ascii="Times New Roman" w:eastAsia="Calibri" w:hAnsi="Times New Roman" w:cs="Times New Roman"/>
          <w:spacing w:val="-3"/>
          <w:sz w:val="24"/>
          <w:szCs w:val="24"/>
          <w:lang w:val="de-DE" w:eastAsia="ru-RU"/>
        </w:rPr>
        <w:t>Version</w:t>
      </w:r>
      <w:r w:rsidRPr="003B7F42">
        <w:rPr>
          <w:rFonts w:ascii="Times New Roman" w:eastAsia="Calibri" w:hAnsi="Times New Roman" w:cs="Times New Roman"/>
          <w:spacing w:val="-3"/>
          <w:sz w:val="24"/>
          <w:szCs w:val="24"/>
          <w:lang w:val="uk-UA" w:eastAsia="ru-RU"/>
        </w:rPr>
        <w:t>).</w:t>
      </w:r>
    </w:p>
    <w:p w:rsidR="003B7F42" w:rsidRPr="003B7F42" w:rsidRDefault="003B7F42" w:rsidP="003B7F42">
      <w:pPr>
        <w:tabs>
          <w:tab w:val="left" w:pos="8505"/>
        </w:tabs>
        <w:spacing w:after="0" w:line="240" w:lineRule="auto"/>
        <w:rPr>
          <w:rFonts w:ascii="Times New Roman" w:eastAsia="Calibri" w:hAnsi="Times New Roman" w:cs="Times New Roman"/>
          <w:b/>
          <w:sz w:val="24"/>
          <w:szCs w:val="24"/>
          <w:lang w:val="uk-UA" w:eastAsia="ru-RU"/>
        </w:rPr>
      </w:pPr>
    </w:p>
    <w:p w:rsidR="003B7F42" w:rsidRDefault="003B7F42" w:rsidP="003B7F42">
      <w:pPr>
        <w:tabs>
          <w:tab w:val="left" w:pos="8505"/>
        </w:tabs>
        <w:spacing w:after="0" w:line="240" w:lineRule="auto"/>
        <w:jc w:val="center"/>
        <w:rPr>
          <w:rFonts w:ascii="Times New Roman" w:eastAsia="Calibri" w:hAnsi="Times New Roman" w:cs="Times New Roman"/>
          <w:b/>
          <w:sz w:val="24"/>
          <w:szCs w:val="24"/>
          <w:lang w:val="uk-UA" w:eastAsia="ru-RU"/>
        </w:rPr>
      </w:pPr>
      <w:r w:rsidRPr="003B7F42">
        <w:rPr>
          <w:rFonts w:ascii="Times New Roman" w:eastAsia="Calibri" w:hAnsi="Times New Roman" w:cs="Times New Roman"/>
          <w:b/>
          <w:sz w:val="24"/>
          <w:szCs w:val="24"/>
          <w:lang w:val="uk-UA" w:eastAsia="ru-RU"/>
        </w:rPr>
        <w:t>Допоміжна</w:t>
      </w:r>
    </w:p>
    <w:p w:rsidR="00202B97" w:rsidRPr="003B7F42" w:rsidRDefault="00202B97" w:rsidP="003B7F42">
      <w:pPr>
        <w:tabs>
          <w:tab w:val="left" w:pos="8505"/>
        </w:tabs>
        <w:spacing w:after="0" w:line="240" w:lineRule="auto"/>
        <w:jc w:val="center"/>
        <w:rPr>
          <w:rFonts w:ascii="Times New Roman" w:eastAsia="Calibri" w:hAnsi="Times New Roman" w:cs="Times New Roman"/>
          <w:b/>
          <w:sz w:val="24"/>
          <w:szCs w:val="24"/>
          <w:lang w:val="uk-UA" w:eastAsia="ru-RU"/>
        </w:rPr>
      </w:pPr>
    </w:p>
    <w:p w:rsidR="002136D0" w:rsidRDefault="003B7F42" w:rsidP="002136D0">
      <w:pPr>
        <w:numPr>
          <w:ilvl w:val="0"/>
          <w:numId w:val="17"/>
        </w:numPr>
        <w:suppressAutoHyphens/>
        <w:spacing w:after="0" w:line="240" w:lineRule="auto"/>
        <w:ind w:left="425" w:hanging="425"/>
        <w:jc w:val="both"/>
        <w:rPr>
          <w:rFonts w:ascii="Times New Roman" w:eastAsia="Calibri" w:hAnsi="Times New Roman" w:cs="Times New Roman"/>
          <w:sz w:val="24"/>
          <w:szCs w:val="24"/>
          <w:lang w:val="uk-UA" w:eastAsia="ar-SA"/>
        </w:rPr>
      </w:pPr>
      <w:r w:rsidRPr="003B7F42">
        <w:rPr>
          <w:rFonts w:ascii="Times New Roman" w:eastAsia="Calibri" w:hAnsi="Times New Roman" w:cs="Times New Roman"/>
          <w:sz w:val="24"/>
          <w:szCs w:val="24"/>
          <w:lang w:val="uk-UA" w:eastAsia="ar-SA"/>
        </w:rPr>
        <w:t>Бочко Г.П., Кудіна О.Ф. З німецькою по світу. Українсько-німецький розмовник. – Київ: Видавнчий центр « Просвіта, 2001.</w:t>
      </w:r>
    </w:p>
    <w:p w:rsidR="002136D0" w:rsidRPr="003B7F42" w:rsidRDefault="002136D0" w:rsidP="002136D0">
      <w:pPr>
        <w:numPr>
          <w:ilvl w:val="0"/>
          <w:numId w:val="17"/>
        </w:numPr>
        <w:suppressAutoHyphens/>
        <w:spacing w:after="0" w:line="240" w:lineRule="auto"/>
        <w:ind w:left="425" w:hanging="425"/>
        <w:jc w:val="both"/>
        <w:rPr>
          <w:rFonts w:ascii="Times New Roman" w:eastAsia="Calibri" w:hAnsi="Times New Roman" w:cs="Times New Roman"/>
          <w:sz w:val="24"/>
          <w:szCs w:val="24"/>
          <w:lang w:val="uk-UA" w:eastAsia="ar-SA"/>
        </w:rPr>
      </w:pPr>
      <w:proofErr w:type="spellStart"/>
      <w:r w:rsidRPr="003B7F42">
        <w:rPr>
          <w:rFonts w:ascii="Times New Roman" w:eastAsia="Calibri" w:hAnsi="Times New Roman" w:cs="Times New Roman"/>
          <w:sz w:val="24"/>
          <w:szCs w:val="24"/>
          <w:lang w:val="de-DE" w:eastAsia="ru-RU"/>
        </w:rPr>
        <w:t>Herrad</w:t>
      </w:r>
      <w:proofErr w:type="spellEnd"/>
      <w:r w:rsidRPr="003B7F42">
        <w:rPr>
          <w:rFonts w:ascii="Times New Roman" w:eastAsia="Calibri" w:hAnsi="Times New Roman" w:cs="Times New Roman"/>
          <w:sz w:val="24"/>
          <w:szCs w:val="24"/>
          <w:lang w:val="de-DE" w:eastAsia="ru-RU"/>
        </w:rPr>
        <w:t xml:space="preserve"> </w:t>
      </w:r>
      <w:proofErr w:type="spellStart"/>
      <w:r w:rsidRPr="003B7F42">
        <w:rPr>
          <w:rFonts w:ascii="Times New Roman" w:eastAsia="Calibri" w:hAnsi="Times New Roman" w:cs="Times New Roman"/>
          <w:sz w:val="24"/>
          <w:szCs w:val="24"/>
          <w:lang w:val="de-DE" w:eastAsia="ru-RU"/>
        </w:rPr>
        <w:t>Meese</w:t>
      </w:r>
      <w:proofErr w:type="spellEnd"/>
      <w:r w:rsidRPr="003B7F42">
        <w:rPr>
          <w:rFonts w:ascii="Times New Roman" w:eastAsia="Calibri" w:hAnsi="Times New Roman" w:cs="Times New Roman"/>
          <w:sz w:val="24"/>
          <w:szCs w:val="24"/>
          <w:lang w:val="de-DE" w:eastAsia="ru-RU"/>
        </w:rPr>
        <w:t>. Deutsch – warum nicht? -  Bonn. 152 c.</w:t>
      </w:r>
    </w:p>
    <w:p w:rsidR="003B7F42" w:rsidRPr="003B7F42" w:rsidRDefault="003B7F42" w:rsidP="003B7F42">
      <w:pPr>
        <w:numPr>
          <w:ilvl w:val="0"/>
          <w:numId w:val="17"/>
        </w:numPr>
        <w:suppressAutoHyphens/>
        <w:spacing w:after="0" w:line="240" w:lineRule="auto"/>
        <w:ind w:left="425" w:hanging="425"/>
        <w:jc w:val="both"/>
        <w:rPr>
          <w:rFonts w:ascii="Times New Roman" w:eastAsia="Calibri" w:hAnsi="Times New Roman" w:cs="Times New Roman"/>
          <w:sz w:val="24"/>
          <w:szCs w:val="24"/>
          <w:lang w:val="uk-UA" w:eastAsia="ar-SA"/>
        </w:rPr>
      </w:pPr>
      <w:r w:rsidRPr="003B7F42">
        <w:rPr>
          <w:rFonts w:ascii="Times New Roman" w:eastAsia="Calibri" w:hAnsi="Times New Roman" w:cs="Times New Roman"/>
          <w:sz w:val="24"/>
          <w:szCs w:val="24"/>
          <w:lang w:val="de-DE" w:eastAsia="ar-SA"/>
        </w:rPr>
        <w:t xml:space="preserve">Themen Aktuell. Deutsch als </w:t>
      </w:r>
      <w:proofErr w:type="spellStart"/>
      <w:r w:rsidRPr="003B7F42">
        <w:rPr>
          <w:rFonts w:ascii="Times New Roman" w:eastAsia="Calibri" w:hAnsi="Times New Roman" w:cs="Times New Roman"/>
          <w:sz w:val="24"/>
          <w:szCs w:val="24"/>
          <w:lang w:val="de-DE" w:eastAsia="ar-SA"/>
        </w:rPr>
        <w:t>Fremdschprachen</w:t>
      </w:r>
      <w:proofErr w:type="spellEnd"/>
      <w:r w:rsidRPr="003B7F42">
        <w:rPr>
          <w:rFonts w:ascii="Times New Roman" w:eastAsia="Calibri" w:hAnsi="Times New Roman" w:cs="Times New Roman"/>
          <w:sz w:val="24"/>
          <w:szCs w:val="24"/>
          <w:lang w:val="de-DE" w:eastAsia="ar-SA"/>
        </w:rPr>
        <w:t xml:space="preserve">. Max </w:t>
      </w:r>
      <w:proofErr w:type="spellStart"/>
      <w:r w:rsidRPr="003B7F42">
        <w:rPr>
          <w:rFonts w:ascii="Times New Roman" w:eastAsia="Calibri" w:hAnsi="Times New Roman" w:cs="Times New Roman"/>
          <w:sz w:val="24"/>
          <w:szCs w:val="24"/>
          <w:lang w:val="de-DE" w:eastAsia="ar-SA"/>
        </w:rPr>
        <w:t>Hueber</w:t>
      </w:r>
      <w:proofErr w:type="spellEnd"/>
      <w:r w:rsidRPr="003B7F42">
        <w:rPr>
          <w:rFonts w:ascii="Times New Roman" w:eastAsia="Calibri" w:hAnsi="Times New Roman" w:cs="Times New Roman"/>
          <w:sz w:val="24"/>
          <w:szCs w:val="24"/>
          <w:lang w:val="de-DE" w:eastAsia="ar-SA"/>
        </w:rPr>
        <w:t xml:space="preserve"> Verlag. 2010.  – 160 S </w:t>
      </w:r>
    </w:p>
    <w:p w:rsidR="003B7F42" w:rsidRPr="003B7F42" w:rsidRDefault="003B7F42" w:rsidP="003B7F42">
      <w:pPr>
        <w:tabs>
          <w:tab w:val="left" w:pos="8505"/>
        </w:tabs>
        <w:spacing w:after="0" w:line="240" w:lineRule="auto"/>
        <w:rPr>
          <w:rFonts w:ascii="Times New Roman" w:eastAsia="Calibri" w:hAnsi="Times New Roman" w:cs="Times New Roman"/>
          <w:sz w:val="24"/>
          <w:szCs w:val="24"/>
          <w:lang w:val="uk-UA" w:eastAsia="ru-RU"/>
        </w:rPr>
      </w:pPr>
    </w:p>
    <w:p w:rsidR="003B7F42" w:rsidRPr="003B7F42" w:rsidRDefault="003B7F42" w:rsidP="003B7F42">
      <w:pPr>
        <w:tabs>
          <w:tab w:val="left" w:pos="8505"/>
        </w:tabs>
        <w:spacing w:after="0" w:line="240" w:lineRule="auto"/>
        <w:jc w:val="center"/>
        <w:rPr>
          <w:rFonts w:ascii="Times New Roman" w:eastAsia="Calibri" w:hAnsi="Times New Roman" w:cs="Times New Roman"/>
          <w:b/>
          <w:sz w:val="24"/>
          <w:szCs w:val="24"/>
          <w:lang w:val="uk-UA" w:eastAsia="ru-RU"/>
        </w:rPr>
      </w:pPr>
      <w:r w:rsidRPr="003B7F42">
        <w:rPr>
          <w:rFonts w:ascii="Times New Roman" w:eastAsia="Calibri" w:hAnsi="Times New Roman" w:cs="Times New Roman"/>
          <w:b/>
          <w:sz w:val="24"/>
          <w:szCs w:val="24"/>
          <w:lang w:val="uk-UA" w:eastAsia="ru-RU"/>
        </w:rPr>
        <w:t>Інформаційні ресурси</w:t>
      </w:r>
    </w:p>
    <w:p w:rsidR="0018576B" w:rsidRPr="0018576B" w:rsidRDefault="0018576B" w:rsidP="0018576B">
      <w:pPr>
        <w:numPr>
          <w:ilvl w:val="0"/>
          <w:numId w:val="23"/>
        </w:numPr>
        <w:spacing w:after="0" w:line="240" w:lineRule="auto"/>
        <w:jc w:val="both"/>
        <w:rPr>
          <w:rFonts w:ascii="Times New Roman" w:eastAsia="MS Mincho" w:hAnsi="Times New Roman" w:cs="Times New Roman"/>
          <w:bCs/>
          <w:color w:val="000000"/>
          <w:sz w:val="24"/>
          <w:szCs w:val="24"/>
          <w:lang w:val="uk-UA"/>
        </w:rPr>
      </w:pPr>
      <w:bookmarkStart w:id="0" w:name="_GoBack"/>
      <w:r w:rsidRPr="0018576B">
        <w:rPr>
          <w:rFonts w:ascii="Times New Roman" w:eastAsia="MS Mincho" w:hAnsi="Times New Roman" w:cs="Times New Roman"/>
          <w:bCs/>
          <w:color w:val="000000"/>
          <w:sz w:val="24"/>
          <w:szCs w:val="24"/>
          <w:lang w:val="uk-UA"/>
        </w:rPr>
        <w:lastRenderedPageBreak/>
        <w:t xml:space="preserve">Der </w:t>
      </w:r>
      <w:r w:rsidRPr="0018576B">
        <w:rPr>
          <w:rFonts w:ascii="Times New Roman" w:eastAsia="MS Mincho" w:hAnsi="Times New Roman" w:cs="Times New Roman"/>
          <w:bCs/>
          <w:color w:val="000000"/>
          <w:sz w:val="24"/>
          <w:szCs w:val="24"/>
          <w:lang w:val="de-DE"/>
        </w:rPr>
        <w:t>W</w:t>
      </w:r>
      <w:r w:rsidRPr="0018576B">
        <w:rPr>
          <w:rFonts w:ascii="Times New Roman" w:eastAsia="MS Mincho" w:hAnsi="Times New Roman" w:cs="Times New Roman"/>
          <w:bCs/>
          <w:color w:val="000000"/>
          <w:sz w:val="24"/>
          <w:szCs w:val="24"/>
          <w:lang w:val="uk-UA"/>
        </w:rPr>
        <w:t>eg: Електронний журнал з країнознавства німецької мови</w:t>
      </w:r>
      <w:r w:rsidRPr="0018576B">
        <w:rPr>
          <w:rFonts w:ascii="Times New Roman" w:eastAsia="MS Mincho" w:hAnsi="Times New Roman" w:cs="Times New Roman"/>
          <w:bCs/>
          <w:color w:val="000000"/>
          <w:sz w:val="24"/>
          <w:szCs w:val="24"/>
        </w:rPr>
        <w:t xml:space="preserve"> </w:t>
      </w:r>
      <w:r w:rsidRPr="0018576B">
        <w:rPr>
          <w:rFonts w:ascii="Times New Roman" w:eastAsia="MS Mincho" w:hAnsi="Times New Roman" w:cs="Times New Roman"/>
          <w:bCs/>
          <w:color w:val="000000"/>
          <w:sz w:val="24"/>
          <w:szCs w:val="24"/>
          <w:lang w:val="uk-UA"/>
        </w:rPr>
        <w:t>/</w:t>
      </w:r>
      <w:r w:rsidRPr="0018576B">
        <w:rPr>
          <w:rFonts w:ascii="Times New Roman" w:eastAsia="MS Mincho" w:hAnsi="Times New Roman" w:cs="Times New Roman"/>
          <w:bCs/>
          <w:color w:val="000000"/>
          <w:sz w:val="24"/>
          <w:szCs w:val="24"/>
        </w:rPr>
        <w:t xml:space="preserve"> </w:t>
      </w:r>
      <w:r w:rsidRPr="0018576B">
        <w:rPr>
          <w:rFonts w:ascii="Times New Roman" w:eastAsia="MS Mincho" w:hAnsi="Times New Roman" w:cs="Times New Roman"/>
          <w:bCs/>
          <w:color w:val="000000"/>
          <w:sz w:val="24"/>
          <w:szCs w:val="24"/>
          <w:lang w:val="uk-UA"/>
        </w:rPr>
        <w:t xml:space="preserve">Розробник Гете інститут, Київ [Електроний ресурс]. – Режим доступу:  </w:t>
      </w:r>
      <w:r w:rsidRPr="0018576B">
        <w:rPr>
          <w:rFonts w:ascii="Times New Roman" w:eastAsia="MS Mincho" w:hAnsi="Times New Roman" w:cs="Times New Roman"/>
          <w:bCs/>
          <w:color w:val="000000"/>
          <w:sz w:val="24"/>
          <w:szCs w:val="24"/>
          <w:lang w:val="en-US"/>
        </w:rPr>
        <w:t>www</w:t>
      </w:r>
      <w:r w:rsidRPr="0018576B">
        <w:rPr>
          <w:rFonts w:ascii="Times New Roman" w:eastAsia="MS Mincho" w:hAnsi="Times New Roman" w:cs="Times New Roman"/>
          <w:bCs/>
          <w:color w:val="000000"/>
          <w:sz w:val="24"/>
          <w:szCs w:val="24"/>
          <w:lang w:val="uk-UA"/>
        </w:rPr>
        <w:t>.</w:t>
      </w:r>
      <w:proofErr w:type="spellStart"/>
      <w:r w:rsidRPr="0018576B">
        <w:rPr>
          <w:rFonts w:ascii="Times New Roman" w:eastAsia="MS Mincho" w:hAnsi="Times New Roman" w:cs="Times New Roman"/>
          <w:bCs/>
          <w:color w:val="000000"/>
          <w:sz w:val="24"/>
          <w:szCs w:val="24"/>
          <w:lang w:val="en-US"/>
        </w:rPr>
        <w:t>derweg</w:t>
      </w:r>
      <w:proofErr w:type="spellEnd"/>
      <w:r w:rsidRPr="0018576B">
        <w:rPr>
          <w:rFonts w:ascii="Times New Roman" w:eastAsia="MS Mincho" w:hAnsi="Times New Roman" w:cs="Times New Roman"/>
          <w:bCs/>
          <w:color w:val="000000"/>
          <w:sz w:val="24"/>
          <w:szCs w:val="24"/>
          <w:lang w:val="uk-UA"/>
        </w:rPr>
        <w:t>.</w:t>
      </w:r>
      <w:r w:rsidRPr="0018576B">
        <w:rPr>
          <w:rFonts w:ascii="Times New Roman" w:eastAsia="MS Mincho" w:hAnsi="Times New Roman" w:cs="Times New Roman"/>
          <w:bCs/>
          <w:color w:val="000000"/>
          <w:sz w:val="24"/>
          <w:szCs w:val="24"/>
          <w:lang w:val="en-US"/>
        </w:rPr>
        <w:t>de</w:t>
      </w:r>
    </w:p>
    <w:p w:rsidR="0018576B" w:rsidRPr="0018576B" w:rsidRDefault="0018576B" w:rsidP="0018576B">
      <w:pPr>
        <w:numPr>
          <w:ilvl w:val="0"/>
          <w:numId w:val="23"/>
        </w:numPr>
        <w:spacing w:after="0" w:line="240" w:lineRule="auto"/>
        <w:jc w:val="both"/>
        <w:rPr>
          <w:rFonts w:ascii="Times New Roman" w:eastAsia="MS Mincho" w:hAnsi="Times New Roman" w:cs="Times New Roman"/>
          <w:bCs/>
          <w:color w:val="000000"/>
          <w:sz w:val="24"/>
          <w:szCs w:val="24"/>
          <w:lang w:val="uk-UA"/>
        </w:rPr>
      </w:pPr>
      <w:proofErr w:type="spellStart"/>
      <w:r w:rsidRPr="0018576B">
        <w:rPr>
          <w:rFonts w:ascii="Times New Roman" w:eastAsia="MS Mincho" w:hAnsi="Times New Roman" w:cs="Times New Roman"/>
          <w:bCs/>
          <w:color w:val="000000"/>
          <w:sz w:val="24"/>
          <w:szCs w:val="24"/>
          <w:lang w:val="en-US"/>
        </w:rPr>
        <w:t>Goether</w:t>
      </w:r>
      <w:proofErr w:type="spellEnd"/>
      <w:r w:rsidRPr="0018576B">
        <w:rPr>
          <w:rFonts w:ascii="Times New Roman" w:eastAsia="MS Mincho" w:hAnsi="Times New Roman" w:cs="Times New Roman"/>
          <w:bCs/>
          <w:color w:val="000000"/>
          <w:sz w:val="24"/>
          <w:szCs w:val="24"/>
          <w:lang w:val="uk-UA"/>
        </w:rPr>
        <w:t>:</w:t>
      </w:r>
      <w:r w:rsidRPr="0018576B">
        <w:rPr>
          <w:rFonts w:ascii="Times New Roman" w:eastAsia="MS Mincho" w:hAnsi="Times New Roman" w:cs="Times New Roman"/>
          <w:bCs/>
          <w:color w:val="000000"/>
          <w:sz w:val="24"/>
          <w:szCs w:val="24"/>
        </w:rPr>
        <w:t xml:space="preserve"> </w:t>
      </w:r>
      <w:r w:rsidRPr="0018576B">
        <w:rPr>
          <w:rFonts w:ascii="Times New Roman" w:eastAsia="MS Mincho" w:hAnsi="Times New Roman" w:cs="Times New Roman"/>
          <w:bCs/>
          <w:color w:val="000000"/>
          <w:sz w:val="24"/>
          <w:szCs w:val="24"/>
          <w:lang w:val="uk-UA"/>
        </w:rPr>
        <w:t>Електронний навчальний журнал з німецької мови</w:t>
      </w:r>
      <w:r w:rsidRPr="0018576B">
        <w:rPr>
          <w:rFonts w:ascii="Times New Roman" w:eastAsia="MS Mincho" w:hAnsi="Times New Roman" w:cs="Times New Roman"/>
          <w:bCs/>
          <w:color w:val="000000"/>
          <w:sz w:val="24"/>
          <w:szCs w:val="24"/>
        </w:rPr>
        <w:t xml:space="preserve"> </w:t>
      </w:r>
      <w:r w:rsidRPr="0018576B">
        <w:rPr>
          <w:rFonts w:ascii="Times New Roman" w:eastAsia="MS Mincho" w:hAnsi="Times New Roman" w:cs="Times New Roman"/>
          <w:bCs/>
          <w:color w:val="000000"/>
          <w:sz w:val="24"/>
          <w:szCs w:val="24"/>
          <w:lang w:val="uk-UA"/>
        </w:rPr>
        <w:t>/</w:t>
      </w:r>
      <w:r w:rsidRPr="0018576B">
        <w:rPr>
          <w:rFonts w:ascii="Times New Roman" w:eastAsia="MS Mincho" w:hAnsi="Times New Roman" w:cs="Times New Roman"/>
          <w:bCs/>
          <w:color w:val="000000"/>
          <w:sz w:val="24"/>
          <w:szCs w:val="24"/>
        </w:rPr>
        <w:t xml:space="preserve"> </w:t>
      </w:r>
      <w:r w:rsidRPr="0018576B">
        <w:rPr>
          <w:rFonts w:ascii="Times New Roman" w:eastAsia="MS Mincho" w:hAnsi="Times New Roman" w:cs="Times New Roman"/>
          <w:bCs/>
          <w:color w:val="000000"/>
          <w:sz w:val="24"/>
          <w:szCs w:val="24"/>
          <w:lang w:val="uk-UA"/>
        </w:rPr>
        <w:t>Розробник Гете інститут, Мюнхен [Електроний ресурс]. – Режим доступу:  http://www.goethe.de/</w:t>
      </w:r>
    </w:p>
    <w:p w:rsidR="0018576B" w:rsidRPr="0018576B" w:rsidRDefault="0018576B" w:rsidP="0018576B">
      <w:pPr>
        <w:numPr>
          <w:ilvl w:val="0"/>
          <w:numId w:val="23"/>
        </w:numPr>
        <w:spacing w:after="0" w:line="240" w:lineRule="auto"/>
        <w:jc w:val="both"/>
        <w:rPr>
          <w:rFonts w:ascii="Times New Roman" w:eastAsia="MS Mincho" w:hAnsi="Times New Roman" w:cs="Times New Roman"/>
          <w:bCs/>
          <w:color w:val="000000"/>
          <w:sz w:val="24"/>
          <w:szCs w:val="24"/>
          <w:lang w:val="uk-UA"/>
        </w:rPr>
      </w:pPr>
      <w:r w:rsidRPr="0018576B">
        <w:rPr>
          <w:rFonts w:ascii="Times New Roman" w:eastAsia="MS Mincho" w:hAnsi="Times New Roman" w:cs="Times New Roman"/>
          <w:bCs/>
          <w:color w:val="000000"/>
          <w:sz w:val="24"/>
          <w:szCs w:val="24"/>
          <w:lang w:val="uk-UA"/>
        </w:rPr>
        <w:t>Schritte: Електронний журнал з граматики німецької мови</w:t>
      </w:r>
      <w:r w:rsidRPr="0018576B">
        <w:rPr>
          <w:rFonts w:ascii="Times New Roman" w:eastAsia="MS Mincho" w:hAnsi="Times New Roman" w:cs="Times New Roman"/>
          <w:bCs/>
          <w:color w:val="000000"/>
          <w:sz w:val="24"/>
          <w:szCs w:val="24"/>
        </w:rPr>
        <w:t xml:space="preserve"> </w:t>
      </w:r>
      <w:r w:rsidRPr="0018576B">
        <w:rPr>
          <w:rFonts w:ascii="Times New Roman" w:eastAsia="MS Mincho" w:hAnsi="Times New Roman" w:cs="Times New Roman"/>
          <w:bCs/>
          <w:color w:val="000000"/>
          <w:sz w:val="24"/>
          <w:szCs w:val="24"/>
          <w:lang w:val="uk-UA"/>
        </w:rPr>
        <w:t>/</w:t>
      </w:r>
      <w:r w:rsidRPr="0018576B">
        <w:rPr>
          <w:rFonts w:ascii="Times New Roman" w:eastAsia="MS Mincho" w:hAnsi="Times New Roman" w:cs="Times New Roman"/>
          <w:bCs/>
          <w:color w:val="000000"/>
          <w:sz w:val="24"/>
          <w:szCs w:val="24"/>
        </w:rPr>
        <w:t xml:space="preserve"> </w:t>
      </w:r>
      <w:r w:rsidRPr="0018576B">
        <w:rPr>
          <w:rFonts w:ascii="Times New Roman" w:eastAsia="MS Mincho" w:hAnsi="Times New Roman" w:cs="Times New Roman"/>
          <w:bCs/>
          <w:color w:val="000000"/>
          <w:sz w:val="24"/>
          <w:szCs w:val="24"/>
          <w:lang w:val="uk-UA"/>
        </w:rPr>
        <w:t>Розробник Гете інститут, Київ [Електроний ресурс]. – Режим доступу:  www.schritte.de</w:t>
      </w:r>
    </w:p>
    <w:p w:rsidR="0018576B" w:rsidRPr="0018576B" w:rsidRDefault="0018576B" w:rsidP="0018576B">
      <w:pPr>
        <w:numPr>
          <w:ilvl w:val="0"/>
          <w:numId w:val="23"/>
        </w:numPr>
        <w:spacing w:after="0" w:line="240" w:lineRule="auto"/>
        <w:jc w:val="both"/>
        <w:rPr>
          <w:rFonts w:ascii="Times New Roman" w:eastAsia="MS Mincho" w:hAnsi="Times New Roman" w:cs="Times New Roman"/>
          <w:bCs/>
          <w:color w:val="000000"/>
          <w:sz w:val="24"/>
          <w:szCs w:val="24"/>
          <w:lang w:val="uk-UA"/>
        </w:rPr>
      </w:pPr>
      <w:r w:rsidRPr="0018576B">
        <w:rPr>
          <w:rFonts w:ascii="Times New Roman" w:eastAsia="MS Mincho" w:hAnsi="Times New Roman" w:cs="Times New Roman"/>
          <w:bCs/>
          <w:color w:val="000000"/>
          <w:sz w:val="24"/>
          <w:szCs w:val="24"/>
          <w:lang w:val="uk-UA"/>
        </w:rPr>
        <w:t>Vitamin: Електронний журнал з лексики та країнознавства німецької мови</w:t>
      </w:r>
      <w:r w:rsidRPr="0018576B">
        <w:rPr>
          <w:rFonts w:ascii="Times New Roman" w:eastAsia="MS Mincho" w:hAnsi="Times New Roman" w:cs="Times New Roman"/>
          <w:bCs/>
          <w:color w:val="000000"/>
          <w:sz w:val="24"/>
          <w:szCs w:val="24"/>
        </w:rPr>
        <w:t xml:space="preserve"> </w:t>
      </w:r>
      <w:r w:rsidRPr="0018576B">
        <w:rPr>
          <w:rFonts w:ascii="Times New Roman" w:eastAsia="MS Mincho" w:hAnsi="Times New Roman" w:cs="Times New Roman"/>
          <w:bCs/>
          <w:color w:val="000000"/>
          <w:sz w:val="24"/>
          <w:szCs w:val="24"/>
          <w:lang w:val="uk-UA"/>
        </w:rPr>
        <w:t>/</w:t>
      </w:r>
      <w:r w:rsidRPr="0018576B">
        <w:rPr>
          <w:rFonts w:ascii="Times New Roman" w:eastAsia="MS Mincho" w:hAnsi="Times New Roman" w:cs="Times New Roman"/>
          <w:bCs/>
          <w:color w:val="000000"/>
          <w:sz w:val="24"/>
          <w:szCs w:val="24"/>
        </w:rPr>
        <w:t xml:space="preserve"> </w:t>
      </w:r>
      <w:r w:rsidRPr="0018576B">
        <w:rPr>
          <w:rFonts w:ascii="Times New Roman" w:eastAsia="MS Mincho" w:hAnsi="Times New Roman" w:cs="Times New Roman"/>
          <w:bCs/>
          <w:color w:val="000000"/>
          <w:sz w:val="24"/>
          <w:szCs w:val="24"/>
          <w:lang w:val="uk-UA"/>
        </w:rPr>
        <w:t>Розробник Гете інститут, Мюнхен [Електроний ресурс]. – Режим доступу:  www.vitamin.de</w:t>
      </w:r>
    </w:p>
    <w:p w:rsidR="0018576B" w:rsidRPr="0018576B" w:rsidRDefault="0018576B" w:rsidP="0018576B">
      <w:pPr>
        <w:numPr>
          <w:ilvl w:val="0"/>
          <w:numId w:val="23"/>
        </w:numPr>
        <w:spacing w:after="0" w:line="240" w:lineRule="auto"/>
        <w:jc w:val="both"/>
        <w:rPr>
          <w:rFonts w:ascii="Times New Roman" w:eastAsia="MS Mincho" w:hAnsi="Times New Roman" w:cs="Times New Roman"/>
          <w:bCs/>
          <w:color w:val="000000"/>
          <w:sz w:val="24"/>
          <w:szCs w:val="24"/>
          <w:lang w:val="uk-UA"/>
        </w:rPr>
      </w:pPr>
      <w:r w:rsidRPr="0018576B">
        <w:rPr>
          <w:rFonts w:ascii="Times New Roman" w:eastAsia="MS Mincho" w:hAnsi="Times New Roman" w:cs="Times New Roman"/>
          <w:bCs/>
          <w:color w:val="000000"/>
          <w:sz w:val="24"/>
          <w:szCs w:val="24"/>
          <w:lang w:val="uk-UA"/>
        </w:rPr>
        <w:t xml:space="preserve">Институт им. Гете. Информационные центры и библиотеки [Електроний ресурс]. – Режим доступу: http://www.goethe.de </w:t>
      </w:r>
    </w:p>
    <w:p w:rsidR="0018576B" w:rsidRPr="0018576B" w:rsidRDefault="0018576B" w:rsidP="0018576B">
      <w:pPr>
        <w:numPr>
          <w:ilvl w:val="0"/>
          <w:numId w:val="23"/>
        </w:numPr>
        <w:spacing w:after="0" w:line="240" w:lineRule="auto"/>
        <w:jc w:val="both"/>
        <w:rPr>
          <w:rFonts w:ascii="Times New Roman" w:eastAsia="MS Mincho" w:hAnsi="Times New Roman" w:cs="Times New Roman"/>
          <w:bCs/>
          <w:color w:val="000000"/>
          <w:sz w:val="24"/>
          <w:szCs w:val="24"/>
          <w:lang w:val="uk-UA"/>
        </w:rPr>
      </w:pPr>
      <w:r w:rsidRPr="0018576B">
        <w:rPr>
          <w:rFonts w:ascii="Times New Roman" w:eastAsia="MS Mincho" w:hAnsi="Times New Roman" w:cs="Times New Roman"/>
          <w:bCs/>
          <w:color w:val="000000"/>
          <w:sz w:val="24"/>
          <w:szCs w:val="24"/>
          <w:lang w:val="uk-UA"/>
        </w:rPr>
        <w:t>LL-Web: Lernmaterial von und für Lehrer/inn/en [Електроний ресурс]. – Режим доступу : http://vs-material.wegerer.at</w:t>
      </w:r>
    </w:p>
    <w:p w:rsidR="0018576B" w:rsidRPr="0018576B" w:rsidRDefault="0018576B" w:rsidP="0018576B">
      <w:pPr>
        <w:numPr>
          <w:ilvl w:val="0"/>
          <w:numId w:val="23"/>
        </w:numPr>
        <w:spacing w:after="0" w:line="240" w:lineRule="auto"/>
        <w:jc w:val="both"/>
        <w:rPr>
          <w:rFonts w:ascii="Times New Roman" w:eastAsia="MS Mincho" w:hAnsi="Times New Roman" w:cs="Times New Roman"/>
          <w:bCs/>
          <w:color w:val="000000"/>
          <w:sz w:val="24"/>
          <w:szCs w:val="24"/>
          <w:lang w:val="uk-UA"/>
        </w:rPr>
      </w:pPr>
      <w:r w:rsidRPr="0018576B">
        <w:rPr>
          <w:rFonts w:ascii="Times New Roman" w:eastAsia="MS Mincho" w:hAnsi="Times New Roman" w:cs="Times New Roman"/>
          <w:bCs/>
          <w:color w:val="000000"/>
          <w:sz w:val="24"/>
          <w:szCs w:val="24"/>
          <w:lang w:val="uk-UA"/>
        </w:rPr>
        <w:t>Pädagogische Hochschule Freiburg [Електроний ресурс]. – Режим доступу: https://www.ph-freiburg.de</w:t>
      </w:r>
    </w:p>
    <w:p w:rsidR="0018576B" w:rsidRPr="0018576B" w:rsidRDefault="0018576B" w:rsidP="0018576B">
      <w:pPr>
        <w:numPr>
          <w:ilvl w:val="0"/>
          <w:numId w:val="23"/>
        </w:numPr>
        <w:spacing w:after="0" w:line="240" w:lineRule="auto"/>
        <w:jc w:val="both"/>
        <w:rPr>
          <w:rFonts w:ascii="Times New Roman" w:eastAsia="MS Mincho" w:hAnsi="Times New Roman" w:cs="Times New Roman"/>
          <w:bCs/>
          <w:color w:val="000000"/>
          <w:sz w:val="24"/>
          <w:szCs w:val="24"/>
          <w:lang w:val="uk-UA"/>
        </w:rPr>
      </w:pPr>
      <w:r w:rsidRPr="0018576B">
        <w:rPr>
          <w:rFonts w:ascii="Times New Roman" w:eastAsia="MS Mincho" w:hAnsi="Times New Roman" w:cs="Times New Roman"/>
          <w:bCs/>
          <w:color w:val="000000"/>
          <w:sz w:val="24"/>
          <w:szCs w:val="24"/>
          <w:lang w:val="uk-UA"/>
        </w:rPr>
        <w:t>Spektrum.de [Електроний ресурс]. – Режим доступу : http://www.spektrum.de</w:t>
      </w:r>
    </w:p>
    <w:p w:rsidR="0018576B" w:rsidRPr="0018576B" w:rsidRDefault="0018576B" w:rsidP="0018576B">
      <w:pPr>
        <w:numPr>
          <w:ilvl w:val="0"/>
          <w:numId w:val="23"/>
        </w:numPr>
        <w:spacing w:after="0" w:line="240" w:lineRule="auto"/>
        <w:jc w:val="both"/>
        <w:rPr>
          <w:rFonts w:ascii="Times New Roman" w:eastAsia="MS Mincho" w:hAnsi="Times New Roman" w:cs="Times New Roman"/>
          <w:bCs/>
          <w:color w:val="000000"/>
          <w:sz w:val="24"/>
          <w:szCs w:val="24"/>
          <w:lang w:val="uk-UA"/>
        </w:rPr>
      </w:pPr>
      <w:r w:rsidRPr="0018576B">
        <w:rPr>
          <w:rFonts w:ascii="Times New Roman" w:eastAsia="MS Mincho" w:hAnsi="Times New Roman" w:cs="Times New Roman"/>
          <w:bCs/>
          <w:color w:val="000000"/>
          <w:sz w:val="24"/>
          <w:szCs w:val="24"/>
          <w:lang w:val="de-DE"/>
        </w:rPr>
        <w:t>Deutschland</w:t>
      </w:r>
      <w:proofErr w:type="gramStart"/>
      <w:r w:rsidRPr="0018576B">
        <w:rPr>
          <w:rFonts w:ascii="Times New Roman" w:eastAsia="MS Mincho" w:hAnsi="Times New Roman" w:cs="Times New Roman"/>
          <w:bCs/>
          <w:color w:val="000000"/>
          <w:sz w:val="24"/>
          <w:szCs w:val="24"/>
          <w:lang w:val="de-DE"/>
        </w:rPr>
        <w:t>.–</w:t>
      </w:r>
      <w:proofErr w:type="gramEnd"/>
      <w:r w:rsidRPr="0018576B">
        <w:rPr>
          <w:rFonts w:ascii="Times New Roman" w:eastAsia="MS Mincho" w:hAnsi="Times New Roman" w:cs="Times New Roman"/>
          <w:bCs/>
          <w:color w:val="000000"/>
          <w:sz w:val="24"/>
          <w:szCs w:val="24"/>
          <w:lang w:val="de-DE"/>
        </w:rPr>
        <w:t xml:space="preserve"> Frankfurt am Main.– 1-6</w:t>
      </w:r>
      <w:r w:rsidRPr="0018576B">
        <w:rPr>
          <w:rFonts w:ascii="Times New Roman" w:eastAsia="MS Mincho" w:hAnsi="Times New Roman" w:cs="Times New Roman"/>
          <w:bCs/>
          <w:color w:val="000000"/>
          <w:sz w:val="24"/>
          <w:szCs w:val="24"/>
          <w:lang w:val="uk-UA"/>
        </w:rPr>
        <w:t xml:space="preserve"> [Електроний ресурс]. – Режим доступу:</w:t>
      </w:r>
      <w:r w:rsidRPr="0018576B">
        <w:rPr>
          <w:rFonts w:ascii="Times New Roman" w:eastAsia="MS Mincho" w:hAnsi="Times New Roman" w:cs="Times New Roman"/>
          <w:bCs/>
          <w:color w:val="000000"/>
          <w:sz w:val="24"/>
          <w:szCs w:val="24"/>
          <w:lang w:val="de-DE"/>
        </w:rPr>
        <w:t xml:space="preserve"> www.magazine-deutschland.de</w:t>
      </w:r>
    </w:p>
    <w:bookmarkEnd w:id="0"/>
    <w:p w:rsidR="0018576B" w:rsidRPr="0018576B" w:rsidRDefault="0018576B" w:rsidP="0018576B">
      <w:pPr>
        <w:spacing w:after="0" w:line="240" w:lineRule="auto"/>
        <w:jc w:val="both"/>
        <w:rPr>
          <w:rFonts w:ascii="Times New Roman" w:eastAsia="MS Mincho" w:hAnsi="Times New Roman" w:cs="Times New Roman"/>
          <w:bCs/>
          <w:color w:val="000000"/>
          <w:sz w:val="24"/>
          <w:szCs w:val="24"/>
          <w:lang w:val="uk-UA"/>
        </w:rPr>
      </w:pPr>
    </w:p>
    <w:p w:rsidR="0018576B" w:rsidRPr="0018576B" w:rsidRDefault="0018576B" w:rsidP="0018576B">
      <w:pPr>
        <w:spacing w:after="0" w:line="240" w:lineRule="auto"/>
        <w:jc w:val="both"/>
        <w:rPr>
          <w:rFonts w:ascii="Times New Roman" w:eastAsia="MS Mincho" w:hAnsi="Times New Roman" w:cs="Times New Roman"/>
          <w:bCs/>
          <w:color w:val="000000"/>
          <w:sz w:val="24"/>
          <w:szCs w:val="24"/>
          <w:lang w:val="uk-UA"/>
        </w:rPr>
      </w:pPr>
    </w:p>
    <w:p w:rsidR="0018576B" w:rsidRPr="0018576B" w:rsidRDefault="0018576B" w:rsidP="0018576B">
      <w:pPr>
        <w:spacing w:after="0" w:line="240" w:lineRule="auto"/>
        <w:jc w:val="both"/>
        <w:rPr>
          <w:rFonts w:ascii="Times New Roman" w:eastAsia="MS Mincho" w:hAnsi="Times New Roman" w:cs="Times New Roman"/>
          <w:bCs/>
          <w:color w:val="000000"/>
          <w:sz w:val="24"/>
          <w:szCs w:val="24"/>
          <w:lang w:val="uk-UA"/>
        </w:rPr>
      </w:pPr>
    </w:p>
    <w:p w:rsidR="003B7F42" w:rsidRPr="0018576B" w:rsidRDefault="003B7F42" w:rsidP="003B7F42">
      <w:pPr>
        <w:spacing w:after="0" w:line="240" w:lineRule="auto"/>
        <w:rPr>
          <w:rFonts w:ascii="Times New Roman" w:eastAsia="Calibri" w:hAnsi="Times New Roman" w:cs="Times New Roman"/>
          <w:sz w:val="24"/>
          <w:szCs w:val="24"/>
          <w:lang w:val="uk-UA" w:eastAsia="ru-RU"/>
        </w:rPr>
      </w:pPr>
    </w:p>
    <w:p w:rsidR="003B7F42" w:rsidRPr="0018576B" w:rsidRDefault="003B7F42" w:rsidP="003B7F42">
      <w:pPr>
        <w:rPr>
          <w:rFonts w:ascii="Times New Roman" w:hAnsi="Times New Roman" w:cs="Times New Roman"/>
          <w:sz w:val="24"/>
          <w:szCs w:val="24"/>
          <w:lang w:val="de-DE"/>
        </w:rPr>
      </w:pPr>
    </w:p>
    <w:p w:rsidR="00FF1CE3" w:rsidRPr="0018576B" w:rsidRDefault="00FF1CE3" w:rsidP="003B7F42">
      <w:pPr>
        <w:spacing w:line="256" w:lineRule="auto"/>
        <w:jc w:val="center"/>
        <w:rPr>
          <w:rFonts w:ascii="Times New Roman" w:hAnsi="Times New Roman" w:cs="Times New Roman"/>
          <w:sz w:val="24"/>
          <w:szCs w:val="24"/>
          <w:lang w:val="uk-UA"/>
        </w:rPr>
      </w:pPr>
    </w:p>
    <w:sectPr w:rsidR="00FF1CE3" w:rsidRPr="0018576B" w:rsidSect="00A72D0D">
      <w:pgSz w:w="16838" w:h="11906" w:orient="landscape"/>
      <w:pgMar w:top="1701"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TimesNewRomanPSMT">
    <w:panose1 w:val="00000000000000000000"/>
    <w:charset w:val="CC"/>
    <w:family w:val="auto"/>
    <w:notTrueType/>
    <w:pitch w:val="default"/>
    <w:sig w:usb0="00000201" w:usb1="00000000" w:usb2="00000000" w:usb3="00000000" w:csb0="00000004" w:csb1="00000000"/>
  </w:font>
  <w:font w:name="Calibri">
    <w:panose1 w:val="020F0502020204030204"/>
    <w:charset w:val="CC"/>
    <w:family w:val="swiss"/>
    <w:pitch w:val="variable"/>
    <w:sig w:usb0="A00002EF" w:usb1="4000207B"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Calibri Light">
    <w:altName w:val="Arial"/>
    <w:charset w:val="CC"/>
    <w:family w:val="swiss"/>
    <w:pitch w:val="variable"/>
    <w:sig w:usb0="00000000"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2"/>
    <w:lvl w:ilvl="0">
      <w:start w:val="1"/>
      <w:numFmt w:val="decimal"/>
      <w:lvlText w:val="%1."/>
      <w:lvlJc w:val="left"/>
      <w:pPr>
        <w:tabs>
          <w:tab w:val="num" w:pos="720"/>
        </w:tabs>
        <w:ind w:left="720" w:hanging="360"/>
      </w:pPr>
    </w:lvl>
  </w:abstractNum>
  <w:abstractNum w:abstractNumId="1">
    <w:nsid w:val="00000003"/>
    <w:multiLevelType w:val="singleLevel"/>
    <w:tmpl w:val="00000003"/>
    <w:name w:val="WW8Num3"/>
    <w:lvl w:ilvl="0">
      <w:start w:val="1"/>
      <w:numFmt w:val="decimal"/>
      <w:lvlText w:val="%1."/>
      <w:lvlJc w:val="left"/>
      <w:pPr>
        <w:tabs>
          <w:tab w:val="num" w:pos="720"/>
        </w:tabs>
        <w:ind w:left="720" w:hanging="360"/>
      </w:pPr>
    </w:lvl>
  </w:abstractNum>
  <w:abstractNum w:abstractNumId="2">
    <w:nsid w:val="00000004"/>
    <w:multiLevelType w:val="singleLevel"/>
    <w:tmpl w:val="00000004"/>
    <w:name w:val="WW8Num4"/>
    <w:lvl w:ilvl="0">
      <w:start w:val="1"/>
      <w:numFmt w:val="decimal"/>
      <w:lvlText w:val="%1."/>
      <w:lvlJc w:val="left"/>
      <w:pPr>
        <w:tabs>
          <w:tab w:val="num" w:pos="0"/>
        </w:tabs>
        <w:ind w:left="720" w:hanging="360"/>
      </w:pPr>
    </w:lvl>
  </w:abstractNum>
  <w:abstractNum w:abstractNumId="3">
    <w:nsid w:val="03D94E77"/>
    <w:multiLevelType w:val="hybridMultilevel"/>
    <w:tmpl w:val="F52AEFC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198F4254"/>
    <w:multiLevelType w:val="hybridMultilevel"/>
    <w:tmpl w:val="9DCE6B4C"/>
    <w:lvl w:ilvl="0" w:tplc="0409000B">
      <w:start w:val="1"/>
      <w:numFmt w:val="bullet"/>
      <w:lvlText w:val=""/>
      <w:lvlJc w:val="left"/>
      <w:pPr>
        <w:ind w:left="1429" w:hanging="360"/>
      </w:pPr>
      <w:rPr>
        <w:rFonts w:ascii="Wingdings" w:hAnsi="Wingdings"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5">
    <w:nsid w:val="1B990128"/>
    <w:multiLevelType w:val="hybridMultilevel"/>
    <w:tmpl w:val="58A044A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nsid w:val="2C591611"/>
    <w:multiLevelType w:val="hybridMultilevel"/>
    <w:tmpl w:val="6F408D32"/>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7">
    <w:nsid w:val="2CAF030F"/>
    <w:multiLevelType w:val="hybridMultilevel"/>
    <w:tmpl w:val="1CA0851C"/>
    <w:lvl w:ilvl="0" w:tplc="0000000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0782CB1"/>
    <w:multiLevelType w:val="hybridMultilevel"/>
    <w:tmpl w:val="2F58ACF8"/>
    <w:lvl w:ilvl="0" w:tplc="F1C0D8A8">
      <w:start w:val="5"/>
      <w:numFmt w:val="bullet"/>
      <w:lvlText w:val="-"/>
      <w:lvlJc w:val="left"/>
      <w:pPr>
        <w:ind w:left="1287" w:hanging="360"/>
      </w:pPr>
      <w:rPr>
        <w:rFonts w:ascii="Times New Roman" w:eastAsia="Times New Roman" w:hAnsi="Times New Roman" w:cs="Times New Roman"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9">
    <w:nsid w:val="3D82693A"/>
    <w:multiLevelType w:val="singleLevel"/>
    <w:tmpl w:val="3C3C2FD2"/>
    <w:lvl w:ilvl="0">
      <w:start w:val="1"/>
      <w:numFmt w:val="decimal"/>
      <w:lvlText w:val="%1."/>
      <w:legacy w:legacy="1" w:legacySpace="0" w:legacyIndent="355"/>
      <w:lvlJc w:val="left"/>
      <w:rPr>
        <w:rFonts w:ascii="Times New Roman" w:hAnsi="Times New Roman" w:cs="Times New Roman" w:hint="default"/>
      </w:rPr>
    </w:lvl>
  </w:abstractNum>
  <w:abstractNum w:abstractNumId="10">
    <w:nsid w:val="3E824D41"/>
    <w:multiLevelType w:val="hybridMultilevel"/>
    <w:tmpl w:val="01264858"/>
    <w:lvl w:ilvl="0" w:tplc="241E0982">
      <w:start w:val="2"/>
      <w:numFmt w:val="bullet"/>
      <w:lvlText w:val="-"/>
      <w:lvlJc w:val="left"/>
      <w:pPr>
        <w:ind w:left="720" w:hanging="360"/>
      </w:pPr>
      <w:rPr>
        <w:rFonts w:ascii="TimesNewRomanPSMT" w:eastAsia="Times New Roman" w:hAnsi="TimesNewRomanPSMT" w:cs="TimesNewRomanPSMT" w:hint="default"/>
        <w:sz w:val="28"/>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1">
    <w:nsid w:val="4D6320BE"/>
    <w:multiLevelType w:val="hybridMultilevel"/>
    <w:tmpl w:val="C6A668F4"/>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nsid w:val="4DEC0A07"/>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13">
    <w:nsid w:val="59705848"/>
    <w:multiLevelType w:val="singleLevel"/>
    <w:tmpl w:val="00000002"/>
    <w:lvl w:ilvl="0">
      <w:start w:val="1"/>
      <w:numFmt w:val="decimal"/>
      <w:lvlText w:val="%1."/>
      <w:lvlJc w:val="left"/>
      <w:pPr>
        <w:tabs>
          <w:tab w:val="num" w:pos="720"/>
        </w:tabs>
        <w:ind w:left="720" w:hanging="360"/>
      </w:pPr>
    </w:lvl>
  </w:abstractNum>
  <w:abstractNum w:abstractNumId="14">
    <w:nsid w:val="5CBA2354"/>
    <w:multiLevelType w:val="hybridMultilevel"/>
    <w:tmpl w:val="F722817E"/>
    <w:lvl w:ilvl="0" w:tplc="00000003">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610F5674"/>
    <w:multiLevelType w:val="hybridMultilevel"/>
    <w:tmpl w:val="427E359C"/>
    <w:lvl w:ilvl="0" w:tplc="3774E936">
      <w:start w:val="2"/>
      <w:numFmt w:val="decimal"/>
      <w:lvlText w:val="%1."/>
      <w:lvlJc w:val="left"/>
      <w:pPr>
        <w:tabs>
          <w:tab w:val="num" w:pos="0"/>
        </w:tabs>
        <w:ind w:left="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nsid w:val="62B62C51"/>
    <w:multiLevelType w:val="hybridMultilevel"/>
    <w:tmpl w:val="52749DC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nsid w:val="7503347B"/>
    <w:multiLevelType w:val="hybridMultilevel"/>
    <w:tmpl w:val="2AEE3CDE"/>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8">
    <w:nsid w:val="755935B0"/>
    <w:multiLevelType w:val="hybridMultilevel"/>
    <w:tmpl w:val="9A426872"/>
    <w:lvl w:ilvl="0" w:tplc="D1A4FF74">
      <w:start w:val="8"/>
      <w:numFmt w:val="decimal"/>
      <w:lvlText w:val="%1."/>
      <w:lvlJc w:val="left"/>
      <w:pPr>
        <w:ind w:left="1069" w:hanging="360"/>
      </w:pPr>
    </w:lvl>
    <w:lvl w:ilvl="1" w:tplc="04090019">
      <w:start w:val="1"/>
      <w:numFmt w:val="lowerLetter"/>
      <w:lvlText w:val="%2."/>
      <w:lvlJc w:val="left"/>
      <w:pPr>
        <w:ind w:left="1789" w:hanging="360"/>
      </w:pPr>
    </w:lvl>
    <w:lvl w:ilvl="2" w:tplc="0409001B">
      <w:start w:val="1"/>
      <w:numFmt w:val="lowerRoman"/>
      <w:lvlText w:val="%3."/>
      <w:lvlJc w:val="right"/>
      <w:pPr>
        <w:ind w:left="2509" w:hanging="180"/>
      </w:pPr>
    </w:lvl>
    <w:lvl w:ilvl="3" w:tplc="0409000F">
      <w:start w:val="1"/>
      <w:numFmt w:val="decimal"/>
      <w:lvlText w:val="%4."/>
      <w:lvlJc w:val="left"/>
      <w:pPr>
        <w:ind w:left="3229" w:hanging="360"/>
      </w:pPr>
    </w:lvl>
    <w:lvl w:ilvl="4" w:tplc="04090019">
      <w:start w:val="1"/>
      <w:numFmt w:val="lowerLetter"/>
      <w:lvlText w:val="%5."/>
      <w:lvlJc w:val="left"/>
      <w:pPr>
        <w:ind w:left="3949" w:hanging="360"/>
      </w:pPr>
    </w:lvl>
    <w:lvl w:ilvl="5" w:tplc="0409001B">
      <w:start w:val="1"/>
      <w:numFmt w:val="lowerRoman"/>
      <w:lvlText w:val="%6."/>
      <w:lvlJc w:val="right"/>
      <w:pPr>
        <w:ind w:left="4669" w:hanging="180"/>
      </w:pPr>
    </w:lvl>
    <w:lvl w:ilvl="6" w:tplc="0409000F">
      <w:start w:val="1"/>
      <w:numFmt w:val="decimal"/>
      <w:lvlText w:val="%7."/>
      <w:lvlJc w:val="left"/>
      <w:pPr>
        <w:ind w:left="5389" w:hanging="360"/>
      </w:pPr>
    </w:lvl>
    <w:lvl w:ilvl="7" w:tplc="04090019">
      <w:start w:val="1"/>
      <w:numFmt w:val="lowerLetter"/>
      <w:lvlText w:val="%8."/>
      <w:lvlJc w:val="left"/>
      <w:pPr>
        <w:ind w:left="6109" w:hanging="360"/>
      </w:pPr>
    </w:lvl>
    <w:lvl w:ilvl="8" w:tplc="0409001B">
      <w:start w:val="1"/>
      <w:numFmt w:val="lowerRoman"/>
      <w:lvlText w:val="%9."/>
      <w:lvlJc w:val="right"/>
      <w:pPr>
        <w:ind w:left="6829" w:hanging="180"/>
      </w:pPr>
    </w:lvl>
  </w:abstractNum>
  <w:abstractNum w:abstractNumId="19">
    <w:nsid w:val="75EF2D8A"/>
    <w:multiLevelType w:val="hybridMultilevel"/>
    <w:tmpl w:val="9496CF46"/>
    <w:lvl w:ilvl="0" w:tplc="0419000B">
      <w:start w:val="1"/>
      <w:numFmt w:val="bullet"/>
      <w:lvlText w:val=""/>
      <w:lvlJc w:val="left"/>
      <w:pPr>
        <w:tabs>
          <w:tab w:val="num" w:pos="1080"/>
        </w:tabs>
        <w:ind w:left="1080" w:hanging="360"/>
      </w:pPr>
      <w:rPr>
        <w:rFonts w:ascii="Wingdings" w:hAnsi="Wingdings"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num w:numId="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num>
  <w:num w:numId="3">
    <w:abstractNumId w:val="19"/>
  </w:num>
  <w:num w:numId="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8"/>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num>
  <w:num w:numId="10">
    <w:abstractNumId w:val="0"/>
    <w:lvlOverride w:ilvl="0">
      <w:startOverride w:val="1"/>
    </w:lvlOverride>
  </w:num>
  <w:num w:numId="11">
    <w:abstractNumId w:val="13"/>
    <w:lvlOverride w:ilvl="0">
      <w:startOverride w:val="1"/>
    </w:lvlOverride>
  </w:num>
  <w:num w:numId="12">
    <w:abstractNumId w:val="1"/>
    <w:lvlOverride w:ilvl="0">
      <w:startOverride w:val="1"/>
    </w:lvlOverride>
  </w:num>
  <w:num w:numId="13">
    <w:abstractNumId w:val="19"/>
  </w:num>
  <w:num w:numId="14">
    <w:abstractNumId w:val="4"/>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2"/>
  </w:num>
  <w:num w:numId="18">
    <w:abstractNumId w:val="9"/>
  </w:num>
  <w:num w:numId="19">
    <w:abstractNumId w:val="7"/>
  </w:num>
  <w:num w:numId="20">
    <w:abstractNumId w:val="6"/>
  </w:num>
  <w:num w:numId="21">
    <w:abstractNumId w:val="3"/>
  </w:num>
  <w:num w:numId="22">
    <w:abstractNumId w:val="14"/>
  </w:num>
  <w:num w:numId="23">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isplayBackgroundShape/>
  <w:proofState w:spelling="clean" w:grammar="clean"/>
  <w:defaultTabStop w:val="708"/>
  <w:hyphenationZone w:val="425"/>
  <w:characterSpacingControl w:val="doNotCompress"/>
  <w:compat/>
  <w:rsids>
    <w:rsidRoot w:val="006A6316"/>
    <w:rsid w:val="0000702C"/>
    <w:rsid w:val="0001096B"/>
    <w:rsid w:val="00015110"/>
    <w:rsid w:val="0001525C"/>
    <w:rsid w:val="00042B1E"/>
    <w:rsid w:val="00043FBD"/>
    <w:rsid w:val="000525A4"/>
    <w:rsid w:val="0006542F"/>
    <w:rsid w:val="00066429"/>
    <w:rsid w:val="00081761"/>
    <w:rsid w:val="00083DD8"/>
    <w:rsid w:val="00096105"/>
    <w:rsid w:val="000A4E44"/>
    <w:rsid w:val="000B195E"/>
    <w:rsid w:val="000D6C36"/>
    <w:rsid w:val="000E106E"/>
    <w:rsid w:val="000E6A06"/>
    <w:rsid w:val="000F1B47"/>
    <w:rsid w:val="000F70D6"/>
    <w:rsid w:val="00106E9E"/>
    <w:rsid w:val="001153CE"/>
    <w:rsid w:val="00122FD5"/>
    <w:rsid w:val="00123A7A"/>
    <w:rsid w:val="00125085"/>
    <w:rsid w:val="00133807"/>
    <w:rsid w:val="00146F60"/>
    <w:rsid w:val="0017340C"/>
    <w:rsid w:val="0017627A"/>
    <w:rsid w:val="0018576B"/>
    <w:rsid w:val="00195CBC"/>
    <w:rsid w:val="001A2DE1"/>
    <w:rsid w:val="001A4150"/>
    <w:rsid w:val="001A69B4"/>
    <w:rsid w:val="001A701D"/>
    <w:rsid w:val="001B790D"/>
    <w:rsid w:val="001C6502"/>
    <w:rsid w:val="001E3BCF"/>
    <w:rsid w:val="001E4184"/>
    <w:rsid w:val="00200950"/>
    <w:rsid w:val="00200D11"/>
    <w:rsid w:val="002019F2"/>
    <w:rsid w:val="00202B97"/>
    <w:rsid w:val="00203DC8"/>
    <w:rsid w:val="002136D0"/>
    <w:rsid w:val="002357A7"/>
    <w:rsid w:val="002433A7"/>
    <w:rsid w:val="00252DA1"/>
    <w:rsid w:val="002643DC"/>
    <w:rsid w:val="0029385D"/>
    <w:rsid w:val="002942C6"/>
    <w:rsid w:val="002961AD"/>
    <w:rsid w:val="002B1BDA"/>
    <w:rsid w:val="002C1208"/>
    <w:rsid w:val="002C32A1"/>
    <w:rsid w:val="002C3D39"/>
    <w:rsid w:val="002C6EF1"/>
    <w:rsid w:val="002D096B"/>
    <w:rsid w:val="002E3A1B"/>
    <w:rsid w:val="002F0DEB"/>
    <w:rsid w:val="003035C3"/>
    <w:rsid w:val="00305A31"/>
    <w:rsid w:val="0030701C"/>
    <w:rsid w:val="003250D4"/>
    <w:rsid w:val="0033614E"/>
    <w:rsid w:val="00351007"/>
    <w:rsid w:val="00362A91"/>
    <w:rsid w:val="00371CAD"/>
    <w:rsid w:val="00373DC6"/>
    <w:rsid w:val="00374491"/>
    <w:rsid w:val="003811F6"/>
    <w:rsid w:val="00396A52"/>
    <w:rsid w:val="003A03F0"/>
    <w:rsid w:val="003A637A"/>
    <w:rsid w:val="003A788F"/>
    <w:rsid w:val="003B2407"/>
    <w:rsid w:val="003B28D2"/>
    <w:rsid w:val="003B5B61"/>
    <w:rsid w:val="003B7F42"/>
    <w:rsid w:val="003C778C"/>
    <w:rsid w:val="003D69FB"/>
    <w:rsid w:val="003D7AE9"/>
    <w:rsid w:val="003E0668"/>
    <w:rsid w:val="003E0FC9"/>
    <w:rsid w:val="003F26C5"/>
    <w:rsid w:val="003F273D"/>
    <w:rsid w:val="003F496D"/>
    <w:rsid w:val="00405CE1"/>
    <w:rsid w:val="004079CE"/>
    <w:rsid w:val="00415100"/>
    <w:rsid w:val="00415C86"/>
    <w:rsid w:val="00424A54"/>
    <w:rsid w:val="0042708B"/>
    <w:rsid w:val="0043073C"/>
    <w:rsid w:val="00471C23"/>
    <w:rsid w:val="00477703"/>
    <w:rsid w:val="00482F6D"/>
    <w:rsid w:val="004974E4"/>
    <w:rsid w:val="004A4D49"/>
    <w:rsid w:val="004B5F72"/>
    <w:rsid w:val="004C1431"/>
    <w:rsid w:val="004C4EA1"/>
    <w:rsid w:val="004D0AB2"/>
    <w:rsid w:val="004D638F"/>
    <w:rsid w:val="004E214E"/>
    <w:rsid w:val="004E6AFB"/>
    <w:rsid w:val="004F2A1A"/>
    <w:rsid w:val="004F6FA2"/>
    <w:rsid w:val="005005CF"/>
    <w:rsid w:val="00503A65"/>
    <w:rsid w:val="005069BB"/>
    <w:rsid w:val="005105A8"/>
    <w:rsid w:val="00534D17"/>
    <w:rsid w:val="00543ECE"/>
    <w:rsid w:val="00555F99"/>
    <w:rsid w:val="0056281C"/>
    <w:rsid w:val="00563874"/>
    <w:rsid w:val="005644A1"/>
    <w:rsid w:val="00570AB8"/>
    <w:rsid w:val="00571236"/>
    <w:rsid w:val="00582359"/>
    <w:rsid w:val="005B1931"/>
    <w:rsid w:val="005D5C4E"/>
    <w:rsid w:val="005D6261"/>
    <w:rsid w:val="005D7BEA"/>
    <w:rsid w:val="005E6332"/>
    <w:rsid w:val="005F4375"/>
    <w:rsid w:val="005F727C"/>
    <w:rsid w:val="006214E9"/>
    <w:rsid w:val="00631E84"/>
    <w:rsid w:val="00636EC9"/>
    <w:rsid w:val="0064329C"/>
    <w:rsid w:val="00644430"/>
    <w:rsid w:val="00656440"/>
    <w:rsid w:val="00660FA5"/>
    <w:rsid w:val="00662C90"/>
    <w:rsid w:val="00670165"/>
    <w:rsid w:val="00676069"/>
    <w:rsid w:val="00677BF4"/>
    <w:rsid w:val="00684B95"/>
    <w:rsid w:val="006858F2"/>
    <w:rsid w:val="006868C6"/>
    <w:rsid w:val="00687A3C"/>
    <w:rsid w:val="00696A51"/>
    <w:rsid w:val="006A1791"/>
    <w:rsid w:val="006A18DC"/>
    <w:rsid w:val="006A2E0E"/>
    <w:rsid w:val="006A6316"/>
    <w:rsid w:val="006B2113"/>
    <w:rsid w:val="006C2811"/>
    <w:rsid w:val="006C3DA1"/>
    <w:rsid w:val="006E0AC4"/>
    <w:rsid w:val="006E4656"/>
    <w:rsid w:val="006E471A"/>
    <w:rsid w:val="006E5962"/>
    <w:rsid w:val="006F1CD9"/>
    <w:rsid w:val="006F5DF2"/>
    <w:rsid w:val="00701148"/>
    <w:rsid w:val="00703166"/>
    <w:rsid w:val="00706E36"/>
    <w:rsid w:val="00731466"/>
    <w:rsid w:val="00733BC6"/>
    <w:rsid w:val="00735D87"/>
    <w:rsid w:val="00736005"/>
    <w:rsid w:val="00755E3F"/>
    <w:rsid w:val="00761F99"/>
    <w:rsid w:val="00762A09"/>
    <w:rsid w:val="0078748C"/>
    <w:rsid w:val="0079319B"/>
    <w:rsid w:val="00795505"/>
    <w:rsid w:val="00796067"/>
    <w:rsid w:val="007A19B8"/>
    <w:rsid w:val="007B2D44"/>
    <w:rsid w:val="007B3EE9"/>
    <w:rsid w:val="007C3339"/>
    <w:rsid w:val="007C727C"/>
    <w:rsid w:val="007D6657"/>
    <w:rsid w:val="007E1399"/>
    <w:rsid w:val="007F0B80"/>
    <w:rsid w:val="007F262B"/>
    <w:rsid w:val="007F648A"/>
    <w:rsid w:val="00811803"/>
    <w:rsid w:val="008118BC"/>
    <w:rsid w:val="00830909"/>
    <w:rsid w:val="00840E03"/>
    <w:rsid w:val="00851AA3"/>
    <w:rsid w:val="008632F2"/>
    <w:rsid w:val="00865871"/>
    <w:rsid w:val="00866851"/>
    <w:rsid w:val="00873449"/>
    <w:rsid w:val="00876B11"/>
    <w:rsid w:val="00890A65"/>
    <w:rsid w:val="008979ED"/>
    <w:rsid w:val="008A6E75"/>
    <w:rsid w:val="008C0305"/>
    <w:rsid w:val="008C055F"/>
    <w:rsid w:val="008C36A2"/>
    <w:rsid w:val="008D48DB"/>
    <w:rsid w:val="008D4A8F"/>
    <w:rsid w:val="008E71E7"/>
    <w:rsid w:val="008F65AF"/>
    <w:rsid w:val="00900916"/>
    <w:rsid w:val="00922EC9"/>
    <w:rsid w:val="0092414F"/>
    <w:rsid w:val="00924EDD"/>
    <w:rsid w:val="00925FF0"/>
    <w:rsid w:val="009321E5"/>
    <w:rsid w:val="009345C5"/>
    <w:rsid w:val="009435AD"/>
    <w:rsid w:val="00947B38"/>
    <w:rsid w:val="0096346D"/>
    <w:rsid w:val="00963D56"/>
    <w:rsid w:val="00963EB4"/>
    <w:rsid w:val="00974FDD"/>
    <w:rsid w:val="00992621"/>
    <w:rsid w:val="009942DE"/>
    <w:rsid w:val="00996AEE"/>
    <w:rsid w:val="009A3282"/>
    <w:rsid w:val="009A3655"/>
    <w:rsid w:val="009B2800"/>
    <w:rsid w:val="009B3DD1"/>
    <w:rsid w:val="009B76E8"/>
    <w:rsid w:val="009D2176"/>
    <w:rsid w:val="009E66E0"/>
    <w:rsid w:val="009F0E5D"/>
    <w:rsid w:val="009F21D0"/>
    <w:rsid w:val="00A01005"/>
    <w:rsid w:val="00A03F16"/>
    <w:rsid w:val="00A04B12"/>
    <w:rsid w:val="00A0583C"/>
    <w:rsid w:val="00A05B2E"/>
    <w:rsid w:val="00A07ABF"/>
    <w:rsid w:val="00A167FE"/>
    <w:rsid w:val="00A34C31"/>
    <w:rsid w:val="00A45F8F"/>
    <w:rsid w:val="00A507B4"/>
    <w:rsid w:val="00A51060"/>
    <w:rsid w:val="00A54070"/>
    <w:rsid w:val="00A55E74"/>
    <w:rsid w:val="00A72D0D"/>
    <w:rsid w:val="00A75D1C"/>
    <w:rsid w:val="00A80746"/>
    <w:rsid w:val="00A83120"/>
    <w:rsid w:val="00A85CBA"/>
    <w:rsid w:val="00A87DB0"/>
    <w:rsid w:val="00AA23C0"/>
    <w:rsid w:val="00AA762C"/>
    <w:rsid w:val="00AA7CCC"/>
    <w:rsid w:val="00AB0965"/>
    <w:rsid w:val="00AB7EBC"/>
    <w:rsid w:val="00AD03B5"/>
    <w:rsid w:val="00AD1A31"/>
    <w:rsid w:val="00AD71C5"/>
    <w:rsid w:val="00B03950"/>
    <w:rsid w:val="00B11597"/>
    <w:rsid w:val="00B12B3D"/>
    <w:rsid w:val="00B137E9"/>
    <w:rsid w:val="00B31EBC"/>
    <w:rsid w:val="00B33D01"/>
    <w:rsid w:val="00B5494B"/>
    <w:rsid w:val="00B80D32"/>
    <w:rsid w:val="00B81E9B"/>
    <w:rsid w:val="00B91325"/>
    <w:rsid w:val="00B96051"/>
    <w:rsid w:val="00BA57E1"/>
    <w:rsid w:val="00BB0986"/>
    <w:rsid w:val="00BB0F85"/>
    <w:rsid w:val="00BB2781"/>
    <w:rsid w:val="00BB3E77"/>
    <w:rsid w:val="00BC6272"/>
    <w:rsid w:val="00BD45B7"/>
    <w:rsid w:val="00BD79B2"/>
    <w:rsid w:val="00BF3F07"/>
    <w:rsid w:val="00C04FFE"/>
    <w:rsid w:val="00C0713D"/>
    <w:rsid w:val="00C21D5D"/>
    <w:rsid w:val="00C30691"/>
    <w:rsid w:val="00C3171B"/>
    <w:rsid w:val="00C3489C"/>
    <w:rsid w:val="00C40084"/>
    <w:rsid w:val="00C45BDA"/>
    <w:rsid w:val="00C45C83"/>
    <w:rsid w:val="00C465B1"/>
    <w:rsid w:val="00C50DB4"/>
    <w:rsid w:val="00C52BDC"/>
    <w:rsid w:val="00C56EEC"/>
    <w:rsid w:val="00C6091D"/>
    <w:rsid w:val="00C64B83"/>
    <w:rsid w:val="00C65350"/>
    <w:rsid w:val="00C66302"/>
    <w:rsid w:val="00C73577"/>
    <w:rsid w:val="00C74600"/>
    <w:rsid w:val="00C85DFF"/>
    <w:rsid w:val="00C91DB4"/>
    <w:rsid w:val="00C9575A"/>
    <w:rsid w:val="00CB6DD6"/>
    <w:rsid w:val="00CB7152"/>
    <w:rsid w:val="00CC3CE4"/>
    <w:rsid w:val="00CC44E9"/>
    <w:rsid w:val="00CC46C9"/>
    <w:rsid w:val="00CD46BC"/>
    <w:rsid w:val="00CE4E99"/>
    <w:rsid w:val="00CF46BA"/>
    <w:rsid w:val="00CF5981"/>
    <w:rsid w:val="00CF6D53"/>
    <w:rsid w:val="00D0263B"/>
    <w:rsid w:val="00D06BB3"/>
    <w:rsid w:val="00D13121"/>
    <w:rsid w:val="00D17B55"/>
    <w:rsid w:val="00D315DB"/>
    <w:rsid w:val="00D369F4"/>
    <w:rsid w:val="00D54AC7"/>
    <w:rsid w:val="00D66300"/>
    <w:rsid w:val="00D669DE"/>
    <w:rsid w:val="00D75797"/>
    <w:rsid w:val="00D76C06"/>
    <w:rsid w:val="00D83E7A"/>
    <w:rsid w:val="00D83F1B"/>
    <w:rsid w:val="00D87785"/>
    <w:rsid w:val="00D94BE4"/>
    <w:rsid w:val="00DA1C37"/>
    <w:rsid w:val="00DB0B87"/>
    <w:rsid w:val="00DB7102"/>
    <w:rsid w:val="00DD120A"/>
    <w:rsid w:val="00DD636B"/>
    <w:rsid w:val="00DD6A63"/>
    <w:rsid w:val="00DE4E74"/>
    <w:rsid w:val="00DE60A5"/>
    <w:rsid w:val="00DF4703"/>
    <w:rsid w:val="00DF78AC"/>
    <w:rsid w:val="00E0053F"/>
    <w:rsid w:val="00E0280F"/>
    <w:rsid w:val="00E02B1B"/>
    <w:rsid w:val="00E042DB"/>
    <w:rsid w:val="00E14818"/>
    <w:rsid w:val="00E16736"/>
    <w:rsid w:val="00E3172E"/>
    <w:rsid w:val="00E47054"/>
    <w:rsid w:val="00E55444"/>
    <w:rsid w:val="00E5709C"/>
    <w:rsid w:val="00E57D42"/>
    <w:rsid w:val="00E606C5"/>
    <w:rsid w:val="00E65093"/>
    <w:rsid w:val="00E65217"/>
    <w:rsid w:val="00E7216A"/>
    <w:rsid w:val="00E72F7C"/>
    <w:rsid w:val="00E752E8"/>
    <w:rsid w:val="00E9155B"/>
    <w:rsid w:val="00E94F50"/>
    <w:rsid w:val="00E95CE5"/>
    <w:rsid w:val="00EB5E58"/>
    <w:rsid w:val="00EC6CBE"/>
    <w:rsid w:val="00EF14AA"/>
    <w:rsid w:val="00F050C2"/>
    <w:rsid w:val="00F148BF"/>
    <w:rsid w:val="00F168C8"/>
    <w:rsid w:val="00F20F07"/>
    <w:rsid w:val="00F275CA"/>
    <w:rsid w:val="00F27AD4"/>
    <w:rsid w:val="00F3466E"/>
    <w:rsid w:val="00F346F1"/>
    <w:rsid w:val="00F43A12"/>
    <w:rsid w:val="00F459EA"/>
    <w:rsid w:val="00F550BE"/>
    <w:rsid w:val="00F55A99"/>
    <w:rsid w:val="00F729E5"/>
    <w:rsid w:val="00F80218"/>
    <w:rsid w:val="00F804ED"/>
    <w:rsid w:val="00F82C40"/>
    <w:rsid w:val="00F852EF"/>
    <w:rsid w:val="00F92CBE"/>
    <w:rsid w:val="00F97AAB"/>
    <w:rsid w:val="00F97D85"/>
    <w:rsid w:val="00FA3561"/>
    <w:rsid w:val="00FA6BBA"/>
    <w:rsid w:val="00FB0997"/>
    <w:rsid w:val="00FB3545"/>
    <w:rsid w:val="00FD0D6D"/>
    <w:rsid w:val="00FD1B71"/>
    <w:rsid w:val="00FD1C46"/>
    <w:rsid w:val="00FD2385"/>
    <w:rsid w:val="00FE3C69"/>
    <w:rsid w:val="00FE5900"/>
    <w:rsid w:val="00FF1CE3"/>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2A1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95089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199</TotalTime>
  <Pages>22</Pages>
  <Words>17354</Words>
  <Characters>9892</Characters>
  <Application>Microsoft Office Word</Application>
  <DocSecurity>0</DocSecurity>
  <Lines>82</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27192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Лариса Епифанцева</dc:creator>
  <cp:keywords/>
  <dc:description/>
  <cp:lastModifiedBy>Admin</cp:lastModifiedBy>
  <cp:revision>11</cp:revision>
  <dcterms:created xsi:type="dcterms:W3CDTF">2020-10-19T20:20:00Z</dcterms:created>
  <dcterms:modified xsi:type="dcterms:W3CDTF">2020-10-21T10:44:00Z</dcterms:modified>
</cp:coreProperties>
</file>