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359" w:rsidRPr="001B696A" w:rsidRDefault="00CC5503" w:rsidP="006E3359">
      <w:pPr>
        <w:jc w:val="right"/>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 </w:t>
      </w:r>
    </w:p>
    <w:p w:rsidR="006E3359" w:rsidRPr="001B696A" w:rsidRDefault="006E3359" w:rsidP="006E3359">
      <w:pPr>
        <w:ind w:left="2832" w:firstLine="708"/>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Мелітопольський державний педагогічний університет </w:t>
      </w: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sz w:val="24"/>
          <w:szCs w:val="24"/>
          <w:lang w:val="uk-UA"/>
        </w:rPr>
        <w:t>імені Богдана Хмельницького</w:t>
      </w:r>
      <w:r w:rsidRPr="001B696A">
        <w:rPr>
          <w:rFonts w:ascii="Times New Roman" w:hAnsi="Times New Roman" w:cs="Times New Roman"/>
          <w:b/>
          <w:caps/>
          <w:color w:val="000000"/>
          <w:sz w:val="24"/>
          <w:szCs w:val="24"/>
          <w:lang w:val="uk-UA"/>
        </w:rPr>
        <w:t xml:space="preserve"> </w:t>
      </w:r>
    </w:p>
    <w:p w:rsidR="006E3359" w:rsidRPr="001B696A" w:rsidRDefault="006E3359" w:rsidP="006E3359">
      <w:pPr>
        <w:jc w:val="center"/>
        <w:rPr>
          <w:rFonts w:ascii="Times New Roman" w:hAnsi="Times New Roman" w:cs="Times New Roman"/>
          <w:b/>
          <w:caps/>
          <w:sz w:val="24"/>
          <w:szCs w:val="24"/>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ФІЛОЛОГІЧНИЙ факультет</w:t>
      </w:r>
    </w:p>
    <w:p w:rsidR="006E3359" w:rsidRPr="001B696A" w:rsidRDefault="006E3359" w:rsidP="006E3359">
      <w:pPr>
        <w:jc w:val="center"/>
        <w:rPr>
          <w:rFonts w:ascii="Times New Roman" w:hAnsi="Times New Roman" w:cs="Times New Roman"/>
          <w:b/>
          <w:caps/>
          <w:sz w:val="24"/>
          <w:szCs w:val="24"/>
          <w:highlight w:val="magenta"/>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Кафедра </w:t>
      </w:r>
      <w:r w:rsidR="00C4689B">
        <w:rPr>
          <w:rFonts w:ascii="Times New Roman" w:hAnsi="Times New Roman" w:cs="Times New Roman"/>
          <w:b/>
          <w:caps/>
          <w:sz w:val="24"/>
          <w:szCs w:val="24"/>
          <w:lang w:val="uk-UA"/>
        </w:rPr>
        <w:t>УКРАЇНСЬКОЇ МОВИ</w:t>
      </w:r>
    </w:p>
    <w:p w:rsidR="006E3359" w:rsidRPr="001B696A" w:rsidRDefault="006E3359" w:rsidP="006E3359">
      <w:pPr>
        <w:jc w:val="center"/>
        <w:rPr>
          <w:rFonts w:ascii="Times New Roman" w:hAnsi="Times New Roman" w:cs="Times New Roman"/>
          <w:b/>
          <w:caps/>
          <w:color w:val="000000"/>
          <w:sz w:val="24"/>
          <w:szCs w:val="24"/>
          <w:lang w:val="uk-UA"/>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6E3359" w:rsidRPr="001B696A"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Назва </w:t>
            </w:r>
            <w:r w:rsidR="001B696A" w:rsidRPr="001B696A">
              <w:rPr>
                <w:rFonts w:ascii="Times New Roman" w:hAnsi="Times New Roman" w:cs="Times New Roman"/>
                <w:b/>
                <w:color w:val="000000"/>
                <w:sz w:val="24"/>
                <w:szCs w:val="24"/>
                <w:lang w:val="uk-UA"/>
              </w:rPr>
              <w:t>освітнього компоненту</w:t>
            </w:r>
          </w:p>
          <w:p w:rsidR="006E3359" w:rsidRPr="001B696A" w:rsidRDefault="00C4689B" w:rsidP="008F7B40">
            <w:pPr>
              <w:rPr>
                <w:rFonts w:ascii="Times New Roman" w:hAnsi="Times New Roman" w:cs="Times New Roman"/>
                <w:color w:val="000000"/>
                <w:sz w:val="24"/>
                <w:szCs w:val="24"/>
                <w:lang w:val="uk-UA"/>
              </w:rPr>
            </w:pPr>
            <w:r>
              <w:rPr>
                <w:i/>
                <w:color w:val="000000"/>
                <w:lang w:val="uk-UA"/>
              </w:rPr>
              <w:t>обов’язковий</w:t>
            </w:r>
            <w:r w:rsidR="006E3359" w:rsidRPr="001B696A">
              <w:rPr>
                <w:i/>
                <w:color w:val="000000"/>
                <w:lang w:val="uk-UA"/>
              </w:rPr>
              <w:t>/вибірковий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B696A" w:rsidRPr="008C4DF9" w:rsidRDefault="001A1D8F"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Культура</w:t>
            </w:r>
            <w:r w:rsidR="00C4689B">
              <w:rPr>
                <w:rFonts w:ascii="Times New Roman" w:hAnsi="Times New Roman" w:cs="Times New Roman"/>
                <w:sz w:val="28"/>
                <w:szCs w:val="28"/>
                <w:lang w:val="uk-UA"/>
              </w:rPr>
              <w:t xml:space="preserve"> української мови</w:t>
            </w:r>
          </w:p>
          <w:p w:rsidR="006E3359" w:rsidRPr="008C4DF9" w:rsidRDefault="00C4689B" w:rsidP="008F7B40">
            <w:pPr>
              <w:tabs>
                <w:tab w:val="left" w:pos="9623"/>
              </w:tabs>
              <w:jc w:val="both"/>
              <w:rPr>
                <w:rFonts w:ascii="Times New Roman" w:hAnsi="Times New Roman" w:cs="Times New Roman"/>
                <w:color w:val="000000"/>
                <w:sz w:val="28"/>
                <w:szCs w:val="28"/>
                <w:lang w:val="uk-UA"/>
              </w:rPr>
            </w:pPr>
            <w:r w:rsidRPr="00C4689B">
              <w:rPr>
                <w:rFonts w:ascii="Times New Roman" w:hAnsi="Times New Roman" w:cs="Times New Roman"/>
                <w:sz w:val="28"/>
                <w:szCs w:val="28"/>
                <w:lang w:val="uk-UA"/>
              </w:rPr>
              <w:t>обов’язковий</w:t>
            </w:r>
          </w:p>
        </w:tc>
      </w:tr>
      <w:tr w:rsidR="006E3359" w:rsidRPr="00917255"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Ступінь освіти Бакалавр/магістр/доктор філософії </w:t>
            </w:r>
          </w:p>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1A1D8F"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Бакалавр</w:t>
            </w:r>
          </w:p>
          <w:p w:rsidR="00A26B4B" w:rsidRPr="008C4DF9" w:rsidRDefault="00A26B4B" w:rsidP="00A26B4B">
            <w:pPr>
              <w:spacing w:after="0"/>
              <w:rPr>
                <w:rFonts w:ascii="Times New Roman" w:hAnsi="Times New Roman" w:cs="Times New Roman"/>
                <w:sz w:val="28"/>
                <w:szCs w:val="28"/>
                <w:lang w:val="uk-UA"/>
              </w:rPr>
            </w:pPr>
          </w:p>
          <w:p w:rsidR="00A26B4B" w:rsidRPr="008C4DF9" w:rsidRDefault="00C4689B" w:rsidP="00A26B4B">
            <w:pPr>
              <w:spacing w:after="0"/>
              <w:rPr>
                <w:rFonts w:ascii="Times New Roman" w:hAnsi="Times New Roman" w:cs="Times New Roman"/>
                <w:sz w:val="28"/>
                <w:szCs w:val="28"/>
                <w:lang w:val="uk-UA"/>
              </w:rPr>
            </w:pPr>
            <w:r>
              <w:rPr>
                <w:rFonts w:ascii="Times New Roman" w:hAnsi="Times New Roman" w:cs="Times New Roman"/>
                <w:sz w:val="28"/>
                <w:szCs w:val="28"/>
                <w:lang w:val="uk-UA"/>
              </w:rPr>
              <w:t>Спеціальність: 035.01</w:t>
            </w:r>
            <w:r w:rsidR="00A26B4B" w:rsidRPr="008C4DF9">
              <w:rPr>
                <w:rFonts w:ascii="Times New Roman" w:hAnsi="Times New Roman" w:cs="Times New Roman"/>
                <w:sz w:val="28"/>
                <w:szCs w:val="28"/>
                <w:lang w:val="uk-UA"/>
              </w:rPr>
              <w:t xml:space="preserve"> </w:t>
            </w:r>
            <w:r>
              <w:rPr>
                <w:rFonts w:ascii="Times New Roman" w:hAnsi="Times New Roman" w:cs="Times New Roman"/>
                <w:sz w:val="28"/>
                <w:szCs w:val="28"/>
                <w:lang w:val="uk-UA"/>
              </w:rPr>
              <w:t>Філологія. Українська мова і література</w:t>
            </w:r>
          </w:p>
          <w:p w:rsidR="00C4689B" w:rsidRPr="008C4DF9" w:rsidRDefault="00A26B4B" w:rsidP="00C4689B">
            <w:pPr>
              <w:spacing w:after="0"/>
              <w:rPr>
                <w:rFonts w:ascii="Times New Roman" w:hAnsi="Times New Roman" w:cs="Times New Roman"/>
                <w:sz w:val="28"/>
                <w:szCs w:val="28"/>
                <w:lang w:val="uk-UA"/>
              </w:rPr>
            </w:pPr>
            <w:r w:rsidRPr="008C4DF9">
              <w:rPr>
                <w:rFonts w:ascii="Times New Roman" w:hAnsi="Times New Roman" w:cs="Times New Roman"/>
                <w:sz w:val="28"/>
                <w:szCs w:val="28"/>
                <w:lang w:val="uk-UA"/>
              </w:rPr>
              <w:t>Освітньо-</w:t>
            </w:r>
            <w:r w:rsidR="001A1D8F">
              <w:rPr>
                <w:rFonts w:ascii="Times New Roman" w:hAnsi="Times New Roman" w:cs="Times New Roman"/>
                <w:sz w:val="28"/>
                <w:szCs w:val="28"/>
                <w:lang w:val="uk-UA"/>
              </w:rPr>
              <w:t>професійна</w:t>
            </w:r>
            <w:r w:rsidRPr="008C4DF9">
              <w:rPr>
                <w:rFonts w:ascii="Times New Roman" w:hAnsi="Times New Roman" w:cs="Times New Roman"/>
                <w:sz w:val="28"/>
                <w:szCs w:val="28"/>
                <w:lang w:val="uk-UA"/>
              </w:rPr>
              <w:t xml:space="preserve"> програма: </w:t>
            </w:r>
            <w:r w:rsidR="00C4689B">
              <w:rPr>
                <w:rFonts w:ascii="Times New Roman" w:hAnsi="Times New Roman" w:cs="Times New Roman"/>
                <w:sz w:val="28"/>
                <w:szCs w:val="28"/>
                <w:lang w:val="uk-UA"/>
              </w:rPr>
              <w:t>Філологія. Українська мова і література</w:t>
            </w:r>
            <w:r w:rsidR="00C4689B" w:rsidRPr="008C4DF9">
              <w:rPr>
                <w:rFonts w:ascii="Times New Roman" w:hAnsi="Times New Roman" w:cs="Times New Roman"/>
                <w:sz w:val="28"/>
                <w:szCs w:val="28"/>
                <w:lang w:val="uk-UA"/>
              </w:rPr>
              <w:t xml:space="preserve"> </w:t>
            </w:r>
          </w:p>
          <w:p w:rsidR="006E3359" w:rsidRPr="008C4DF9" w:rsidRDefault="006E3359" w:rsidP="00A26B4B">
            <w:pPr>
              <w:tabs>
                <w:tab w:val="left" w:pos="9623"/>
              </w:tabs>
              <w:jc w:val="both"/>
              <w:rPr>
                <w:rFonts w:ascii="Times New Roman" w:hAnsi="Times New Roman" w:cs="Times New Roman"/>
                <w:sz w:val="28"/>
                <w:szCs w:val="28"/>
                <w:lang w:val="uk-UA"/>
              </w:rPr>
            </w:pPr>
          </w:p>
        </w:tc>
      </w:tr>
      <w:tr w:rsidR="006E3359" w:rsidRPr="001B696A"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6E3359" w:rsidP="00E15625">
            <w:pPr>
              <w:tabs>
                <w:tab w:val="left" w:pos="9623"/>
              </w:tabs>
              <w:jc w:val="both"/>
              <w:rPr>
                <w:rFonts w:ascii="Times New Roman" w:hAnsi="Times New Roman" w:cs="Times New Roman"/>
                <w:sz w:val="28"/>
                <w:szCs w:val="28"/>
                <w:lang w:val="uk-UA"/>
              </w:rPr>
            </w:pPr>
            <w:r w:rsidRPr="008C4DF9">
              <w:rPr>
                <w:i/>
                <w:sz w:val="28"/>
                <w:szCs w:val="28"/>
                <w:lang w:val="uk-UA"/>
              </w:rPr>
              <w:t xml:space="preserve">2020-2021/ І семестр / </w:t>
            </w:r>
            <w:r w:rsidR="001A1D8F">
              <w:rPr>
                <w:i/>
                <w:sz w:val="28"/>
                <w:szCs w:val="28"/>
                <w:lang w:val="uk-UA"/>
              </w:rPr>
              <w:t>4</w:t>
            </w:r>
            <w:r w:rsidRPr="008C4DF9">
              <w:rPr>
                <w:i/>
                <w:sz w:val="28"/>
                <w:szCs w:val="28"/>
                <w:lang w:val="uk-UA"/>
              </w:rPr>
              <w:t xml:space="preserve"> курс</w:t>
            </w:r>
          </w:p>
        </w:tc>
      </w:tr>
      <w:tr w:rsidR="00332456" w:rsidRPr="00C4689B" w:rsidTr="008F7B40">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8C4DF9" w:rsidRDefault="00C4689B" w:rsidP="006F51EE">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Коваль Оксана Володимирівна</w:t>
            </w:r>
          </w:p>
        </w:tc>
      </w:tr>
      <w:tr w:rsidR="00332456" w:rsidRPr="00917255" w:rsidTr="008F7B40">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proofErr w:type="spellStart"/>
            <w:r w:rsidRPr="001B696A">
              <w:rPr>
                <w:rFonts w:ascii="Times New Roman" w:hAnsi="Times New Roman" w:cs="Times New Roman"/>
                <w:b/>
                <w:color w:val="000000"/>
                <w:sz w:val="24"/>
                <w:szCs w:val="24"/>
                <w:lang w:val="uk-UA"/>
              </w:rPr>
              <w:t>Профайл</w:t>
            </w:r>
            <w:proofErr w:type="spellEnd"/>
            <w:r w:rsidRPr="001B696A">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C4689B" w:rsidRDefault="00816D04" w:rsidP="006F51EE">
            <w:pPr>
              <w:spacing w:after="0" w:line="240" w:lineRule="auto"/>
              <w:ind w:left="290"/>
              <w:jc w:val="both"/>
              <w:rPr>
                <w:rFonts w:ascii="Times New Roman" w:hAnsi="Times New Roman" w:cs="Times New Roman"/>
                <w:sz w:val="28"/>
                <w:szCs w:val="28"/>
                <w:lang w:val="uk-UA"/>
              </w:rPr>
            </w:pPr>
            <w:hyperlink r:id="rId6" w:history="1">
              <w:r w:rsidR="00C4689B" w:rsidRPr="00C4689B">
                <w:rPr>
                  <w:rStyle w:val="a4"/>
                </w:rPr>
                <w:t>http</w:t>
              </w:r>
              <w:r w:rsidR="00C4689B" w:rsidRPr="00C4689B">
                <w:rPr>
                  <w:rStyle w:val="a4"/>
                  <w:lang w:val="uk-UA"/>
                </w:rPr>
                <w:t>://</w:t>
              </w:r>
              <w:proofErr w:type="spellStart"/>
              <w:r w:rsidR="00C4689B" w:rsidRPr="00C4689B">
                <w:rPr>
                  <w:rStyle w:val="a4"/>
                </w:rPr>
                <w:t>filolog</w:t>
              </w:r>
              <w:proofErr w:type="spellEnd"/>
              <w:r w:rsidR="00C4689B" w:rsidRPr="00C4689B">
                <w:rPr>
                  <w:rStyle w:val="a4"/>
                  <w:lang w:val="uk-UA"/>
                </w:rPr>
                <w:t>.</w:t>
              </w:r>
              <w:proofErr w:type="spellStart"/>
              <w:r w:rsidR="00C4689B" w:rsidRPr="00C4689B">
                <w:rPr>
                  <w:rStyle w:val="a4"/>
                </w:rPr>
                <w:t>mdpu</w:t>
              </w:r>
              <w:proofErr w:type="spellEnd"/>
              <w:r w:rsidR="00C4689B" w:rsidRPr="00C4689B">
                <w:rPr>
                  <w:rStyle w:val="a4"/>
                  <w:lang w:val="uk-UA"/>
                </w:rPr>
                <w:t>.</w:t>
              </w:r>
              <w:r w:rsidR="00C4689B" w:rsidRPr="00C4689B">
                <w:rPr>
                  <w:rStyle w:val="a4"/>
                </w:rPr>
                <w:t>org</w:t>
              </w:r>
              <w:r w:rsidR="00C4689B" w:rsidRPr="00C4689B">
                <w:rPr>
                  <w:rStyle w:val="a4"/>
                  <w:lang w:val="uk-UA"/>
                </w:rPr>
                <w:t>.</w:t>
              </w:r>
              <w:proofErr w:type="spellStart"/>
              <w:r w:rsidR="00C4689B" w:rsidRPr="00C4689B">
                <w:rPr>
                  <w:rStyle w:val="a4"/>
                </w:rPr>
                <w:t>ua</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dekanatu</w:t>
              </w:r>
              <w:proofErr w:type="spellEnd"/>
              <w:r w:rsidR="00C4689B" w:rsidRPr="00C4689B">
                <w:rPr>
                  <w:rStyle w:val="a4"/>
                  <w:lang w:val="uk-UA"/>
                </w:rPr>
                <w:t>-</w:t>
              </w:r>
              <w:proofErr w:type="spellStart"/>
              <w:r w:rsidR="00C4689B" w:rsidRPr="00C4689B">
                <w:rPr>
                  <w:rStyle w:val="a4"/>
                </w:rPr>
                <w:t>filologichnogo</w:t>
              </w:r>
              <w:proofErr w:type="spellEnd"/>
              <w:r w:rsidR="00C4689B" w:rsidRPr="00C4689B">
                <w:rPr>
                  <w:rStyle w:val="a4"/>
                  <w:lang w:val="uk-UA"/>
                </w:rPr>
                <w:t>-</w:t>
              </w:r>
              <w:proofErr w:type="spellStart"/>
              <w:r w:rsidR="00C4689B" w:rsidRPr="00C4689B">
                <w:rPr>
                  <w:rStyle w:val="a4"/>
                </w:rPr>
                <w:t>fakul</w:t>
              </w:r>
              <w:proofErr w:type="spellEnd"/>
              <w:r w:rsidR="00C4689B" w:rsidRPr="00C4689B">
                <w:rPr>
                  <w:rStyle w:val="a4"/>
                  <w:lang w:val="uk-UA"/>
                </w:rPr>
                <w:t>/</w:t>
              </w:r>
              <w:proofErr w:type="spellStart"/>
              <w:r w:rsidR="00C4689B" w:rsidRPr="00C4689B">
                <w:rPr>
                  <w:rStyle w:val="a4"/>
                </w:rPr>
                <w:t>kafedra</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kafedri</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koval</w:t>
              </w:r>
              <w:proofErr w:type="spellEnd"/>
              <w:r w:rsidR="00C4689B" w:rsidRPr="00C4689B">
                <w:rPr>
                  <w:rStyle w:val="a4"/>
                  <w:lang w:val="uk-UA"/>
                </w:rPr>
                <w:t>-</w:t>
              </w:r>
              <w:proofErr w:type="spellStart"/>
              <w:r w:rsidR="00C4689B" w:rsidRPr="00C4689B">
                <w:rPr>
                  <w:rStyle w:val="a4"/>
                </w:rPr>
                <w:t>oksana</w:t>
              </w:r>
              <w:proofErr w:type="spellEnd"/>
              <w:r w:rsidR="00C4689B" w:rsidRPr="00C4689B">
                <w:rPr>
                  <w:rStyle w:val="a4"/>
                  <w:lang w:val="uk-UA"/>
                </w:rPr>
                <w:t>-</w:t>
              </w:r>
              <w:proofErr w:type="spellStart"/>
              <w:r w:rsidR="00C4689B" w:rsidRPr="00C4689B">
                <w:rPr>
                  <w:rStyle w:val="a4"/>
                </w:rPr>
                <w:t>volodymyrivna</w:t>
              </w:r>
              <w:proofErr w:type="spellEnd"/>
              <w:r w:rsidR="00C4689B" w:rsidRPr="00C4689B">
                <w:rPr>
                  <w:rStyle w:val="a4"/>
                  <w:lang w:val="uk-UA"/>
                </w:rPr>
                <w:t>/</w:t>
              </w:r>
            </w:hyperlink>
          </w:p>
        </w:tc>
      </w:tr>
      <w:tr w:rsidR="00353C36" w:rsidRPr="001B696A" w:rsidTr="00C4689B">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lastRenderedPageBreak/>
              <w:t xml:space="preserve">Контактний </w:t>
            </w:r>
            <w:proofErr w:type="spellStart"/>
            <w:r w:rsidRPr="00C4689B">
              <w:rPr>
                <w:rFonts w:ascii="Times New Roman" w:hAnsi="Times New Roman" w:cs="Times New Roman"/>
                <w:b/>
                <w:sz w:val="24"/>
                <w:szCs w:val="24"/>
                <w:lang w:val="uk-UA"/>
              </w:rPr>
              <w:t>тел</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C4689B" w:rsidP="00B004C5">
            <w:pPr>
              <w:ind w:left="289"/>
              <w:jc w:val="both"/>
              <w:rPr>
                <w:rFonts w:ascii="Times New Roman" w:hAnsi="Times New Roman" w:cs="Times New Roman"/>
                <w:sz w:val="28"/>
                <w:szCs w:val="28"/>
                <w:highlight w:val="red"/>
                <w:lang w:val="uk-UA"/>
              </w:rPr>
            </w:pPr>
            <w:r w:rsidRPr="00C4689B">
              <w:rPr>
                <w:rFonts w:ascii="Times New Roman" w:hAnsi="Times New Roman" w:cs="Times New Roman"/>
                <w:sz w:val="28"/>
                <w:szCs w:val="28"/>
                <w:lang w:val="uk-UA"/>
              </w:rPr>
              <w:t>067-645-93-74</w:t>
            </w:r>
          </w:p>
        </w:tc>
      </w:tr>
      <w:tr w:rsidR="00353C36" w:rsidRPr="00C4689B" w:rsidTr="00C4689B">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t>E-</w:t>
            </w:r>
            <w:proofErr w:type="spellStart"/>
            <w:r w:rsidRPr="00C4689B">
              <w:rPr>
                <w:rFonts w:ascii="Times New Roman" w:hAnsi="Times New Roman" w:cs="Times New Roman"/>
                <w:b/>
                <w:sz w:val="24"/>
                <w:szCs w:val="24"/>
                <w:lang w:val="uk-UA"/>
              </w:rPr>
              <w:t>mail</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917255" w:rsidP="00C4689B">
            <w:pPr>
              <w:ind w:left="289"/>
              <w:jc w:val="both"/>
              <w:rPr>
                <w:rFonts w:ascii="Times New Roman" w:hAnsi="Times New Roman" w:cs="Times New Roman"/>
                <w:sz w:val="28"/>
                <w:szCs w:val="28"/>
                <w:highlight w:val="red"/>
                <w:lang w:val="uk-UA"/>
              </w:rPr>
            </w:pPr>
            <w:hyperlink r:id="rId7" w:history="1">
              <w:r w:rsidR="00C4689B" w:rsidRPr="00C4689B">
                <w:rPr>
                  <w:rStyle w:val="a4"/>
                  <w:rFonts w:ascii="Times New Roman" w:hAnsi="Times New Roman" w:cs="Times New Roman"/>
                  <w:sz w:val="28"/>
                  <w:szCs w:val="28"/>
                </w:rPr>
                <w:t>koval</w:t>
              </w:r>
              <w:r w:rsidR="00C4689B" w:rsidRPr="00C4689B">
                <w:rPr>
                  <w:rStyle w:val="a4"/>
                  <w:rFonts w:ascii="Times New Roman" w:hAnsi="Times New Roman" w:cs="Times New Roman"/>
                  <w:sz w:val="28"/>
                  <w:szCs w:val="28"/>
                  <w:lang w:val="ru-RU"/>
                </w:rPr>
                <w:t>_</w:t>
              </w:r>
              <w:r w:rsidR="00C4689B" w:rsidRPr="00C4689B">
                <w:rPr>
                  <w:rStyle w:val="a4"/>
                  <w:rFonts w:ascii="Times New Roman" w:hAnsi="Times New Roman" w:cs="Times New Roman"/>
                  <w:sz w:val="28"/>
                  <w:szCs w:val="28"/>
                </w:rPr>
                <w:t>oksana</w:t>
              </w:r>
              <w:r w:rsidR="00C4689B" w:rsidRPr="00C4689B">
                <w:rPr>
                  <w:rStyle w:val="a4"/>
                  <w:rFonts w:ascii="Times New Roman" w:hAnsi="Times New Roman" w:cs="Times New Roman"/>
                  <w:sz w:val="28"/>
                  <w:szCs w:val="28"/>
                  <w:lang w:val="ru-RU"/>
                </w:rPr>
                <w:t>19@</w:t>
              </w:r>
              <w:r w:rsidR="00C4689B" w:rsidRPr="00C4689B">
                <w:rPr>
                  <w:rStyle w:val="a4"/>
                  <w:rFonts w:ascii="Times New Roman" w:hAnsi="Times New Roman" w:cs="Times New Roman"/>
                  <w:sz w:val="28"/>
                  <w:szCs w:val="28"/>
                </w:rPr>
                <w:t>ukr</w:t>
              </w:r>
              <w:r w:rsidR="00C4689B" w:rsidRPr="00C4689B">
                <w:rPr>
                  <w:rStyle w:val="a4"/>
                  <w:rFonts w:ascii="Times New Roman" w:hAnsi="Times New Roman" w:cs="Times New Roman"/>
                  <w:sz w:val="28"/>
                  <w:szCs w:val="28"/>
                  <w:lang w:val="ru-RU"/>
                </w:rPr>
                <w:t>.</w:t>
              </w:r>
              <w:r w:rsidR="00C4689B" w:rsidRPr="00C4689B">
                <w:rPr>
                  <w:rStyle w:val="a4"/>
                  <w:rFonts w:ascii="Times New Roman" w:hAnsi="Times New Roman" w:cs="Times New Roman"/>
                  <w:sz w:val="28"/>
                  <w:szCs w:val="28"/>
                </w:rPr>
                <w:t>net</w:t>
              </w:r>
            </w:hyperlink>
            <w:r w:rsidR="00353C36" w:rsidRPr="00C4689B">
              <w:rPr>
                <w:rFonts w:ascii="Times New Roman" w:hAnsi="Times New Roman" w:cs="Times New Roman"/>
                <w:sz w:val="28"/>
                <w:szCs w:val="28"/>
                <w:lang w:val="uk-UA"/>
              </w:rPr>
              <w:t xml:space="preserve"> </w:t>
            </w:r>
          </w:p>
        </w:tc>
      </w:tr>
      <w:tr w:rsidR="00353C36" w:rsidRPr="00917255" w:rsidTr="008F7B40">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5972C9">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Сторінка освітнього компоненту на сайті центру освітніх дистанційних технологій МДПУ ім. Б.</w:t>
            </w:r>
            <w:r>
              <w:rPr>
                <w:rFonts w:ascii="Times New Roman" w:hAnsi="Times New Roman" w:cs="Times New Roman"/>
                <w:b/>
                <w:color w:val="000000"/>
                <w:sz w:val="24"/>
                <w:szCs w:val="24"/>
                <w:lang w:val="uk-UA"/>
              </w:rPr>
              <w:t xml:space="preserve"> </w:t>
            </w:r>
            <w:r w:rsidRPr="001B696A">
              <w:rPr>
                <w:rFonts w:ascii="Times New Roman" w:hAnsi="Times New Roman" w:cs="Times New Roman"/>
                <w:b/>
                <w:color w:val="000000"/>
                <w:sz w:val="24"/>
                <w:szCs w:val="24"/>
                <w:lang w:val="uk-UA"/>
              </w:rPr>
              <w:t>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1A1D8F" w:rsidRDefault="00816D04" w:rsidP="008F7B40">
            <w:pPr>
              <w:ind w:left="290"/>
              <w:jc w:val="both"/>
              <w:rPr>
                <w:rFonts w:ascii="Times New Roman" w:hAnsi="Times New Roman" w:cs="Times New Roman"/>
                <w:color w:val="000000"/>
                <w:sz w:val="28"/>
                <w:szCs w:val="28"/>
                <w:lang w:val="uk-UA"/>
              </w:rPr>
            </w:pPr>
            <w:hyperlink r:id="rId8" w:history="1">
              <w:r w:rsidR="001A1D8F" w:rsidRPr="001A1D8F">
                <w:rPr>
                  <w:rStyle w:val="a4"/>
                </w:rPr>
                <w:t>http</w:t>
              </w:r>
              <w:r w:rsidR="001A1D8F" w:rsidRPr="001A1D8F">
                <w:rPr>
                  <w:rStyle w:val="a4"/>
                  <w:lang w:val="uk-UA"/>
                </w:rPr>
                <w:t>://</w:t>
              </w:r>
              <w:r w:rsidR="001A1D8F" w:rsidRPr="001A1D8F">
                <w:rPr>
                  <w:rStyle w:val="a4"/>
                </w:rPr>
                <w:t>www</w:t>
              </w:r>
              <w:r w:rsidR="001A1D8F" w:rsidRPr="001A1D8F">
                <w:rPr>
                  <w:rStyle w:val="a4"/>
                  <w:lang w:val="uk-UA"/>
                </w:rPr>
                <w:t>.</w:t>
              </w:r>
              <w:proofErr w:type="spellStart"/>
              <w:r w:rsidR="001A1D8F" w:rsidRPr="001A1D8F">
                <w:rPr>
                  <w:rStyle w:val="a4"/>
                </w:rPr>
                <w:t>dfn</w:t>
              </w:r>
              <w:proofErr w:type="spellEnd"/>
              <w:r w:rsidR="001A1D8F" w:rsidRPr="001A1D8F">
                <w:rPr>
                  <w:rStyle w:val="a4"/>
                  <w:lang w:val="uk-UA"/>
                </w:rPr>
                <w:t>.</w:t>
              </w:r>
              <w:proofErr w:type="spellStart"/>
              <w:r w:rsidR="001A1D8F" w:rsidRPr="001A1D8F">
                <w:rPr>
                  <w:rStyle w:val="a4"/>
                </w:rPr>
                <w:t>mdpu</w:t>
              </w:r>
              <w:proofErr w:type="spellEnd"/>
              <w:r w:rsidR="001A1D8F" w:rsidRPr="001A1D8F">
                <w:rPr>
                  <w:rStyle w:val="a4"/>
                  <w:lang w:val="uk-UA"/>
                </w:rPr>
                <w:t>.</w:t>
              </w:r>
              <w:r w:rsidR="001A1D8F" w:rsidRPr="001A1D8F">
                <w:rPr>
                  <w:rStyle w:val="a4"/>
                </w:rPr>
                <w:t>or</w:t>
              </w:r>
              <w:bookmarkStart w:id="0" w:name="_GoBack"/>
              <w:bookmarkEnd w:id="0"/>
              <w:r w:rsidR="001A1D8F" w:rsidRPr="001A1D8F">
                <w:rPr>
                  <w:rStyle w:val="a4"/>
                </w:rPr>
                <w:t>g</w:t>
              </w:r>
              <w:r w:rsidR="001A1D8F" w:rsidRPr="001A1D8F">
                <w:rPr>
                  <w:rStyle w:val="a4"/>
                  <w:lang w:val="uk-UA"/>
                </w:rPr>
                <w:t>.</w:t>
              </w:r>
              <w:proofErr w:type="spellStart"/>
              <w:r w:rsidR="001A1D8F" w:rsidRPr="001A1D8F">
                <w:rPr>
                  <w:rStyle w:val="a4"/>
                </w:rPr>
                <w:t>ua</w:t>
              </w:r>
              <w:proofErr w:type="spellEnd"/>
              <w:r w:rsidR="001A1D8F" w:rsidRPr="001A1D8F">
                <w:rPr>
                  <w:rStyle w:val="a4"/>
                  <w:lang w:val="uk-UA"/>
                </w:rPr>
                <w:t>/</w:t>
              </w:r>
              <w:r w:rsidR="001A1D8F" w:rsidRPr="001A1D8F">
                <w:rPr>
                  <w:rStyle w:val="a4"/>
                </w:rPr>
                <w:t>course</w:t>
              </w:r>
              <w:r w:rsidR="001A1D8F" w:rsidRPr="001A1D8F">
                <w:rPr>
                  <w:rStyle w:val="a4"/>
                  <w:lang w:val="uk-UA"/>
                </w:rPr>
                <w:t>/</w:t>
              </w:r>
              <w:r w:rsidR="001A1D8F" w:rsidRPr="001A1D8F">
                <w:rPr>
                  <w:rStyle w:val="a4"/>
                </w:rPr>
                <w:t>view</w:t>
              </w:r>
              <w:r w:rsidR="001A1D8F" w:rsidRPr="001A1D8F">
                <w:rPr>
                  <w:rStyle w:val="a4"/>
                  <w:lang w:val="uk-UA"/>
                </w:rPr>
                <w:t>.</w:t>
              </w:r>
              <w:proofErr w:type="spellStart"/>
              <w:r w:rsidR="001A1D8F" w:rsidRPr="001A1D8F">
                <w:rPr>
                  <w:rStyle w:val="a4"/>
                </w:rPr>
                <w:t>php</w:t>
              </w:r>
              <w:proofErr w:type="spellEnd"/>
              <w:r w:rsidR="001A1D8F" w:rsidRPr="001A1D8F">
                <w:rPr>
                  <w:rStyle w:val="a4"/>
                  <w:lang w:val="uk-UA"/>
                </w:rPr>
                <w:t>?</w:t>
              </w:r>
              <w:r w:rsidR="001A1D8F" w:rsidRPr="001A1D8F">
                <w:rPr>
                  <w:rStyle w:val="a4"/>
                </w:rPr>
                <w:t>id</w:t>
              </w:r>
              <w:r w:rsidR="001A1D8F" w:rsidRPr="001A1D8F">
                <w:rPr>
                  <w:rStyle w:val="a4"/>
                  <w:lang w:val="uk-UA"/>
                </w:rPr>
                <w:t>=1384#</w:t>
              </w:r>
            </w:hyperlink>
          </w:p>
        </w:tc>
      </w:tr>
      <w:tr w:rsidR="00353C36" w:rsidRPr="001B696A" w:rsidTr="008F7B40">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 xml:space="preserve">Очні консультації: </w:t>
            </w:r>
          </w:p>
          <w:p w:rsidR="00353C36" w:rsidRPr="00B52019" w:rsidRDefault="00353C36" w:rsidP="008F7B40">
            <w:pPr>
              <w:pStyle w:val="11"/>
              <w:widowControl w:val="0"/>
              <w:spacing w:line="240" w:lineRule="auto"/>
              <w:ind w:left="290"/>
              <w:jc w:val="both"/>
              <w:rPr>
                <w:rFonts w:ascii="Times New Roman" w:hAnsi="Times New Roman" w:cs="Times New Roman"/>
                <w:sz w:val="28"/>
                <w:szCs w:val="28"/>
                <w:lang w:val="uk-UA"/>
              </w:rPr>
            </w:pPr>
            <w:r w:rsidRPr="00917255">
              <w:rPr>
                <w:rFonts w:ascii="Times New Roman" w:hAnsi="Times New Roman" w:cs="Times New Roman"/>
                <w:sz w:val="28"/>
                <w:szCs w:val="28"/>
                <w:lang w:val="uk-UA"/>
              </w:rPr>
              <w:t>щосереди,</w:t>
            </w:r>
            <w:r w:rsidRPr="00B52019">
              <w:rPr>
                <w:rFonts w:ascii="Times New Roman" w:hAnsi="Times New Roman" w:cs="Times New Roman"/>
                <w:sz w:val="28"/>
                <w:szCs w:val="28"/>
                <w:lang w:val="uk-UA"/>
              </w:rPr>
              <w:t xml:space="preserve"> згідно графіку роботи кафедри </w:t>
            </w:r>
            <w:r w:rsidR="00C4689B" w:rsidRPr="00B52019">
              <w:rPr>
                <w:rFonts w:ascii="Times New Roman" w:hAnsi="Times New Roman" w:cs="Times New Roman"/>
                <w:sz w:val="28"/>
                <w:szCs w:val="28"/>
                <w:lang w:val="uk-UA"/>
              </w:rPr>
              <w:t>української мови</w:t>
            </w:r>
            <w:r w:rsidRPr="00B52019">
              <w:rPr>
                <w:rFonts w:ascii="Times New Roman" w:hAnsi="Times New Roman" w:cs="Times New Roman"/>
                <w:sz w:val="28"/>
                <w:szCs w:val="28"/>
                <w:lang w:val="uk-UA"/>
              </w:rPr>
              <w:t>.</w:t>
            </w:r>
          </w:p>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Онлайн-консультації:</w:t>
            </w:r>
          </w:p>
          <w:p w:rsidR="00353C36" w:rsidRPr="008C4DF9" w:rsidRDefault="00353C36" w:rsidP="008F7B40">
            <w:pPr>
              <w:ind w:left="290"/>
              <w:jc w:val="both"/>
              <w:rPr>
                <w:rFonts w:ascii="Times New Roman" w:hAnsi="Times New Roman" w:cs="Times New Roman"/>
                <w:color w:val="000000"/>
                <w:sz w:val="28"/>
                <w:szCs w:val="28"/>
                <w:lang w:val="uk-UA"/>
              </w:rPr>
            </w:pPr>
            <w:r w:rsidRPr="00B52019">
              <w:rPr>
                <w:rFonts w:ascii="Times New Roman" w:hAnsi="Times New Roman" w:cs="Times New Roman"/>
                <w:sz w:val="28"/>
                <w:szCs w:val="28"/>
                <w:lang w:val="uk-UA"/>
              </w:rPr>
              <w:t>через систему ЦОДТ МДПУ ім. Б. Хмельницького.</w:t>
            </w:r>
          </w:p>
        </w:tc>
      </w:tr>
    </w:tbl>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1. Анотація</w:t>
      </w:r>
    </w:p>
    <w:p w:rsidR="00262884" w:rsidRPr="002A0619" w:rsidRDefault="002A0619" w:rsidP="002A0619">
      <w:pPr>
        <w:pStyle w:val="a3"/>
        <w:spacing w:before="0" w:beforeAutospacing="0" w:after="0" w:afterAutospacing="0" w:line="360" w:lineRule="atLeast"/>
        <w:ind w:firstLine="540"/>
        <w:jc w:val="both"/>
        <w:rPr>
          <w:color w:val="000000"/>
          <w:sz w:val="27"/>
          <w:szCs w:val="27"/>
          <w:lang w:val="uk-UA"/>
        </w:rPr>
      </w:pPr>
      <w:r w:rsidRPr="002A0619">
        <w:rPr>
          <w:color w:val="000000"/>
          <w:sz w:val="28"/>
          <w:szCs w:val="28"/>
          <w:lang w:val="uk-UA"/>
        </w:rPr>
        <w:t xml:space="preserve">Дисципліна </w:t>
      </w:r>
      <w:r w:rsidR="00262884" w:rsidRPr="002A0619">
        <w:rPr>
          <w:color w:val="000000"/>
          <w:sz w:val="28"/>
          <w:szCs w:val="28"/>
          <w:lang w:val="uk-UA"/>
        </w:rPr>
        <w:t>«Культура</w:t>
      </w:r>
      <w:r w:rsidRPr="002A0619">
        <w:rPr>
          <w:color w:val="000000"/>
          <w:sz w:val="28"/>
          <w:szCs w:val="28"/>
          <w:lang w:val="uk-UA"/>
        </w:rPr>
        <w:t xml:space="preserve"> української</w:t>
      </w:r>
      <w:r w:rsidR="00262884" w:rsidRPr="002A0619">
        <w:rPr>
          <w:color w:val="000000"/>
          <w:sz w:val="28"/>
          <w:szCs w:val="28"/>
          <w:lang w:val="uk-UA"/>
        </w:rPr>
        <w:t xml:space="preserve"> мови</w:t>
      </w:r>
      <w:r w:rsidRPr="002A0619">
        <w:rPr>
          <w:color w:val="000000"/>
          <w:sz w:val="28"/>
          <w:szCs w:val="28"/>
          <w:lang w:val="uk-UA"/>
        </w:rPr>
        <w:t>»</w:t>
      </w:r>
      <w:r w:rsidR="00262884" w:rsidRPr="002A0619">
        <w:rPr>
          <w:color w:val="000000"/>
          <w:sz w:val="28"/>
          <w:szCs w:val="28"/>
          <w:lang w:val="uk-UA"/>
        </w:rPr>
        <w:t xml:space="preserve"> – мовознавча дисципліна, яка на основі даних лексики, фонетики, граматики, стилістики формує критерії усвідомленого ставлення до мови й оцінювання </w:t>
      </w:r>
      <w:proofErr w:type="spellStart"/>
      <w:r w:rsidR="00262884" w:rsidRPr="002A0619">
        <w:rPr>
          <w:color w:val="000000"/>
          <w:sz w:val="28"/>
          <w:szCs w:val="28"/>
          <w:lang w:val="uk-UA"/>
        </w:rPr>
        <w:t>мовних</w:t>
      </w:r>
      <w:proofErr w:type="spellEnd"/>
      <w:r w:rsidR="00262884" w:rsidRPr="002A0619">
        <w:rPr>
          <w:color w:val="000000"/>
          <w:sz w:val="28"/>
          <w:szCs w:val="28"/>
          <w:lang w:val="uk-UA"/>
        </w:rPr>
        <w:t xml:space="preserve"> одиниць і явищ,</w:t>
      </w:r>
      <w:r w:rsidR="00262884" w:rsidRPr="002A0619">
        <w:rPr>
          <w:color w:val="000000"/>
          <w:sz w:val="28"/>
          <w:szCs w:val="28"/>
          <w:shd w:val="clear" w:color="auto" w:fill="FFFF00"/>
          <w:lang w:val="uk-UA"/>
        </w:rPr>
        <w:t xml:space="preserve"> </w:t>
      </w:r>
      <w:r w:rsidR="00262884" w:rsidRPr="002A0619">
        <w:rPr>
          <w:color w:val="000000"/>
          <w:sz w:val="28"/>
          <w:szCs w:val="28"/>
          <w:lang w:val="uk-UA"/>
        </w:rPr>
        <w:t xml:space="preserve">виробляє механізми нормування і кодифікації (ведення в словники та у </w:t>
      </w:r>
      <w:proofErr w:type="spellStart"/>
      <w:r w:rsidR="00262884" w:rsidRPr="002A0619">
        <w:rPr>
          <w:color w:val="000000"/>
          <w:sz w:val="28"/>
          <w:szCs w:val="28"/>
          <w:lang w:val="uk-UA"/>
        </w:rPr>
        <w:t>мовну</w:t>
      </w:r>
      <w:proofErr w:type="spellEnd"/>
      <w:r w:rsidR="00262884" w:rsidRPr="002A0619">
        <w:rPr>
          <w:color w:val="000000"/>
          <w:sz w:val="28"/>
          <w:szCs w:val="28"/>
          <w:lang w:val="uk-UA"/>
        </w:rPr>
        <w:t xml:space="preserve"> практику).</w:t>
      </w:r>
    </w:p>
    <w:p w:rsidR="00262884" w:rsidRPr="002A0619" w:rsidRDefault="00262884" w:rsidP="002A0619">
      <w:pPr>
        <w:pStyle w:val="a3"/>
        <w:spacing w:before="0" w:beforeAutospacing="0" w:after="0" w:afterAutospacing="0" w:line="360" w:lineRule="atLeast"/>
        <w:ind w:firstLine="839"/>
        <w:jc w:val="both"/>
        <w:rPr>
          <w:color w:val="000000"/>
          <w:sz w:val="27"/>
          <w:szCs w:val="27"/>
          <w:lang w:val="uk-UA"/>
        </w:rPr>
      </w:pPr>
      <w:r w:rsidRPr="002A0619">
        <w:rPr>
          <w:sz w:val="28"/>
          <w:szCs w:val="28"/>
          <w:lang w:val="uk-UA"/>
        </w:rPr>
        <w:t>Культура</w:t>
      </w:r>
      <w:r w:rsidR="002A0619">
        <w:rPr>
          <w:sz w:val="28"/>
          <w:szCs w:val="28"/>
          <w:lang w:val="uk-UA"/>
        </w:rPr>
        <w:t xml:space="preserve"> української</w:t>
      </w:r>
      <w:r w:rsidRPr="002A0619">
        <w:rPr>
          <w:sz w:val="28"/>
          <w:szCs w:val="28"/>
          <w:lang w:val="uk-UA"/>
        </w:rPr>
        <w:t xml:space="preserve"> мови</w:t>
      </w:r>
      <w:r w:rsidRPr="002A0619">
        <w:rPr>
          <w:sz w:val="28"/>
          <w:szCs w:val="28"/>
        </w:rPr>
        <w:t> </w:t>
      </w:r>
      <w:r w:rsidRPr="002A0619">
        <w:rPr>
          <w:color w:val="000000"/>
          <w:sz w:val="28"/>
          <w:szCs w:val="28"/>
          <w:lang w:val="uk-UA"/>
        </w:rPr>
        <w:t xml:space="preserve">є мовознавчою наукою, яка на ґрунті даних лексики, фонетики, граматики, стилістики виробляє критерії усвідомленого ставлення до мови й оцінювання </w:t>
      </w:r>
      <w:proofErr w:type="spellStart"/>
      <w:r w:rsidRPr="002A0619">
        <w:rPr>
          <w:color w:val="000000"/>
          <w:sz w:val="28"/>
          <w:szCs w:val="28"/>
          <w:lang w:val="uk-UA"/>
        </w:rPr>
        <w:t>мовних</w:t>
      </w:r>
      <w:proofErr w:type="spellEnd"/>
      <w:r w:rsidRPr="002A0619">
        <w:rPr>
          <w:color w:val="000000"/>
          <w:sz w:val="28"/>
          <w:szCs w:val="28"/>
          <w:lang w:val="uk-UA"/>
        </w:rPr>
        <w:t xml:space="preserve"> одиниць та явищ, механізми нормування і кодифікації (введення в словники та у їх </w:t>
      </w:r>
      <w:proofErr w:type="spellStart"/>
      <w:r w:rsidRPr="002A0619">
        <w:rPr>
          <w:color w:val="000000"/>
          <w:sz w:val="28"/>
          <w:szCs w:val="28"/>
          <w:lang w:val="uk-UA"/>
        </w:rPr>
        <w:t>мовну</w:t>
      </w:r>
      <w:proofErr w:type="spellEnd"/>
      <w:r w:rsidRPr="002A0619">
        <w:rPr>
          <w:color w:val="000000"/>
          <w:sz w:val="28"/>
          <w:szCs w:val="28"/>
          <w:lang w:val="uk-UA"/>
        </w:rPr>
        <w:t xml:space="preserve"> практику).</w:t>
      </w:r>
    </w:p>
    <w:p w:rsidR="00262884" w:rsidRPr="00262884" w:rsidRDefault="00262884" w:rsidP="002A0619">
      <w:pPr>
        <w:pStyle w:val="a3"/>
        <w:spacing w:before="0" w:beforeAutospacing="0" w:after="0" w:afterAutospacing="0" w:line="360" w:lineRule="atLeast"/>
        <w:ind w:firstLine="839"/>
        <w:jc w:val="both"/>
        <w:rPr>
          <w:color w:val="000000"/>
          <w:sz w:val="27"/>
          <w:szCs w:val="27"/>
          <w:lang w:val="uk-UA"/>
        </w:rPr>
      </w:pPr>
      <w:r w:rsidRPr="002A0619">
        <w:rPr>
          <w:color w:val="000000"/>
          <w:sz w:val="28"/>
          <w:szCs w:val="28"/>
          <w:lang w:val="uk-UA"/>
        </w:rPr>
        <w:t xml:space="preserve">Культура </w:t>
      </w:r>
      <w:r w:rsidR="002A0619">
        <w:rPr>
          <w:color w:val="000000"/>
          <w:sz w:val="28"/>
          <w:szCs w:val="28"/>
          <w:lang w:val="uk-UA"/>
        </w:rPr>
        <w:t xml:space="preserve">української </w:t>
      </w:r>
      <w:r w:rsidRPr="002A0619">
        <w:rPr>
          <w:color w:val="000000"/>
          <w:sz w:val="28"/>
          <w:szCs w:val="28"/>
          <w:lang w:val="uk-UA"/>
        </w:rPr>
        <w:t xml:space="preserve">мови – це рівень сформованості літературної мови, її розвитку, стилістичної диференціації, </w:t>
      </w:r>
      <w:proofErr w:type="spellStart"/>
      <w:r w:rsidRPr="002A0619">
        <w:rPr>
          <w:color w:val="000000"/>
          <w:sz w:val="28"/>
          <w:szCs w:val="28"/>
          <w:lang w:val="uk-UA"/>
        </w:rPr>
        <w:t>пізнавально</w:t>
      </w:r>
      <w:proofErr w:type="spellEnd"/>
      <w:r w:rsidRPr="002A0619">
        <w:rPr>
          <w:color w:val="000000"/>
          <w:sz w:val="28"/>
          <w:szCs w:val="28"/>
          <w:lang w:val="uk-UA"/>
        </w:rPr>
        <w:t>-інтелектуальної глибини і місткості, показником чого є наявність і фіксованість її норм – орфоепічно-орфографічних, лексико- семантичних, граматичних і стилістичних – у канонічних фольклорних і художніх текстах, словниках, довідниках, енциклопедіях.</w:t>
      </w:r>
    </w:p>
    <w:p w:rsidR="00CC5503" w:rsidRPr="001B696A" w:rsidRDefault="00CC5503" w:rsidP="006E3359">
      <w:pPr>
        <w:ind w:firstLine="540"/>
        <w:contextualSpacing/>
        <w:jc w:val="center"/>
        <w:rPr>
          <w:rFonts w:ascii="Times New Roman" w:hAnsi="Times New Roman" w:cs="Times New Roman"/>
          <w:b/>
          <w:caps/>
          <w:color w:val="000000"/>
          <w:sz w:val="24"/>
          <w:szCs w:val="24"/>
          <w:lang w:val="uk-UA"/>
        </w:rPr>
      </w:pPr>
    </w:p>
    <w:p w:rsidR="006E3359" w:rsidRPr="001B696A" w:rsidRDefault="006E3359" w:rsidP="006E3359">
      <w:pPr>
        <w:ind w:firstLine="54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lastRenderedPageBreak/>
        <w:t>2. Мета та ЗАВДАННЯ ОСВІТНЬОГО КОМПОНЕНТА</w:t>
      </w:r>
    </w:p>
    <w:p w:rsidR="001A1D8F" w:rsidRPr="001A1D8F" w:rsidRDefault="001A1D8F" w:rsidP="001A1D8F">
      <w:pPr>
        <w:suppressAutoHyphens/>
        <w:spacing w:after="0" w:line="100" w:lineRule="atLeast"/>
        <w:ind w:left="6" w:right="6" w:firstLine="289"/>
        <w:jc w:val="both"/>
        <w:rPr>
          <w:rFonts w:ascii="Times New Roman" w:eastAsia="Times New Roman" w:hAnsi="Times New Roman" w:cs="Times New Roman"/>
          <w:bCs/>
          <w:color w:val="000000"/>
          <w:kern w:val="1"/>
          <w:sz w:val="28"/>
          <w:szCs w:val="28"/>
          <w:lang w:val="uk-UA" w:eastAsia="ar-SA"/>
        </w:rPr>
      </w:pPr>
      <w:r w:rsidRPr="001A1D8F">
        <w:rPr>
          <w:rFonts w:ascii="Times New Roman" w:eastAsia="Times New Roman" w:hAnsi="Times New Roman" w:cs="Times New Roman"/>
          <w:b/>
          <w:bCs/>
          <w:color w:val="000000"/>
          <w:kern w:val="1"/>
          <w:sz w:val="28"/>
          <w:szCs w:val="28"/>
          <w:lang w:val="uk-UA" w:eastAsia="ar-SA"/>
        </w:rPr>
        <w:t>Мета курсу:</w:t>
      </w:r>
      <w:r w:rsidRPr="001A1D8F">
        <w:rPr>
          <w:rFonts w:ascii="Times New Roman" w:eastAsia="Times New Roman" w:hAnsi="Times New Roman" w:cs="Times New Roman"/>
          <w:bCs/>
          <w:color w:val="000000"/>
          <w:kern w:val="1"/>
          <w:sz w:val="28"/>
          <w:szCs w:val="28"/>
          <w:lang w:val="uk-UA" w:eastAsia="ar-SA"/>
        </w:rPr>
        <w:t xml:space="preserve"> забезпечити засвоєння теоретичних знань і вироблення стійких практичних навичок з культури української мови; підвищити рівень комунікативної, </w:t>
      </w:r>
      <w:proofErr w:type="spellStart"/>
      <w:r w:rsidRPr="001A1D8F">
        <w:rPr>
          <w:rFonts w:ascii="Times New Roman" w:eastAsia="Times New Roman" w:hAnsi="Times New Roman" w:cs="Times New Roman"/>
          <w:bCs/>
          <w:color w:val="000000"/>
          <w:kern w:val="1"/>
          <w:sz w:val="28"/>
          <w:szCs w:val="28"/>
          <w:lang w:val="uk-UA" w:eastAsia="ar-SA"/>
        </w:rPr>
        <w:t>мовної</w:t>
      </w:r>
      <w:proofErr w:type="spellEnd"/>
      <w:r w:rsidRPr="001A1D8F">
        <w:rPr>
          <w:rFonts w:ascii="Times New Roman" w:eastAsia="Times New Roman" w:hAnsi="Times New Roman" w:cs="Times New Roman"/>
          <w:bCs/>
          <w:color w:val="000000"/>
          <w:kern w:val="1"/>
          <w:sz w:val="28"/>
          <w:szCs w:val="28"/>
          <w:lang w:val="uk-UA" w:eastAsia="ar-SA"/>
        </w:rPr>
        <w:t xml:space="preserve">, </w:t>
      </w:r>
      <w:proofErr w:type="spellStart"/>
      <w:r w:rsidRPr="001A1D8F">
        <w:rPr>
          <w:rFonts w:ascii="Times New Roman" w:eastAsia="Times New Roman" w:hAnsi="Times New Roman" w:cs="Times New Roman"/>
          <w:bCs/>
          <w:color w:val="000000"/>
          <w:kern w:val="1"/>
          <w:sz w:val="28"/>
          <w:szCs w:val="28"/>
          <w:lang w:val="uk-UA" w:eastAsia="ar-SA"/>
        </w:rPr>
        <w:t>соціолінгвальної</w:t>
      </w:r>
      <w:proofErr w:type="spellEnd"/>
      <w:r w:rsidRPr="001A1D8F">
        <w:rPr>
          <w:rFonts w:ascii="Times New Roman" w:eastAsia="Times New Roman" w:hAnsi="Times New Roman" w:cs="Times New Roman"/>
          <w:bCs/>
          <w:color w:val="000000"/>
          <w:kern w:val="1"/>
          <w:sz w:val="28"/>
          <w:szCs w:val="28"/>
          <w:lang w:val="uk-UA" w:eastAsia="ar-SA"/>
        </w:rPr>
        <w:t>, прагматичної й лінгвістичної компетенцій майбутніх учителів, сформувати висококультурну національно-</w:t>
      </w:r>
      <w:proofErr w:type="spellStart"/>
      <w:r w:rsidRPr="001A1D8F">
        <w:rPr>
          <w:rFonts w:ascii="Times New Roman" w:eastAsia="Times New Roman" w:hAnsi="Times New Roman" w:cs="Times New Roman"/>
          <w:bCs/>
          <w:color w:val="000000"/>
          <w:kern w:val="1"/>
          <w:sz w:val="28"/>
          <w:szCs w:val="28"/>
          <w:lang w:val="uk-UA" w:eastAsia="ar-SA"/>
        </w:rPr>
        <w:t>мовну</w:t>
      </w:r>
      <w:proofErr w:type="spellEnd"/>
      <w:r w:rsidRPr="001A1D8F">
        <w:rPr>
          <w:rFonts w:ascii="Times New Roman" w:eastAsia="Times New Roman" w:hAnsi="Times New Roman" w:cs="Times New Roman"/>
          <w:bCs/>
          <w:color w:val="000000"/>
          <w:kern w:val="1"/>
          <w:sz w:val="28"/>
          <w:szCs w:val="28"/>
          <w:lang w:val="uk-UA" w:eastAsia="ar-SA"/>
        </w:rPr>
        <w:t xml:space="preserve"> особистість педагога.</w:t>
      </w:r>
    </w:p>
    <w:p w:rsidR="001A1D8F" w:rsidRPr="001A1D8F" w:rsidRDefault="001A1D8F" w:rsidP="001A1D8F">
      <w:pPr>
        <w:tabs>
          <w:tab w:val="left" w:pos="497"/>
        </w:tabs>
        <w:suppressAutoHyphens/>
        <w:spacing w:after="0" w:line="100" w:lineRule="atLeast"/>
        <w:ind w:firstLine="295"/>
        <w:jc w:val="both"/>
        <w:rPr>
          <w:rFonts w:ascii="Times New Roman" w:eastAsia="Times New Roman" w:hAnsi="Times New Roman" w:cs="Times New Roman"/>
          <w:bCs/>
          <w:color w:val="000000"/>
          <w:spacing w:val="3"/>
          <w:kern w:val="1"/>
          <w:sz w:val="28"/>
          <w:szCs w:val="28"/>
          <w:lang w:val="uk-UA" w:eastAsia="ar-SA"/>
        </w:rPr>
      </w:pPr>
      <w:r w:rsidRPr="001A1D8F">
        <w:rPr>
          <w:rFonts w:ascii="Times New Roman" w:eastAsia="Times New Roman" w:hAnsi="Times New Roman" w:cs="Times New Roman"/>
          <w:b/>
          <w:kern w:val="1"/>
          <w:sz w:val="28"/>
          <w:szCs w:val="28"/>
          <w:lang w:val="uk-UA" w:eastAsia="ar-SA"/>
        </w:rPr>
        <w:t>Завдання курсу</w:t>
      </w:r>
      <w:r w:rsidRPr="001A1D8F">
        <w:rPr>
          <w:rFonts w:ascii="Times New Roman" w:eastAsia="Times New Roman" w:hAnsi="Times New Roman" w:cs="Times New Roman"/>
          <w:kern w:val="1"/>
          <w:sz w:val="28"/>
          <w:szCs w:val="28"/>
          <w:lang w:val="uk-UA" w:eastAsia="ar-SA"/>
        </w:rPr>
        <w:t xml:space="preserve">: </w:t>
      </w:r>
      <w:r w:rsidRPr="001A1D8F">
        <w:rPr>
          <w:rFonts w:ascii="Times New Roman" w:eastAsia="Times New Roman" w:hAnsi="Times New Roman" w:cs="Times New Roman"/>
          <w:bCs/>
          <w:color w:val="000000"/>
          <w:spacing w:val="4"/>
          <w:kern w:val="1"/>
          <w:sz w:val="28"/>
          <w:szCs w:val="28"/>
          <w:lang w:val="uk-UA" w:eastAsia="ar-SA"/>
        </w:rPr>
        <w:t>виробити навички користування словниками</w:t>
      </w:r>
      <w:r w:rsidRPr="001A1D8F">
        <w:rPr>
          <w:rFonts w:ascii="Times New Roman" w:eastAsia="Times New Roman" w:hAnsi="Times New Roman" w:cs="Times New Roman"/>
          <w:bCs/>
          <w:color w:val="000000"/>
          <w:spacing w:val="4"/>
          <w:kern w:val="1"/>
          <w:sz w:val="28"/>
          <w:szCs w:val="28"/>
          <w:lang w:val="uk-UA" w:eastAsia="ar-SA"/>
        </w:rPr>
        <w:br/>
      </w:r>
      <w:r w:rsidRPr="001A1D8F">
        <w:rPr>
          <w:rFonts w:ascii="Times New Roman" w:eastAsia="Times New Roman" w:hAnsi="Times New Roman" w:cs="Times New Roman"/>
          <w:bCs/>
          <w:color w:val="000000"/>
          <w:spacing w:val="2"/>
          <w:kern w:val="1"/>
          <w:sz w:val="28"/>
          <w:szCs w:val="28"/>
          <w:lang w:val="uk-UA" w:eastAsia="ar-SA"/>
        </w:rPr>
        <w:t>різних типів, граматиками, довідниками, лазерними</w:t>
      </w:r>
      <w:r w:rsidRPr="001A1D8F">
        <w:rPr>
          <w:rFonts w:ascii="Times New Roman" w:eastAsia="Times New Roman" w:hAnsi="Times New Roman" w:cs="Times New Roman"/>
          <w:bCs/>
          <w:color w:val="000000"/>
          <w:spacing w:val="2"/>
          <w:kern w:val="1"/>
          <w:sz w:val="28"/>
          <w:szCs w:val="28"/>
          <w:lang w:val="uk-UA" w:eastAsia="ar-SA"/>
        </w:rPr>
        <w:br/>
        <w:t>дисками, інтернет-ресурсами, які сприятимуть удо</w:t>
      </w:r>
      <w:r w:rsidRPr="001A1D8F">
        <w:rPr>
          <w:rFonts w:ascii="Times New Roman" w:eastAsia="Times New Roman" w:hAnsi="Times New Roman" w:cs="Times New Roman"/>
          <w:bCs/>
          <w:color w:val="000000"/>
          <w:spacing w:val="-2"/>
          <w:kern w:val="1"/>
          <w:sz w:val="28"/>
          <w:szCs w:val="28"/>
          <w:lang w:val="uk-UA" w:eastAsia="ar-SA"/>
        </w:rPr>
        <w:t xml:space="preserve">сконаленню </w:t>
      </w:r>
      <w:proofErr w:type="spellStart"/>
      <w:r w:rsidRPr="001A1D8F">
        <w:rPr>
          <w:rFonts w:ascii="Times New Roman" w:eastAsia="Times New Roman" w:hAnsi="Times New Roman" w:cs="Times New Roman"/>
          <w:bCs/>
          <w:color w:val="000000"/>
          <w:spacing w:val="-2"/>
          <w:kern w:val="1"/>
          <w:sz w:val="28"/>
          <w:szCs w:val="28"/>
          <w:lang w:val="uk-UA" w:eastAsia="ar-SA"/>
        </w:rPr>
        <w:t>мовної</w:t>
      </w:r>
      <w:proofErr w:type="spellEnd"/>
      <w:r w:rsidRPr="001A1D8F">
        <w:rPr>
          <w:rFonts w:ascii="Times New Roman" w:eastAsia="Times New Roman" w:hAnsi="Times New Roman" w:cs="Times New Roman"/>
          <w:bCs/>
          <w:color w:val="000000"/>
          <w:spacing w:val="-2"/>
          <w:kern w:val="1"/>
          <w:sz w:val="28"/>
          <w:szCs w:val="28"/>
          <w:lang w:val="uk-UA" w:eastAsia="ar-SA"/>
        </w:rPr>
        <w:t xml:space="preserve"> культури студентів;</w:t>
      </w:r>
      <w:r w:rsidRPr="001A1D8F">
        <w:rPr>
          <w:rFonts w:ascii="Times New Roman" w:eastAsia="Times New Roman" w:hAnsi="Times New Roman" w:cs="Times New Roman"/>
          <w:bCs/>
          <w:color w:val="000000"/>
          <w:kern w:val="1"/>
          <w:sz w:val="28"/>
          <w:szCs w:val="28"/>
          <w:lang w:val="uk-UA" w:eastAsia="ar-SA"/>
        </w:rPr>
        <w:t xml:space="preserve"> </w:t>
      </w:r>
      <w:r w:rsidRPr="001A1D8F">
        <w:rPr>
          <w:rFonts w:ascii="Times New Roman" w:eastAsia="Times New Roman" w:hAnsi="Times New Roman" w:cs="Times New Roman"/>
          <w:bCs/>
          <w:color w:val="000000"/>
          <w:spacing w:val="2"/>
          <w:kern w:val="1"/>
          <w:sz w:val="28"/>
          <w:szCs w:val="28"/>
          <w:lang w:val="uk-UA" w:eastAsia="ar-SA"/>
        </w:rPr>
        <w:t xml:space="preserve">розвинути комунікативні компетенції, потрібні у </w:t>
      </w:r>
      <w:r w:rsidRPr="001A1D8F">
        <w:rPr>
          <w:rFonts w:ascii="Times New Roman" w:eastAsia="Times New Roman" w:hAnsi="Times New Roman" w:cs="Times New Roman"/>
          <w:bCs/>
          <w:color w:val="000000"/>
          <w:spacing w:val="3"/>
          <w:kern w:val="1"/>
          <w:sz w:val="28"/>
          <w:szCs w:val="28"/>
          <w:lang w:val="uk-UA" w:eastAsia="ar-SA"/>
        </w:rPr>
        <w:t>професійному спілкуванні; оволодіти комунікативни</w:t>
      </w:r>
      <w:r w:rsidRPr="001A1D8F">
        <w:rPr>
          <w:rFonts w:ascii="Times New Roman" w:eastAsia="Times New Roman" w:hAnsi="Times New Roman" w:cs="Times New Roman"/>
          <w:bCs/>
          <w:color w:val="000000"/>
          <w:spacing w:val="5"/>
          <w:kern w:val="1"/>
          <w:sz w:val="28"/>
          <w:szCs w:val="28"/>
          <w:lang w:val="uk-UA" w:eastAsia="ar-SA"/>
        </w:rPr>
        <w:t xml:space="preserve">ми якостями літературної мови, технікою мовлення, </w:t>
      </w:r>
      <w:proofErr w:type="spellStart"/>
      <w:r w:rsidRPr="001A1D8F">
        <w:rPr>
          <w:rFonts w:ascii="Times New Roman" w:eastAsia="Times New Roman" w:hAnsi="Times New Roman" w:cs="Times New Roman"/>
          <w:bCs/>
          <w:color w:val="000000"/>
          <w:spacing w:val="4"/>
          <w:kern w:val="1"/>
          <w:sz w:val="28"/>
          <w:szCs w:val="28"/>
          <w:lang w:val="uk-UA" w:eastAsia="ar-SA"/>
        </w:rPr>
        <w:t>мовним</w:t>
      </w:r>
      <w:proofErr w:type="spellEnd"/>
      <w:r w:rsidRPr="001A1D8F">
        <w:rPr>
          <w:rFonts w:ascii="Times New Roman" w:eastAsia="Times New Roman" w:hAnsi="Times New Roman" w:cs="Times New Roman"/>
          <w:bCs/>
          <w:color w:val="000000"/>
          <w:spacing w:val="4"/>
          <w:kern w:val="1"/>
          <w:sz w:val="28"/>
          <w:szCs w:val="28"/>
          <w:lang w:val="uk-UA" w:eastAsia="ar-SA"/>
        </w:rPr>
        <w:t xml:space="preserve"> етикетом, майстерністю публічного виступу;</w:t>
      </w:r>
      <w:r w:rsidRPr="001A1D8F">
        <w:rPr>
          <w:rFonts w:ascii="Times New Roman" w:eastAsia="Times New Roman" w:hAnsi="Times New Roman" w:cs="Times New Roman"/>
          <w:bCs/>
          <w:color w:val="000000"/>
          <w:spacing w:val="4"/>
          <w:kern w:val="1"/>
          <w:sz w:val="28"/>
          <w:szCs w:val="28"/>
          <w:lang w:val="uk-UA" w:eastAsia="ar-SA"/>
        </w:rPr>
        <w:br/>
      </w:r>
      <w:r w:rsidRPr="001A1D8F">
        <w:rPr>
          <w:rFonts w:ascii="Times New Roman" w:eastAsia="Times New Roman" w:hAnsi="Times New Roman" w:cs="Times New Roman"/>
          <w:bCs/>
          <w:color w:val="000000"/>
          <w:spacing w:val="3"/>
          <w:kern w:val="1"/>
          <w:sz w:val="28"/>
          <w:szCs w:val="28"/>
          <w:lang w:val="uk-UA" w:eastAsia="ar-SA"/>
        </w:rPr>
        <w:t xml:space="preserve">навчитися використовувати </w:t>
      </w:r>
      <w:proofErr w:type="spellStart"/>
      <w:r w:rsidRPr="001A1D8F">
        <w:rPr>
          <w:rFonts w:ascii="Times New Roman" w:eastAsia="Times New Roman" w:hAnsi="Times New Roman" w:cs="Times New Roman"/>
          <w:bCs/>
          <w:color w:val="000000"/>
          <w:spacing w:val="3"/>
          <w:kern w:val="1"/>
          <w:sz w:val="28"/>
          <w:szCs w:val="28"/>
          <w:lang w:val="uk-UA" w:eastAsia="ar-SA"/>
        </w:rPr>
        <w:t>лінгвальні</w:t>
      </w:r>
      <w:proofErr w:type="spellEnd"/>
      <w:r w:rsidRPr="001A1D8F">
        <w:rPr>
          <w:rFonts w:ascii="Times New Roman" w:eastAsia="Times New Roman" w:hAnsi="Times New Roman" w:cs="Times New Roman"/>
          <w:bCs/>
          <w:color w:val="000000"/>
          <w:spacing w:val="3"/>
          <w:kern w:val="1"/>
          <w:sz w:val="28"/>
          <w:szCs w:val="28"/>
          <w:lang w:val="uk-UA" w:eastAsia="ar-SA"/>
        </w:rPr>
        <w:t xml:space="preserve"> засоби в усно</w:t>
      </w:r>
      <w:r w:rsidRPr="001A1D8F">
        <w:rPr>
          <w:rFonts w:ascii="Times New Roman" w:eastAsia="Times New Roman" w:hAnsi="Times New Roman" w:cs="Times New Roman"/>
          <w:bCs/>
          <w:color w:val="000000"/>
          <w:spacing w:val="6"/>
          <w:kern w:val="1"/>
          <w:sz w:val="28"/>
          <w:szCs w:val="28"/>
          <w:lang w:val="uk-UA" w:eastAsia="ar-SA"/>
        </w:rPr>
        <w:t>му і писемному мовленні з урахуванням умов і зав</w:t>
      </w:r>
      <w:r w:rsidRPr="001A1D8F">
        <w:rPr>
          <w:rFonts w:ascii="Times New Roman" w:eastAsia="Times New Roman" w:hAnsi="Times New Roman" w:cs="Times New Roman"/>
          <w:bCs/>
          <w:color w:val="000000"/>
          <w:spacing w:val="2"/>
          <w:kern w:val="1"/>
          <w:sz w:val="28"/>
          <w:szCs w:val="28"/>
          <w:lang w:val="uk-UA" w:eastAsia="ar-SA"/>
        </w:rPr>
        <w:t>дань комунікації;</w:t>
      </w:r>
      <w:r w:rsidRPr="001A1D8F">
        <w:rPr>
          <w:rFonts w:ascii="Times New Roman" w:eastAsia="Times New Roman" w:hAnsi="Times New Roman" w:cs="Times New Roman"/>
          <w:kern w:val="1"/>
          <w:sz w:val="28"/>
          <w:szCs w:val="28"/>
          <w:lang w:val="uk-UA" w:eastAsia="ar-SA"/>
        </w:rPr>
        <w:t xml:space="preserve"> </w:t>
      </w:r>
      <w:r w:rsidRPr="001A1D8F">
        <w:rPr>
          <w:rFonts w:ascii="Times New Roman" w:eastAsia="Times New Roman" w:hAnsi="Times New Roman" w:cs="Times New Roman"/>
          <w:bCs/>
          <w:color w:val="000000"/>
          <w:spacing w:val="2"/>
          <w:kern w:val="1"/>
          <w:sz w:val="28"/>
          <w:szCs w:val="28"/>
          <w:lang w:val="uk-UA" w:eastAsia="ar-SA"/>
        </w:rPr>
        <w:t xml:space="preserve">продукувати різноманітні </w:t>
      </w:r>
      <w:proofErr w:type="spellStart"/>
      <w:r w:rsidRPr="001A1D8F">
        <w:rPr>
          <w:rFonts w:ascii="Times New Roman" w:eastAsia="Times New Roman" w:hAnsi="Times New Roman" w:cs="Times New Roman"/>
          <w:bCs/>
          <w:color w:val="000000"/>
          <w:spacing w:val="2"/>
          <w:kern w:val="1"/>
          <w:sz w:val="28"/>
          <w:szCs w:val="28"/>
          <w:lang w:val="uk-UA" w:eastAsia="ar-SA"/>
        </w:rPr>
        <w:t>мовні</w:t>
      </w:r>
      <w:proofErr w:type="spellEnd"/>
      <w:r w:rsidRPr="001A1D8F">
        <w:rPr>
          <w:rFonts w:ascii="Times New Roman" w:eastAsia="Times New Roman" w:hAnsi="Times New Roman" w:cs="Times New Roman"/>
          <w:bCs/>
          <w:color w:val="000000"/>
          <w:spacing w:val="2"/>
          <w:kern w:val="1"/>
          <w:sz w:val="28"/>
          <w:szCs w:val="28"/>
          <w:lang w:val="uk-UA" w:eastAsia="ar-SA"/>
        </w:rPr>
        <w:t xml:space="preserve"> факти відповід</w:t>
      </w:r>
      <w:r w:rsidRPr="001A1D8F">
        <w:rPr>
          <w:rFonts w:ascii="Times New Roman" w:eastAsia="Times New Roman" w:hAnsi="Times New Roman" w:cs="Times New Roman"/>
          <w:bCs/>
          <w:color w:val="000000"/>
          <w:spacing w:val="3"/>
          <w:kern w:val="1"/>
          <w:sz w:val="28"/>
          <w:szCs w:val="28"/>
          <w:lang w:val="uk-UA" w:eastAsia="ar-SA"/>
        </w:rPr>
        <w:t xml:space="preserve">но до вимог жанрово-ситуаційних різновидів певного </w:t>
      </w:r>
      <w:r w:rsidRPr="001A1D8F">
        <w:rPr>
          <w:rFonts w:ascii="Times New Roman" w:eastAsia="Times New Roman" w:hAnsi="Times New Roman" w:cs="Times New Roman"/>
          <w:bCs/>
          <w:color w:val="000000"/>
          <w:spacing w:val="-2"/>
          <w:kern w:val="1"/>
          <w:sz w:val="28"/>
          <w:szCs w:val="28"/>
          <w:lang w:val="uk-UA" w:eastAsia="ar-SA"/>
        </w:rPr>
        <w:t>стилю;</w:t>
      </w:r>
      <w:r w:rsidRPr="001A1D8F">
        <w:rPr>
          <w:rFonts w:ascii="Times New Roman" w:eastAsia="Times New Roman" w:hAnsi="Times New Roman" w:cs="Times New Roman"/>
          <w:kern w:val="1"/>
          <w:sz w:val="28"/>
          <w:szCs w:val="28"/>
          <w:lang w:val="uk-UA" w:eastAsia="ar-SA"/>
        </w:rPr>
        <w:t xml:space="preserve"> </w:t>
      </w:r>
      <w:r w:rsidRPr="001A1D8F">
        <w:rPr>
          <w:rFonts w:ascii="Times New Roman" w:eastAsia="Times New Roman" w:hAnsi="Times New Roman" w:cs="Times New Roman"/>
          <w:bCs/>
          <w:color w:val="000000"/>
          <w:spacing w:val="2"/>
          <w:kern w:val="1"/>
          <w:sz w:val="28"/>
          <w:szCs w:val="28"/>
          <w:lang w:val="uk-UA" w:eastAsia="ar-SA"/>
        </w:rPr>
        <w:t>удосконалити лінгвістичну компетенцію; засвої</w:t>
      </w:r>
      <w:r w:rsidRPr="001A1D8F">
        <w:rPr>
          <w:rFonts w:ascii="Times New Roman" w:eastAsia="Times New Roman" w:hAnsi="Times New Roman" w:cs="Times New Roman"/>
          <w:bCs/>
          <w:color w:val="000000"/>
          <w:spacing w:val="8"/>
          <w:kern w:val="1"/>
          <w:sz w:val="28"/>
          <w:szCs w:val="28"/>
          <w:lang w:val="uk-UA" w:eastAsia="ar-SA"/>
        </w:rPr>
        <w:t>ти термінологічний апарат культури мови як само</w:t>
      </w:r>
      <w:r w:rsidRPr="001A1D8F">
        <w:rPr>
          <w:rFonts w:ascii="Times New Roman" w:eastAsia="Times New Roman" w:hAnsi="Times New Roman" w:cs="Times New Roman"/>
          <w:bCs/>
          <w:color w:val="000000"/>
          <w:spacing w:val="3"/>
          <w:kern w:val="1"/>
          <w:sz w:val="28"/>
          <w:szCs w:val="28"/>
          <w:lang w:val="uk-UA" w:eastAsia="ar-SA"/>
        </w:rPr>
        <w:t>стійної лінгвістичної дисципліни.</w:t>
      </w:r>
    </w:p>
    <w:p w:rsidR="00C4689B" w:rsidRPr="00C4689B" w:rsidRDefault="00C4689B" w:rsidP="00C4689B">
      <w:pPr>
        <w:ind w:firstLine="540"/>
        <w:contextualSpacing/>
        <w:jc w:val="center"/>
        <w:rPr>
          <w:rFonts w:ascii="Times New Roman" w:hAnsi="Times New Roman" w:cs="Times New Roman"/>
          <w:sz w:val="28"/>
          <w:szCs w:val="28"/>
          <w:lang w:val="uk-UA"/>
        </w:rPr>
      </w:pPr>
    </w:p>
    <w:p w:rsidR="006E3359" w:rsidRPr="00C4689B" w:rsidRDefault="006E3359" w:rsidP="00C4689B">
      <w:pPr>
        <w:ind w:firstLine="540"/>
        <w:contextualSpacing/>
        <w:jc w:val="center"/>
        <w:rPr>
          <w:rFonts w:ascii="Times New Roman" w:hAnsi="Times New Roman" w:cs="Times New Roman"/>
          <w:caps/>
          <w:color w:val="000000"/>
          <w:sz w:val="28"/>
          <w:szCs w:val="28"/>
          <w:lang w:val="uk-UA"/>
        </w:rPr>
      </w:pPr>
    </w:p>
    <w:p w:rsidR="006E3359" w:rsidRPr="001B696A" w:rsidRDefault="006E3359" w:rsidP="006E3359">
      <w:pPr>
        <w:shd w:val="clear" w:color="auto" w:fill="FFFFFF"/>
        <w:ind w:left="360"/>
        <w:jc w:val="center"/>
        <w:rPr>
          <w:rFonts w:ascii="Times New Roman" w:hAnsi="Times New Roman" w:cs="Times New Roman"/>
          <w:b/>
          <w:color w:val="000000"/>
          <w:sz w:val="24"/>
          <w:szCs w:val="24"/>
          <w:lang w:val="uk-UA"/>
        </w:rPr>
      </w:pPr>
    </w:p>
    <w:p w:rsidR="006E3359" w:rsidRPr="00F87B64" w:rsidRDefault="006E3359" w:rsidP="006E3359">
      <w:pPr>
        <w:shd w:val="clear" w:color="auto" w:fill="FFFFFF"/>
        <w:ind w:left="360"/>
        <w:jc w:val="center"/>
        <w:rPr>
          <w:rFonts w:ascii="Times New Roman" w:hAnsi="Times New Roman" w:cs="Times New Roman"/>
          <w:b/>
          <w:caps/>
          <w:sz w:val="28"/>
          <w:szCs w:val="28"/>
          <w:lang w:val="uk-UA"/>
        </w:rPr>
      </w:pPr>
      <w:r w:rsidRPr="00F87B64">
        <w:rPr>
          <w:rFonts w:ascii="Times New Roman" w:hAnsi="Times New Roman" w:cs="Times New Roman"/>
          <w:b/>
          <w:caps/>
          <w:sz w:val="28"/>
          <w:szCs w:val="28"/>
          <w:lang w:val="uk-UA"/>
        </w:rPr>
        <w:t>3. ПЕРЕЛІК КОМПЕТЕНТНОСТЕЙ, ЯКІ НАБУВАЮТЬСЯ ПІД ЧАС ОПАНУВАННЯ ОСВІТНІМ КОМПОНЕНТОМ</w:t>
      </w:r>
    </w:p>
    <w:p w:rsidR="00E6521D"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Загальні компетентності (ЗК)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A51A01" w:rsidRPr="00F87B64" w:rsidRDefault="00A51A01" w:rsidP="00353C36">
      <w:pPr>
        <w:shd w:val="clear" w:color="auto" w:fill="FFFFFF"/>
        <w:tabs>
          <w:tab w:val="left" w:pos="5670"/>
        </w:tabs>
        <w:spacing w:after="0"/>
        <w:ind w:firstLine="567"/>
        <w:jc w:val="both"/>
        <w:rPr>
          <w:rFonts w:ascii="Times New Roman" w:hAnsi="Times New Roman" w:cs="Times New Roman"/>
          <w:bCs/>
          <w:sz w:val="28"/>
          <w:szCs w:val="28"/>
          <w:lang w:val="uk-UA"/>
        </w:rPr>
      </w:pPr>
      <w:r w:rsidRPr="00F87B64">
        <w:rPr>
          <w:rFonts w:ascii="Times New Roman" w:hAnsi="Times New Roman" w:cs="Times New Roman"/>
          <w:b/>
          <w:bCs/>
          <w:sz w:val="28"/>
          <w:szCs w:val="28"/>
          <w:lang w:val="ru-RU"/>
        </w:rPr>
        <w:t>ЗК</w:t>
      </w:r>
      <w:r w:rsidRPr="00F87B64">
        <w:rPr>
          <w:rFonts w:ascii="Times New Roman" w:hAnsi="Times New Roman" w:cs="Times New Roman"/>
          <w:b/>
          <w:bCs/>
          <w:sz w:val="28"/>
          <w:szCs w:val="28"/>
          <w:lang w:val="uk-UA"/>
        </w:rPr>
        <w:t>2</w:t>
      </w:r>
      <w:r w:rsidRPr="00F87B64">
        <w:rPr>
          <w:rFonts w:ascii="Times New Roman" w:hAnsi="Times New Roman" w:cs="Times New Roman"/>
          <w:b/>
          <w:bCs/>
          <w:sz w:val="28"/>
          <w:szCs w:val="28"/>
          <w:lang w:val="ru-RU"/>
        </w:rPr>
        <w:t xml:space="preserve"> </w:t>
      </w:r>
      <w:proofErr w:type="spellStart"/>
      <w:r w:rsidRPr="00F87B64">
        <w:rPr>
          <w:rFonts w:ascii="Times New Roman" w:hAnsi="Times New Roman" w:cs="Times New Roman"/>
          <w:b/>
          <w:bCs/>
          <w:sz w:val="28"/>
          <w:szCs w:val="28"/>
          <w:lang w:val="ru-RU"/>
        </w:rPr>
        <w:t>Гнучкість</w:t>
      </w:r>
      <w:proofErr w:type="spellEnd"/>
      <w:r w:rsidRPr="00F87B64">
        <w:rPr>
          <w:rFonts w:ascii="Times New Roman" w:hAnsi="Times New Roman" w:cs="Times New Roman"/>
          <w:b/>
          <w:bCs/>
          <w:sz w:val="28"/>
          <w:szCs w:val="28"/>
          <w:lang w:val="ru-RU"/>
        </w:rPr>
        <w:t xml:space="preserve"> </w:t>
      </w:r>
      <w:r w:rsidRPr="00F87B64">
        <w:rPr>
          <w:rFonts w:ascii="Times New Roman" w:hAnsi="Times New Roman" w:cs="Times New Roman"/>
          <w:b/>
          <w:bCs/>
          <w:sz w:val="28"/>
          <w:szCs w:val="28"/>
          <w:lang w:val="uk-UA"/>
        </w:rPr>
        <w:t xml:space="preserve">та креативність </w:t>
      </w:r>
      <w:proofErr w:type="spellStart"/>
      <w:r w:rsidRPr="00F87B64">
        <w:rPr>
          <w:rFonts w:ascii="Times New Roman" w:hAnsi="Times New Roman" w:cs="Times New Roman"/>
          <w:b/>
          <w:bCs/>
          <w:sz w:val="28"/>
          <w:szCs w:val="28"/>
          <w:lang w:val="ru-RU"/>
        </w:rPr>
        <w:t>мислення</w:t>
      </w:r>
      <w:proofErr w:type="spellEnd"/>
      <w:r w:rsidRPr="00F87B64">
        <w:rPr>
          <w:rFonts w:ascii="Times New Roman" w:hAnsi="Times New Roman" w:cs="Times New Roman"/>
          <w:bCs/>
          <w:sz w:val="28"/>
          <w:szCs w:val="28"/>
          <w:lang w:val="ru-RU"/>
        </w:rPr>
        <w:t xml:space="preserve">.  </w:t>
      </w:r>
      <w:proofErr w:type="spellStart"/>
      <w:proofErr w:type="gramStart"/>
      <w:r w:rsidRPr="00F87B64">
        <w:rPr>
          <w:rFonts w:ascii="Times New Roman" w:hAnsi="Times New Roman" w:cs="Times New Roman"/>
          <w:bCs/>
          <w:sz w:val="28"/>
          <w:szCs w:val="28"/>
          <w:lang w:val="ru-RU"/>
        </w:rPr>
        <w:t>Набуття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гнучкого</w:t>
      </w:r>
      <w:proofErr w:type="spellEnd"/>
      <w:proofErr w:type="gram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мислення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відкритість</w:t>
      </w:r>
      <w:proofErr w:type="spellEnd"/>
      <w:r w:rsidRPr="00F87B64">
        <w:rPr>
          <w:rFonts w:ascii="Times New Roman" w:hAnsi="Times New Roman" w:cs="Times New Roman"/>
          <w:bCs/>
          <w:sz w:val="28"/>
          <w:szCs w:val="28"/>
          <w:lang w:val="ru-RU"/>
        </w:rPr>
        <w:t xml:space="preserve"> до </w:t>
      </w:r>
      <w:proofErr w:type="spellStart"/>
      <w:r w:rsidRPr="00F87B64">
        <w:rPr>
          <w:rFonts w:ascii="Times New Roman" w:hAnsi="Times New Roman" w:cs="Times New Roman"/>
          <w:bCs/>
          <w:sz w:val="28"/>
          <w:szCs w:val="28"/>
          <w:lang w:val="ru-RU"/>
        </w:rPr>
        <w:t>застосування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мовно-літературних</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знань</w:t>
      </w:r>
      <w:proofErr w:type="spellEnd"/>
      <w:r w:rsidRPr="00F87B64">
        <w:rPr>
          <w:rFonts w:ascii="Times New Roman" w:hAnsi="Times New Roman" w:cs="Times New Roman"/>
          <w:bCs/>
          <w:sz w:val="28"/>
          <w:szCs w:val="28"/>
          <w:lang w:val="ru-RU"/>
        </w:rPr>
        <w:t xml:space="preserve"> та компетентностей в широкому </w:t>
      </w:r>
      <w:proofErr w:type="spellStart"/>
      <w:r w:rsidRPr="00F87B64">
        <w:rPr>
          <w:rFonts w:ascii="Times New Roman" w:hAnsi="Times New Roman" w:cs="Times New Roman"/>
          <w:bCs/>
          <w:sz w:val="28"/>
          <w:szCs w:val="28"/>
          <w:lang w:val="ru-RU"/>
        </w:rPr>
        <w:t>діапазоні</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можливих</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місць</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роботи</w:t>
      </w:r>
      <w:proofErr w:type="spellEnd"/>
      <w:r w:rsidRPr="00F87B64">
        <w:rPr>
          <w:rFonts w:ascii="Times New Roman" w:hAnsi="Times New Roman" w:cs="Times New Roman"/>
          <w:bCs/>
          <w:sz w:val="28"/>
          <w:szCs w:val="28"/>
          <w:lang w:val="ru-RU"/>
        </w:rPr>
        <w:t xml:space="preserve"> та </w:t>
      </w:r>
      <w:proofErr w:type="spellStart"/>
      <w:r w:rsidRPr="00F87B64">
        <w:rPr>
          <w:rFonts w:ascii="Times New Roman" w:hAnsi="Times New Roman" w:cs="Times New Roman"/>
          <w:bCs/>
          <w:sz w:val="28"/>
          <w:szCs w:val="28"/>
          <w:lang w:val="ru-RU"/>
        </w:rPr>
        <w:t>повсякденному</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житті</w:t>
      </w:r>
      <w:proofErr w:type="spellEnd"/>
      <w:r w:rsidRPr="00F87B64">
        <w:rPr>
          <w:rFonts w:ascii="Times New Roman" w:hAnsi="Times New Roman" w:cs="Times New Roman"/>
          <w:bCs/>
          <w:sz w:val="28"/>
          <w:szCs w:val="28"/>
          <w:lang w:val="ru-RU"/>
        </w:rPr>
        <w:t>.</w:t>
      </w:r>
    </w:p>
    <w:p w:rsidR="00A51A01" w:rsidRPr="00F87B64" w:rsidRDefault="00A51A01" w:rsidP="00353C36">
      <w:pPr>
        <w:spacing w:after="0"/>
        <w:ind w:firstLine="567"/>
        <w:jc w:val="both"/>
        <w:rPr>
          <w:rFonts w:ascii="Times New Roman" w:eastAsia="Calibri" w:hAnsi="Times New Roman" w:cs="Times New Roman"/>
          <w:sz w:val="28"/>
          <w:szCs w:val="28"/>
          <w:lang w:val="uk-UA"/>
        </w:rPr>
      </w:pPr>
      <w:r w:rsidRPr="00F87B64">
        <w:rPr>
          <w:rFonts w:ascii="Times New Roman" w:eastAsia="Calibri" w:hAnsi="Times New Roman" w:cs="Times New Roman"/>
          <w:b/>
          <w:sz w:val="28"/>
          <w:szCs w:val="28"/>
          <w:lang w:val="uk-UA"/>
        </w:rPr>
        <w:t xml:space="preserve">ЗК9 Систематизовані загальні знання. </w:t>
      </w:r>
      <w:r w:rsidRPr="00F87B64">
        <w:rPr>
          <w:rFonts w:ascii="Times New Roman" w:eastAsia="Calibri" w:hAnsi="Times New Roman" w:cs="Times New Roman"/>
          <w:sz w:val="28"/>
          <w:szCs w:val="28"/>
          <w:lang w:val="uk-UA"/>
        </w:rPr>
        <w:t>Здатність до використання знань фундаментальних наук в обсязі, необхідному для освоєння дисциплін циклу професійної підготовки.</w:t>
      </w:r>
    </w:p>
    <w:p w:rsidR="00353C36" w:rsidRPr="00F87B64" w:rsidRDefault="00353C36" w:rsidP="00353C36">
      <w:pPr>
        <w:spacing w:after="0"/>
        <w:ind w:firstLine="567"/>
        <w:jc w:val="both"/>
        <w:rPr>
          <w:rFonts w:ascii="Times New Roman" w:eastAsia="Calibri" w:hAnsi="Times New Roman" w:cs="Times New Roman"/>
          <w:sz w:val="28"/>
          <w:szCs w:val="28"/>
          <w:lang w:val="uk-UA"/>
        </w:rPr>
      </w:pPr>
    </w:p>
    <w:p w:rsidR="00A51A01"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Фахові компетентності спеціальності (ФК)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A51A01" w:rsidRPr="00F87B64" w:rsidRDefault="00A51A01" w:rsidP="00353C36">
      <w:pPr>
        <w:pStyle w:val="13"/>
        <w:spacing w:line="240" w:lineRule="auto"/>
        <w:ind w:left="0" w:firstLine="567"/>
        <w:jc w:val="both"/>
        <w:rPr>
          <w:rFonts w:ascii="Times New Roman" w:hAnsi="Times New Roman" w:cs="Times New Roman"/>
          <w:sz w:val="28"/>
          <w:szCs w:val="28"/>
          <w:lang w:val="uk-UA"/>
        </w:rPr>
      </w:pPr>
      <w:r w:rsidRPr="00F87B64">
        <w:rPr>
          <w:rFonts w:ascii="Times New Roman" w:hAnsi="Times New Roman" w:cs="Times New Roman"/>
          <w:b/>
          <w:bCs/>
          <w:sz w:val="28"/>
          <w:szCs w:val="28"/>
          <w:lang w:val="uk-UA"/>
        </w:rPr>
        <w:t xml:space="preserve">ФК4 </w:t>
      </w:r>
      <w:r w:rsidRPr="00F87B64">
        <w:rPr>
          <w:rFonts w:ascii="Times New Roman" w:hAnsi="Times New Roman" w:cs="Times New Roman"/>
          <w:sz w:val="28"/>
          <w:szCs w:val="28"/>
          <w:lang w:val="uk-UA"/>
        </w:rPr>
        <w:t>Здатність володіти комунікативною компетентністю;</w:t>
      </w:r>
    </w:p>
    <w:p w:rsidR="00A51A01" w:rsidRPr="00F87B64" w:rsidRDefault="00A51A01" w:rsidP="00353C36">
      <w:pPr>
        <w:pStyle w:val="13"/>
        <w:spacing w:line="240" w:lineRule="auto"/>
        <w:ind w:left="0" w:firstLine="567"/>
        <w:jc w:val="both"/>
        <w:rPr>
          <w:rFonts w:ascii="Times New Roman" w:hAnsi="Times New Roman" w:cs="Times New Roman"/>
          <w:sz w:val="28"/>
          <w:szCs w:val="28"/>
          <w:lang w:val="uk-UA"/>
        </w:rPr>
      </w:pPr>
      <w:r w:rsidRPr="00F87B64">
        <w:rPr>
          <w:rFonts w:ascii="Times New Roman" w:hAnsi="Times New Roman" w:cs="Times New Roman"/>
          <w:b/>
          <w:bCs/>
          <w:sz w:val="28"/>
          <w:szCs w:val="28"/>
        </w:rPr>
        <w:lastRenderedPageBreak/>
        <w:t>ФК</w:t>
      </w:r>
      <w:r w:rsidRPr="00F87B64">
        <w:rPr>
          <w:rFonts w:ascii="Times New Roman" w:hAnsi="Times New Roman" w:cs="Times New Roman"/>
          <w:b/>
          <w:bCs/>
          <w:sz w:val="28"/>
          <w:szCs w:val="28"/>
          <w:lang w:val="uk-UA"/>
        </w:rPr>
        <w:t>7</w:t>
      </w:r>
      <w:r w:rsidRPr="00F87B64">
        <w:rPr>
          <w:rFonts w:ascii="Times New Roman" w:hAnsi="Times New Roman" w:cs="Times New Roman"/>
          <w:sz w:val="28"/>
          <w:szCs w:val="28"/>
          <w:lang w:val="uk-UA"/>
        </w:rPr>
        <w:t xml:space="preserve"> Здатність оперативно й доцільно включатись у мовленнєву взаємодію, передбачати рез</w:t>
      </w:r>
      <w:r w:rsidR="00332456" w:rsidRPr="00F87B64">
        <w:rPr>
          <w:rFonts w:ascii="Times New Roman" w:hAnsi="Times New Roman" w:cs="Times New Roman"/>
          <w:sz w:val="28"/>
          <w:szCs w:val="28"/>
          <w:lang w:val="uk-UA"/>
        </w:rPr>
        <w:t>ультати педагогічного мовлення.</w:t>
      </w:r>
    </w:p>
    <w:p w:rsidR="00A51A01" w:rsidRPr="008349E7" w:rsidRDefault="00A51A01" w:rsidP="00A51A01">
      <w:pPr>
        <w:shd w:val="clear" w:color="auto" w:fill="FFFFFF"/>
        <w:ind w:left="360"/>
        <w:jc w:val="both"/>
        <w:rPr>
          <w:rFonts w:ascii="Times New Roman" w:hAnsi="Times New Roman" w:cs="Times New Roman"/>
          <w:b/>
          <w:caps/>
          <w:color w:val="FF0000"/>
          <w:sz w:val="28"/>
          <w:szCs w:val="28"/>
          <w:lang w:val="uk-UA"/>
        </w:rPr>
      </w:pPr>
    </w:p>
    <w:p w:rsidR="006E3359" w:rsidRPr="008349E7" w:rsidRDefault="006E3359" w:rsidP="00CC5503">
      <w:pPr>
        <w:shd w:val="clear" w:color="auto" w:fill="FFFFFF"/>
        <w:rPr>
          <w:rFonts w:ascii="Times New Roman" w:hAnsi="Times New Roman" w:cs="Times New Roman"/>
          <w:b/>
          <w:color w:val="FF0000"/>
          <w:sz w:val="28"/>
          <w:szCs w:val="28"/>
          <w:lang w:val="uk-UA"/>
        </w:rPr>
      </w:pPr>
    </w:p>
    <w:p w:rsidR="006E3359" w:rsidRPr="006073EA" w:rsidRDefault="006E3359" w:rsidP="007B0287">
      <w:pPr>
        <w:pStyle w:val="a9"/>
        <w:numPr>
          <w:ilvl w:val="0"/>
          <w:numId w:val="2"/>
        </w:numPr>
        <w:shd w:val="clear" w:color="auto" w:fill="FFFFFF"/>
        <w:jc w:val="center"/>
        <w:rPr>
          <w:rFonts w:ascii="Times New Roman" w:hAnsi="Times New Roman" w:cs="Times New Roman"/>
          <w:b/>
          <w:caps/>
          <w:sz w:val="28"/>
          <w:szCs w:val="28"/>
          <w:lang w:val="uk-UA"/>
        </w:rPr>
      </w:pPr>
      <w:r w:rsidRPr="006073EA">
        <w:rPr>
          <w:rFonts w:ascii="Times New Roman" w:hAnsi="Times New Roman" w:cs="Times New Roman"/>
          <w:b/>
          <w:caps/>
          <w:sz w:val="28"/>
          <w:szCs w:val="28"/>
          <w:lang w:val="uk-UA"/>
        </w:rPr>
        <w:t>Результати навчання</w:t>
      </w:r>
    </w:p>
    <w:p w:rsidR="00A51A01" w:rsidRPr="006073EA" w:rsidRDefault="00A51A01" w:rsidP="00353C36">
      <w:pPr>
        <w:shd w:val="clear" w:color="auto" w:fill="FFFFFF"/>
        <w:tabs>
          <w:tab w:val="left" w:pos="5670"/>
        </w:tabs>
        <w:snapToGrid w:val="0"/>
        <w:spacing w:after="0" w:line="240" w:lineRule="auto"/>
        <w:ind w:firstLine="567"/>
        <w:jc w:val="both"/>
        <w:rPr>
          <w:rFonts w:ascii="Times New Roman" w:hAnsi="Times New Roman" w:cs="Times New Roman"/>
          <w:b/>
          <w:bCs/>
          <w:sz w:val="28"/>
          <w:szCs w:val="28"/>
          <w:lang w:val="uk-UA"/>
        </w:rPr>
      </w:pPr>
      <w:r w:rsidRPr="006073EA">
        <w:rPr>
          <w:rFonts w:ascii="Times New Roman" w:hAnsi="Times New Roman" w:cs="Times New Roman"/>
          <w:b/>
          <w:bCs/>
          <w:sz w:val="28"/>
          <w:szCs w:val="28"/>
          <w:lang w:val="ru-RU"/>
        </w:rPr>
        <w:t>РН</w:t>
      </w:r>
      <w:r w:rsidRPr="006073EA">
        <w:rPr>
          <w:rFonts w:ascii="Times New Roman" w:hAnsi="Times New Roman" w:cs="Times New Roman"/>
          <w:b/>
          <w:bCs/>
          <w:sz w:val="28"/>
          <w:szCs w:val="28"/>
          <w:lang w:val="uk-UA"/>
        </w:rPr>
        <w:t xml:space="preserve"> З1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основних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напрямків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розвитку</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філологічної</w:t>
      </w:r>
      <w:proofErr w:type="spellEnd"/>
      <w:r w:rsidRPr="006073EA">
        <w:rPr>
          <w:rFonts w:ascii="Times New Roman" w:hAnsi="Times New Roman" w:cs="Times New Roman"/>
          <w:sz w:val="28"/>
          <w:szCs w:val="28"/>
          <w:lang w:val="ru-RU"/>
        </w:rPr>
        <w:t xml:space="preserve"> науки, </w:t>
      </w:r>
      <w:proofErr w:type="spellStart"/>
      <w:r w:rsidRPr="006073EA">
        <w:rPr>
          <w:rFonts w:ascii="Times New Roman" w:hAnsi="Times New Roman" w:cs="Times New Roman"/>
          <w:sz w:val="28"/>
          <w:szCs w:val="28"/>
          <w:lang w:val="ru-RU"/>
        </w:rPr>
        <w:t>методів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філологічних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досліджень</w:t>
      </w:r>
      <w:proofErr w:type="spellEnd"/>
      <w:r w:rsidRPr="006073EA">
        <w:rPr>
          <w:rFonts w:ascii="Times New Roman" w:hAnsi="Times New Roman" w:cs="Times New Roman"/>
          <w:sz w:val="28"/>
          <w:szCs w:val="28"/>
          <w:lang w:val="ru-RU"/>
        </w:rPr>
        <w:t xml:space="preserve">, основ </w:t>
      </w:r>
      <w:proofErr w:type="spellStart"/>
      <w:r w:rsidRPr="006073EA">
        <w:rPr>
          <w:rFonts w:ascii="Times New Roman" w:hAnsi="Times New Roman" w:cs="Times New Roman"/>
          <w:sz w:val="28"/>
          <w:szCs w:val="28"/>
          <w:lang w:val="ru-RU"/>
        </w:rPr>
        <w:t>мовознавчих</w:t>
      </w:r>
      <w:proofErr w:type="spellEnd"/>
      <w:r w:rsidRPr="006073EA">
        <w:rPr>
          <w:rFonts w:ascii="Times New Roman" w:hAnsi="Times New Roman" w:cs="Times New Roman"/>
          <w:sz w:val="28"/>
          <w:szCs w:val="28"/>
          <w:lang w:val="ru-RU"/>
        </w:rPr>
        <w:t xml:space="preserve"> наук; </w:t>
      </w:r>
    </w:p>
    <w:p w:rsidR="00A51A01" w:rsidRPr="006073EA" w:rsidRDefault="00A51A01" w:rsidP="00353C36">
      <w:pPr>
        <w:shd w:val="clear" w:color="auto" w:fill="FFFFFF"/>
        <w:tabs>
          <w:tab w:val="left" w:pos="786"/>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sz w:val="28"/>
          <w:szCs w:val="28"/>
          <w:lang w:val="uk-UA"/>
        </w:rPr>
        <w:t>РН З2</w:t>
      </w:r>
      <w:r w:rsidRPr="006073EA">
        <w:rPr>
          <w:rFonts w:ascii="Times New Roman" w:hAnsi="Times New Roman" w:cs="Times New Roman"/>
          <w:sz w:val="28"/>
          <w:szCs w:val="28"/>
          <w:lang w:val="uk-UA"/>
        </w:rPr>
        <w:t xml:space="preserve">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фундаментальних</w:t>
      </w:r>
      <w:proofErr w:type="spellEnd"/>
      <w:r w:rsidRPr="006073EA">
        <w:rPr>
          <w:rFonts w:ascii="Times New Roman" w:hAnsi="Times New Roman" w:cs="Times New Roman"/>
          <w:sz w:val="28"/>
          <w:szCs w:val="28"/>
          <w:lang w:val="ru-RU"/>
        </w:rPr>
        <w:t xml:space="preserve"> наук, в </w:t>
      </w:r>
      <w:proofErr w:type="spellStart"/>
      <w:r w:rsidRPr="006073EA">
        <w:rPr>
          <w:rFonts w:ascii="Times New Roman" w:hAnsi="Times New Roman" w:cs="Times New Roman"/>
          <w:sz w:val="28"/>
          <w:szCs w:val="28"/>
          <w:lang w:val="ru-RU"/>
        </w:rPr>
        <w:t>обсязі</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необхідному</w:t>
      </w:r>
      <w:proofErr w:type="spellEnd"/>
      <w:r w:rsidRPr="006073EA">
        <w:rPr>
          <w:rFonts w:ascii="Times New Roman" w:hAnsi="Times New Roman" w:cs="Times New Roman"/>
          <w:sz w:val="28"/>
          <w:szCs w:val="28"/>
          <w:lang w:val="ru-RU"/>
        </w:rPr>
        <w:t xml:space="preserve"> для </w:t>
      </w:r>
      <w:proofErr w:type="spellStart"/>
      <w:r w:rsidRPr="006073EA">
        <w:rPr>
          <w:rFonts w:ascii="Times New Roman" w:hAnsi="Times New Roman" w:cs="Times New Roman"/>
          <w:sz w:val="28"/>
          <w:szCs w:val="28"/>
          <w:lang w:val="ru-RU"/>
        </w:rPr>
        <w:t>освоєння</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загальнопрофесійних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дисциплін</w:t>
      </w:r>
      <w:proofErr w:type="spellEnd"/>
      <w:r w:rsidRPr="006073EA">
        <w:rPr>
          <w:rFonts w:ascii="Times New Roman" w:hAnsi="Times New Roman" w:cs="Times New Roman"/>
          <w:sz w:val="28"/>
          <w:szCs w:val="28"/>
          <w:lang w:val="ru-RU"/>
        </w:rPr>
        <w:t>;</w:t>
      </w:r>
    </w:p>
    <w:p w:rsidR="00A51A01" w:rsidRPr="006073EA" w:rsidRDefault="00A51A01" w:rsidP="00353C36">
      <w:pPr>
        <w:shd w:val="clear" w:color="auto" w:fill="FFFFFF"/>
        <w:tabs>
          <w:tab w:val="left" w:pos="644"/>
          <w:tab w:val="left" w:pos="786"/>
        </w:tabs>
        <w:spacing w:after="0" w:line="240" w:lineRule="auto"/>
        <w:ind w:firstLine="567"/>
        <w:jc w:val="both"/>
        <w:rPr>
          <w:rFonts w:ascii="Times New Roman" w:hAnsi="Times New Roman" w:cs="Times New Roman"/>
          <w:sz w:val="28"/>
          <w:szCs w:val="28"/>
          <w:lang w:val="uk-UA"/>
        </w:rPr>
      </w:pPr>
      <w:r w:rsidRPr="006073EA">
        <w:rPr>
          <w:rFonts w:ascii="Times New Roman" w:hAnsi="Times New Roman" w:cs="Times New Roman"/>
          <w:b/>
          <w:sz w:val="28"/>
          <w:szCs w:val="28"/>
          <w:lang w:val="uk-UA"/>
        </w:rPr>
        <w:t>РН З5</w:t>
      </w:r>
      <w:r w:rsidRPr="006073EA">
        <w:rPr>
          <w:rFonts w:ascii="Times New Roman" w:hAnsi="Times New Roman" w:cs="Times New Roman"/>
          <w:sz w:val="28"/>
          <w:szCs w:val="28"/>
          <w:lang w:val="uk-UA"/>
        </w:rPr>
        <w:t xml:space="preserve"> - </w:t>
      </w:r>
      <w:proofErr w:type="spellStart"/>
      <w:r w:rsidRPr="006073EA">
        <w:rPr>
          <w:rFonts w:ascii="Times New Roman" w:hAnsi="Times New Roman" w:cs="Times New Roman"/>
          <w:sz w:val="28"/>
          <w:szCs w:val="28"/>
          <w:lang w:val="ru-RU"/>
        </w:rPr>
        <w:t>шляхів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розвитку</w:t>
      </w:r>
      <w:proofErr w:type="spellEnd"/>
      <w:r w:rsidRPr="006073EA">
        <w:rPr>
          <w:rFonts w:ascii="Times New Roman" w:hAnsi="Times New Roman" w:cs="Times New Roman"/>
          <w:sz w:val="28"/>
          <w:szCs w:val="28"/>
          <w:lang w:val="ru-RU"/>
        </w:rPr>
        <w:t xml:space="preserve"> і </w:t>
      </w:r>
      <w:proofErr w:type="spellStart"/>
      <w:r w:rsidRPr="006073EA">
        <w:rPr>
          <w:rFonts w:ascii="Times New Roman" w:hAnsi="Times New Roman" w:cs="Times New Roman"/>
          <w:sz w:val="28"/>
          <w:szCs w:val="28"/>
          <w:lang w:val="ru-RU"/>
        </w:rPr>
        <w:t>сучасного</w:t>
      </w:r>
      <w:proofErr w:type="spellEnd"/>
      <w:r w:rsidRPr="006073EA">
        <w:rPr>
          <w:rFonts w:ascii="Times New Roman" w:hAnsi="Times New Roman" w:cs="Times New Roman"/>
          <w:sz w:val="28"/>
          <w:szCs w:val="28"/>
          <w:lang w:val="ru-RU"/>
        </w:rPr>
        <w:t xml:space="preserve"> стану </w:t>
      </w:r>
      <w:proofErr w:type="spellStart"/>
      <w:r w:rsidRPr="006073EA">
        <w:rPr>
          <w:rFonts w:ascii="Times New Roman" w:hAnsi="Times New Roman" w:cs="Times New Roman"/>
          <w:sz w:val="28"/>
          <w:szCs w:val="28"/>
          <w:lang w:val="ru-RU"/>
        </w:rPr>
        <w:t>англійської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мови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із</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визначенням</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актуальних</w:t>
      </w:r>
      <w:proofErr w:type="spellEnd"/>
      <w:r w:rsidRPr="006073EA">
        <w:rPr>
          <w:rFonts w:ascii="Times New Roman" w:hAnsi="Times New Roman" w:cs="Times New Roman"/>
          <w:sz w:val="28"/>
          <w:szCs w:val="28"/>
          <w:lang w:val="ru-RU"/>
        </w:rPr>
        <w:t xml:space="preserve"> проблем </w:t>
      </w:r>
      <w:proofErr w:type="spellStart"/>
      <w:r w:rsidRPr="006073EA">
        <w:rPr>
          <w:rFonts w:ascii="Times New Roman" w:hAnsi="Times New Roman" w:cs="Times New Roman"/>
          <w:sz w:val="28"/>
          <w:szCs w:val="28"/>
          <w:lang w:val="ru-RU"/>
        </w:rPr>
        <w:t>мовознавства</w:t>
      </w:r>
      <w:proofErr w:type="spellEnd"/>
      <w:r w:rsidRPr="006073EA">
        <w:rPr>
          <w:rFonts w:ascii="Times New Roman" w:hAnsi="Times New Roman" w:cs="Times New Roman"/>
          <w:sz w:val="28"/>
          <w:szCs w:val="28"/>
          <w:lang w:val="uk-UA"/>
        </w:rPr>
        <w:t>;</w:t>
      </w:r>
    </w:p>
    <w:p w:rsidR="00A51A01" w:rsidRPr="006073EA" w:rsidRDefault="00A51A01" w:rsidP="00353C36">
      <w:pPr>
        <w:tabs>
          <w:tab w:val="left" w:pos="709"/>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bCs/>
          <w:sz w:val="28"/>
          <w:szCs w:val="28"/>
          <w:lang w:val="uk-UA"/>
        </w:rPr>
        <w:t xml:space="preserve">РН ЗЗ4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спілкуватися</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письмово</w:t>
      </w:r>
      <w:proofErr w:type="spellEnd"/>
      <w:r w:rsidRPr="006073EA">
        <w:rPr>
          <w:rFonts w:ascii="Times New Roman" w:hAnsi="Times New Roman" w:cs="Times New Roman"/>
          <w:sz w:val="28"/>
          <w:szCs w:val="28"/>
          <w:lang w:val="ru-RU"/>
        </w:rPr>
        <w:t xml:space="preserve"> й </w:t>
      </w:r>
      <w:proofErr w:type="spellStart"/>
      <w:r w:rsidRPr="006073EA">
        <w:rPr>
          <w:rFonts w:ascii="Times New Roman" w:hAnsi="Times New Roman" w:cs="Times New Roman"/>
          <w:sz w:val="28"/>
          <w:szCs w:val="28"/>
          <w:lang w:val="ru-RU"/>
        </w:rPr>
        <w:t>усно</w:t>
      </w:r>
      <w:proofErr w:type="spellEnd"/>
      <w:r w:rsidRPr="006073EA">
        <w:rPr>
          <w:rFonts w:ascii="Times New Roman" w:hAnsi="Times New Roman" w:cs="Times New Roman"/>
          <w:sz w:val="28"/>
          <w:szCs w:val="28"/>
          <w:lang w:val="ru-RU"/>
        </w:rPr>
        <w:t xml:space="preserve"> в </w:t>
      </w:r>
      <w:proofErr w:type="spellStart"/>
      <w:r w:rsidRPr="006073EA">
        <w:rPr>
          <w:rFonts w:ascii="Times New Roman" w:hAnsi="Times New Roman" w:cs="Times New Roman"/>
          <w:sz w:val="28"/>
          <w:szCs w:val="28"/>
          <w:lang w:val="ru-RU"/>
        </w:rPr>
        <w:t>іншомовному</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соціумі</w:t>
      </w:r>
      <w:proofErr w:type="spellEnd"/>
      <w:r w:rsidRPr="006073EA">
        <w:rPr>
          <w:rFonts w:ascii="Times New Roman" w:hAnsi="Times New Roman" w:cs="Times New Roman"/>
          <w:sz w:val="28"/>
          <w:szCs w:val="28"/>
          <w:lang w:val="ru-RU"/>
        </w:rPr>
        <w:t xml:space="preserve"> в рамках </w:t>
      </w:r>
      <w:proofErr w:type="spellStart"/>
      <w:r w:rsidRPr="006073EA">
        <w:rPr>
          <w:rFonts w:ascii="Times New Roman" w:hAnsi="Times New Roman" w:cs="Times New Roman"/>
          <w:sz w:val="28"/>
          <w:szCs w:val="28"/>
          <w:lang w:val="ru-RU"/>
        </w:rPr>
        <w:t>професійного</w:t>
      </w:r>
      <w:proofErr w:type="spellEnd"/>
      <w:r w:rsidRPr="006073EA">
        <w:rPr>
          <w:rFonts w:ascii="Times New Roman" w:hAnsi="Times New Roman" w:cs="Times New Roman"/>
          <w:sz w:val="28"/>
          <w:szCs w:val="28"/>
          <w:lang w:val="ru-RU"/>
        </w:rPr>
        <w:t xml:space="preserve"> й </w:t>
      </w:r>
      <w:proofErr w:type="spellStart"/>
      <w:r w:rsidRPr="006073EA">
        <w:rPr>
          <w:rFonts w:ascii="Times New Roman" w:hAnsi="Times New Roman" w:cs="Times New Roman"/>
          <w:sz w:val="28"/>
          <w:szCs w:val="28"/>
          <w:lang w:val="ru-RU"/>
        </w:rPr>
        <w:t>наукового</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спілкування</w:t>
      </w:r>
      <w:proofErr w:type="spellEnd"/>
      <w:r w:rsidRPr="006073EA">
        <w:rPr>
          <w:rFonts w:ascii="Times New Roman" w:hAnsi="Times New Roman" w:cs="Times New Roman"/>
          <w:sz w:val="28"/>
          <w:szCs w:val="28"/>
          <w:lang w:val="ru-RU"/>
        </w:rPr>
        <w:t>;</w:t>
      </w:r>
    </w:p>
    <w:p w:rsidR="00A51A01" w:rsidRPr="006073EA" w:rsidRDefault="00A51A01" w:rsidP="00353C36">
      <w:pPr>
        <w:tabs>
          <w:tab w:val="left" w:pos="709"/>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bCs/>
          <w:sz w:val="28"/>
          <w:szCs w:val="28"/>
          <w:lang w:val="uk-UA"/>
        </w:rPr>
        <w:t xml:space="preserve">РН ЗЗ5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володіти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основними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поняттями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термінами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положеннями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мовознавства</w:t>
      </w:r>
      <w:proofErr w:type="spellEnd"/>
      <w:r w:rsidRPr="006073EA">
        <w:rPr>
          <w:rFonts w:ascii="Times New Roman" w:hAnsi="Times New Roman" w:cs="Times New Roman"/>
          <w:sz w:val="28"/>
          <w:szCs w:val="28"/>
          <w:lang w:val="ru-RU"/>
        </w:rPr>
        <w:t xml:space="preserve"> та </w:t>
      </w:r>
      <w:r w:rsidRPr="006073EA">
        <w:rPr>
          <w:rFonts w:ascii="Times New Roman" w:hAnsi="Times New Roman" w:cs="Times New Roman"/>
          <w:sz w:val="28"/>
          <w:szCs w:val="28"/>
          <w:lang w:val="uk-UA"/>
        </w:rPr>
        <w:t xml:space="preserve">літературознавства, </w:t>
      </w:r>
      <w:proofErr w:type="spellStart"/>
      <w:r w:rsidRPr="006073EA">
        <w:rPr>
          <w:rFonts w:ascii="Times New Roman" w:hAnsi="Times New Roman" w:cs="Times New Roman"/>
          <w:sz w:val="28"/>
          <w:szCs w:val="28"/>
          <w:lang w:val="ru-RU"/>
        </w:rPr>
        <w:t>орієнту</w:t>
      </w:r>
      <w:r w:rsidRPr="006073EA">
        <w:rPr>
          <w:rFonts w:ascii="Times New Roman" w:hAnsi="Times New Roman" w:cs="Times New Roman"/>
          <w:sz w:val="28"/>
          <w:szCs w:val="28"/>
          <w:lang w:val="uk-UA"/>
        </w:rPr>
        <w:t>ючись</w:t>
      </w:r>
      <w:proofErr w:type="spellEnd"/>
      <w:r w:rsidRPr="006073EA">
        <w:rPr>
          <w:rFonts w:ascii="Times New Roman" w:hAnsi="Times New Roman" w:cs="Times New Roman"/>
          <w:sz w:val="28"/>
          <w:szCs w:val="28"/>
          <w:lang w:val="ru-RU"/>
        </w:rPr>
        <w:t xml:space="preserve"> на </w:t>
      </w:r>
      <w:proofErr w:type="spellStart"/>
      <w:r w:rsidRPr="006073EA">
        <w:rPr>
          <w:rFonts w:ascii="Times New Roman" w:hAnsi="Times New Roman" w:cs="Times New Roman"/>
          <w:sz w:val="28"/>
          <w:szCs w:val="28"/>
          <w:lang w:val="ru-RU"/>
        </w:rPr>
        <w:t>здобутки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сучасної</w:t>
      </w:r>
      <w:proofErr w:type="spellEnd"/>
      <w:r w:rsidRPr="006073EA">
        <w:rPr>
          <w:rFonts w:ascii="Times New Roman" w:hAnsi="Times New Roman" w:cs="Times New Roman"/>
          <w:sz w:val="28"/>
          <w:szCs w:val="28"/>
          <w:lang w:val="ru-RU"/>
        </w:rPr>
        <w:t xml:space="preserve"> науки;</w:t>
      </w:r>
    </w:p>
    <w:p w:rsidR="00A51A01" w:rsidRPr="006073EA" w:rsidRDefault="00A51A01" w:rsidP="00353C36">
      <w:pPr>
        <w:spacing w:after="0" w:line="240" w:lineRule="auto"/>
        <w:ind w:firstLine="567"/>
        <w:jc w:val="both"/>
        <w:rPr>
          <w:rFonts w:ascii="Times New Roman" w:hAnsi="Times New Roman" w:cs="Times New Roman"/>
          <w:sz w:val="28"/>
          <w:szCs w:val="28"/>
          <w:lang w:val="uk-UA"/>
        </w:rPr>
      </w:pPr>
      <w:r w:rsidRPr="006073EA">
        <w:rPr>
          <w:rFonts w:ascii="Times New Roman" w:hAnsi="Times New Roman" w:cs="Times New Roman"/>
          <w:b/>
          <w:sz w:val="28"/>
          <w:szCs w:val="28"/>
          <w:lang w:val="ru-RU"/>
        </w:rPr>
        <w:t>РН ЗЗ1</w:t>
      </w:r>
      <w:r w:rsidRPr="006073EA">
        <w:rPr>
          <w:rFonts w:ascii="Times New Roman" w:hAnsi="Times New Roman" w:cs="Times New Roman"/>
          <w:b/>
          <w:sz w:val="28"/>
          <w:szCs w:val="28"/>
          <w:lang w:val="uk-UA"/>
        </w:rPr>
        <w:t>0</w:t>
      </w:r>
      <w:r w:rsidRPr="006073EA">
        <w:rPr>
          <w:rFonts w:ascii="Times New Roman" w:hAnsi="Times New Roman" w:cs="Times New Roman"/>
          <w:sz w:val="28"/>
          <w:szCs w:val="28"/>
          <w:lang w:val="ru-RU"/>
        </w:rPr>
        <w:t xml:space="preserve"> </w:t>
      </w:r>
      <w:r w:rsidRPr="006073EA">
        <w:rPr>
          <w:rFonts w:ascii="Times New Roman" w:hAnsi="Times New Roman" w:cs="Times New Roman"/>
          <w:sz w:val="28"/>
          <w:szCs w:val="28"/>
          <w:lang w:val="uk-UA"/>
        </w:rPr>
        <w:t>- в</w:t>
      </w:r>
      <w:proofErr w:type="spellStart"/>
      <w:r w:rsidRPr="006073EA">
        <w:rPr>
          <w:rFonts w:ascii="Times New Roman" w:hAnsi="Times New Roman" w:cs="Times New Roman"/>
          <w:sz w:val="28"/>
          <w:szCs w:val="28"/>
          <w:lang w:val="ru-RU"/>
        </w:rPr>
        <w:t>міти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здійснювати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рефлексію</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самоаналіз</w:t>
      </w:r>
      <w:proofErr w:type="spellEnd"/>
      <w:r w:rsidRPr="006073EA">
        <w:rPr>
          <w:rFonts w:ascii="Times New Roman" w:hAnsi="Times New Roman" w:cs="Times New Roman"/>
          <w:sz w:val="28"/>
          <w:szCs w:val="28"/>
          <w:lang w:val="ru-RU"/>
        </w:rPr>
        <w:t xml:space="preserve"> та </w:t>
      </w:r>
      <w:proofErr w:type="spellStart"/>
      <w:r w:rsidRPr="006073EA">
        <w:rPr>
          <w:rFonts w:ascii="Times New Roman" w:hAnsi="Times New Roman" w:cs="Times New Roman"/>
          <w:sz w:val="28"/>
          <w:szCs w:val="28"/>
          <w:lang w:val="ru-RU"/>
        </w:rPr>
        <w:t>самокорекцію</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здійснюваної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професійної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діяльності</w:t>
      </w:r>
      <w:proofErr w:type="spellEnd"/>
      <w:r w:rsidRPr="006073EA">
        <w:rPr>
          <w:rFonts w:ascii="Times New Roman" w:hAnsi="Times New Roman" w:cs="Times New Roman"/>
          <w:sz w:val="28"/>
          <w:szCs w:val="28"/>
          <w:lang w:val="ru-RU"/>
        </w:rPr>
        <w:t>.</w:t>
      </w:r>
    </w:p>
    <w:p w:rsidR="00A51A01" w:rsidRPr="006073EA" w:rsidRDefault="00A51A01" w:rsidP="00353C36">
      <w:pPr>
        <w:spacing w:after="0" w:line="240" w:lineRule="auto"/>
        <w:ind w:firstLine="567"/>
        <w:jc w:val="both"/>
        <w:rPr>
          <w:rFonts w:ascii="Times New Roman" w:hAnsi="Times New Roman" w:cs="Times New Roman"/>
          <w:sz w:val="28"/>
          <w:szCs w:val="28"/>
          <w:lang w:val="uk-UA" w:eastAsia="uk-UA"/>
        </w:rPr>
      </w:pPr>
      <w:r w:rsidRPr="006073EA">
        <w:rPr>
          <w:rFonts w:ascii="Times New Roman" w:hAnsi="Times New Roman" w:cs="Times New Roman"/>
          <w:b/>
          <w:sz w:val="28"/>
          <w:szCs w:val="28"/>
          <w:lang w:val="uk-UA" w:eastAsia="uk-UA"/>
        </w:rPr>
        <w:t xml:space="preserve">РН С1- </w:t>
      </w:r>
      <w:r w:rsidRPr="006073EA">
        <w:rPr>
          <w:rFonts w:ascii="Times New Roman" w:hAnsi="Times New Roman" w:cs="Times New Roman"/>
          <w:sz w:val="28"/>
          <w:szCs w:val="28"/>
          <w:lang w:val="uk-UA" w:eastAsia="uk-UA"/>
        </w:rPr>
        <w:t>упорядковувати отримані теоретичні та практичні дані щодо дослідження в мові та літературі;</w:t>
      </w:r>
    </w:p>
    <w:p w:rsidR="00A51A01" w:rsidRPr="006073EA" w:rsidRDefault="00A51A01" w:rsidP="00353C36">
      <w:pPr>
        <w:spacing w:after="0" w:line="240" w:lineRule="auto"/>
        <w:ind w:firstLine="567"/>
        <w:jc w:val="both"/>
        <w:rPr>
          <w:rFonts w:ascii="Times New Roman" w:hAnsi="Times New Roman" w:cs="Times New Roman"/>
          <w:sz w:val="28"/>
          <w:szCs w:val="28"/>
          <w:lang w:val="uk-UA" w:eastAsia="uk-UA"/>
        </w:rPr>
      </w:pPr>
      <w:r w:rsidRPr="006073EA">
        <w:rPr>
          <w:rFonts w:ascii="Times New Roman" w:hAnsi="Times New Roman" w:cs="Times New Roman"/>
          <w:b/>
          <w:sz w:val="28"/>
          <w:szCs w:val="28"/>
          <w:lang w:val="uk-UA" w:eastAsia="uk-UA"/>
        </w:rPr>
        <w:t>РН С2</w:t>
      </w:r>
      <w:r w:rsidRPr="006073EA">
        <w:rPr>
          <w:rFonts w:ascii="Times New Roman" w:hAnsi="Times New Roman" w:cs="Times New Roman"/>
          <w:sz w:val="28"/>
          <w:szCs w:val="28"/>
          <w:lang w:val="uk-UA" w:eastAsia="uk-UA"/>
        </w:rPr>
        <w:t xml:space="preserve">- аргументувати власні судження, класифікувати мовні та мовленнєві феномени; </w:t>
      </w:r>
      <w:r w:rsidRPr="006073EA">
        <w:rPr>
          <w:rFonts w:ascii="Times New Roman" w:hAnsi="Times New Roman" w:cs="Times New Roman"/>
          <w:sz w:val="28"/>
          <w:szCs w:val="28"/>
          <w:lang w:val="uk-UA"/>
        </w:rPr>
        <w:t xml:space="preserve">зрозуміло і недвозначно доносити власні висновки, а також знання та пояснення, що їх обґрунтовують, до фахівців і нефахівців, </w:t>
      </w:r>
      <w:r w:rsidR="00332456" w:rsidRPr="006073EA">
        <w:rPr>
          <w:rFonts w:ascii="Times New Roman" w:hAnsi="Times New Roman" w:cs="Times New Roman"/>
          <w:sz w:val="28"/>
          <w:szCs w:val="28"/>
          <w:lang w:val="uk-UA"/>
        </w:rPr>
        <w:t>зокрема до осіб, які навчаються.</w:t>
      </w:r>
    </w:p>
    <w:p w:rsidR="00A51A01" w:rsidRPr="008C4DF9" w:rsidRDefault="00A51A01" w:rsidP="00E6521D">
      <w:pPr>
        <w:shd w:val="clear" w:color="auto" w:fill="FFFFFF"/>
        <w:ind w:firstLine="567"/>
        <w:jc w:val="both"/>
        <w:rPr>
          <w:rFonts w:ascii="Times New Roman" w:hAnsi="Times New Roman" w:cs="Times New Roman"/>
          <w:b/>
          <w:caps/>
          <w:color w:val="000000"/>
          <w:sz w:val="28"/>
          <w:szCs w:val="28"/>
          <w:lang w:val="uk-UA"/>
        </w:rPr>
      </w:pPr>
    </w:p>
    <w:p w:rsidR="006E3359" w:rsidRPr="001B696A" w:rsidRDefault="006E3359" w:rsidP="006E3359">
      <w:pPr>
        <w:ind w:left="360" w:hanging="360"/>
        <w:jc w:val="both"/>
        <w:rPr>
          <w:rFonts w:ascii="Times New Roman" w:hAnsi="Times New Roman" w:cs="Times New Roman"/>
          <w:sz w:val="24"/>
          <w:szCs w:val="24"/>
          <w:lang w:val="uk-UA"/>
        </w:rPr>
      </w:pPr>
    </w:p>
    <w:p w:rsidR="006E3359" w:rsidRPr="001B696A" w:rsidRDefault="006E3359" w:rsidP="006E3359">
      <w:pPr>
        <w:ind w:left="360" w:hanging="36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5. Обсяг </w:t>
      </w:r>
      <w:r w:rsidR="001B696A" w:rsidRPr="001B696A">
        <w:rPr>
          <w:rFonts w:ascii="Times New Roman" w:hAnsi="Times New Roman" w:cs="Times New Roman"/>
          <w:b/>
          <w:caps/>
          <w:color w:val="000000"/>
          <w:sz w:val="24"/>
          <w:szCs w:val="24"/>
          <w:lang w:val="uk-UA"/>
        </w:rPr>
        <w:t>ОСВІТНЬОГО КОМПОНЕНТА</w:t>
      </w:r>
    </w:p>
    <w:p w:rsidR="006E3359" w:rsidRPr="001B696A" w:rsidRDefault="006E3359" w:rsidP="006E3359">
      <w:pPr>
        <w:ind w:left="360" w:hanging="360"/>
        <w:jc w:val="center"/>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самостійна робота </w:t>
            </w:r>
          </w:p>
        </w:tc>
      </w:tr>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6E3359" w:rsidRPr="00E6521D" w:rsidRDefault="00B01E4A" w:rsidP="00E6521D">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16</w:t>
            </w:r>
            <w:r w:rsidR="00E6521D" w:rsidRPr="00E6521D">
              <w:rPr>
                <w:rFonts w:ascii="Times New Roman" w:hAnsi="Times New Roman" w:cs="Times New Roman"/>
                <w:color w:val="000000"/>
                <w:sz w:val="24"/>
                <w:szCs w:val="24"/>
                <w:lang w:val="uk-UA"/>
              </w:rPr>
              <w:t xml:space="preserve"> </w:t>
            </w:r>
          </w:p>
        </w:tc>
        <w:tc>
          <w:tcPr>
            <w:tcW w:w="3510" w:type="dxa"/>
            <w:tcBorders>
              <w:top w:val="single" w:sz="8" w:space="0" w:color="000000"/>
              <w:left w:val="single" w:sz="4" w:space="0" w:color="000000"/>
              <w:bottom w:val="single" w:sz="8" w:space="0" w:color="000000"/>
              <w:right w:val="single" w:sz="4" w:space="0" w:color="000000"/>
            </w:tcBorders>
          </w:tcPr>
          <w:p w:rsidR="006E3359" w:rsidRPr="00E6521D" w:rsidRDefault="00B01E4A"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w:t>
            </w:r>
          </w:p>
        </w:tc>
        <w:tc>
          <w:tcPr>
            <w:tcW w:w="3510" w:type="dxa"/>
            <w:tcBorders>
              <w:top w:val="single" w:sz="8" w:space="0" w:color="000000"/>
              <w:left w:val="single" w:sz="4" w:space="0" w:color="000000"/>
              <w:bottom w:val="single" w:sz="8" w:space="0" w:color="000000"/>
              <w:right w:val="single" w:sz="8" w:space="0" w:color="000000"/>
            </w:tcBorders>
          </w:tcPr>
          <w:p w:rsidR="006E3359" w:rsidRPr="00E6521D" w:rsidRDefault="00B01E4A"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44</w:t>
            </w:r>
          </w:p>
        </w:tc>
      </w:tr>
    </w:tbl>
    <w:p w:rsidR="006E3359" w:rsidRPr="001B696A" w:rsidRDefault="006E3359" w:rsidP="006E3359">
      <w:pPr>
        <w:ind w:left="360" w:hanging="360"/>
        <w:rPr>
          <w:rFonts w:ascii="Times New Roman" w:hAnsi="Times New Roman" w:cs="Times New Roman"/>
          <w:color w:val="000000"/>
          <w:sz w:val="24"/>
          <w:szCs w:val="24"/>
          <w:lang w:val="uk-UA"/>
        </w:rPr>
      </w:pPr>
    </w:p>
    <w:p w:rsidR="006E3359" w:rsidRDefault="006E3359" w:rsidP="006E3359">
      <w:pPr>
        <w:rPr>
          <w:rFonts w:ascii="Times New Roman" w:hAnsi="Times New Roman" w:cs="Times New Roman"/>
          <w:color w:val="FF0000"/>
          <w:sz w:val="24"/>
          <w:szCs w:val="24"/>
          <w:lang w:val="uk-UA"/>
        </w:rPr>
      </w:pPr>
    </w:p>
    <w:p w:rsidR="006073EA" w:rsidRPr="001B696A" w:rsidRDefault="006073EA" w:rsidP="006E3359">
      <w:pPr>
        <w:rPr>
          <w:rFonts w:ascii="Times New Roman" w:hAnsi="Times New Roman" w:cs="Times New Roman"/>
          <w:color w:val="FF0000"/>
          <w:sz w:val="24"/>
          <w:szCs w:val="24"/>
          <w:lang w:val="uk-UA"/>
        </w:rPr>
      </w:pPr>
    </w:p>
    <w:p w:rsidR="006E3359" w:rsidRPr="001B696A" w:rsidRDefault="006E3359" w:rsidP="006E3359">
      <w:pPr>
        <w:ind w:left="360"/>
        <w:jc w:val="center"/>
        <w:rPr>
          <w:rFonts w:ascii="Times New Roman" w:hAnsi="Times New Roman" w:cs="Times New Roman"/>
          <w:caps/>
          <w:color w:val="000000"/>
          <w:sz w:val="24"/>
          <w:szCs w:val="24"/>
          <w:lang w:val="uk-UA"/>
        </w:rPr>
      </w:pPr>
      <w:r w:rsidRPr="001B696A">
        <w:rPr>
          <w:rFonts w:ascii="Times New Roman" w:hAnsi="Times New Roman" w:cs="Times New Roman"/>
          <w:b/>
          <w:caps/>
          <w:color w:val="000000"/>
          <w:sz w:val="24"/>
          <w:szCs w:val="24"/>
          <w:lang w:val="uk-UA"/>
        </w:rPr>
        <w:t>6</w:t>
      </w:r>
      <w:r w:rsidR="004231DF">
        <w:rPr>
          <w:rFonts w:ascii="Times New Roman" w:hAnsi="Times New Roman" w:cs="Times New Roman"/>
          <w:b/>
          <w:caps/>
          <w:color w:val="000000"/>
          <w:sz w:val="24"/>
          <w:szCs w:val="24"/>
          <w:lang w:val="uk-UA"/>
        </w:rPr>
        <w:t>. Політика</w:t>
      </w:r>
    </w:p>
    <w:p w:rsidR="006E3359" w:rsidRPr="001B696A" w:rsidRDefault="006E3359" w:rsidP="006E3359">
      <w:pPr>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Політика академічної поведінки та етики:</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Не пропускати та не запізнюватися на заняття за розкладом;</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Вчасно виконувати завдання семінарів та питань самостійної роботи;</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 xml:space="preserve">Вчасно та самостійно виконувати </w:t>
      </w:r>
      <w:r w:rsidR="005972C9" w:rsidRPr="001B696A">
        <w:rPr>
          <w:rFonts w:ascii="Times New Roman" w:hAnsi="Times New Roman" w:cs="Times New Roman"/>
          <w:color w:val="000000"/>
          <w:sz w:val="24"/>
          <w:szCs w:val="24"/>
          <w:lang w:val="uk-UA"/>
        </w:rPr>
        <w:t xml:space="preserve">періодичні контрольні </w:t>
      </w:r>
      <w:r w:rsidRPr="001B696A">
        <w:rPr>
          <w:rFonts w:ascii="Times New Roman" w:hAnsi="Times New Roman" w:cs="Times New Roman"/>
          <w:color w:val="000000"/>
          <w:sz w:val="24"/>
          <w:szCs w:val="24"/>
          <w:lang w:val="uk-UA"/>
        </w:rPr>
        <w:t xml:space="preserve">завдання </w:t>
      </w:r>
    </w:p>
    <w:p w:rsidR="006E3359" w:rsidRDefault="006E3359" w:rsidP="00CC5503">
      <w:pPr>
        <w:rPr>
          <w:rFonts w:ascii="Times New Roman" w:hAnsi="Times New Roman" w:cs="Times New Roman"/>
          <w:b/>
          <w:caps/>
          <w:color w:val="000000"/>
          <w:sz w:val="24"/>
          <w:szCs w:val="24"/>
          <w:lang w:val="uk-UA"/>
        </w:rPr>
      </w:pPr>
    </w:p>
    <w:p w:rsidR="00B004C5" w:rsidRDefault="00B004C5" w:rsidP="00CC5503">
      <w:pPr>
        <w:rPr>
          <w:rFonts w:ascii="Times New Roman" w:hAnsi="Times New Roman" w:cs="Times New Roman"/>
          <w:b/>
          <w:caps/>
          <w:color w:val="000000"/>
          <w:sz w:val="24"/>
          <w:szCs w:val="24"/>
          <w:lang w:val="uk-UA"/>
        </w:rPr>
      </w:pPr>
    </w:p>
    <w:p w:rsidR="006E3359" w:rsidRPr="001B696A" w:rsidRDefault="006E3359" w:rsidP="006E3359">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w:t>
      </w:r>
    </w:p>
    <w:p w:rsidR="006E3359" w:rsidRPr="001B696A" w:rsidRDefault="006E3359" w:rsidP="00CC5503">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 7.1 СТРУКТУРА </w:t>
      </w:r>
      <w:r w:rsidR="001B696A" w:rsidRPr="001B696A">
        <w:rPr>
          <w:rFonts w:ascii="Times New Roman" w:hAnsi="Times New Roman" w:cs="Times New Roman"/>
          <w:b/>
          <w:caps/>
          <w:color w:val="000000"/>
          <w:sz w:val="24"/>
          <w:szCs w:val="24"/>
          <w:lang w:val="uk-UA"/>
        </w:rPr>
        <w:t xml:space="preserve">ОСВІТНЬОГО КОМПОНЕНТА </w:t>
      </w:r>
      <w:r w:rsidRPr="001B696A">
        <w:rPr>
          <w:rFonts w:ascii="Times New Roman" w:hAnsi="Times New Roman" w:cs="Times New Roman"/>
          <w:b/>
          <w:caps/>
          <w:color w:val="000000"/>
          <w:sz w:val="24"/>
          <w:szCs w:val="24"/>
          <w:lang w:val="uk-UA"/>
        </w:rPr>
        <w:t xml:space="preserve">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6E3359" w:rsidRPr="001B696A" w:rsidTr="008F7B40">
        <w:trPr>
          <w:trHeight w:val="559"/>
        </w:trPr>
        <w:tc>
          <w:tcPr>
            <w:tcW w:w="1260" w:type="dxa"/>
            <w:shd w:val="clear" w:color="auto" w:fill="C6D9F1"/>
            <w:tcMar>
              <w:top w:w="100" w:type="dxa"/>
              <w:left w:w="100" w:type="dxa"/>
              <w:bottom w:w="100" w:type="dxa"/>
              <w:right w:w="100" w:type="dxa"/>
            </w:tcMar>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6E3359" w:rsidRPr="001B696A" w:rsidRDefault="006E3359" w:rsidP="008F7B40">
            <w:pPr>
              <w:pStyle w:val="11"/>
              <w:widowControl w:val="0"/>
              <w:spacing w:line="240" w:lineRule="auto"/>
              <w:jc w:val="center"/>
              <w:rPr>
                <w:rFonts w:ascii="Times New Roman" w:hAnsi="Times New Roman" w:cs="Times New Roman"/>
                <w:b/>
                <w:i/>
                <w:sz w:val="24"/>
                <w:szCs w:val="24"/>
                <w:shd w:val="clear" w:color="auto" w:fill="C6D9F1"/>
                <w:lang w:val="uk-UA"/>
              </w:rPr>
            </w:pPr>
            <w:r w:rsidRPr="001B696A">
              <w:rPr>
                <w:rFonts w:ascii="Times New Roman" w:hAnsi="Times New Roman" w:cs="Times New Roman"/>
                <w:b/>
                <w:sz w:val="24"/>
                <w:szCs w:val="24"/>
                <w:lang w:val="uk-UA"/>
              </w:rPr>
              <w:t>Тема</w:t>
            </w:r>
          </w:p>
        </w:tc>
        <w:tc>
          <w:tcPr>
            <w:tcW w:w="3240" w:type="dxa"/>
            <w:shd w:val="clear" w:color="auto" w:fill="C6D9F1"/>
          </w:tcPr>
          <w:p w:rsidR="006E3359" w:rsidRPr="001B696A" w:rsidRDefault="006E3359" w:rsidP="008F7B40">
            <w:pPr>
              <w:pStyle w:val="11"/>
              <w:spacing w:line="240" w:lineRule="auto"/>
              <w:jc w:val="center"/>
              <w:rPr>
                <w:rFonts w:ascii="Times New Roman" w:hAnsi="Times New Roman" w:cs="Times New Roman"/>
                <w:b/>
                <w:color w:val="454545"/>
                <w:sz w:val="24"/>
                <w:szCs w:val="24"/>
                <w:lang w:val="uk-UA"/>
              </w:rPr>
            </w:pPr>
            <w:r w:rsidRPr="001B696A">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Завдання</w:t>
            </w:r>
          </w:p>
        </w:tc>
        <w:tc>
          <w:tcPr>
            <w:tcW w:w="126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Термін виконання</w:t>
            </w:r>
          </w:p>
        </w:tc>
      </w:tr>
      <w:tr w:rsidR="006E3359" w:rsidRPr="00917255" w:rsidTr="008F7B40">
        <w:trPr>
          <w:trHeight w:val="343"/>
        </w:trPr>
        <w:tc>
          <w:tcPr>
            <w:tcW w:w="14955" w:type="dxa"/>
            <w:gridSpan w:val="7"/>
            <w:shd w:val="clear" w:color="auto" w:fill="00CCFF"/>
            <w:tcMar>
              <w:top w:w="100" w:type="dxa"/>
              <w:left w:w="100" w:type="dxa"/>
              <w:bottom w:w="100" w:type="dxa"/>
              <w:right w:w="100" w:type="dxa"/>
            </w:tcMar>
          </w:tcPr>
          <w:p w:rsidR="006E3359" w:rsidRPr="001A1D8F" w:rsidRDefault="001A1D8F" w:rsidP="005C0E23">
            <w:pPr>
              <w:jc w:val="center"/>
              <w:rPr>
                <w:rFonts w:ascii="Times New Roman" w:eastAsia="Times New Roman" w:hAnsi="Times New Roman" w:cs="Times New Roman"/>
                <w:b/>
                <w:sz w:val="28"/>
                <w:szCs w:val="28"/>
                <w:lang w:val="uk-UA" w:eastAsia="ar-SA"/>
              </w:rPr>
            </w:pPr>
            <w:r w:rsidRPr="001A1D8F">
              <w:rPr>
                <w:rFonts w:ascii="Times New Roman" w:hAnsi="Times New Roman" w:cs="Times New Roman"/>
                <w:b/>
                <w:caps/>
                <w:sz w:val="26"/>
                <w:szCs w:val="26"/>
                <w:lang w:val="uk-UA"/>
              </w:rPr>
              <w:t>Змістовий модуль 1. Норми української літературної мови</w:t>
            </w:r>
          </w:p>
        </w:tc>
      </w:tr>
      <w:tr w:rsidR="00B004C5" w:rsidRPr="00917255"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B004C5" w:rsidRPr="001A1D8F" w:rsidRDefault="001A1D8F" w:rsidP="00C30DF8">
            <w:pPr>
              <w:pStyle w:val="11"/>
              <w:spacing w:line="240" w:lineRule="auto"/>
              <w:ind w:left="96"/>
              <w:jc w:val="both"/>
              <w:rPr>
                <w:rFonts w:ascii="Times New Roman" w:hAnsi="Times New Roman" w:cs="Times New Roman"/>
                <w:b/>
                <w:sz w:val="28"/>
                <w:szCs w:val="28"/>
              </w:rPr>
            </w:pPr>
            <w:r w:rsidRPr="001A1D8F">
              <w:rPr>
                <w:rFonts w:ascii="Times New Roman" w:eastAsiaTheme="minorHAnsi" w:hAnsi="Times New Roman" w:cs="Times New Roman"/>
                <w:b/>
                <w:i/>
                <w:color w:val="000000"/>
                <w:sz w:val="28"/>
                <w:szCs w:val="28"/>
                <w:lang w:eastAsia="en-US"/>
              </w:rPr>
              <w:t xml:space="preserve">Культура </w:t>
            </w:r>
            <w:proofErr w:type="spellStart"/>
            <w:r w:rsidRPr="001A1D8F">
              <w:rPr>
                <w:rFonts w:ascii="Times New Roman" w:eastAsiaTheme="minorHAnsi" w:hAnsi="Times New Roman" w:cs="Times New Roman"/>
                <w:b/>
                <w:i/>
                <w:color w:val="000000"/>
                <w:sz w:val="28"/>
                <w:szCs w:val="28"/>
                <w:lang w:eastAsia="en-US"/>
              </w:rPr>
              <w:t>мовлення</w:t>
            </w:r>
            <w:proofErr w:type="spellEnd"/>
            <w:r w:rsidRPr="001A1D8F">
              <w:rPr>
                <w:rFonts w:ascii="Times New Roman" w:eastAsiaTheme="minorHAnsi" w:hAnsi="Times New Roman" w:cs="Times New Roman"/>
                <w:b/>
                <w:i/>
                <w:color w:val="000000"/>
                <w:sz w:val="28"/>
                <w:szCs w:val="28"/>
                <w:lang w:eastAsia="en-US"/>
              </w:rPr>
              <w:t xml:space="preserve"> як предмет </w:t>
            </w:r>
            <w:proofErr w:type="spellStart"/>
            <w:r w:rsidRPr="001A1D8F">
              <w:rPr>
                <w:rFonts w:ascii="Times New Roman" w:eastAsiaTheme="minorHAnsi" w:hAnsi="Times New Roman" w:cs="Times New Roman"/>
                <w:b/>
                <w:i/>
                <w:color w:val="000000"/>
                <w:sz w:val="28"/>
                <w:szCs w:val="28"/>
                <w:lang w:eastAsia="en-US"/>
              </w:rPr>
              <w:t>вивчення</w:t>
            </w:r>
            <w:proofErr w:type="spellEnd"/>
          </w:p>
        </w:tc>
        <w:tc>
          <w:tcPr>
            <w:tcW w:w="3240" w:type="dxa"/>
            <w:vAlign w:val="center"/>
          </w:tcPr>
          <w:p w:rsidR="00B004C5" w:rsidRPr="002A0619" w:rsidRDefault="00B004C5" w:rsidP="00B004C5">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B004C5" w:rsidRPr="002A0619" w:rsidRDefault="00B004C5" w:rsidP="006073EA">
            <w:pPr>
              <w:pStyle w:val="11"/>
              <w:spacing w:line="240" w:lineRule="auto"/>
              <w:rPr>
                <w:rFonts w:ascii="Times New Roman" w:hAnsi="Times New Roman" w:cs="Times New Roman"/>
                <w:sz w:val="24"/>
                <w:szCs w:val="24"/>
                <w:lang w:val="uk-UA"/>
              </w:rPr>
            </w:pP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sidR="008C4DF9">
              <w:rPr>
                <w:rFonts w:ascii="Times New Roman" w:hAnsi="Times New Roman" w:cs="Times New Roman"/>
                <w:sz w:val="24"/>
                <w:szCs w:val="24"/>
                <w:lang w:val="uk-UA"/>
              </w:rPr>
              <w:t>2</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B004C5" w:rsidRPr="00917255"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B004C5" w:rsidRPr="006073EA" w:rsidRDefault="001A1D8F" w:rsidP="00C30DF8">
            <w:pPr>
              <w:pStyle w:val="11"/>
              <w:spacing w:line="240" w:lineRule="auto"/>
              <w:ind w:left="96"/>
              <w:jc w:val="both"/>
              <w:rPr>
                <w:rFonts w:ascii="Times New Roman" w:hAnsi="Times New Roman" w:cs="Times New Roman"/>
                <w:b/>
                <w:sz w:val="28"/>
                <w:szCs w:val="28"/>
                <w:lang w:val="uk-UA"/>
              </w:rPr>
            </w:pPr>
            <w:proofErr w:type="spellStart"/>
            <w:r w:rsidRPr="001A1D8F">
              <w:rPr>
                <w:rFonts w:ascii="Times New Roman" w:eastAsiaTheme="minorHAnsi" w:hAnsi="Times New Roman" w:cs="Times New Roman"/>
                <w:b/>
                <w:i/>
                <w:sz w:val="28"/>
                <w:szCs w:val="28"/>
                <w:lang w:eastAsia="en-US"/>
              </w:rPr>
              <w:t>Засоби</w:t>
            </w:r>
            <w:proofErr w:type="spellEnd"/>
            <w:r w:rsidRPr="001A1D8F">
              <w:rPr>
                <w:rFonts w:ascii="Times New Roman" w:eastAsiaTheme="minorHAnsi" w:hAnsi="Times New Roman" w:cs="Times New Roman"/>
                <w:b/>
                <w:i/>
                <w:sz w:val="28"/>
                <w:szCs w:val="28"/>
                <w:lang w:eastAsia="en-US"/>
              </w:rPr>
              <w:t xml:space="preserve"> </w:t>
            </w:r>
            <w:proofErr w:type="spellStart"/>
            <w:r w:rsidRPr="001A1D8F">
              <w:rPr>
                <w:rFonts w:ascii="Times New Roman" w:eastAsiaTheme="minorHAnsi" w:hAnsi="Times New Roman" w:cs="Times New Roman"/>
                <w:b/>
                <w:i/>
                <w:sz w:val="28"/>
                <w:szCs w:val="28"/>
                <w:lang w:eastAsia="en-US"/>
              </w:rPr>
              <w:t>милозвучності</w:t>
            </w:r>
            <w:proofErr w:type="spellEnd"/>
            <w:r w:rsidRPr="001A1D8F">
              <w:rPr>
                <w:rFonts w:ascii="Times New Roman" w:eastAsiaTheme="minorHAnsi" w:hAnsi="Times New Roman" w:cs="Times New Roman"/>
                <w:b/>
                <w:i/>
                <w:sz w:val="28"/>
                <w:szCs w:val="28"/>
                <w:lang w:eastAsia="en-US"/>
              </w:rPr>
              <w:t xml:space="preserve"> </w:t>
            </w:r>
            <w:proofErr w:type="spellStart"/>
            <w:r w:rsidRPr="001A1D8F">
              <w:rPr>
                <w:rFonts w:ascii="Times New Roman" w:eastAsiaTheme="minorHAnsi" w:hAnsi="Times New Roman" w:cs="Times New Roman"/>
                <w:b/>
                <w:i/>
                <w:sz w:val="28"/>
                <w:szCs w:val="28"/>
                <w:lang w:eastAsia="en-US"/>
              </w:rPr>
              <w:t>української</w:t>
            </w:r>
            <w:proofErr w:type="spellEnd"/>
            <w:r w:rsidRPr="001A1D8F">
              <w:rPr>
                <w:rFonts w:ascii="Times New Roman" w:eastAsiaTheme="minorHAnsi" w:hAnsi="Times New Roman" w:cs="Times New Roman"/>
                <w:b/>
                <w:i/>
                <w:sz w:val="28"/>
                <w:szCs w:val="28"/>
                <w:lang w:eastAsia="en-US"/>
              </w:rPr>
              <w:t xml:space="preserve"> </w:t>
            </w:r>
            <w:proofErr w:type="spellStart"/>
            <w:r w:rsidRPr="001A1D8F">
              <w:rPr>
                <w:rFonts w:ascii="Times New Roman" w:eastAsiaTheme="minorHAnsi" w:hAnsi="Times New Roman" w:cs="Times New Roman"/>
                <w:b/>
                <w:i/>
                <w:sz w:val="28"/>
                <w:szCs w:val="28"/>
                <w:lang w:eastAsia="en-US"/>
              </w:rPr>
              <w:t>мови</w:t>
            </w:r>
            <w:proofErr w:type="spellEnd"/>
            <w:r w:rsidRPr="001A1D8F">
              <w:rPr>
                <w:rFonts w:ascii="Times New Roman" w:eastAsiaTheme="minorHAnsi" w:hAnsi="Times New Roman" w:cs="Times New Roman"/>
                <w:b/>
                <w:i/>
                <w:sz w:val="28"/>
                <w:szCs w:val="28"/>
                <w:lang w:eastAsia="en-US"/>
              </w:rPr>
              <w:t xml:space="preserve"> </w:t>
            </w:r>
          </w:p>
        </w:tc>
        <w:tc>
          <w:tcPr>
            <w:tcW w:w="3240" w:type="dxa"/>
            <w:vAlign w:val="center"/>
          </w:tcPr>
          <w:p w:rsidR="00B004C5" w:rsidRPr="002A0619" w:rsidRDefault="00B004C5" w:rsidP="00B004C5">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B004C5" w:rsidRPr="002A0619" w:rsidRDefault="00B004C5" w:rsidP="006073EA">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4</w:t>
            </w:r>
            <w:r w:rsidRPr="002A0619">
              <w:rPr>
                <w:rFonts w:ascii="Times New Roman" w:hAnsi="Times New Roman" w:cs="Times New Roman"/>
                <w:sz w:val="24"/>
                <w:szCs w:val="24"/>
                <w:lang w:val="uk-UA"/>
              </w:rPr>
              <w:t> год.)</w:t>
            </w: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sidR="008C4DF9">
              <w:rPr>
                <w:rFonts w:ascii="Times New Roman" w:hAnsi="Times New Roman" w:cs="Times New Roman"/>
                <w:sz w:val="24"/>
                <w:szCs w:val="24"/>
                <w:lang w:val="uk-UA"/>
              </w:rPr>
              <w:t>2</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1B04FA" w:rsidRPr="00917255" w:rsidTr="008F7B40">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60" w:type="dxa"/>
            <w:vAlign w:val="center"/>
          </w:tcPr>
          <w:p w:rsidR="001B04FA" w:rsidRPr="006073EA" w:rsidRDefault="001A1D8F" w:rsidP="005C0E23">
            <w:pPr>
              <w:rPr>
                <w:rFonts w:ascii="Times New Roman" w:hAnsi="Times New Roman" w:cs="Times New Roman"/>
                <w:b/>
                <w:i/>
                <w:sz w:val="28"/>
                <w:szCs w:val="28"/>
                <w:lang w:val="uk-UA"/>
              </w:rPr>
            </w:pPr>
            <w:r w:rsidRPr="001A1D8F">
              <w:rPr>
                <w:rFonts w:ascii="Times New Roman" w:hAnsi="Times New Roman" w:cs="Times New Roman"/>
                <w:b/>
                <w:i/>
                <w:sz w:val="28"/>
                <w:szCs w:val="28"/>
                <w:lang w:val="uk-UA"/>
              </w:rPr>
              <w:t>Лексичні і фразеологічні норми</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6073EA">
            <w:pPr>
              <w:pStyle w:val="11"/>
              <w:spacing w:line="240" w:lineRule="auto"/>
              <w:jc w:val="both"/>
              <w:rPr>
                <w:rFonts w:ascii="Times New Roman" w:hAnsi="Times New Roman" w:cs="Times New Roman"/>
                <w:sz w:val="24"/>
                <w:szCs w:val="24"/>
                <w:lang w:val="uk-UA"/>
              </w:rPr>
            </w:pP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B004C5" w:rsidRDefault="001B04FA" w:rsidP="00C4689B">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першого навчального семестру (перший періодичний </w:t>
            </w:r>
            <w:r w:rsidRPr="00B004C5">
              <w:rPr>
                <w:rFonts w:ascii="Times New Roman" w:hAnsi="Times New Roman" w:cs="Times New Roman"/>
                <w:sz w:val="24"/>
                <w:szCs w:val="24"/>
                <w:lang w:val="uk-UA"/>
              </w:rPr>
              <w:lastRenderedPageBreak/>
              <w:t>контроль)</w:t>
            </w:r>
          </w:p>
        </w:tc>
      </w:tr>
      <w:tr w:rsidR="001B04FA" w:rsidRPr="00917255" w:rsidTr="00C4689B">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vAlign w:val="center"/>
          </w:tcPr>
          <w:p w:rsidR="001B04FA" w:rsidRPr="006073EA" w:rsidRDefault="001A1D8F" w:rsidP="00C4689B">
            <w:pPr>
              <w:pStyle w:val="a3"/>
              <w:snapToGrid w:val="0"/>
              <w:spacing w:before="0" w:beforeAutospacing="0" w:after="0" w:afterAutospacing="0"/>
              <w:jc w:val="both"/>
              <w:rPr>
                <w:b/>
                <w:bCs/>
                <w:sz w:val="28"/>
                <w:szCs w:val="28"/>
              </w:rPr>
            </w:pPr>
            <w:proofErr w:type="spellStart"/>
            <w:r w:rsidRPr="001A1D8F">
              <w:rPr>
                <w:rFonts w:eastAsiaTheme="minorHAnsi"/>
                <w:b/>
                <w:i/>
                <w:sz w:val="28"/>
                <w:szCs w:val="28"/>
                <w:lang w:eastAsia="en-US"/>
              </w:rPr>
              <w:t>Морфологічні</w:t>
            </w:r>
            <w:proofErr w:type="spellEnd"/>
            <w:r w:rsidRPr="001A1D8F">
              <w:rPr>
                <w:rFonts w:eastAsiaTheme="minorHAnsi"/>
                <w:b/>
                <w:i/>
                <w:sz w:val="28"/>
                <w:szCs w:val="28"/>
                <w:lang w:eastAsia="en-US"/>
              </w:rPr>
              <w:t xml:space="preserve"> та </w:t>
            </w:r>
            <w:proofErr w:type="spellStart"/>
            <w:r w:rsidRPr="001A1D8F">
              <w:rPr>
                <w:rFonts w:eastAsiaTheme="minorHAnsi"/>
                <w:b/>
                <w:i/>
                <w:sz w:val="28"/>
                <w:szCs w:val="28"/>
                <w:lang w:eastAsia="en-US"/>
              </w:rPr>
              <w:t>словотвірні</w:t>
            </w:r>
            <w:proofErr w:type="spellEnd"/>
            <w:r w:rsidRPr="001A1D8F">
              <w:rPr>
                <w:rFonts w:eastAsiaTheme="minorHAnsi"/>
                <w:b/>
                <w:i/>
                <w:sz w:val="28"/>
                <w:szCs w:val="28"/>
                <w:lang w:eastAsia="en-US"/>
              </w:rPr>
              <w:t xml:space="preserve"> </w:t>
            </w:r>
            <w:proofErr w:type="spellStart"/>
            <w:r w:rsidRPr="001A1D8F">
              <w:rPr>
                <w:rFonts w:eastAsiaTheme="minorHAnsi"/>
                <w:b/>
                <w:i/>
                <w:sz w:val="28"/>
                <w:szCs w:val="28"/>
                <w:lang w:eastAsia="en-US"/>
              </w:rPr>
              <w:t>норми</w:t>
            </w:r>
            <w:proofErr w:type="spellEnd"/>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C4689B">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B52019" w:rsidRPr="002A0619">
              <w:rPr>
                <w:rFonts w:ascii="Times New Roman" w:hAnsi="Times New Roman" w:cs="Times New Roman"/>
                <w:sz w:val="24"/>
                <w:szCs w:val="24"/>
              </w:rPr>
              <w:t>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1A1D8F">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5C0E23" w:rsidRPr="00917255" w:rsidTr="00C4689B">
        <w:trPr>
          <w:trHeight w:val="608"/>
        </w:trPr>
        <w:tc>
          <w:tcPr>
            <w:tcW w:w="1260" w:type="dxa"/>
            <w:tcMar>
              <w:top w:w="100" w:type="dxa"/>
              <w:left w:w="100" w:type="dxa"/>
              <w:bottom w:w="100" w:type="dxa"/>
              <w:right w:w="100" w:type="dxa"/>
            </w:tcMar>
            <w:vAlign w:val="center"/>
          </w:tcPr>
          <w:p w:rsidR="005C0E23" w:rsidRDefault="005C0E23" w:rsidP="005C0E2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960" w:type="dxa"/>
            <w:vAlign w:val="center"/>
          </w:tcPr>
          <w:p w:rsidR="005C0E23" w:rsidRPr="006073EA" w:rsidRDefault="001A1D8F" w:rsidP="005C0E23">
            <w:pPr>
              <w:pStyle w:val="a3"/>
              <w:snapToGrid w:val="0"/>
              <w:spacing w:before="0" w:beforeAutospacing="0" w:after="0" w:afterAutospacing="0"/>
              <w:jc w:val="both"/>
              <w:rPr>
                <w:rFonts w:eastAsiaTheme="minorHAnsi"/>
                <w:b/>
                <w:i/>
                <w:sz w:val="28"/>
                <w:szCs w:val="28"/>
                <w:lang w:eastAsia="en-US"/>
              </w:rPr>
            </w:pPr>
            <w:r>
              <w:rPr>
                <w:b/>
                <w:i/>
                <w:sz w:val="28"/>
                <w:szCs w:val="28"/>
                <w:lang w:val="uk-UA"/>
              </w:rPr>
              <w:t>Синтаксичні норми</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p w:rsidR="005C0E23" w:rsidRPr="002A0619" w:rsidRDefault="005C0E23" w:rsidP="001A1D8F">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5C0E23" w:rsidRPr="008C4DF9" w:rsidRDefault="005C0E23" w:rsidP="005C0E23">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2355" w:type="dxa"/>
          </w:tcPr>
          <w:p w:rsidR="005C0E23" w:rsidRPr="00B004C5" w:rsidRDefault="005C0E23"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1A1D8F">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1B04FA" w:rsidRPr="00917255" w:rsidTr="00B004C5">
        <w:trPr>
          <w:trHeight w:val="608"/>
        </w:trPr>
        <w:tc>
          <w:tcPr>
            <w:tcW w:w="14955" w:type="dxa"/>
            <w:gridSpan w:val="7"/>
            <w:shd w:val="clear" w:color="auto" w:fill="00B0F0"/>
            <w:tcMar>
              <w:top w:w="100" w:type="dxa"/>
              <w:left w:w="100" w:type="dxa"/>
              <w:bottom w:w="100" w:type="dxa"/>
              <w:right w:w="100" w:type="dxa"/>
            </w:tcMar>
            <w:vAlign w:val="center"/>
          </w:tcPr>
          <w:p w:rsidR="001B04FA" w:rsidRPr="005C0E23" w:rsidRDefault="001A1D8F" w:rsidP="005C0E23">
            <w:pPr>
              <w:jc w:val="center"/>
              <w:rPr>
                <w:rFonts w:ascii="Times New Roman" w:eastAsia="Times New Roman" w:hAnsi="Times New Roman" w:cs="Times New Roman"/>
                <w:b/>
                <w:sz w:val="28"/>
                <w:szCs w:val="28"/>
                <w:lang w:val="ru-RU" w:eastAsia="ar-SA"/>
              </w:rPr>
            </w:pPr>
            <w:r w:rsidRPr="001A1D8F">
              <w:rPr>
                <w:rFonts w:ascii="Times New Roman" w:eastAsia="Times New Roman" w:hAnsi="Times New Roman" w:cs="Times New Roman"/>
                <w:b/>
                <w:sz w:val="28"/>
                <w:szCs w:val="28"/>
                <w:lang w:val="uk-UA" w:eastAsia="ar-SA"/>
              </w:rPr>
              <w:t>Змістовий модуль 2. Культура усної мови</w:t>
            </w:r>
          </w:p>
        </w:tc>
      </w:tr>
      <w:tr w:rsidR="001B04FA" w:rsidRPr="00917255" w:rsidTr="008F7B40">
        <w:trPr>
          <w:trHeight w:val="684"/>
        </w:trPr>
        <w:tc>
          <w:tcPr>
            <w:tcW w:w="1260" w:type="dxa"/>
            <w:tcMar>
              <w:top w:w="100" w:type="dxa"/>
              <w:left w:w="100" w:type="dxa"/>
              <w:bottom w:w="100" w:type="dxa"/>
              <w:right w:w="100" w:type="dxa"/>
            </w:tcMar>
            <w:vAlign w:val="center"/>
          </w:tcPr>
          <w:p w:rsidR="001B04FA" w:rsidRPr="001B696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1B04FA" w:rsidRPr="006073EA" w:rsidRDefault="001A1D8F" w:rsidP="005C0E23">
            <w:pPr>
              <w:pStyle w:val="a3"/>
              <w:snapToGrid w:val="0"/>
              <w:spacing w:before="0" w:beforeAutospacing="0" w:after="0" w:afterAutospacing="0"/>
              <w:ind w:left="-46"/>
              <w:jc w:val="both"/>
              <w:rPr>
                <w:b/>
                <w:bCs/>
                <w:sz w:val="28"/>
                <w:szCs w:val="28"/>
                <w:lang w:val="uk-UA"/>
              </w:rPr>
            </w:pPr>
            <w:r w:rsidRPr="001A1D8F">
              <w:rPr>
                <w:b/>
                <w:i/>
                <w:sz w:val="28"/>
                <w:szCs w:val="28"/>
                <w:lang w:val="uk-UA"/>
              </w:rPr>
              <w:t xml:space="preserve">Культура усної мови в </w:t>
            </w:r>
            <w:proofErr w:type="spellStart"/>
            <w:r w:rsidRPr="001A1D8F">
              <w:rPr>
                <w:b/>
                <w:i/>
                <w:sz w:val="28"/>
                <w:szCs w:val="28"/>
                <w:lang w:val="uk-UA"/>
              </w:rPr>
              <w:t>міжперсональному</w:t>
            </w:r>
            <w:proofErr w:type="spellEnd"/>
            <w:r w:rsidRPr="001A1D8F">
              <w:rPr>
                <w:b/>
                <w:i/>
                <w:sz w:val="28"/>
                <w:szCs w:val="28"/>
                <w:lang w:val="uk-UA"/>
              </w:rPr>
              <w:t xml:space="preserve"> спілкуванні</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12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6F51EE">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r w:rsidR="001B04FA" w:rsidRPr="00917255" w:rsidTr="00C4689B">
        <w:trPr>
          <w:trHeight w:val="684"/>
        </w:trPr>
        <w:tc>
          <w:tcPr>
            <w:tcW w:w="1260" w:type="dxa"/>
            <w:tcMar>
              <w:top w:w="100" w:type="dxa"/>
              <w:left w:w="100" w:type="dxa"/>
              <w:bottom w:w="100" w:type="dxa"/>
              <w:right w:w="100" w:type="dxa"/>
            </w:tcMar>
            <w:vAlign w:val="center"/>
          </w:tcPr>
          <w:p w:rsidR="001B04F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0" w:type="dxa"/>
            <w:vAlign w:val="center"/>
          </w:tcPr>
          <w:p w:rsidR="001B04FA" w:rsidRPr="006073EA" w:rsidRDefault="001A1D8F" w:rsidP="005C0E23">
            <w:pPr>
              <w:pStyle w:val="a3"/>
              <w:snapToGrid w:val="0"/>
              <w:spacing w:before="0" w:beforeAutospacing="0" w:after="0" w:afterAutospacing="0" w:line="276" w:lineRule="auto"/>
              <w:jc w:val="both"/>
              <w:rPr>
                <w:b/>
                <w:bCs/>
                <w:i/>
                <w:sz w:val="28"/>
                <w:szCs w:val="28"/>
                <w:lang w:val="en-US"/>
              </w:rPr>
            </w:pPr>
            <w:r w:rsidRPr="001A1D8F">
              <w:rPr>
                <w:b/>
                <w:i/>
                <w:sz w:val="28"/>
                <w:szCs w:val="28"/>
                <w:lang w:val="uk-UA"/>
              </w:rPr>
              <w:t>Академічне ораторське мистецтво</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10</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r w:rsidR="001B04FA" w:rsidRPr="00917255" w:rsidTr="006073EA">
        <w:trPr>
          <w:trHeight w:val="684"/>
        </w:trPr>
        <w:tc>
          <w:tcPr>
            <w:tcW w:w="1260" w:type="dxa"/>
            <w:tcMar>
              <w:top w:w="100" w:type="dxa"/>
              <w:left w:w="100" w:type="dxa"/>
              <w:bottom w:w="100" w:type="dxa"/>
              <w:right w:w="100" w:type="dxa"/>
            </w:tcMar>
            <w:vAlign w:val="center"/>
          </w:tcPr>
          <w:p w:rsidR="001B04FA" w:rsidRPr="001B04F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shd w:val="clear" w:color="auto" w:fill="auto"/>
            <w:vAlign w:val="center"/>
          </w:tcPr>
          <w:p w:rsidR="001B04FA" w:rsidRPr="001A1D8F" w:rsidRDefault="001A1D8F" w:rsidP="005C0E23">
            <w:pPr>
              <w:pStyle w:val="HTML"/>
              <w:shd w:val="clear" w:color="auto" w:fill="F8F9FA"/>
              <w:tabs>
                <w:tab w:val="left" w:pos="380"/>
              </w:tabs>
              <w:ind w:left="85"/>
              <w:jc w:val="both"/>
              <w:rPr>
                <w:rFonts w:ascii="Times New Roman" w:hAnsi="Times New Roman" w:cs="Times New Roman"/>
                <w:b/>
                <w:bCs/>
                <w:color w:val="FF0000"/>
                <w:sz w:val="28"/>
                <w:szCs w:val="28"/>
                <w:lang w:val="uk-UA"/>
              </w:rPr>
            </w:pPr>
            <w:r w:rsidRPr="001A1D8F">
              <w:rPr>
                <w:rFonts w:ascii="Times New Roman" w:eastAsiaTheme="minorHAnsi" w:hAnsi="Times New Roman" w:cs="Times New Roman"/>
                <w:b/>
                <w:i/>
                <w:sz w:val="28"/>
                <w:szCs w:val="28"/>
                <w:lang w:val="uk-UA" w:eastAsia="en-US"/>
              </w:rPr>
              <w:t xml:space="preserve">Писемна мова та її стилі </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p w:rsidR="001B04FA" w:rsidRPr="002A0619" w:rsidRDefault="001B04FA" w:rsidP="001B04FA">
            <w:pPr>
              <w:pStyle w:val="11"/>
              <w:spacing w:line="240" w:lineRule="auto"/>
              <w:jc w:val="both"/>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rPr>
              <w:t>8</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8F7B40">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w:t>
            </w:r>
            <w:r w:rsidRPr="00B004C5">
              <w:rPr>
                <w:rFonts w:ascii="Times New Roman" w:hAnsi="Times New Roman" w:cs="Times New Roman"/>
                <w:sz w:val="24"/>
                <w:szCs w:val="24"/>
                <w:lang w:val="uk-UA"/>
              </w:rPr>
              <w:lastRenderedPageBreak/>
              <w:t>контроль)</w:t>
            </w:r>
          </w:p>
        </w:tc>
      </w:tr>
      <w:tr w:rsidR="001B04FA" w:rsidRPr="00917255" w:rsidTr="004F395C">
        <w:trPr>
          <w:trHeight w:val="684"/>
        </w:trPr>
        <w:tc>
          <w:tcPr>
            <w:tcW w:w="1260" w:type="dxa"/>
            <w:tcMar>
              <w:top w:w="100" w:type="dxa"/>
              <w:left w:w="100" w:type="dxa"/>
              <w:bottom w:w="100" w:type="dxa"/>
              <w:right w:w="100" w:type="dxa"/>
            </w:tcMar>
            <w:vAlign w:val="center"/>
          </w:tcPr>
          <w:p w:rsidR="001B04FA" w:rsidRPr="001B696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9</w:t>
            </w:r>
          </w:p>
        </w:tc>
        <w:tc>
          <w:tcPr>
            <w:tcW w:w="3960" w:type="dxa"/>
          </w:tcPr>
          <w:p w:rsidR="001B04FA" w:rsidRPr="006073EA" w:rsidRDefault="001A1D8F" w:rsidP="004F395C">
            <w:pPr>
              <w:pStyle w:val="a3"/>
              <w:snapToGrid w:val="0"/>
              <w:spacing w:before="0" w:beforeAutospacing="0" w:after="0" w:afterAutospacing="0"/>
              <w:jc w:val="both"/>
              <w:rPr>
                <w:b/>
                <w:bCs/>
                <w:color w:val="FF0000"/>
                <w:sz w:val="28"/>
                <w:szCs w:val="28"/>
                <w:lang w:val="uk-UA"/>
              </w:rPr>
            </w:pPr>
            <w:r w:rsidRPr="001A1D8F">
              <w:rPr>
                <w:b/>
                <w:i/>
                <w:sz w:val="28"/>
                <w:szCs w:val="28"/>
                <w:lang w:val="uk-UA"/>
              </w:rPr>
              <w:t xml:space="preserve">Письмові роботи наукового стилю </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A1D8F" w:rsidP="00FC4AC1">
            <w:pPr>
              <w:pStyle w:val="11"/>
              <w:spacing w:line="240" w:lineRule="auto"/>
              <w:jc w:val="both"/>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8</w:t>
            </w:r>
            <w:r w:rsidRPr="002A0619">
              <w:rPr>
                <w:rFonts w:ascii="Times New Roman" w:hAnsi="Times New Roman" w:cs="Times New Roman"/>
                <w:sz w:val="24"/>
                <w:szCs w:val="24"/>
                <w:lang w:val="uk-UA"/>
              </w:rPr>
              <w:t> год.)</w:t>
            </w:r>
          </w:p>
        </w:tc>
        <w:tc>
          <w:tcPr>
            <w:tcW w:w="1440" w:type="dxa"/>
            <w:vAlign w:val="center"/>
          </w:tcPr>
          <w:p w:rsidR="001B04FA" w:rsidRPr="00A51A01" w:rsidRDefault="001B04FA" w:rsidP="006073EA">
            <w:pPr>
              <w:pStyle w:val="11"/>
              <w:spacing w:line="240" w:lineRule="auto"/>
              <w:jc w:val="center"/>
              <w:rPr>
                <w:rFonts w:ascii="Times New Roman" w:hAnsi="Times New Roman" w:cs="Times New Roman"/>
                <w:color w:val="FF0000"/>
                <w:sz w:val="24"/>
                <w:szCs w:val="24"/>
                <w:lang w:val="uk-UA"/>
              </w:rPr>
            </w:pPr>
            <w:r>
              <w:rPr>
                <w:rFonts w:ascii="Times New Roman" w:hAnsi="Times New Roman" w:cs="Times New Roman"/>
                <w:sz w:val="24"/>
                <w:szCs w:val="24"/>
                <w:lang w:val="uk-UA"/>
              </w:rPr>
              <w:t>1</w:t>
            </w:r>
            <w:r w:rsidR="006073EA">
              <w:rPr>
                <w:rFonts w:ascii="Times New Roman" w:hAnsi="Times New Roman" w:cs="Times New Roman"/>
                <w:sz w:val="24"/>
                <w:szCs w:val="24"/>
                <w:lang w:val="uk-UA"/>
              </w:rPr>
              <w:t>7</w:t>
            </w:r>
          </w:p>
        </w:tc>
        <w:tc>
          <w:tcPr>
            <w:tcW w:w="144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bl>
    <w:p w:rsidR="006E3359" w:rsidRPr="001B696A" w:rsidRDefault="006E3359" w:rsidP="00CC5503">
      <w:pP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2 СТРУКТУРА </w:t>
      </w:r>
      <w:r w:rsidR="001B696A" w:rsidRPr="001B696A">
        <w:rPr>
          <w:rFonts w:ascii="Times New Roman" w:hAnsi="Times New Roman" w:cs="Times New Roman"/>
          <w:b/>
          <w:caps/>
          <w:color w:val="000000"/>
          <w:sz w:val="24"/>
          <w:szCs w:val="24"/>
          <w:lang w:val="uk-UA"/>
        </w:rPr>
        <w:t>ОСВІТНЬОГО КОМПОНЕНТА (</w:t>
      </w:r>
      <w:r w:rsidRPr="001B696A">
        <w:rPr>
          <w:rFonts w:ascii="Times New Roman" w:hAnsi="Times New Roman" w:cs="Times New Roman"/>
          <w:b/>
          <w:caps/>
          <w:color w:val="000000"/>
          <w:sz w:val="24"/>
          <w:szCs w:val="24"/>
          <w:lang w:val="uk-UA"/>
        </w:rPr>
        <w:t>лекційний блок)</w:t>
      </w:r>
    </w:p>
    <w:p w:rsidR="006E3359" w:rsidRPr="001B696A" w:rsidRDefault="006E3359" w:rsidP="006E3359">
      <w:pPr>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7412"/>
      </w:tblGrid>
      <w:tr w:rsidR="006E3359" w:rsidRPr="001B696A" w:rsidTr="0036202F">
        <w:tc>
          <w:tcPr>
            <w:tcW w:w="7196"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Тема лекції </w:t>
            </w:r>
          </w:p>
        </w:tc>
        <w:tc>
          <w:tcPr>
            <w:tcW w:w="7412"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Зміст лекції</w:t>
            </w:r>
          </w:p>
        </w:tc>
      </w:tr>
      <w:tr w:rsidR="00B01E4A" w:rsidRPr="001B696A" w:rsidTr="004D597A">
        <w:tc>
          <w:tcPr>
            <w:tcW w:w="7196" w:type="dxa"/>
            <w:shd w:val="clear" w:color="auto" w:fill="auto"/>
          </w:tcPr>
          <w:p w:rsidR="00262884" w:rsidRPr="00262884" w:rsidRDefault="00262884" w:rsidP="00262884">
            <w:pPr>
              <w:snapToGrid w:val="0"/>
              <w:rPr>
                <w:rFonts w:ascii="Times New Roman" w:hAnsi="Times New Roman" w:cs="Times New Roman"/>
                <w:bCs/>
                <w:sz w:val="28"/>
                <w:szCs w:val="28"/>
                <w:lang w:val="uk-UA"/>
              </w:rPr>
            </w:pPr>
            <w:r w:rsidRPr="00262884">
              <w:rPr>
                <w:rFonts w:ascii="Times New Roman" w:hAnsi="Times New Roman" w:cs="Times New Roman"/>
                <w:b/>
                <w:bCs/>
                <w:sz w:val="28"/>
                <w:szCs w:val="28"/>
                <w:lang w:val="uk-UA"/>
              </w:rPr>
              <w:t>Тема 1.</w:t>
            </w:r>
            <w:r w:rsidRPr="00262884">
              <w:rPr>
                <w:rFonts w:ascii="Times New Roman" w:hAnsi="Times New Roman" w:cs="Times New Roman"/>
                <w:bCs/>
                <w:sz w:val="28"/>
                <w:szCs w:val="28"/>
                <w:lang w:val="uk-UA"/>
              </w:rPr>
              <w:t xml:space="preserve"> Вступ.</w:t>
            </w:r>
          </w:p>
          <w:p w:rsidR="00B01E4A" w:rsidRPr="00262884" w:rsidRDefault="00B01E4A" w:rsidP="00262884">
            <w:pPr>
              <w:snapToGrid w:val="0"/>
              <w:rPr>
                <w:rFonts w:ascii="Times New Roman" w:hAnsi="Times New Roman" w:cs="Times New Roman"/>
                <w:b/>
                <w:bCs/>
                <w:sz w:val="28"/>
                <w:szCs w:val="28"/>
                <w:lang w:val="uk-UA"/>
              </w:rPr>
            </w:pPr>
          </w:p>
        </w:tc>
        <w:tc>
          <w:tcPr>
            <w:tcW w:w="7412" w:type="dxa"/>
            <w:shd w:val="clear" w:color="auto" w:fill="auto"/>
          </w:tcPr>
          <w:p w:rsidR="00B01E4A" w:rsidRPr="00262884" w:rsidRDefault="00262884" w:rsidP="00262884">
            <w:pPr>
              <w:spacing w:after="0" w:line="240" w:lineRule="auto"/>
              <w:ind w:firstLine="567"/>
              <w:jc w:val="both"/>
              <w:rPr>
                <w:rFonts w:ascii="Times New Roman" w:hAnsi="Times New Roman"/>
                <w:sz w:val="28"/>
                <w:szCs w:val="28"/>
              </w:rPr>
            </w:pPr>
            <w:r w:rsidRPr="00262884">
              <w:rPr>
                <w:rFonts w:ascii="Times New Roman" w:hAnsi="Times New Roman" w:cs="Times New Roman"/>
                <w:bCs/>
                <w:sz w:val="28"/>
                <w:szCs w:val="28"/>
                <w:lang w:val="uk-UA"/>
              </w:rPr>
              <w:t xml:space="preserve">Предмет, мета, завдання курсу. Поняття про загальнонаціональну і літературну мову. Норми сучасної української літературної мови. Усні і писемні різновиди   літературної мови, варіативність літературної норми. Рухливість та змінність </w:t>
            </w:r>
            <w:proofErr w:type="spellStart"/>
            <w:r w:rsidRPr="00262884">
              <w:rPr>
                <w:rFonts w:ascii="Times New Roman" w:hAnsi="Times New Roman" w:cs="Times New Roman"/>
                <w:bCs/>
                <w:sz w:val="28"/>
                <w:szCs w:val="28"/>
                <w:lang w:val="uk-UA"/>
              </w:rPr>
              <w:t>мовної</w:t>
            </w:r>
            <w:proofErr w:type="spellEnd"/>
            <w:r w:rsidRPr="00262884">
              <w:rPr>
                <w:rFonts w:ascii="Times New Roman" w:hAnsi="Times New Roman" w:cs="Times New Roman"/>
                <w:bCs/>
                <w:sz w:val="28"/>
                <w:szCs w:val="28"/>
                <w:lang w:val="uk-UA"/>
              </w:rPr>
              <w:t xml:space="preserve"> норми, її історичний характер.</w:t>
            </w:r>
          </w:p>
        </w:tc>
      </w:tr>
      <w:tr w:rsidR="00B01E4A" w:rsidRPr="00B01E4A"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2.</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Засоби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милозвучності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української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i/>
                <w:color w:val="FF0000"/>
                <w:sz w:val="28"/>
                <w:szCs w:val="28"/>
                <w:lang w:val="uk-UA"/>
              </w:rPr>
            </w:pPr>
          </w:p>
        </w:tc>
        <w:tc>
          <w:tcPr>
            <w:tcW w:w="7412" w:type="dxa"/>
            <w:shd w:val="clear" w:color="auto" w:fill="auto"/>
          </w:tcPr>
          <w:p w:rsidR="00B01E4A" w:rsidRPr="00262884" w:rsidRDefault="00262884" w:rsidP="00262884">
            <w:pPr>
              <w:spacing w:after="0" w:line="240" w:lineRule="auto"/>
              <w:ind w:firstLine="314"/>
              <w:jc w:val="both"/>
              <w:rPr>
                <w:rFonts w:ascii="Times New Roman" w:hAnsi="Times New Roman" w:cs="Times New Roman"/>
                <w:sz w:val="28"/>
                <w:szCs w:val="28"/>
              </w:rPr>
            </w:pPr>
            <w:proofErr w:type="spellStart"/>
            <w:r w:rsidRPr="00262884">
              <w:rPr>
                <w:rFonts w:ascii="Times New Roman" w:hAnsi="Times New Roman" w:cs="Times New Roman"/>
                <w:sz w:val="28"/>
                <w:szCs w:val="28"/>
                <w:lang w:val="ru-RU"/>
              </w:rPr>
              <w:t>Орфоепічні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вимова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голосних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звуків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вимова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приголосних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звуків</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звукосполучень</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наголос</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rPr>
              <w:t>Типові</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порушення</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орфоепічних</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норм</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їх</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причини</w:t>
            </w:r>
            <w:proofErr w:type="spellEnd"/>
            <w:r w:rsidRPr="00262884">
              <w:rPr>
                <w:rFonts w:ascii="Times New Roman" w:hAnsi="Times New Roman" w:cs="Times New Roman"/>
                <w:sz w:val="28"/>
                <w:szCs w:val="28"/>
              </w:rPr>
              <w:t>.</w:t>
            </w:r>
          </w:p>
        </w:tc>
      </w:tr>
      <w:tr w:rsidR="00B01E4A" w:rsidRPr="001A1D8F"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3.</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Лексичні</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фразеологічні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262884" w:rsidRPr="00262884" w:rsidRDefault="00262884" w:rsidP="00262884">
            <w:pPr>
              <w:spacing w:after="0" w:line="240" w:lineRule="auto"/>
              <w:ind w:firstLine="314"/>
              <w:jc w:val="both"/>
              <w:rPr>
                <w:rFonts w:ascii="Times New Roman" w:hAnsi="Times New Roman" w:cs="Times New Roman"/>
                <w:sz w:val="28"/>
                <w:szCs w:val="28"/>
                <w:lang w:val="ru-RU"/>
              </w:rPr>
            </w:pPr>
            <w:proofErr w:type="spellStart"/>
            <w:r w:rsidRPr="00262884">
              <w:rPr>
                <w:rFonts w:ascii="Times New Roman" w:hAnsi="Times New Roman" w:cs="Times New Roman"/>
                <w:sz w:val="28"/>
                <w:szCs w:val="28"/>
                <w:lang w:val="ru-RU"/>
              </w:rPr>
              <w:t>Рухливість</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лексичних</w:t>
            </w:r>
            <w:proofErr w:type="spellEnd"/>
            <w:r w:rsidRPr="00262884">
              <w:rPr>
                <w:rFonts w:ascii="Times New Roman" w:hAnsi="Times New Roman" w:cs="Times New Roman"/>
                <w:sz w:val="28"/>
                <w:szCs w:val="28"/>
                <w:lang w:val="ru-RU"/>
              </w:rPr>
              <w:t xml:space="preserve"> і </w:t>
            </w:r>
            <w:proofErr w:type="spellStart"/>
            <w:proofErr w:type="gramStart"/>
            <w:r w:rsidRPr="00262884">
              <w:rPr>
                <w:rFonts w:ascii="Times New Roman" w:hAnsi="Times New Roman" w:cs="Times New Roman"/>
                <w:sz w:val="28"/>
                <w:szCs w:val="28"/>
                <w:lang w:val="ru-RU"/>
              </w:rPr>
              <w:t>фразеологічних</w:t>
            </w:r>
            <w:proofErr w:type="spellEnd"/>
            <w:r w:rsidRPr="00262884">
              <w:rPr>
                <w:rFonts w:ascii="Times New Roman" w:hAnsi="Times New Roman" w:cs="Times New Roman"/>
                <w:sz w:val="28"/>
                <w:szCs w:val="28"/>
                <w:lang w:val="ru-RU"/>
              </w:rPr>
              <w:t xml:space="preserve">  норм</w:t>
            </w:r>
            <w:proofErr w:type="gram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Відображення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лексичних</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фразеологічних</w:t>
            </w:r>
            <w:proofErr w:type="spellEnd"/>
            <w:r w:rsidRPr="00262884">
              <w:rPr>
                <w:rFonts w:ascii="Times New Roman" w:hAnsi="Times New Roman" w:cs="Times New Roman"/>
                <w:sz w:val="28"/>
                <w:szCs w:val="28"/>
                <w:lang w:val="ru-RU"/>
              </w:rPr>
              <w:t xml:space="preserve"> норм у   словниках. </w:t>
            </w:r>
            <w:proofErr w:type="spellStart"/>
            <w:r w:rsidRPr="00262884">
              <w:rPr>
                <w:rFonts w:ascii="Times New Roman" w:hAnsi="Times New Roman" w:cs="Times New Roman"/>
                <w:sz w:val="28"/>
                <w:szCs w:val="28"/>
                <w:lang w:val="ru-RU"/>
              </w:rPr>
              <w:t>Типові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відступи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від</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лексичних</w:t>
            </w:r>
            <w:proofErr w:type="spellEnd"/>
            <w:r w:rsidRPr="00262884">
              <w:rPr>
                <w:rFonts w:ascii="Times New Roman" w:hAnsi="Times New Roman" w:cs="Times New Roman"/>
                <w:sz w:val="28"/>
                <w:szCs w:val="28"/>
                <w:lang w:val="ru-RU"/>
              </w:rPr>
              <w:t xml:space="preserve"> норм:</w:t>
            </w:r>
          </w:p>
          <w:p w:rsidR="00262884" w:rsidRPr="00262884" w:rsidRDefault="00262884" w:rsidP="00262884">
            <w:pPr>
              <w:spacing w:after="0" w:line="240" w:lineRule="auto"/>
              <w:jc w:val="both"/>
              <w:rPr>
                <w:rFonts w:ascii="Times New Roman" w:hAnsi="Times New Roman" w:cs="Times New Roman"/>
                <w:sz w:val="28"/>
                <w:szCs w:val="28"/>
                <w:lang w:val="ru-RU"/>
              </w:rPr>
            </w:pPr>
            <w:r w:rsidRPr="00262884">
              <w:rPr>
                <w:rFonts w:ascii="Times New Roman" w:hAnsi="Times New Roman" w:cs="Times New Roman"/>
                <w:sz w:val="28"/>
                <w:szCs w:val="28"/>
                <w:lang w:val="ru-RU"/>
              </w:rPr>
              <w:t xml:space="preserve">а) </w:t>
            </w:r>
            <w:proofErr w:type="spellStart"/>
            <w:r w:rsidRPr="00262884">
              <w:rPr>
                <w:rFonts w:ascii="Times New Roman" w:hAnsi="Times New Roman" w:cs="Times New Roman"/>
                <w:sz w:val="28"/>
                <w:szCs w:val="28"/>
                <w:lang w:val="ru-RU"/>
              </w:rPr>
              <w:t>вживання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яких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немає</w:t>
            </w:r>
            <w:proofErr w:type="spellEnd"/>
            <w:r w:rsidRPr="00262884">
              <w:rPr>
                <w:rFonts w:ascii="Times New Roman" w:hAnsi="Times New Roman" w:cs="Times New Roman"/>
                <w:sz w:val="28"/>
                <w:szCs w:val="28"/>
                <w:lang w:val="ru-RU"/>
              </w:rPr>
              <w:t xml:space="preserve"> в </w:t>
            </w:r>
            <w:proofErr w:type="spellStart"/>
            <w:r w:rsidRPr="00262884">
              <w:rPr>
                <w:rFonts w:ascii="Times New Roman" w:hAnsi="Times New Roman" w:cs="Times New Roman"/>
                <w:sz w:val="28"/>
                <w:szCs w:val="28"/>
                <w:lang w:val="ru-RU"/>
              </w:rPr>
              <w:t>українській</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помилки</w:t>
            </w:r>
            <w:proofErr w:type="spellEnd"/>
            <w:r w:rsidRPr="00262884">
              <w:rPr>
                <w:rFonts w:ascii="Times New Roman" w:hAnsi="Times New Roman" w:cs="Times New Roman"/>
                <w:sz w:val="28"/>
                <w:szCs w:val="28"/>
                <w:lang w:val="ru-RU"/>
              </w:rPr>
              <w:t xml:space="preserve"> у </w:t>
            </w:r>
            <w:proofErr w:type="spellStart"/>
            <w:r w:rsidRPr="00262884">
              <w:rPr>
                <w:rFonts w:ascii="Times New Roman" w:hAnsi="Times New Roman" w:cs="Times New Roman"/>
                <w:sz w:val="28"/>
                <w:szCs w:val="28"/>
                <w:lang w:val="ru-RU"/>
              </w:rPr>
              <w:t>вживанні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українських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вигуків</w:t>
            </w:r>
            <w:proofErr w:type="spellEnd"/>
            <w:r w:rsidRPr="00262884">
              <w:rPr>
                <w:rFonts w:ascii="Times New Roman" w:hAnsi="Times New Roman" w:cs="Times New Roman"/>
                <w:sz w:val="28"/>
                <w:szCs w:val="28"/>
                <w:lang w:val="ru-RU"/>
              </w:rPr>
              <w:t>;</w:t>
            </w:r>
          </w:p>
          <w:p w:rsidR="00262884" w:rsidRPr="00262884" w:rsidRDefault="00262884" w:rsidP="00262884">
            <w:pPr>
              <w:spacing w:after="0" w:line="240" w:lineRule="auto"/>
              <w:jc w:val="both"/>
              <w:rPr>
                <w:rFonts w:ascii="Times New Roman" w:hAnsi="Times New Roman" w:cs="Times New Roman"/>
                <w:sz w:val="28"/>
                <w:szCs w:val="28"/>
                <w:lang w:val="ru-RU"/>
              </w:rPr>
            </w:pPr>
            <w:r w:rsidRPr="00262884">
              <w:rPr>
                <w:rFonts w:ascii="Times New Roman" w:hAnsi="Times New Roman" w:cs="Times New Roman"/>
                <w:sz w:val="28"/>
                <w:szCs w:val="28"/>
                <w:lang w:val="ru-RU"/>
              </w:rPr>
              <w:t xml:space="preserve">б) </w:t>
            </w:r>
            <w:proofErr w:type="spellStart"/>
            <w:r w:rsidRPr="00262884">
              <w:rPr>
                <w:rFonts w:ascii="Times New Roman" w:hAnsi="Times New Roman" w:cs="Times New Roman"/>
                <w:sz w:val="28"/>
                <w:szCs w:val="28"/>
                <w:lang w:val="ru-RU"/>
              </w:rPr>
              <w:t>вживання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слів</w:t>
            </w:r>
            <w:proofErr w:type="spellEnd"/>
            <w:r w:rsidRPr="00262884">
              <w:rPr>
                <w:rFonts w:ascii="Times New Roman" w:hAnsi="Times New Roman" w:cs="Times New Roman"/>
                <w:sz w:val="28"/>
                <w:szCs w:val="28"/>
                <w:lang w:val="ru-RU"/>
              </w:rPr>
              <w:t xml:space="preserve"> у </w:t>
            </w:r>
            <w:proofErr w:type="spellStart"/>
            <w:r w:rsidRPr="00262884">
              <w:rPr>
                <w:rFonts w:ascii="Times New Roman" w:hAnsi="Times New Roman" w:cs="Times New Roman"/>
                <w:sz w:val="28"/>
                <w:szCs w:val="28"/>
                <w:lang w:val="ru-RU"/>
              </w:rPr>
              <w:t>невластивому</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значенні</w:t>
            </w:r>
            <w:proofErr w:type="spellEnd"/>
            <w:r w:rsidRPr="00262884">
              <w:rPr>
                <w:rFonts w:ascii="Times New Roman" w:hAnsi="Times New Roman" w:cs="Times New Roman"/>
                <w:sz w:val="28"/>
                <w:szCs w:val="28"/>
                <w:lang w:val="ru-RU"/>
              </w:rPr>
              <w:t>;</w:t>
            </w:r>
          </w:p>
          <w:p w:rsidR="00B01E4A" w:rsidRPr="00262884" w:rsidRDefault="00262884" w:rsidP="00262884">
            <w:pPr>
              <w:spacing w:after="0" w:line="240" w:lineRule="auto"/>
              <w:jc w:val="both"/>
              <w:rPr>
                <w:rFonts w:ascii="Times New Roman" w:hAnsi="Times New Roman" w:cs="Times New Roman"/>
                <w:sz w:val="28"/>
                <w:szCs w:val="28"/>
              </w:rPr>
            </w:pPr>
            <w:r w:rsidRPr="00262884">
              <w:rPr>
                <w:rFonts w:ascii="Times New Roman" w:hAnsi="Times New Roman" w:cs="Times New Roman"/>
                <w:sz w:val="28"/>
                <w:szCs w:val="28"/>
                <w:lang w:val="ru-RU"/>
              </w:rPr>
              <w:t xml:space="preserve">в) </w:t>
            </w:r>
            <w:proofErr w:type="spellStart"/>
            <w:r w:rsidRPr="00262884">
              <w:rPr>
                <w:rFonts w:ascii="Times New Roman" w:hAnsi="Times New Roman" w:cs="Times New Roman"/>
                <w:sz w:val="28"/>
                <w:szCs w:val="28"/>
                <w:lang w:val="ru-RU"/>
              </w:rPr>
              <w:t>невміння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повною</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мірою</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використовувати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багатства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lastRenderedPageBreak/>
              <w:t>рідної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Фразеологія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різних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стилів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мовлення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Штампи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rPr>
              <w:t>Модні</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слова</w:t>
            </w:r>
            <w:proofErr w:type="spellEnd"/>
            <w:r w:rsidRPr="00262884">
              <w:rPr>
                <w:rFonts w:ascii="Times New Roman" w:hAnsi="Times New Roman" w:cs="Times New Roman"/>
                <w:sz w:val="28"/>
                <w:szCs w:val="28"/>
              </w:rPr>
              <w:t xml:space="preserve"> і </w:t>
            </w:r>
            <w:proofErr w:type="spellStart"/>
            <w:r w:rsidRPr="00262884">
              <w:rPr>
                <w:rFonts w:ascii="Times New Roman" w:hAnsi="Times New Roman" w:cs="Times New Roman"/>
                <w:sz w:val="28"/>
                <w:szCs w:val="28"/>
              </w:rPr>
              <w:t>вирази</w:t>
            </w:r>
            <w:proofErr w:type="spellEnd"/>
            <w:r w:rsidRPr="00262884">
              <w:rPr>
                <w:rFonts w:ascii="Times New Roman" w:hAnsi="Times New Roman" w:cs="Times New Roman"/>
                <w:sz w:val="28"/>
                <w:szCs w:val="28"/>
              </w:rPr>
              <w:t>.</w:t>
            </w:r>
          </w:p>
        </w:tc>
      </w:tr>
      <w:tr w:rsidR="00B01E4A" w:rsidRPr="00917255"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lastRenderedPageBreak/>
              <w:t>Тема 4.</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Морфологічні</w:t>
            </w:r>
            <w:proofErr w:type="spellEnd"/>
            <w:r w:rsidRPr="00262884">
              <w:rPr>
                <w:rFonts w:ascii="Times New Roman" w:hAnsi="Times New Roman" w:cs="Times New Roman"/>
                <w:sz w:val="28"/>
                <w:szCs w:val="28"/>
                <w:lang w:val="ru-RU"/>
              </w:rPr>
              <w:t xml:space="preserve"> та </w:t>
            </w:r>
            <w:proofErr w:type="spellStart"/>
            <w:r w:rsidRPr="00262884">
              <w:rPr>
                <w:rFonts w:ascii="Times New Roman" w:hAnsi="Times New Roman" w:cs="Times New Roman"/>
                <w:sz w:val="28"/>
                <w:szCs w:val="28"/>
                <w:lang w:val="ru-RU"/>
              </w:rPr>
              <w:t>словотворчі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sz w:val="28"/>
                <w:szCs w:val="28"/>
                <w:lang w:val="ru-RU"/>
              </w:rPr>
            </w:pPr>
          </w:p>
        </w:tc>
        <w:tc>
          <w:tcPr>
            <w:tcW w:w="7412" w:type="dxa"/>
            <w:shd w:val="clear" w:color="auto" w:fill="auto"/>
          </w:tcPr>
          <w:p w:rsidR="00B01E4A" w:rsidRPr="00262884" w:rsidRDefault="00262884" w:rsidP="00262884">
            <w:pPr>
              <w:spacing w:after="0" w:line="240" w:lineRule="auto"/>
              <w:ind w:firstLine="314"/>
              <w:jc w:val="both"/>
              <w:rPr>
                <w:rFonts w:ascii="Times New Roman" w:hAnsi="Times New Roman" w:cs="Times New Roman"/>
                <w:sz w:val="28"/>
                <w:szCs w:val="28"/>
                <w:lang w:val="ru-RU"/>
              </w:rPr>
            </w:pPr>
            <w:proofErr w:type="spellStart"/>
            <w:r w:rsidRPr="00262884">
              <w:rPr>
                <w:rFonts w:ascii="Times New Roman" w:hAnsi="Times New Roman" w:cs="Times New Roman"/>
                <w:sz w:val="28"/>
                <w:szCs w:val="28"/>
                <w:lang w:val="ru-RU"/>
              </w:rPr>
              <w:t>Закінчення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іменників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чоловічого</w:t>
            </w:r>
            <w:proofErr w:type="spellEnd"/>
            <w:r w:rsidRPr="00262884">
              <w:rPr>
                <w:rFonts w:ascii="Times New Roman" w:hAnsi="Times New Roman" w:cs="Times New Roman"/>
                <w:sz w:val="28"/>
                <w:szCs w:val="28"/>
                <w:lang w:val="ru-RU"/>
              </w:rPr>
              <w:t xml:space="preserve"> роду, </w:t>
            </w:r>
            <w:proofErr w:type="spellStart"/>
            <w:r w:rsidRPr="00262884">
              <w:rPr>
                <w:rFonts w:ascii="Times New Roman" w:hAnsi="Times New Roman" w:cs="Times New Roman"/>
                <w:sz w:val="28"/>
                <w:szCs w:val="28"/>
                <w:lang w:val="ru-RU"/>
              </w:rPr>
              <w:t>особливості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вживання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дієприкметників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помилки</w:t>
            </w:r>
            <w:proofErr w:type="spellEnd"/>
            <w:r w:rsidRPr="00262884">
              <w:rPr>
                <w:rFonts w:ascii="Times New Roman" w:hAnsi="Times New Roman" w:cs="Times New Roman"/>
                <w:sz w:val="28"/>
                <w:szCs w:val="28"/>
                <w:lang w:val="ru-RU"/>
              </w:rPr>
              <w:t xml:space="preserve"> при </w:t>
            </w:r>
            <w:proofErr w:type="spellStart"/>
            <w:r w:rsidRPr="00262884">
              <w:rPr>
                <w:rFonts w:ascii="Times New Roman" w:hAnsi="Times New Roman" w:cs="Times New Roman"/>
                <w:sz w:val="28"/>
                <w:szCs w:val="28"/>
                <w:lang w:val="ru-RU"/>
              </w:rPr>
              <w:t>творенні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ступенів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порівняння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прикметників</w:t>
            </w:r>
            <w:proofErr w:type="spellEnd"/>
            <w:r w:rsidRPr="00262884">
              <w:rPr>
                <w:rFonts w:ascii="Times New Roman" w:hAnsi="Times New Roman" w:cs="Times New Roman"/>
                <w:sz w:val="28"/>
                <w:szCs w:val="28"/>
                <w:lang w:val="ru-RU"/>
              </w:rPr>
              <w:t xml:space="preserve">, при </w:t>
            </w:r>
            <w:proofErr w:type="spellStart"/>
            <w:r w:rsidRPr="00262884">
              <w:rPr>
                <w:rFonts w:ascii="Times New Roman" w:hAnsi="Times New Roman" w:cs="Times New Roman"/>
                <w:sz w:val="28"/>
                <w:szCs w:val="28"/>
                <w:lang w:val="ru-RU"/>
              </w:rPr>
              <w:t>творенні</w:t>
            </w:r>
            <w:proofErr w:type="spellEnd"/>
            <w:r w:rsidRPr="00262884">
              <w:rPr>
                <w:rFonts w:ascii="Times New Roman" w:hAnsi="Times New Roman" w:cs="Times New Roman"/>
                <w:sz w:val="28"/>
                <w:szCs w:val="28"/>
                <w:lang w:val="ru-RU"/>
              </w:rPr>
              <w:t xml:space="preserve"> форм </w:t>
            </w:r>
            <w:proofErr w:type="spellStart"/>
            <w:r w:rsidRPr="00262884">
              <w:rPr>
                <w:rFonts w:ascii="Times New Roman" w:hAnsi="Times New Roman" w:cs="Times New Roman"/>
                <w:sz w:val="28"/>
                <w:szCs w:val="28"/>
                <w:lang w:val="ru-RU"/>
              </w:rPr>
              <w:t>числівників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поєднанні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числівників</w:t>
            </w:r>
            <w:proofErr w:type="spellEnd"/>
            <w:r w:rsidRPr="00262884">
              <w:rPr>
                <w:rFonts w:ascii="Times New Roman" w:hAnsi="Times New Roman" w:cs="Times New Roman"/>
                <w:sz w:val="28"/>
                <w:szCs w:val="28"/>
                <w:lang w:val="ru-RU"/>
              </w:rPr>
              <w:t xml:space="preserve"> з </w:t>
            </w:r>
            <w:proofErr w:type="spellStart"/>
            <w:r w:rsidRPr="00262884">
              <w:rPr>
                <w:rFonts w:ascii="Times New Roman" w:hAnsi="Times New Roman" w:cs="Times New Roman"/>
                <w:sz w:val="28"/>
                <w:szCs w:val="28"/>
                <w:lang w:val="ru-RU"/>
              </w:rPr>
              <w:t>іменниками</w:t>
            </w:r>
            <w:proofErr w:type="spellEnd"/>
            <w:r w:rsidRPr="00262884">
              <w:rPr>
                <w:rFonts w:ascii="Times New Roman" w:hAnsi="Times New Roman" w:cs="Times New Roman"/>
                <w:sz w:val="28"/>
                <w:szCs w:val="28"/>
                <w:lang w:val="ru-RU"/>
              </w:rPr>
              <w:t xml:space="preserve"> та </w:t>
            </w:r>
            <w:proofErr w:type="spellStart"/>
            <w:r w:rsidRPr="00262884">
              <w:rPr>
                <w:rFonts w:ascii="Times New Roman" w:hAnsi="Times New Roman" w:cs="Times New Roman"/>
                <w:sz w:val="28"/>
                <w:szCs w:val="28"/>
                <w:lang w:val="ru-RU"/>
              </w:rPr>
              <w:t>ін</w:t>
            </w:r>
            <w:proofErr w:type="spellEnd"/>
            <w:r w:rsidRPr="00262884">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Словотворчі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іменники</w:t>
            </w:r>
            <w:proofErr w:type="spellEnd"/>
            <w:r w:rsidRPr="00262884">
              <w:rPr>
                <w:rFonts w:ascii="Times New Roman" w:hAnsi="Times New Roman" w:cs="Times New Roman"/>
                <w:sz w:val="28"/>
                <w:szCs w:val="28"/>
                <w:lang w:val="ru-RU"/>
              </w:rPr>
              <w:t xml:space="preserve"> з </w:t>
            </w:r>
            <w:proofErr w:type="spellStart"/>
            <w:r w:rsidRPr="00262884">
              <w:rPr>
                <w:rFonts w:ascii="Times New Roman" w:hAnsi="Times New Roman" w:cs="Times New Roman"/>
                <w:sz w:val="28"/>
                <w:szCs w:val="28"/>
                <w:lang w:val="ru-RU"/>
              </w:rPr>
              <w:t>модифікаційним</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значенням</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жіночої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статі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творення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складних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слів</w:t>
            </w:r>
            <w:proofErr w:type="spellEnd"/>
            <w:r w:rsidRPr="00262884">
              <w:rPr>
                <w:rFonts w:ascii="Times New Roman" w:hAnsi="Times New Roman" w:cs="Times New Roman"/>
                <w:sz w:val="28"/>
                <w:szCs w:val="28"/>
                <w:lang w:val="ru-RU"/>
              </w:rPr>
              <w:t xml:space="preserve"> на –вод </w:t>
            </w:r>
            <w:proofErr w:type="spellStart"/>
            <w:r w:rsidRPr="00262884">
              <w:rPr>
                <w:rFonts w:ascii="Times New Roman" w:hAnsi="Times New Roman" w:cs="Times New Roman"/>
                <w:sz w:val="28"/>
                <w:szCs w:val="28"/>
                <w:lang w:val="ru-RU"/>
              </w:rPr>
              <w:t>тощо</w:t>
            </w:r>
            <w:proofErr w:type="spellEnd"/>
            <w:r w:rsidRPr="00262884">
              <w:rPr>
                <w:rFonts w:ascii="Times New Roman" w:hAnsi="Times New Roman" w:cs="Times New Roman"/>
                <w:sz w:val="28"/>
                <w:szCs w:val="28"/>
                <w:lang w:val="ru-RU"/>
              </w:rPr>
              <w:t>).</w:t>
            </w:r>
          </w:p>
        </w:tc>
      </w:tr>
      <w:tr w:rsidR="00B01E4A" w:rsidRPr="00917255"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rPr>
            </w:pPr>
            <w:proofErr w:type="spellStart"/>
            <w:r w:rsidRPr="00262884">
              <w:rPr>
                <w:rFonts w:ascii="Times New Roman" w:hAnsi="Times New Roman" w:cs="Times New Roman"/>
                <w:b/>
                <w:sz w:val="28"/>
                <w:szCs w:val="28"/>
              </w:rPr>
              <w:t>Тема</w:t>
            </w:r>
            <w:proofErr w:type="spellEnd"/>
            <w:r w:rsidRPr="00262884">
              <w:rPr>
                <w:rFonts w:ascii="Times New Roman" w:hAnsi="Times New Roman" w:cs="Times New Roman"/>
                <w:b/>
                <w:sz w:val="28"/>
                <w:szCs w:val="28"/>
              </w:rPr>
              <w:t xml:space="preserve"> 5.</w:t>
            </w:r>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Синтаксичні</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норми</w:t>
            </w:r>
            <w:proofErr w:type="spellEnd"/>
            <w:r w:rsidRPr="00262884">
              <w:rPr>
                <w:rFonts w:ascii="Times New Roman" w:hAnsi="Times New Roman" w:cs="Times New Roman"/>
                <w:sz w:val="28"/>
                <w:szCs w:val="28"/>
              </w:rPr>
              <w:t>.</w:t>
            </w:r>
          </w:p>
          <w:p w:rsidR="00B01E4A" w:rsidRPr="00262884" w:rsidRDefault="00B01E4A" w:rsidP="00262884">
            <w:pPr>
              <w:spacing w:after="0" w:line="240" w:lineRule="auto"/>
              <w:rPr>
                <w:rFonts w:ascii="Times New Roman" w:hAnsi="Times New Roman" w:cs="Times New Roman"/>
                <w:b/>
                <w:color w:val="FF0000"/>
                <w:sz w:val="28"/>
                <w:szCs w:val="28"/>
                <w:lang w:val="uk-UA"/>
              </w:rPr>
            </w:pPr>
          </w:p>
        </w:tc>
        <w:tc>
          <w:tcPr>
            <w:tcW w:w="7412" w:type="dxa"/>
            <w:shd w:val="clear" w:color="auto" w:fill="auto"/>
          </w:tcPr>
          <w:p w:rsidR="00262884" w:rsidRPr="00816D04" w:rsidRDefault="00262884" w:rsidP="00262884">
            <w:pPr>
              <w:spacing w:after="0" w:line="240" w:lineRule="auto"/>
              <w:ind w:firstLine="314"/>
              <w:jc w:val="both"/>
              <w:rPr>
                <w:rFonts w:ascii="Times New Roman" w:hAnsi="Times New Roman" w:cs="Times New Roman"/>
                <w:sz w:val="28"/>
                <w:szCs w:val="28"/>
                <w:lang w:val="uk-UA"/>
              </w:rPr>
            </w:pPr>
            <w:r w:rsidRPr="00816D04">
              <w:rPr>
                <w:rFonts w:ascii="Times New Roman" w:hAnsi="Times New Roman" w:cs="Times New Roman"/>
                <w:sz w:val="28"/>
                <w:szCs w:val="28"/>
                <w:lang w:val="uk-UA"/>
              </w:rPr>
              <w:t>Конструкції з прийменниками по-, за-; порушення законів сполучуваності слів,  багатослів’я, тавтологія, неправильне керування, порушення порядку слів, особливості вживання дієприслівникових зворотів, однорідних членів речення, немотивований  вибір сполучників, особливості координації підмета з присудком тощо.</w:t>
            </w:r>
          </w:p>
          <w:p w:rsidR="00B01E4A" w:rsidRPr="00262884" w:rsidRDefault="00B01E4A" w:rsidP="00262884">
            <w:pPr>
              <w:tabs>
                <w:tab w:val="left" w:pos="1281"/>
              </w:tabs>
              <w:spacing w:after="0" w:line="240" w:lineRule="auto"/>
              <w:ind w:firstLine="567"/>
              <w:jc w:val="both"/>
              <w:rPr>
                <w:rFonts w:ascii="Times New Roman" w:hAnsi="Times New Roman"/>
                <w:color w:val="FF0000"/>
                <w:sz w:val="28"/>
                <w:szCs w:val="28"/>
                <w:lang w:val="uk-UA"/>
              </w:rPr>
            </w:pPr>
          </w:p>
        </w:tc>
      </w:tr>
      <w:tr w:rsidR="00B01E4A" w:rsidRPr="00B01E4A"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6.</w:t>
            </w:r>
            <w:r w:rsidRPr="00262884">
              <w:rPr>
                <w:rFonts w:ascii="Times New Roman" w:hAnsi="Times New Roman" w:cs="Times New Roman"/>
                <w:sz w:val="28"/>
                <w:szCs w:val="28"/>
                <w:lang w:val="ru-RU"/>
              </w:rPr>
              <w:t xml:space="preserve"> Культура </w:t>
            </w:r>
            <w:proofErr w:type="spellStart"/>
            <w:r w:rsidRPr="00262884">
              <w:rPr>
                <w:rFonts w:ascii="Times New Roman" w:hAnsi="Times New Roman" w:cs="Times New Roman"/>
                <w:sz w:val="28"/>
                <w:szCs w:val="28"/>
                <w:lang w:val="ru-RU"/>
              </w:rPr>
              <w:t>усної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 xml:space="preserve"> в </w:t>
            </w:r>
            <w:proofErr w:type="spellStart"/>
            <w:r w:rsidRPr="00262884">
              <w:rPr>
                <w:rFonts w:ascii="Times New Roman" w:hAnsi="Times New Roman" w:cs="Times New Roman"/>
                <w:sz w:val="28"/>
                <w:szCs w:val="28"/>
                <w:lang w:val="ru-RU"/>
              </w:rPr>
              <w:t>міжперсональному</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спілкуванні</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262884" w:rsidRPr="00262884" w:rsidRDefault="00262884" w:rsidP="00262884">
            <w:pPr>
              <w:spacing w:after="0" w:line="240" w:lineRule="auto"/>
              <w:ind w:firstLine="314"/>
              <w:jc w:val="both"/>
              <w:rPr>
                <w:rFonts w:ascii="Times New Roman" w:hAnsi="Times New Roman" w:cs="Times New Roman"/>
                <w:sz w:val="28"/>
                <w:szCs w:val="28"/>
              </w:rPr>
            </w:pPr>
            <w:proofErr w:type="spellStart"/>
            <w:r w:rsidRPr="00262884">
              <w:rPr>
                <w:rFonts w:ascii="Times New Roman" w:hAnsi="Times New Roman" w:cs="Times New Roman"/>
                <w:sz w:val="28"/>
                <w:szCs w:val="28"/>
                <w:lang w:val="ru-RU"/>
              </w:rPr>
              <w:t>Лінгвістичний</w:t>
            </w:r>
            <w:proofErr w:type="spellEnd"/>
            <w:r w:rsidRPr="00262884">
              <w:rPr>
                <w:rFonts w:ascii="Times New Roman" w:hAnsi="Times New Roman" w:cs="Times New Roman"/>
                <w:sz w:val="28"/>
                <w:szCs w:val="28"/>
                <w:lang w:val="ru-RU"/>
              </w:rPr>
              <w:t xml:space="preserve"> аспект </w:t>
            </w:r>
            <w:proofErr w:type="spellStart"/>
            <w:r w:rsidRPr="00262884">
              <w:rPr>
                <w:rFonts w:ascii="Times New Roman" w:hAnsi="Times New Roman" w:cs="Times New Roman"/>
                <w:sz w:val="28"/>
                <w:szCs w:val="28"/>
                <w:lang w:val="ru-RU"/>
              </w:rPr>
              <w:t>між</w:t>
            </w:r>
            <w:proofErr w:type="spellEnd"/>
            <w:r w:rsidRPr="00262884">
              <w:rPr>
                <w:rFonts w:ascii="Times New Roman" w:hAnsi="Times New Roman" w:cs="Times New Roman"/>
                <w:sz w:val="28"/>
                <w:szCs w:val="28"/>
                <w:lang w:val="ru-RU"/>
              </w:rPr>
              <w:t xml:space="preserve"> персонального </w:t>
            </w:r>
            <w:proofErr w:type="spellStart"/>
            <w:r w:rsidRPr="00262884">
              <w:rPr>
                <w:rFonts w:ascii="Times New Roman" w:hAnsi="Times New Roman" w:cs="Times New Roman"/>
                <w:sz w:val="28"/>
                <w:szCs w:val="28"/>
                <w:lang w:val="ru-RU"/>
              </w:rPr>
              <w:t>спілкування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Типи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спілкування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Мовний</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етикет</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прийоми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які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використовують</w:t>
            </w:r>
            <w:proofErr w:type="spellEnd"/>
            <w:r w:rsidRPr="00262884">
              <w:rPr>
                <w:rFonts w:ascii="Times New Roman" w:hAnsi="Times New Roman" w:cs="Times New Roman"/>
                <w:sz w:val="28"/>
                <w:szCs w:val="28"/>
                <w:lang w:val="ru-RU"/>
              </w:rPr>
              <w:t xml:space="preserve"> у </w:t>
            </w:r>
            <w:proofErr w:type="spellStart"/>
            <w:r w:rsidRPr="00262884">
              <w:rPr>
                <w:rFonts w:ascii="Times New Roman" w:hAnsi="Times New Roman" w:cs="Times New Roman"/>
                <w:sz w:val="28"/>
                <w:szCs w:val="28"/>
                <w:lang w:val="ru-RU"/>
              </w:rPr>
              <w:t>ситуаціях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спілкування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rPr>
              <w:t>Публічне</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мовлення</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та</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його</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види</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Нагромадження</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інформаційних</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матеріалів</w:t>
            </w:r>
            <w:proofErr w:type="spellEnd"/>
            <w:r w:rsidRPr="00262884">
              <w:rPr>
                <w:rFonts w:ascii="Times New Roman" w:hAnsi="Times New Roman" w:cs="Times New Roman"/>
                <w:sz w:val="28"/>
                <w:szCs w:val="28"/>
              </w:rPr>
              <w:t>.</w:t>
            </w:r>
          </w:p>
          <w:p w:rsidR="00B01E4A" w:rsidRPr="00262884" w:rsidRDefault="00B01E4A" w:rsidP="00262884">
            <w:pPr>
              <w:tabs>
                <w:tab w:val="left" w:pos="1281"/>
              </w:tabs>
              <w:spacing w:after="0" w:line="240" w:lineRule="auto"/>
              <w:ind w:firstLine="567"/>
              <w:jc w:val="both"/>
              <w:rPr>
                <w:rFonts w:ascii="Times New Roman" w:hAnsi="Times New Roman"/>
                <w:color w:val="FF0000"/>
                <w:sz w:val="28"/>
                <w:szCs w:val="28"/>
                <w:lang w:val="uk-UA"/>
              </w:rPr>
            </w:pPr>
          </w:p>
        </w:tc>
      </w:tr>
      <w:tr w:rsidR="00B01E4A" w:rsidRPr="00917255"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7.</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Загальні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змістово-мовленнєві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критерії</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262884" w:rsidRPr="00262884" w:rsidRDefault="00262884" w:rsidP="00262884">
            <w:pPr>
              <w:spacing w:after="0" w:line="240" w:lineRule="auto"/>
              <w:ind w:firstLine="314"/>
              <w:jc w:val="both"/>
              <w:rPr>
                <w:rFonts w:ascii="Times New Roman" w:hAnsi="Times New Roman" w:cs="Times New Roman"/>
                <w:sz w:val="28"/>
                <w:szCs w:val="28"/>
                <w:lang w:val="uk-UA"/>
              </w:rPr>
            </w:pPr>
            <w:r w:rsidRPr="00262884">
              <w:rPr>
                <w:rFonts w:ascii="Times New Roman" w:hAnsi="Times New Roman" w:cs="Times New Roman"/>
                <w:sz w:val="28"/>
                <w:szCs w:val="28"/>
                <w:lang w:val="uk-UA"/>
              </w:rPr>
              <w:t>Критерії точності, логічності; недостатність або надлишок аргументації; недостатня або надлишкова експлікація показників логічного зв’язку частин. Критерій ясності і доступності, критерій чистоти мовлення. Недоцільне вживання канцелярських і книжних слів, виразів; уживання без потреби іншомовних слів; накопичення віддієслівних іменників на –</w:t>
            </w:r>
            <w:proofErr w:type="spellStart"/>
            <w:r w:rsidRPr="00262884">
              <w:rPr>
                <w:rFonts w:ascii="Times New Roman" w:hAnsi="Times New Roman" w:cs="Times New Roman"/>
                <w:sz w:val="28"/>
                <w:szCs w:val="28"/>
                <w:lang w:val="uk-UA"/>
              </w:rPr>
              <w:t>ння</w:t>
            </w:r>
            <w:proofErr w:type="spellEnd"/>
            <w:r w:rsidRPr="00262884">
              <w:rPr>
                <w:rFonts w:ascii="Times New Roman" w:hAnsi="Times New Roman" w:cs="Times New Roman"/>
                <w:sz w:val="28"/>
                <w:szCs w:val="28"/>
                <w:lang w:val="uk-UA"/>
              </w:rPr>
              <w:t xml:space="preserve">; літературні штампи. Виразність мовлення.  Доречність мовлення. Відхилення від предметно-логічної послідовності </w:t>
            </w:r>
            <w:r w:rsidRPr="00262884">
              <w:rPr>
                <w:rFonts w:ascii="Times New Roman" w:hAnsi="Times New Roman" w:cs="Times New Roman"/>
                <w:sz w:val="28"/>
                <w:szCs w:val="28"/>
                <w:lang w:val="uk-UA"/>
              </w:rPr>
              <w:lastRenderedPageBreak/>
              <w:t>розгортання змісту.</w:t>
            </w:r>
          </w:p>
          <w:p w:rsidR="00B01E4A" w:rsidRPr="00262884" w:rsidRDefault="00B01E4A" w:rsidP="00262884">
            <w:pPr>
              <w:spacing w:after="0" w:line="240" w:lineRule="auto"/>
              <w:ind w:firstLine="567"/>
              <w:jc w:val="both"/>
              <w:rPr>
                <w:rFonts w:ascii="Times New Roman" w:hAnsi="Times New Roman"/>
                <w:color w:val="FF0000"/>
                <w:sz w:val="28"/>
                <w:szCs w:val="28"/>
                <w:lang w:val="uk-UA"/>
              </w:rPr>
            </w:pPr>
          </w:p>
        </w:tc>
      </w:tr>
      <w:tr w:rsidR="00B01E4A" w:rsidRPr="00B01E4A"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lastRenderedPageBreak/>
              <w:t>Тема 8.</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Академічне</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ораторське</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мистецтво</w:t>
            </w:r>
            <w:proofErr w:type="spellEnd"/>
            <w:r w:rsidRPr="00262884">
              <w:rPr>
                <w:rFonts w:ascii="Times New Roman" w:hAnsi="Times New Roman" w:cs="Times New Roman"/>
                <w:sz w:val="28"/>
                <w:szCs w:val="28"/>
                <w:lang w:val="ru-RU"/>
              </w:rPr>
              <w:t>.</w:t>
            </w:r>
          </w:p>
          <w:p w:rsidR="00B01E4A" w:rsidRPr="00262884" w:rsidRDefault="00B01E4A" w:rsidP="00B01E4A">
            <w:pPr>
              <w:snapToGrid w:val="0"/>
              <w:jc w:val="both"/>
              <w:rPr>
                <w:rFonts w:ascii="Times New Roman" w:hAnsi="Times New Roman" w:cs="Times New Roman"/>
                <w:bCs/>
                <w:color w:val="FF0000"/>
                <w:sz w:val="28"/>
                <w:szCs w:val="28"/>
                <w:lang w:val="uk-UA"/>
              </w:rPr>
            </w:pPr>
          </w:p>
        </w:tc>
        <w:tc>
          <w:tcPr>
            <w:tcW w:w="7412" w:type="dxa"/>
            <w:shd w:val="clear" w:color="auto" w:fill="auto"/>
          </w:tcPr>
          <w:p w:rsidR="00B01E4A" w:rsidRPr="002A0619" w:rsidRDefault="00262884" w:rsidP="002A0619">
            <w:pPr>
              <w:spacing w:after="0" w:line="240" w:lineRule="auto"/>
              <w:ind w:firstLine="314"/>
              <w:jc w:val="both"/>
              <w:rPr>
                <w:rFonts w:ascii="Times New Roman" w:hAnsi="Times New Roman" w:cs="Times New Roman"/>
                <w:sz w:val="28"/>
                <w:szCs w:val="28"/>
                <w:lang w:val="ru-RU"/>
              </w:rPr>
            </w:pPr>
            <w:proofErr w:type="spellStart"/>
            <w:r w:rsidRPr="00262884">
              <w:rPr>
                <w:rFonts w:ascii="Times New Roman" w:hAnsi="Times New Roman" w:cs="Times New Roman"/>
                <w:sz w:val="28"/>
                <w:szCs w:val="28"/>
                <w:lang w:val="ru-RU"/>
              </w:rPr>
              <w:t>Форми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академічного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красномовства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Головні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якості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академічного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красномовства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Лекція</w:t>
            </w:r>
            <w:proofErr w:type="spellEnd"/>
            <w:r w:rsidRPr="00262884">
              <w:rPr>
                <w:rFonts w:ascii="Times New Roman" w:hAnsi="Times New Roman" w:cs="Times New Roman"/>
                <w:sz w:val="28"/>
                <w:szCs w:val="28"/>
                <w:lang w:val="ru-RU"/>
              </w:rPr>
              <w:t xml:space="preserve"> – </w:t>
            </w:r>
            <w:proofErr w:type="spellStart"/>
            <w:r w:rsidRPr="00262884">
              <w:rPr>
                <w:rFonts w:ascii="Times New Roman" w:hAnsi="Times New Roman" w:cs="Times New Roman"/>
                <w:sz w:val="28"/>
                <w:szCs w:val="28"/>
                <w:lang w:val="ru-RU"/>
              </w:rPr>
              <w:t>головний</w:t>
            </w:r>
            <w:proofErr w:type="spellEnd"/>
            <w:r w:rsidRPr="00262884">
              <w:rPr>
                <w:rFonts w:ascii="Times New Roman" w:hAnsi="Times New Roman" w:cs="Times New Roman"/>
                <w:sz w:val="28"/>
                <w:szCs w:val="28"/>
                <w:lang w:val="ru-RU"/>
              </w:rPr>
              <w:t xml:space="preserve"> вид </w:t>
            </w:r>
            <w:proofErr w:type="spellStart"/>
            <w:r w:rsidRPr="00262884">
              <w:rPr>
                <w:rFonts w:ascii="Times New Roman" w:hAnsi="Times New Roman" w:cs="Times New Roman"/>
                <w:sz w:val="28"/>
                <w:szCs w:val="28"/>
                <w:lang w:val="ru-RU"/>
              </w:rPr>
              <w:t>академічного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красномовства</w:t>
            </w:r>
            <w:proofErr w:type="spellEnd"/>
            <w:r w:rsidRPr="00262884">
              <w:rPr>
                <w:rFonts w:ascii="Times New Roman" w:hAnsi="Times New Roman" w:cs="Times New Roman"/>
                <w:sz w:val="28"/>
                <w:szCs w:val="28"/>
                <w:lang w:val="ru-RU"/>
              </w:rPr>
              <w:t>.</w:t>
            </w:r>
          </w:p>
        </w:tc>
      </w:tr>
      <w:tr w:rsidR="00B01E4A" w:rsidRPr="001A1D8F"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9.</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Проблеми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українського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правопису</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питання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культури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B01E4A" w:rsidRPr="002A0619" w:rsidRDefault="00262884" w:rsidP="002A0619">
            <w:pPr>
              <w:spacing w:after="0" w:line="240" w:lineRule="auto"/>
              <w:ind w:firstLine="314"/>
              <w:jc w:val="both"/>
              <w:rPr>
                <w:rFonts w:ascii="Times New Roman" w:hAnsi="Times New Roman" w:cs="Times New Roman"/>
                <w:sz w:val="28"/>
                <w:szCs w:val="28"/>
                <w:lang w:val="uk-UA"/>
              </w:rPr>
            </w:pPr>
            <w:r w:rsidRPr="00816D04">
              <w:rPr>
                <w:rFonts w:ascii="Times New Roman" w:hAnsi="Times New Roman" w:cs="Times New Roman"/>
                <w:sz w:val="28"/>
                <w:szCs w:val="28"/>
                <w:lang w:val="uk-UA"/>
              </w:rPr>
              <w:t xml:space="preserve">Правописні, морфологічні та синтаксичні норми, історія їх відображення в правописі. </w:t>
            </w:r>
            <w:proofErr w:type="spellStart"/>
            <w:r w:rsidR="002A0619">
              <w:rPr>
                <w:rFonts w:ascii="Times New Roman" w:hAnsi="Times New Roman" w:cs="Times New Roman"/>
                <w:sz w:val="28"/>
                <w:szCs w:val="28"/>
              </w:rPr>
              <w:t>Правописні</w:t>
            </w:r>
            <w:proofErr w:type="spellEnd"/>
            <w:r w:rsidR="002A0619">
              <w:rPr>
                <w:rFonts w:ascii="Times New Roman" w:hAnsi="Times New Roman" w:cs="Times New Roman"/>
                <w:sz w:val="28"/>
                <w:szCs w:val="28"/>
              </w:rPr>
              <w:t xml:space="preserve"> </w:t>
            </w:r>
            <w:proofErr w:type="spellStart"/>
            <w:r w:rsidR="002A0619">
              <w:rPr>
                <w:rFonts w:ascii="Times New Roman" w:hAnsi="Times New Roman" w:cs="Times New Roman"/>
                <w:sz w:val="28"/>
                <w:szCs w:val="28"/>
              </w:rPr>
              <w:t>дискусії</w:t>
            </w:r>
            <w:proofErr w:type="spellEnd"/>
            <w:r w:rsidR="002A0619">
              <w:rPr>
                <w:rFonts w:ascii="Times New Roman" w:hAnsi="Times New Roman" w:cs="Times New Roman"/>
                <w:sz w:val="28"/>
                <w:szCs w:val="28"/>
                <w:lang w:val="uk-UA"/>
              </w:rPr>
              <w:t>.</w:t>
            </w:r>
          </w:p>
        </w:tc>
      </w:tr>
    </w:tbl>
    <w:p w:rsidR="00CC5503" w:rsidRDefault="00CC5503" w:rsidP="006E3359">
      <w:pPr>
        <w:jc w:val="center"/>
        <w:rPr>
          <w:rFonts w:ascii="Times New Roman" w:hAnsi="Times New Roman" w:cs="Times New Roman"/>
          <w:b/>
          <w:caps/>
          <w:color w:val="000000"/>
          <w:sz w:val="24"/>
          <w:szCs w:val="24"/>
          <w:lang w:val="uk-UA"/>
        </w:rPr>
      </w:pPr>
    </w:p>
    <w:p w:rsidR="008C4DF9" w:rsidRDefault="008C4DF9" w:rsidP="006E3359">
      <w:pPr>
        <w:jc w:val="center"/>
        <w:rPr>
          <w:rFonts w:ascii="Times New Roman" w:hAnsi="Times New Roman" w:cs="Times New Roman"/>
          <w:b/>
          <w:caps/>
          <w:color w:val="000000"/>
          <w:sz w:val="24"/>
          <w:szCs w:val="24"/>
          <w:lang w:val="uk-UA"/>
        </w:rPr>
      </w:pPr>
    </w:p>
    <w:p w:rsidR="008C4DF9" w:rsidRPr="001B696A" w:rsidRDefault="008C4DF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7.3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(практичні заняття)</w:t>
      </w:r>
    </w:p>
    <w:tbl>
      <w:tblPr>
        <w:tblpPr w:leftFromText="180" w:rightFromText="180" w:vertAnchor="text" w:tblpY="1"/>
        <w:tblOverlap w:val="never"/>
        <w:tblW w:w="145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10448"/>
        <w:gridCol w:w="4111"/>
      </w:tblGrid>
      <w:tr w:rsidR="006E3359" w:rsidRPr="001B696A" w:rsidTr="0036202F">
        <w:trPr>
          <w:trHeight w:val="335"/>
        </w:trPr>
        <w:tc>
          <w:tcPr>
            <w:tcW w:w="10448" w:type="dxa"/>
            <w:tcBorders>
              <w:right w:val="single" w:sz="4" w:space="0" w:color="auto"/>
            </w:tcBorders>
            <w:shd w:val="clear" w:color="auto" w:fill="A8D08D" w:themeFill="accent6" w:themeFillTint="99"/>
            <w:tcMar>
              <w:top w:w="100" w:type="dxa"/>
              <w:left w:w="100" w:type="dxa"/>
              <w:bottom w:w="100" w:type="dxa"/>
              <w:right w:w="100" w:type="dxa"/>
            </w:tcMar>
          </w:tcPr>
          <w:p w:rsidR="006E3359" w:rsidRPr="001B696A" w:rsidRDefault="006E3359" w:rsidP="008F7B40">
            <w:pPr>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Тема практичного заняття</w:t>
            </w:r>
          </w:p>
        </w:tc>
        <w:tc>
          <w:tcPr>
            <w:tcW w:w="4111" w:type="dxa"/>
            <w:tcBorders>
              <w:left w:val="single" w:sz="4" w:space="0" w:color="auto"/>
            </w:tcBorders>
            <w:shd w:val="clear" w:color="auto" w:fill="A8D08D" w:themeFill="accent6" w:themeFillTint="99"/>
          </w:tcPr>
          <w:p w:rsidR="006E3359" w:rsidRPr="001B696A" w:rsidRDefault="006E3359" w:rsidP="008F7B40">
            <w:pPr>
              <w:ind w:left="216"/>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Зміст практичного заняття</w:t>
            </w:r>
          </w:p>
        </w:tc>
      </w:tr>
      <w:tr w:rsidR="006E3359" w:rsidRPr="001A1D8F" w:rsidTr="0036202F">
        <w:trPr>
          <w:trHeight w:val="335"/>
        </w:trPr>
        <w:tc>
          <w:tcPr>
            <w:tcW w:w="10448" w:type="dxa"/>
            <w:tcMar>
              <w:top w:w="100" w:type="dxa"/>
              <w:left w:w="100" w:type="dxa"/>
              <w:bottom w:w="100" w:type="dxa"/>
              <w:right w:w="100" w:type="dxa"/>
            </w:tcMar>
            <w:vAlign w:val="center"/>
          </w:tcPr>
          <w:p w:rsidR="008F7B40" w:rsidRPr="00370867" w:rsidRDefault="008F7B40" w:rsidP="005C0E23">
            <w:pPr>
              <w:spacing w:after="0" w:line="240" w:lineRule="auto"/>
              <w:jc w:val="center"/>
              <w:rPr>
                <w:rFonts w:ascii="Times New Roman" w:hAnsi="Times New Roman" w:cs="Times New Roman"/>
                <w:b/>
                <w:sz w:val="28"/>
                <w:szCs w:val="28"/>
                <w:lang w:val="uk-UA"/>
              </w:rPr>
            </w:pPr>
            <w:r w:rsidRPr="00370867">
              <w:rPr>
                <w:rFonts w:ascii="Times New Roman" w:hAnsi="Times New Roman" w:cs="Times New Roman"/>
                <w:b/>
                <w:sz w:val="28"/>
                <w:szCs w:val="28"/>
                <w:lang w:val="uk-UA"/>
              </w:rPr>
              <w:t>Семінарське заняття 1</w:t>
            </w:r>
          </w:p>
          <w:p w:rsidR="008F7B40" w:rsidRDefault="00262884" w:rsidP="008F7B40">
            <w:pPr>
              <w:spacing w:after="0" w:line="240" w:lineRule="auto"/>
              <w:jc w:val="center"/>
              <w:rPr>
                <w:rFonts w:ascii="Times New Roman" w:hAnsi="Times New Roman" w:cs="Times New Roman"/>
                <w:b/>
                <w:bCs/>
                <w:sz w:val="28"/>
                <w:szCs w:val="28"/>
                <w:lang w:val="ru-RU"/>
              </w:rPr>
            </w:pPr>
            <w:proofErr w:type="spellStart"/>
            <w:r w:rsidRPr="00262884">
              <w:rPr>
                <w:rFonts w:ascii="Times New Roman" w:hAnsi="Times New Roman" w:cs="Times New Roman"/>
                <w:b/>
                <w:bCs/>
                <w:sz w:val="28"/>
                <w:szCs w:val="28"/>
                <w:lang w:val="ru-RU"/>
              </w:rPr>
              <w:t>Головні</w:t>
            </w:r>
            <w:proofErr w:type="spellEnd"/>
            <w:r w:rsidRPr="00262884">
              <w:rPr>
                <w:rFonts w:ascii="Times New Roman" w:hAnsi="Times New Roman" w:cs="Times New Roman"/>
                <w:b/>
                <w:bCs/>
                <w:sz w:val="28"/>
                <w:szCs w:val="28"/>
                <w:lang w:val="ru-RU"/>
              </w:rPr>
              <w:t xml:space="preserve"> </w:t>
            </w:r>
            <w:proofErr w:type="spellStart"/>
            <w:r w:rsidRPr="00262884">
              <w:rPr>
                <w:rFonts w:ascii="Times New Roman" w:hAnsi="Times New Roman" w:cs="Times New Roman"/>
                <w:b/>
                <w:bCs/>
                <w:sz w:val="28"/>
                <w:szCs w:val="28"/>
                <w:lang w:val="ru-RU"/>
              </w:rPr>
              <w:t>ознаки</w:t>
            </w:r>
            <w:proofErr w:type="spellEnd"/>
            <w:r w:rsidRPr="00262884">
              <w:rPr>
                <w:rFonts w:ascii="Times New Roman" w:hAnsi="Times New Roman" w:cs="Times New Roman"/>
                <w:b/>
                <w:bCs/>
                <w:sz w:val="28"/>
                <w:szCs w:val="28"/>
                <w:lang w:val="ru-RU"/>
              </w:rPr>
              <w:t xml:space="preserve"> </w:t>
            </w:r>
            <w:proofErr w:type="spellStart"/>
            <w:r w:rsidRPr="00262884">
              <w:rPr>
                <w:rFonts w:ascii="Times New Roman" w:hAnsi="Times New Roman" w:cs="Times New Roman"/>
                <w:b/>
                <w:bCs/>
                <w:sz w:val="28"/>
                <w:szCs w:val="28"/>
                <w:lang w:val="ru-RU"/>
              </w:rPr>
              <w:t>культури</w:t>
            </w:r>
            <w:proofErr w:type="spellEnd"/>
            <w:r w:rsidRPr="00262884">
              <w:rPr>
                <w:rFonts w:ascii="Times New Roman" w:hAnsi="Times New Roman" w:cs="Times New Roman"/>
                <w:b/>
                <w:bCs/>
                <w:sz w:val="28"/>
                <w:szCs w:val="28"/>
                <w:lang w:val="ru-RU"/>
              </w:rPr>
              <w:t xml:space="preserve"> </w:t>
            </w:r>
            <w:proofErr w:type="spellStart"/>
            <w:r w:rsidRPr="00262884">
              <w:rPr>
                <w:rFonts w:ascii="Times New Roman" w:hAnsi="Times New Roman" w:cs="Times New Roman"/>
                <w:b/>
                <w:bCs/>
                <w:sz w:val="28"/>
                <w:szCs w:val="28"/>
                <w:lang w:val="ru-RU"/>
              </w:rPr>
              <w:t>мови</w:t>
            </w:r>
            <w:proofErr w:type="spellEnd"/>
            <w:r w:rsidRPr="00262884">
              <w:rPr>
                <w:rFonts w:ascii="Times New Roman" w:hAnsi="Times New Roman" w:cs="Times New Roman"/>
                <w:b/>
                <w:bCs/>
                <w:sz w:val="28"/>
                <w:szCs w:val="28"/>
                <w:lang w:val="ru-RU"/>
              </w:rPr>
              <w:t xml:space="preserve"> </w:t>
            </w:r>
          </w:p>
          <w:p w:rsidR="00262884" w:rsidRPr="00370867" w:rsidRDefault="00262884" w:rsidP="008F7B40">
            <w:pPr>
              <w:spacing w:after="0" w:line="240" w:lineRule="auto"/>
              <w:jc w:val="center"/>
              <w:rPr>
                <w:rFonts w:ascii="Times New Roman" w:hAnsi="Times New Roman" w:cs="Times New Roman"/>
                <w:b/>
                <w:bCs/>
                <w:sz w:val="28"/>
                <w:szCs w:val="28"/>
                <w:lang w:val="uk-UA"/>
              </w:rPr>
            </w:pPr>
          </w:p>
          <w:p w:rsidR="00262884" w:rsidRPr="00262884" w:rsidRDefault="00262884" w:rsidP="007B0287">
            <w:pPr>
              <w:pStyle w:val="a9"/>
              <w:numPr>
                <w:ilvl w:val="0"/>
                <w:numId w:val="8"/>
              </w:numPr>
              <w:shd w:val="clear" w:color="auto" w:fill="FFFFFF"/>
              <w:spacing w:after="0" w:line="240" w:lineRule="auto"/>
              <w:jc w:val="both"/>
              <w:rPr>
                <w:rFonts w:ascii="Times New Roman" w:eastAsia="Times New Roman" w:hAnsi="Times New Roman" w:cs="Times New Roman"/>
                <w:color w:val="000000"/>
                <w:spacing w:val="-2"/>
                <w:sz w:val="28"/>
                <w:szCs w:val="28"/>
                <w:lang w:val="uk-UA" w:eastAsia="uk-UA"/>
              </w:rPr>
            </w:pPr>
            <w:r w:rsidRPr="00262884">
              <w:rPr>
                <w:rFonts w:ascii="Times New Roman" w:eastAsia="Times New Roman" w:hAnsi="Times New Roman" w:cs="Times New Roman"/>
                <w:color w:val="000000"/>
                <w:spacing w:val="-2"/>
                <w:sz w:val="28"/>
                <w:szCs w:val="28"/>
                <w:lang w:val="uk-UA" w:eastAsia="uk-UA"/>
              </w:rPr>
              <w:t>Поняття культури української мови.</w:t>
            </w:r>
          </w:p>
          <w:p w:rsidR="00262884" w:rsidRPr="00262884" w:rsidRDefault="00262884" w:rsidP="007B0287">
            <w:pPr>
              <w:pStyle w:val="a9"/>
              <w:numPr>
                <w:ilvl w:val="0"/>
                <w:numId w:val="8"/>
              </w:numPr>
              <w:shd w:val="clear" w:color="auto" w:fill="FFFFFF"/>
              <w:spacing w:after="0" w:line="240" w:lineRule="auto"/>
              <w:jc w:val="both"/>
              <w:rPr>
                <w:rFonts w:ascii="Times New Roman" w:eastAsia="Times New Roman" w:hAnsi="Times New Roman" w:cs="Times New Roman"/>
                <w:color w:val="000000"/>
                <w:spacing w:val="-2"/>
                <w:sz w:val="28"/>
                <w:szCs w:val="28"/>
                <w:lang w:val="uk-UA" w:eastAsia="uk-UA"/>
              </w:rPr>
            </w:pPr>
            <w:r w:rsidRPr="00262884">
              <w:rPr>
                <w:rFonts w:ascii="Times New Roman" w:eastAsia="Times New Roman" w:hAnsi="Times New Roman" w:cs="Times New Roman"/>
                <w:color w:val="000000"/>
                <w:spacing w:val="-2"/>
                <w:sz w:val="28"/>
                <w:szCs w:val="28"/>
                <w:lang w:val="uk-UA" w:eastAsia="uk-UA"/>
              </w:rPr>
              <w:t>Ознаки літературної мови.</w:t>
            </w:r>
          </w:p>
          <w:p w:rsidR="00262884" w:rsidRPr="00262884" w:rsidRDefault="00262884" w:rsidP="007B0287">
            <w:pPr>
              <w:pStyle w:val="a9"/>
              <w:numPr>
                <w:ilvl w:val="0"/>
                <w:numId w:val="8"/>
              </w:numPr>
              <w:shd w:val="clear" w:color="auto" w:fill="FFFFFF"/>
              <w:spacing w:after="0" w:line="240" w:lineRule="auto"/>
              <w:jc w:val="both"/>
              <w:rPr>
                <w:rFonts w:ascii="Times New Roman" w:eastAsia="Times New Roman" w:hAnsi="Times New Roman" w:cs="Times New Roman"/>
                <w:color w:val="000000"/>
                <w:spacing w:val="-2"/>
                <w:sz w:val="28"/>
                <w:szCs w:val="28"/>
                <w:lang w:val="uk-UA" w:eastAsia="uk-UA"/>
              </w:rPr>
            </w:pPr>
            <w:r w:rsidRPr="00262884">
              <w:rPr>
                <w:rFonts w:ascii="Times New Roman" w:eastAsia="Times New Roman" w:hAnsi="Times New Roman" w:cs="Times New Roman"/>
                <w:color w:val="000000"/>
                <w:spacing w:val="-2"/>
                <w:sz w:val="28"/>
                <w:szCs w:val="28"/>
                <w:lang w:val="uk-UA" w:eastAsia="uk-UA"/>
              </w:rPr>
              <w:t xml:space="preserve">Поняття “норма літературної мови”. </w:t>
            </w:r>
          </w:p>
          <w:p w:rsidR="008F7B40" w:rsidRPr="008F7B40" w:rsidRDefault="00262884" w:rsidP="007B0287">
            <w:pPr>
              <w:pStyle w:val="a3"/>
              <w:numPr>
                <w:ilvl w:val="0"/>
                <w:numId w:val="8"/>
              </w:numPr>
              <w:snapToGrid w:val="0"/>
              <w:spacing w:before="0" w:beforeAutospacing="0" w:after="0" w:afterAutospacing="0"/>
              <w:jc w:val="both"/>
              <w:rPr>
                <w:color w:val="333333"/>
                <w:lang w:val="uk-UA"/>
              </w:rPr>
            </w:pPr>
            <w:r w:rsidRPr="00262884">
              <w:rPr>
                <w:color w:val="000000"/>
                <w:spacing w:val="-2"/>
                <w:sz w:val="28"/>
                <w:szCs w:val="28"/>
                <w:lang w:val="uk-UA" w:eastAsia="uk-UA"/>
              </w:rPr>
              <w:t>4. Форми існування СУЛМ.</w:t>
            </w:r>
          </w:p>
        </w:tc>
        <w:tc>
          <w:tcPr>
            <w:tcW w:w="4111" w:type="dxa"/>
            <w:vAlign w:val="center"/>
          </w:tcPr>
          <w:p w:rsidR="0036202F" w:rsidRPr="0036202F" w:rsidRDefault="008F7B40"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Опитування, доповідь,</w:t>
            </w:r>
            <w:r w:rsidR="0036202F" w:rsidRPr="0036202F">
              <w:rPr>
                <w:rFonts w:ascii="Times New Roman" w:eastAsia="Times New Roman" w:hAnsi="Times New Roman" w:cs="Times New Roman"/>
                <w:sz w:val="24"/>
                <w:szCs w:val="24"/>
                <w:lang w:val="uk-UA" w:eastAsia="ar-SA"/>
              </w:rPr>
              <w:t xml:space="preserve"> </w:t>
            </w:r>
            <w:r w:rsidRPr="0036202F">
              <w:rPr>
                <w:rFonts w:ascii="Times New Roman" w:eastAsia="Times New Roman" w:hAnsi="Times New Roman" w:cs="Times New Roman"/>
                <w:sz w:val="24"/>
                <w:szCs w:val="24"/>
                <w:lang w:val="uk-UA" w:eastAsia="ru-RU"/>
              </w:rPr>
              <w:t>тестові</w:t>
            </w:r>
            <w:r w:rsidR="0036202F" w:rsidRPr="0036202F">
              <w:rPr>
                <w:rFonts w:ascii="Times New Roman" w:eastAsia="Times New Roman" w:hAnsi="Times New Roman" w:cs="Times New Roman"/>
                <w:sz w:val="24"/>
                <w:szCs w:val="24"/>
                <w:lang w:val="uk-UA" w:eastAsia="ru-RU"/>
              </w:rPr>
              <w:t xml:space="preserve"> </w:t>
            </w:r>
            <w:r w:rsidRPr="0036202F">
              <w:rPr>
                <w:rFonts w:ascii="Times New Roman" w:hAnsi="Times New Roman" w:cs="Times New Roman"/>
                <w:sz w:val="24"/>
                <w:lang w:val="uk-UA"/>
              </w:rPr>
              <w:t>завдання</w:t>
            </w:r>
            <w:r w:rsidR="0036202F" w:rsidRPr="0036202F">
              <w:rPr>
                <w:rFonts w:ascii="Times New Roman" w:hAnsi="Times New Roman" w:cs="Times New Roman"/>
                <w:sz w:val="24"/>
                <w:lang w:val="uk-UA"/>
              </w:rPr>
              <w:t xml:space="preserve">, </w:t>
            </w:r>
            <w:r w:rsidR="0036202F" w:rsidRPr="0036202F">
              <w:rPr>
                <w:rFonts w:ascii="Times New Roman" w:eastAsia="Times New Roman" w:hAnsi="Times New Roman" w:cs="Times New Roman"/>
                <w:sz w:val="24"/>
                <w:szCs w:val="24"/>
                <w:lang w:val="uk-UA" w:eastAsia="ru-RU"/>
              </w:rPr>
              <w:t>практичні</w:t>
            </w:r>
          </w:p>
          <w:p w:rsidR="0036202F" w:rsidRPr="0036202F" w:rsidRDefault="0036202F"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E3359" w:rsidRPr="0036202F" w:rsidRDefault="006E3359" w:rsidP="0036202F">
            <w:pPr>
              <w:spacing w:after="0" w:line="240" w:lineRule="auto"/>
              <w:jc w:val="center"/>
              <w:rPr>
                <w:color w:val="000000"/>
                <w:kern w:val="24"/>
                <w:sz w:val="24"/>
                <w:lang w:val="uk-UA"/>
              </w:rPr>
            </w:pPr>
          </w:p>
        </w:tc>
      </w:tr>
      <w:tr w:rsidR="006850D2" w:rsidRPr="00917255" w:rsidTr="0036202F">
        <w:trPr>
          <w:trHeight w:val="335"/>
        </w:trPr>
        <w:tc>
          <w:tcPr>
            <w:tcW w:w="10448" w:type="dxa"/>
            <w:tcMar>
              <w:top w:w="100" w:type="dxa"/>
              <w:left w:w="100" w:type="dxa"/>
              <w:bottom w:w="100" w:type="dxa"/>
              <w:right w:w="100" w:type="dxa"/>
            </w:tcMar>
            <w:vAlign w:val="center"/>
          </w:tcPr>
          <w:p w:rsidR="006850D2" w:rsidRPr="005C0E23" w:rsidRDefault="006850D2" w:rsidP="006850D2">
            <w:pPr>
              <w:spacing w:after="0" w:line="240" w:lineRule="auto"/>
              <w:jc w:val="center"/>
              <w:rPr>
                <w:rFonts w:ascii="Times New Roman" w:hAnsi="Times New Roman" w:cs="Times New Roman"/>
                <w:b/>
                <w:sz w:val="28"/>
                <w:szCs w:val="28"/>
                <w:lang w:val="ru-RU"/>
              </w:rPr>
            </w:pPr>
            <w:r w:rsidRPr="00370867">
              <w:rPr>
                <w:rFonts w:ascii="Times New Roman" w:hAnsi="Times New Roman" w:cs="Times New Roman"/>
                <w:b/>
                <w:sz w:val="28"/>
                <w:szCs w:val="28"/>
                <w:lang w:val="uk-UA"/>
              </w:rPr>
              <w:t xml:space="preserve">Семінарське заняття </w:t>
            </w:r>
            <w:r w:rsidRPr="005C0E23">
              <w:rPr>
                <w:rFonts w:ascii="Times New Roman" w:hAnsi="Times New Roman" w:cs="Times New Roman"/>
                <w:b/>
                <w:sz w:val="28"/>
                <w:szCs w:val="28"/>
                <w:lang w:val="ru-RU"/>
              </w:rPr>
              <w:t>2</w:t>
            </w:r>
          </w:p>
          <w:p w:rsidR="005C0E23" w:rsidRDefault="00262884" w:rsidP="00262884">
            <w:pPr>
              <w:shd w:val="clear" w:color="auto" w:fill="FFFFFF"/>
              <w:spacing w:after="0" w:line="240" w:lineRule="auto"/>
              <w:jc w:val="center"/>
              <w:rPr>
                <w:rFonts w:ascii="Times New Roman" w:eastAsia="Times New Roman" w:hAnsi="Times New Roman" w:cs="Times New Roman"/>
                <w:b/>
                <w:color w:val="000000"/>
                <w:sz w:val="28"/>
                <w:szCs w:val="28"/>
                <w:lang w:val="uk-UA" w:eastAsia="uk-UA"/>
              </w:rPr>
            </w:pPr>
            <w:r w:rsidRPr="00262884">
              <w:rPr>
                <w:rFonts w:ascii="Times New Roman" w:eastAsia="Times New Roman" w:hAnsi="Times New Roman" w:cs="Times New Roman"/>
                <w:b/>
                <w:color w:val="000000"/>
                <w:sz w:val="28"/>
                <w:szCs w:val="28"/>
                <w:lang w:val="uk-UA" w:eastAsia="uk-UA"/>
              </w:rPr>
              <w:t>Комунікативні якості мови</w:t>
            </w:r>
          </w:p>
          <w:p w:rsidR="00262884" w:rsidRPr="00DB0C5A" w:rsidRDefault="00262884" w:rsidP="00262884">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262884" w:rsidRPr="001D7ED4" w:rsidRDefault="005C0E23" w:rsidP="00262884">
            <w:pPr>
              <w:pStyle w:val="a5"/>
              <w:spacing w:before="0" w:line="240" w:lineRule="auto"/>
              <w:ind w:left="284"/>
              <w:rPr>
                <w:szCs w:val="28"/>
              </w:rPr>
            </w:pPr>
            <w:r w:rsidRPr="00DB0C5A">
              <w:rPr>
                <w:color w:val="000000"/>
                <w:szCs w:val="28"/>
                <w:lang w:eastAsia="uk-UA"/>
              </w:rPr>
              <w:t xml:space="preserve">1. </w:t>
            </w:r>
            <w:r w:rsidR="00262884">
              <w:rPr>
                <w:szCs w:val="28"/>
              </w:rPr>
              <w:t xml:space="preserve"> Основні комунікативні ознаки мовлення</w:t>
            </w:r>
            <w:r w:rsidR="00262884" w:rsidRPr="001D7ED4">
              <w:rPr>
                <w:szCs w:val="28"/>
              </w:rPr>
              <w:t>.</w:t>
            </w:r>
          </w:p>
          <w:p w:rsidR="00262884" w:rsidRPr="001D7ED4" w:rsidRDefault="00262884" w:rsidP="00262884">
            <w:pPr>
              <w:pStyle w:val="a5"/>
              <w:spacing w:before="0" w:line="240" w:lineRule="auto"/>
              <w:ind w:left="284"/>
              <w:rPr>
                <w:b/>
                <w:szCs w:val="28"/>
              </w:rPr>
            </w:pPr>
            <w:r w:rsidRPr="001D7ED4">
              <w:rPr>
                <w:szCs w:val="28"/>
              </w:rPr>
              <w:t xml:space="preserve">2. </w:t>
            </w:r>
            <w:r>
              <w:rPr>
                <w:szCs w:val="28"/>
              </w:rPr>
              <w:t>Правильність, доречність та логічність висловлення</w:t>
            </w:r>
            <w:r w:rsidRPr="001D7ED4">
              <w:rPr>
                <w:szCs w:val="28"/>
              </w:rPr>
              <w:t>.</w:t>
            </w:r>
          </w:p>
          <w:p w:rsidR="00262884" w:rsidRPr="001D7ED4" w:rsidRDefault="00262884" w:rsidP="00262884">
            <w:pPr>
              <w:pStyle w:val="a5"/>
              <w:spacing w:before="0" w:line="240" w:lineRule="auto"/>
              <w:ind w:left="284"/>
              <w:rPr>
                <w:b/>
                <w:bCs/>
                <w:szCs w:val="28"/>
              </w:rPr>
            </w:pPr>
            <w:r w:rsidRPr="001D7ED4">
              <w:rPr>
                <w:szCs w:val="28"/>
              </w:rPr>
              <w:t xml:space="preserve">3. </w:t>
            </w:r>
            <w:r>
              <w:rPr>
                <w:szCs w:val="28"/>
              </w:rPr>
              <w:t>Чистота та багатство мовлення.</w:t>
            </w:r>
            <w:r w:rsidRPr="001D7ED4">
              <w:rPr>
                <w:szCs w:val="28"/>
              </w:rPr>
              <w:t xml:space="preserve"> </w:t>
            </w:r>
          </w:p>
          <w:p w:rsidR="00262884" w:rsidRPr="001D7ED4" w:rsidRDefault="00262884" w:rsidP="00262884">
            <w:pPr>
              <w:pStyle w:val="a5"/>
              <w:spacing w:before="0" w:line="240" w:lineRule="auto"/>
              <w:ind w:left="284"/>
              <w:rPr>
                <w:b/>
                <w:szCs w:val="28"/>
              </w:rPr>
            </w:pPr>
            <w:r w:rsidRPr="001D7ED4">
              <w:rPr>
                <w:szCs w:val="28"/>
              </w:rPr>
              <w:t xml:space="preserve">4. </w:t>
            </w:r>
            <w:r>
              <w:rPr>
                <w:szCs w:val="28"/>
              </w:rPr>
              <w:t>Виразність як ознака культури мовлення</w:t>
            </w:r>
            <w:r w:rsidRPr="001D7ED4">
              <w:rPr>
                <w:szCs w:val="28"/>
              </w:rPr>
              <w:t>.</w:t>
            </w:r>
          </w:p>
          <w:p w:rsidR="006850D2" w:rsidRPr="00C30DF8" w:rsidRDefault="006850D2" w:rsidP="00262884">
            <w:pPr>
              <w:shd w:val="clear" w:color="auto" w:fill="FFFFFF"/>
              <w:spacing w:after="0" w:line="240" w:lineRule="auto"/>
              <w:ind w:left="284"/>
              <w:rPr>
                <w:rFonts w:ascii="Times New Roman" w:hAnsi="Times New Roman" w:cs="Times New Roman"/>
                <w:sz w:val="24"/>
                <w:szCs w:val="24"/>
                <w:lang w:val="uk-UA"/>
              </w:rPr>
            </w:pP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lastRenderedPageBreak/>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900"/>
              </w:tabs>
              <w:ind w:left="216"/>
              <w:rPr>
                <w:rFonts w:ascii="Times New Roman" w:hAnsi="Times New Roman" w:cs="Times New Roman"/>
                <w:color w:val="000000"/>
                <w:kern w:val="24"/>
                <w:sz w:val="24"/>
                <w:szCs w:val="24"/>
                <w:lang w:val="uk-UA"/>
              </w:rPr>
            </w:pPr>
          </w:p>
        </w:tc>
      </w:tr>
      <w:tr w:rsidR="006850D2" w:rsidRPr="00917255" w:rsidTr="0036202F">
        <w:trPr>
          <w:trHeight w:val="335"/>
        </w:trPr>
        <w:tc>
          <w:tcPr>
            <w:tcW w:w="10448" w:type="dxa"/>
            <w:tcMar>
              <w:top w:w="100" w:type="dxa"/>
              <w:left w:w="100" w:type="dxa"/>
              <w:bottom w:w="100" w:type="dxa"/>
              <w:right w:w="100" w:type="dxa"/>
            </w:tcMar>
            <w:vAlign w:val="center"/>
          </w:tcPr>
          <w:p w:rsidR="006850D2" w:rsidRPr="006850D2" w:rsidRDefault="006850D2" w:rsidP="008F7B40">
            <w:pPr>
              <w:spacing w:after="0" w:line="240" w:lineRule="auto"/>
              <w:jc w:val="center"/>
              <w:rPr>
                <w:rFonts w:ascii="Times New Roman" w:hAnsi="Times New Roman" w:cs="Times New Roman"/>
                <w:b/>
                <w:sz w:val="28"/>
                <w:szCs w:val="28"/>
                <w:lang w:val="uk-UA"/>
              </w:rPr>
            </w:pPr>
            <w:r w:rsidRPr="006850D2">
              <w:rPr>
                <w:rFonts w:ascii="Times New Roman" w:hAnsi="Times New Roman" w:cs="Times New Roman"/>
                <w:b/>
                <w:sz w:val="28"/>
                <w:szCs w:val="28"/>
                <w:lang w:val="uk-UA"/>
              </w:rPr>
              <w:t>Семінарське заняття 3</w:t>
            </w:r>
          </w:p>
          <w:p w:rsidR="00262884" w:rsidRDefault="00262884" w:rsidP="00262884">
            <w:pPr>
              <w:widowControl w:val="0"/>
              <w:shd w:val="clear" w:color="auto" w:fill="FFFFFF"/>
              <w:tabs>
                <w:tab w:val="left" w:pos="-3261"/>
              </w:tabs>
              <w:autoSpaceDE w:val="0"/>
              <w:autoSpaceDN w:val="0"/>
              <w:adjustRightInd w:val="0"/>
              <w:spacing w:after="0" w:line="240" w:lineRule="auto"/>
              <w:ind w:left="284"/>
              <w:jc w:val="center"/>
              <w:rPr>
                <w:rFonts w:ascii="Times New Roman" w:eastAsia="Times New Roman" w:hAnsi="Times New Roman" w:cs="Times New Roman"/>
                <w:b/>
                <w:color w:val="000000"/>
                <w:sz w:val="28"/>
                <w:szCs w:val="28"/>
                <w:lang w:val="uk-UA" w:eastAsia="uk-UA"/>
              </w:rPr>
            </w:pPr>
            <w:r w:rsidRPr="00262884">
              <w:rPr>
                <w:rFonts w:ascii="Times New Roman" w:eastAsia="Times New Roman" w:hAnsi="Times New Roman" w:cs="Times New Roman"/>
                <w:b/>
                <w:color w:val="000000"/>
                <w:sz w:val="28"/>
                <w:szCs w:val="28"/>
                <w:lang w:val="uk-UA" w:eastAsia="uk-UA"/>
              </w:rPr>
              <w:t>Орфоепічні норми</w:t>
            </w:r>
          </w:p>
          <w:p w:rsidR="00ED1281"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1.</w:t>
            </w:r>
            <w:r w:rsidRPr="00ED1281">
              <w:rPr>
                <w:rFonts w:ascii="Times New Roman" w:eastAsia="Times New Roman" w:hAnsi="Times New Roman" w:cs="Times New Roman"/>
                <w:color w:val="000000"/>
                <w:sz w:val="28"/>
                <w:szCs w:val="28"/>
                <w:lang w:val="uk-UA" w:eastAsia="uk-UA"/>
              </w:rPr>
              <w:tab/>
              <w:t>Норми сучасної української літературної мови.</w:t>
            </w:r>
          </w:p>
          <w:p w:rsidR="00ED1281"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2.</w:t>
            </w:r>
            <w:r w:rsidRPr="00ED1281">
              <w:rPr>
                <w:rFonts w:ascii="Times New Roman" w:eastAsia="Times New Roman" w:hAnsi="Times New Roman" w:cs="Times New Roman"/>
                <w:color w:val="000000"/>
                <w:sz w:val="28"/>
                <w:szCs w:val="28"/>
                <w:lang w:val="uk-UA" w:eastAsia="uk-UA"/>
              </w:rPr>
              <w:tab/>
              <w:t>Акцентуаційні та орфоепічні  норми.</w:t>
            </w:r>
          </w:p>
          <w:p w:rsidR="00ED1281"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3.</w:t>
            </w:r>
            <w:r w:rsidRPr="00ED1281">
              <w:rPr>
                <w:rFonts w:ascii="Times New Roman" w:eastAsia="Times New Roman" w:hAnsi="Times New Roman" w:cs="Times New Roman"/>
                <w:color w:val="000000"/>
                <w:sz w:val="28"/>
                <w:szCs w:val="28"/>
                <w:lang w:val="uk-UA" w:eastAsia="uk-UA"/>
              </w:rPr>
              <w:tab/>
              <w:t>Орфографічні норми.</w:t>
            </w:r>
          </w:p>
          <w:p w:rsidR="006850D2"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4.</w:t>
            </w:r>
            <w:r w:rsidRPr="00ED1281">
              <w:rPr>
                <w:rFonts w:ascii="Times New Roman" w:eastAsia="Times New Roman" w:hAnsi="Times New Roman" w:cs="Times New Roman"/>
                <w:color w:val="000000"/>
                <w:sz w:val="28"/>
                <w:szCs w:val="28"/>
                <w:lang w:val="uk-UA" w:eastAsia="uk-UA"/>
              </w:rPr>
              <w:tab/>
              <w:t>Морфологічні норми СУЛМ.</w:t>
            </w: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r w:rsidR="006850D2" w:rsidRPr="00262884" w:rsidTr="0036202F">
        <w:trPr>
          <w:trHeight w:val="335"/>
        </w:trPr>
        <w:tc>
          <w:tcPr>
            <w:tcW w:w="10448" w:type="dxa"/>
            <w:tcMar>
              <w:top w:w="100" w:type="dxa"/>
              <w:left w:w="100" w:type="dxa"/>
              <w:bottom w:w="100" w:type="dxa"/>
              <w:right w:w="100" w:type="dxa"/>
            </w:tcMar>
            <w:vAlign w:val="center"/>
          </w:tcPr>
          <w:p w:rsidR="006850D2" w:rsidRPr="006850D2" w:rsidRDefault="006850D2" w:rsidP="006850D2">
            <w:pPr>
              <w:spacing w:after="0" w:line="240" w:lineRule="auto"/>
              <w:jc w:val="center"/>
              <w:rPr>
                <w:rFonts w:ascii="Times New Roman" w:hAnsi="Times New Roman" w:cs="Times New Roman"/>
                <w:b/>
                <w:sz w:val="28"/>
                <w:szCs w:val="28"/>
              </w:rPr>
            </w:pPr>
            <w:r w:rsidRPr="006850D2">
              <w:rPr>
                <w:rFonts w:ascii="Times New Roman" w:hAnsi="Times New Roman" w:cs="Times New Roman"/>
                <w:b/>
                <w:sz w:val="28"/>
                <w:szCs w:val="28"/>
                <w:lang w:val="uk-UA"/>
              </w:rPr>
              <w:t>Семінарське заняття 4</w:t>
            </w:r>
          </w:p>
          <w:p w:rsidR="00262884" w:rsidRDefault="00262884" w:rsidP="00262884">
            <w:pPr>
              <w:shd w:val="clear" w:color="auto" w:fill="FFFFFF"/>
              <w:spacing w:after="0" w:line="240" w:lineRule="auto"/>
              <w:ind w:left="349" w:right="576"/>
              <w:jc w:val="center"/>
              <w:rPr>
                <w:rFonts w:ascii="Times New Roman" w:eastAsia="Times New Roman" w:hAnsi="Times New Roman" w:cs="Times New Roman"/>
                <w:b/>
                <w:color w:val="000000"/>
                <w:spacing w:val="-2"/>
                <w:sz w:val="28"/>
                <w:szCs w:val="28"/>
                <w:lang w:val="uk-UA" w:eastAsia="uk-UA"/>
              </w:rPr>
            </w:pPr>
            <w:r w:rsidRPr="00262884">
              <w:rPr>
                <w:rFonts w:ascii="Times New Roman" w:eastAsia="Times New Roman" w:hAnsi="Times New Roman" w:cs="Times New Roman"/>
                <w:b/>
                <w:color w:val="000000"/>
                <w:spacing w:val="-2"/>
                <w:sz w:val="28"/>
                <w:szCs w:val="28"/>
                <w:lang w:val="uk-UA" w:eastAsia="uk-UA"/>
              </w:rPr>
              <w:t>Літературний наголос</w:t>
            </w:r>
          </w:p>
          <w:p w:rsidR="00262884" w:rsidRPr="00262884" w:rsidRDefault="00262884" w:rsidP="00262884">
            <w:pPr>
              <w:shd w:val="clear" w:color="auto" w:fill="FFFFFF"/>
              <w:spacing w:after="0" w:line="240" w:lineRule="auto"/>
              <w:ind w:left="349" w:right="576"/>
              <w:jc w:val="center"/>
              <w:rPr>
                <w:rFonts w:ascii="Times New Roman" w:eastAsia="Times New Roman" w:hAnsi="Times New Roman" w:cs="Times New Roman"/>
                <w:color w:val="000000"/>
                <w:spacing w:val="-4"/>
                <w:sz w:val="28"/>
                <w:szCs w:val="28"/>
                <w:lang w:val="uk-UA" w:eastAsia="uk-UA"/>
              </w:rPr>
            </w:pPr>
          </w:p>
          <w:p w:rsidR="00262884" w:rsidRDefault="00262884" w:rsidP="007B0287">
            <w:pPr>
              <w:pStyle w:val="41"/>
              <w:numPr>
                <w:ilvl w:val="0"/>
                <w:numId w:val="9"/>
              </w:numPr>
              <w:shd w:val="clear" w:color="auto" w:fill="auto"/>
              <w:tabs>
                <w:tab w:val="left" w:pos="534"/>
              </w:tabs>
              <w:spacing w:after="0" w:line="240" w:lineRule="auto"/>
              <w:ind w:right="20"/>
              <w:rPr>
                <w:sz w:val="28"/>
                <w:szCs w:val="28"/>
              </w:rPr>
            </w:pPr>
            <w:r w:rsidRPr="00D05E84">
              <w:rPr>
                <w:sz w:val="28"/>
                <w:szCs w:val="28"/>
              </w:rPr>
              <w:t xml:space="preserve">Поняття про словесний наголос. </w:t>
            </w:r>
          </w:p>
          <w:p w:rsidR="00262884" w:rsidRDefault="00262884" w:rsidP="007B0287">
            <w:pPr>
              <w:pStyle w:val="41"/>
              <w:numPr>
                <w:ilvl w:val="0"/>
                <w:numId w:val="9"/>
              </w:numPr>
              <w:shd w:val="clear" w:color="auto" w:fill="auto"/>
              <w:tabs>
                <w:tab w:val="left" w:pos="534"/>
              </w:tabs>
              <w:spacing w:after="0" w:line="240" w:lineRule="auto"/>
              <w:ind w:right="20"/>
              <w:rPr>
                <w:sz w:val="28"/>
                <w:szCs w:val="28"/>
              </w:rPr>
            </w:pPr>
            <w:r>
              <w:rPr>
                <w:sz w:val="28"/>
                <w:szCs w:val="28"/>
              </w:rPr>
              <w:t>Окремі закономірності наголошування.</w:t>
            </w:r>
          </w:p>
          <w:p w:rsidR="006850D2" w:rsidRPr="00262884" w:rsidRDefault="00262884" w:rsidP="007B0287">
            <w:pPr>
              <w:pStyle w:val="41"/>
              <w:numPr>
                <w:ilvl w:val="0"/>
                <w:numId w:val="9"/>
              </w:numPr>
              <w:shd w:val="clear" w:color="auto" w:fill="auto"/>
              <w:tabs>
                <w:tab w:val="left" w:pos="534"/>
              </w:tabs>
              <w:spacing w:after="0" w:line="240" w:lineRule="auto"/>
              <w:ind w:right="20"/>
              <w:rPr>
                <w:sz w:val="28"/>
                <w:szCs w:val="28"/>
              </w:rPr>
            </w:pPr>
            <w:r>
              <w:rPr>
                <w:sz w:val="28"/>
                <w:szCs w:val="28"/>
              </w:rPr>
              <w:t>Варіативне наголошування.</w:t>
            </w: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r w:rsidR="00262884" w:rsidRPr="00917255" w:rsidTr="0036202F">
        <w:trPr>
          <w:trHeight w:val="335"/>
        </w:trPr>
        <w:tc>
          <w:tcPr>
            <w:tcW w:w="10448" w:type="dxa"/>
            <w:tcMar>
              <w:top w:w="100" w:type="dxa"/>
              <w:left w:w="100" w:type="dxa"/>
              <w:bottom w:w="100" w:type="dxa"/>
              <w:right w:w="100" w:type="dxa"/>
            </w:tcMar>
            <w:vAlign w:val="center"/>
          </w:tcPr>
          <w:p w:rsidR="00262884" w:rsidRPr="006850D2" w:rsidRDefault="00262884" w:rsidP="0026288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Семінарське заняття 5</w:t>
            </w:r>
          </w:p>
          <w:p w:rsidR="00262884" w:rsidRDefault="00262884" w:rsidP="006850D2">
            <w:pPr>
              <w:spacing w:after="0" w:line="240" w:lineRule="auto"/>
              <w:jc w:val="center"/>
              <w:rPr>
                <w:rFonts w:ascii="Times New Roman" w:hAnsi="Times New Roman" w:cs="Times New Roman"/>
                <w:b/>
                <w:sz w:val="28"/>
                <w:szCs w:val="28"/>
                <w:lang w:val="uk-UA"/>
              </w:rPr>
            </w:pPr>
            <w:r w:rsidRPr="008A6024">
              <w:rPr>
                <w:rFonts w:ascii="Times New Roman" w:hAnsi="Times New Roman" w:cs="Times New Roman"/>
                <w:b/>
                <w:sz w:val="28"/>
                <w:szCs w:val="28"/>
                <w:lang w:val="uk-UA"/>
              </w:rPr>
              <w:t>Лексичні норми</w:t>
            </w:r>
          </w:p>
          <w:p w:rsidR="007B0287" w:rsidRPr="007B0287" w:rsidRDefault="007B0287" w:rsidP="007B0287">
            <w:pPr>
              <w:spacing w:after="0" w:line="240" w:lineRule="auto"/>
              <w:ind w:left="426"/>
              <w:rPr>
                <w:rFonts w:ascii="Times New Roman" w:hAnsi="Times New Roman" w:cs="Times New Roman"/>
                <w:sz w:val="28"/>
                <w:szCs w:val="28"/>
                <w:lang w:val="uk-UA"/>
              </w:rPr>
            </w:pPr>
            <w:r w:rsidRPr="007B028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Історичний характер лексичних норм.</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7B0287">
              <w:rPr>
                <w:rFonts w:ascii="Times New Roman" w:hAnsi="Times New Roman" w:cs="Times New Roman"/>
                <w:sz w:val="28"/>
                <w:szCs w:val="28"/>
                <w:lang w:val="uk-UA"/>
              </w:rPr>
              <w:t>Типові порушення лексичних норм:</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 xml:space="preserve">вживання слів, яких немає в українській мові; </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помилки у вживанні українських вигуків;</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вживання слів у невластивому значенні;</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невміння повною мірою використовувати багатства рідної мови.</w:t>
            </w:r>
          </w:p>
          <w:p w:rsidR="007B0287" w:rsidRPr="006850D2" w:rsidRDefault="007B0287" w:rsidP="007B0287">
            <w:pPr>
              <w:spacing w:after="0" w:line="240" w:lineRule="auto"/>
              <w:ind w:left="426"/>
              <w:rPr>
                <w:rFonts w:ascii="Times New Roman" w:hAnsi="Times New Roman" w:cs="Times New Roman"/>
                <w:b/>
                <w:sz w:val="28"/>
                <w:szCs w:val="28"/>
                <w:lang w:val="uk-UA"/>
              </w:rPr>
            </w:pPr>
            <w:r w:rsidRPr="007B0287">
              <w:rPr>
                <w:rFonts w:ascii="Times New Roman" w:hAnsi="Times New Roman" w:cs="Times New Roman"/>
                <w:sz w:val="28"/>
                <w:szCs w:val="28"/>
                <w:lang w:val="uk-UA"/>
              </w:rPr>
              <w:t xml:space="preserve">3. </w:t>
            </w: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Штампи.</w:t>
            </w:r>
          </w:p>
        </w:tc>
        <w:tc>
          <w:tcPr>
            <w:tcW w:w="4111" w:type="dxa"/>
            <w:vAlign w:val="center"/>
          </w:tcPr>
          <w:p w:rsidR="00262884" w:rsidRPr="0036202F" w:rsidRDefault="00262884" w:rsidP="00262884">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262884" w:rsidRPr="0036202F" w:rsidRDefault="00262884" w:rsidP="00262884">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262884" w:rsidRPr="0036202F" w:rsidRDefault="00262884" w:rsidP="0036202F">
            <w:pPr>
              <w:spacing w:after="0" w:line="240" w:lineRule="auto"/>
              <w:jc w:val="center"/>
              <w:rPr>
                <w:rFonts w:ascii="Times New Roman" w:eastAsia="Times New Roman" w:hAnsi="Times New Roman" w:cs="Times New Roman"/>
                <w:sz w:val="24"/>
                <w:szCs w:val="24"/>
                <w:lang w:val="uk-UA" w:eastAsia="ar-SA"/>
              </w:rPr>
            </w:pPr>
          </w:p>
        </w:tc>
      </w:tr>
    </w:tbl>
    <w:p w:rsidR="006E3359" w:rsidRDefault="006E3359" w:rsidP="006E3359">
      <w:pPr>
        <w:rPr>
          <w:rFonts w:ascii="Times New Roman" w:hAnsi="Times New Roman" w:cs="Times New Roman"/>
          <w:color w:val="000000"/>
          <w:sz w:val="24"/>
          <w:szCs w:val="24"/>
          <w:lang w:val="uk-UA"/>
        </w:rPr>
      </w:pPr>
    </w:p>
    <w:p w:rsidR="008F7B40" w:rsidRDefault="008F7B40" w:rsidP="006E3359">
      <w:pPr>
        <w:rPr>
          <w:rFonts w:ascii="Times New Roman" w:hAnsi="Times New Roman" w:cs="Times New Roman"/>
          <w:color w:val="000000"/>
          <w:sz w:val="24"/>
          <w:szCs w:val="24"/>
          <w:lang w:val="uk-UA"/>
        </w:rPr>
      </w:pPr>
    </w:p>
    <w:p w:rsidR="007B0287" w:rsidRDefault="007B0287" w:rsidP="006E3359">
      <w:pPr>
        <w:rPr>
          <w:rFonts w:ascii="Times New Roman" w:hAnsi="Times New Roman" w:cs="Times New Roman"/>
          <w:color w:val="000000"/>
          <w:sz w:val="24"/>
          <w:szCs w:val="24"/>
          <w:lang w:val="uk-UA"/>
        </w:rPr>
      </w:pPr>
    </w:p>
    <w:p w:rsidR="007B0287" w:rsidRDefault="007B0287" w:rsidP="006E3359">
      <w:pPr>
        <w:rPr>
          <w:rFonts w:ascii="Times New Roman" w:hAnsi="Times New Roman" w:cs="Times New Roman"/>
          <w:color w:val="000000"/>
          <w:sz w:val="24"/>
          <w:szCs w:val="24"/>
          <w:lang w:val="uk-UA"/>
        </w:rPr>
      </w:pPr>
    </w:p>
    <w:p w:rsidR="006073EA" w:rsidRPr="001B696A" w:rsidRDefault="006073EA" w:rsidP="006E3359">
      <w:pPr>
        <w:rPr>
          <w:rFonts w:ascii="Times New Roman" w:hAnsi="Times New Roman" w:cs="Times New Roman"/>
          <w:color w:val="000000"/>
          <w:sz w:val="24"/>
          <w:szCs w:val="24"/>
          <w:lang w:val="uk-UA"/>
        </w:rPr>
      </w:pPr>
    </w:p>
    <w:p w:rsidR="006E3359" w:rsidRPr="001B696A" w:rsidRDefault="001B696A"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lastRenderedPageBreak/>
        <w:t>7.4 СТРУКТУРА</w:t>
      </w:r>
      <w:r w:rsidR="006E3359" w:rsidRPr="001B696A">
        <w:rPr>
          <w:rFonts w:ascii="Times New Roman" w:hAnsi="Times New Roman" w:cs="Times New Roman"/>
          <w:b/>
          <w:caps/>
          <w:color w:val="000000"/>
          <w:sz w:val="24"/>
          <w:szCs w:val="24"/>
          <w:lang w:val="uk-UA"/>
        </w:rPr>
        <w:t xml:space="preserve"> </w:t>
      </w:r>
      <w:r w:rsidRPr="001B696A">
        <w:rPr>
          <w:rFonts w:ascii="Times New Roman" w:hAnsi="Times New Roman" w:cs="Times New Roman"/>
          <w:b/>
          <w:caps/>
          <w:color w:val="000000"/>
          <w:sz w:val="24"/>
          <w:szCs w:val="24"/>
          <w:lang w:val="uk-UA"/>
        </w:rPr>
        <w:t>ОСВІТНЬОГО КОМПОНЕНТА</w:t>
      </w:r>
      <w:r w:rsidR="006E3359" w:rsidRPr="001B696A">
        <w:rPr>
          <w:rFonts w:ascii="Times New Roman" w:hAnsi="Times New Roman" w:cs="Times New Roman"/>
          <w:b/>
          <w:caps/>
          <w:color w:val="000000"/>
          <w:sz w:val="24"/>
          <w:szCs w:val="24"/>
          <w:lang w:val="uk-UA"/>
        </w:rPr>
        <w:t xml:space="preserve">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6E3359" w:rsidRPr="001B696A" w:rsidTr="008F7B40">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Зміст теми</w:t>
            </w:r>
          </w:p>
        </w:tc>
      </w:tr>
      <w:tr w:rsidR="002A0619" w:rsidRPr="00917255"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jc w:val="both"/>
              <w:rPr>
                <w:rFonts w:ascii="Times New Roman" w:hAnsi="Times New Roman" w:cs="Times New Roman"/>
                <w:b/>
                <w:i/>
                <w:sz w:val="28"/>
                <w:szCs w:val="28"/>
                <w:lang w:val="uk-UA"/>
              </w:rPr>
            </w:pPr>
            <w:r w:rsidRPr="002A0619">
              <w:rPr>
                <w:rFonts w:ascii="Times New Roman" w:hAnsi="Times New Roman" w:cs="Times New Roman"/>
                <w:b/>
                <w:i/>
                <w:sz w:val="28"/>
                <w:szCs w:val="28"/>
                <w:lang w:val="uk-UA"/>
              </w:rPr>
              <w:t>Мова і мовлення, походження і функціонування мови, поняття національної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spacing w:before="0" w:line="240" w:lineRule="auto"/>
              <w:ind w:left="142"/>
              <w:jc w:val="both"/>
              <w:rPr>
                <w:szCs w:val="28"/>
              </w:rPr>
            </w:pPr>
            <w:r w:rsidRPr="004D597A">
              <w:rPr>
                <w:szCs w:val="28"/>
              </w:rPr>
              <w:t>Мова і мовлення.</w:t>
            </w:r>
          </w:p>
          <w:p w:rsidR="004D597A" w:rsidRPr="004D597A" w:rsidRDefault="004D597A" w:rsidP="004D597A">
            <w:pPr>
              <w:pStyle w:val="a5"/>
              <w:spacing w:before="0" w:line="240" w:lineRule="auto"/>
              <w:ind w:left="142"/>
              <w:jc w:val="both"/>
              <w:rPr>
                <w:szCs w:val="28"/>
              </w:rPr>
            </w:pPr>
            <w:r w:rsidRPr="004D597A">
              <w:rPr>
                <w:szCs w:val="28"/>
              </w:rPr>
              <w:t>Функції мови.</w:t>
            </w:r>
          </w:p>
          <w:p w:rsidR="004D597A" w:rsidRPr="004D597A" w:rsidRDefault="004D597A" w:rsidP="004D597A">
            <w:pPr>
              <w:pStyle w:val="a5"/>
              <w:spacing w:before="0" w:line="240" w:lineRule="auto"/>
              <w:ind w:left="142"/>
              <w:jc w:val="both"/>
              <w:rPr>
                <w:szCs w:val="28"/>
              </w:rPr>
            </w:pPr>
            <w:r w:rsidRPr="004D597A">
              <w:rPr>
                <w:szCs w:val="28"/>
              </w:rPr>
              <w:t>Поняття загальнонародна та літературна мова.</w:t>
            </w:r>
          </w:p>
          <w:p w:rsidR="002A0619" w:rsidRPr="004D597A" w:rsidRDefault="004D597A" w:rsidP="004D597A">
            <w:pPr>
              <w:pStyle w:val="a5"/>
              <w:spacing w:before="0" w:line="240" w:lineRule="auto"/>
              <w:ind w:left="142"/>
              <w:jc w:val="both"/>
              <w:rPr>
                <w:szCs w:val="28"/>
              </w:rPr>
            </w:pPr>
            <w:r w:rsidRPr="004D597A">
              <w:rPr>
                <w:szCs w:val="28"/>
              </w:rPr>
              <w:t>Мова професійного спілкування як різновид української літературної мови.</w:t>
            </w:r>
          </w:p>
        </w:tc>
      </w:tr>
      <w:tr w:rsidR="002A0619" w:rsidRPr="00917255"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keepNext/>
              <w:rPr>
                <w:rFonts w:ascii="Times New Roman" w:hAnsi="Times New Roman" w:cs="Times New Roman"/>
                <w:b/>
                <w:i/>
                <w:sz w:val="28"/>
                <w:szCs w:val="28"/>
                <w:lang w:val="uk-UA"/>
              </w:rPr>
            </w:pPr>
            <w:r w:rsidRPr="002A0619">
              <w:rPr>
                <w:rFonts w:ascii="Times New Roman" w:hAnsi="Times New Roman" w:cs="Times New Roman"/>
                <w:b/>
                <w:i/>
                <w:sz w:val="28"/>
                <w:szCs w:val="28"/>
                <w:lang w:val="uk-UA"/>
              </w:rPr>
              <w:t>Функціональні стилі сучасної української літературної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Стилі СУЛМ.</w:t>
            </w:r>
          </w:p>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Основні ознаки функціональних стилів СУЛМ.</w:t>
            </w:r>
          </w:p>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Характеристика наукового та ділового стилів.</w:t>
            </w:r>
          </w:p>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Основні вимоги до ділового стиля мови.</w:t>
            </w:r>
          </w:p>
          <w:p w:rsidR="002A0619" w:rsidRPr="004D597A" w:rsidRDefault="002A0619" w:rsidP="004D597A">
            <w:pPr>
              <w:pStyle w:val="a9"/>
              <w:spacing w:after="0" w:line="240" w:lineRule="auto"/>
              <w:ind w:left="2287"/>
              <w:jc w:val="both"/>
              <w:rPr>
                <w:rFonts w:ascii="Times New Roman" w:eastAsia="Times New Roman" w:hAnsi="Times New Roman" w:cs="Times New Roman"/>
                <w:bCs/>
                <w:sz w:val="28"/>
                <w:szCs w:val="28"/>
                <w:lang w:val="uk-UA" w:eastAsia="ru-RU"/>
              </w:rPr>
            </w:pPr>
          </w:p>
        </w:tc>
      </w:tr>
      <w:tr w:rsidR="002A0619" w:rsidRPr="001A1D8F"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rPr>
            </w:pPr>
            <w:proofErr w:type="spellStart"/>
            <w:r w:rsidRPr="002A0619">
              <w:rPr>
                <w:rFonts w:ascii="Times New Roman" w:hAnsi="Times New Roman" w:cs="Times New Roman"/>
                <w:i/>
                <w:sz w:val="28"/>
                <w:szCs w:val="28"/>
              </w:rPr>
              <w:t>Орфоепічні</w:t>
            </w:r>
            <w:proofErr w:type="spellEnd"/>
            <w:r w:rsidRPr="002A0619">
              <w:rPr>
                <w:rFonts w:ascii="Times New Roman" w:hAnsi="Times New Roman" w:cs="Times New Roman"/>
                <w:i/>
                <w:sz w:val="28"/>
                <w:szCs w:val="28"/>
              </w:rPr>
              <w:t xml:space="preserve"> та </w:t>
            </w:r>
            <w:proofErr w:type="spellStart"/>
            <w:r w:rsidRPr="002A0619">
              <w:rPr>
                <w:rFonts w:ascii="Times New Roman" w:hAnsi="Times New Roman" w:cs="Times New Roman"/>
                <w:i/>
                <w:sz w:val="28"/>
                <w:szCs w:val="28"/>
              </w:rPr>
              <w:t>акцентуаційні</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норми</w:t>
            </w:r>
            <w:proofErr w:type="spellEnd"/>
            <w:r w:rsidRPr="002A0619">
              <w:rPr>
                <w:rFonts w:ascii="Times New Roman" w:hAnsi="Times New Roman" w:cs="Times New Roman"/>
                <w:i/>
                <w:sz w:val="28"/>
                <w:szCs w:val="28"/>
              </w:rPr>
              <w:t xml:space="preserve"> СУЛМ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Норми сучасної української літературної мови.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Акцентуаційні та орфоепічні  норми.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Орфографічні норми.</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Морфологічні норми СУЛМ.</w:t>
            </w:r>
          </w:p>
        </w:tc>
      </w:tr>
      <w:tr w:rsidR="002A0619" w:rsidRPr="00917255"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Style w:val="FontStyle21"/>
                <w:b/>
                <w:i/>
                <w:sz w:val="28"/>
                <w:szCs w:val="28"/>
                <w:lang w:val="uk-UA"/>
              </w:rPr>
            </w:pPr>
            <w:r w:rsidRPr="002A0619">
              <w:rPr>
                <w:rStyle w:val="FontStyle21"/>
                <w:b/>
                <w:i/>
                <w:sz w:val="28"/>
                <w:szCs w:val="28"/>
                <w:lang w:val="uk-UA"/>
              </w:rPr>
              <w:t>Основні комунікативні знаки культури мовлення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Відмінності уживання іменників, прикметників, дієслівних форм в українській та російській мовах.</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Складні випадки пунктуації.</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Н</w:t>
            </w:r>
            <w:r>
              <w:rPr>
                <w:rFonts w:ascii="Times New Roman" w:eastAsia="Times New Roman" w:hAnsi="Times New Roman" w:cs="Times New Roman"/>
                <w:bCs/>
                <w:sz w:val="28"/>
                <w:szCs w:val="28"/>
                <w:lang w:val="uk-UA" w:eastAsia="ru-RU"/>
              </w:rPr>
              <w:t>айтиповіші граматичні, стилісти</w:t>
            </w:r>
            <w:r w:rsidRPr="004D597A">
              <w:rPr>
                <w:rFonts w:ascii="Times New Roman" w:eastAsia="Times New Roman" w:hAnsi="Times New Roman" w:cs="Times New Roman"/>
                <w:bCs/>
                <w:sz w:val="28"/>
                <w:szCs w:val="28"/>
                <w:lang w:val="uk-UA" w:eastAsia="ru-RU"/>
              </w:rPr>
              <w:t>чні і лексичні помилки при складанні професійних текстів.</w:t>
            </w:r>
          </w:p>
        </w:tc>
      </w:tr>
      <w:tr w:rsidR="002A0619" w:rsidRPr="001A1D8F"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rPr>
            </w:pPr>
            <w:proofErr w:type="spellStart"/>
            <w:r w:rsidRPr="002A0619">
              <w:rPr>
                <w:rFonts w:ascii="Times New Roman" w:hAnsi="Times New Roman" w:cs="Times New Roman"/>
                <w:i/>
                <w:sz w:val="28"/>
                <w:szCs w:val="28"/>
              </w:rPr>
              <w:t>Вживання</w:t>
            </w:r>
            <w:proofErr w:type="spellEnd"/>
            <w:r w:rsidRPr="002A0619">
              <w:rPr>
                <w:rFonts w:ascii="Times New Roman" w:hAnsi="Times New Roman" w:cs="Times New Roman"/>
                <w:i/>
                <w:sz w:val="28"/>
                <w:szCs w:val="28"/>
              </w:rPr>
              <w:t xml:space="preserve"> апострофа, </w:t>
            </w:r>
            <w:proofErr w:type="spellStart"/>
            <w:r w:rsidRPr="002A0619">
              <w:rPr>
                <w:rFonts w:ascii="Times New Roman" w:hAnsi="Times New Roman" w:cs="Times New Roman"/>
                <w:i/>
                <w:sz w:val="28"/>
                <w:szCs w:val="28"/>
              </w:rPr>
              <w:t>м’якого</w:t>
            </w:r>
            <w:proofErr w:type="spellEnd"/>
            <w:r w:rsidRPr="002A0619">
              <w:rPr>
                <w:rFonts w:ascii="Times New Roman" w:hAnsi="Times New Roman" w:cs="Times New Roman"/>
                <w:i/>
                <w:sz w:val="28"/>
                <w:szCs w:val="28"/>
              </w:rPr>
              <w:t xml:space="preserve"> знака. </w:t>
            </w:r>
            <w:proofErr w:type="spellStart"/>
            <w:r w:rsidRPr="002A0619">
              <w:rPr>
                <w:rFonts w:ascii="Times New Roman" w:hAnsi="Times New Roman" w:cs="Times New Roman"/>
                <w:i/>
                <w:sz w:val="28"/>
                <w:szCs w:val="28"/>
              </w:rPr>
              <w:t>Правопис</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відмінкових</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закінчень</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іменника</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 xml:space="preserve">Вживання апострофа. </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 xml:space="preserve">Вживання м’якого </w:t>
            </w:r>
            <w:proofErr w:type="spellStart"/>
            <w:r w:rsidRPr="004D597A">
              <w:rPr>
                <w:rFonts w:ascii="Times New Roman" w:eastAsia="Times New Roman" w:hAnsi="Times New Roman" w:cs="Times New Roman"/>
                <w:bCs/>
                <w:sz w:val="28"/>
                <w:szCs w:val="28"/>
                <w:lang w:val="uk-UA" w:eastAsia="ru-RU"/>
              </w:rPr>
              <w:t>знака</w:t>
            </w:r>
            <w:proofErr w:type="spellEnd"/>
            <w:r w:rsidRPr="004D597A">
              <w:rPr>
                <w:rFonts w:ascii="Times New Roman" w:eastAsia="Times New Roman" w:hAnsi="Times New Roman" w:cs="Times New Roman"/>
                <w:bCs/>
                <w:sz w:val="28"/>
                <w:szCs w:val="28"/>
                <w:lang w:val="uk-UA" w:eastAsia="ru-RU"/>
              </w:rPr>
              <w:t>.</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відмінкових закінчень іменників.</w:t>
            </w:r>
          </w:p>
        </w:tc>
      </w:tr>
      <w:tr w:rsidR="002A0619" w:rsidRPr="00917255"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 xml:space="preserve">Аналіз фонетичних процесів української </w:t>
            </w:r>
            <w:r w:rsidRPr="002A0619">
              <w:rPr>
                <w:rFonts w:ascii="Times New Roman" w:hAnsi="Times New Roman" w:cs="Times New Roman"/>
                <w:i/>
                <w:sz w:val="28"/>
                <w:szCs w:val="28"/>
                <w:lang w:val="uk-UA"/>
              </w:rPr>
              <w:lastRenderedPageBreak/>
              <w:t xml:space="preserve">мови і їх фіксація на письмі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33"/>
              <w:widowControl/>
              <w:suppressAutoHyphens w:val="0"/>
              <w:spacing w:after="0" w:line="240" w:lineRule="auto"/>
              <w:ind w:left="76"/>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lastRenderedPageBreak/>
              <w:t>Подовження та подвоєння приголосних.</w:t>
            </w:r>
          </w:p>
          <w:p w:rsidR="004D597A" w:rsidRPr="004D597A" w:rsidRDefault="004D597A" w:rsidP="004D597A">
            <w:pPr>
              <w:pStyle w:val="33"/>
              <w:widowControl/>
              <w:suppressAutoHyphens w:val="0"/>
              <w:spacing w:after="0" w:line="240" w:lineRule="auto"/>
              <w:ind w:left="76"/>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Спрощення в групах приголосних.</w:t>
            </w:r>
          </w:p>
          <w:p w:rsidR="004D597A" w:rsidRPr="004D597A" w:rsidRDefault="004D597A" w:rsidP="004D597A">
            <w:pPr>
              <w:pStyle w:val="33"/>
              <w:widowControl/>
              <w:suppressAutoHyphens w:val="0"/>
              <w:spacing w:after="0" w:line="240" w:lineRule="auto"/>
              <w:ind w:left="76"/>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lastRenderedPageBreak/>
              <w:t xml:space="preserve">Чергування голосних звуків в українській літературній мові. </w:t>
            </w:r>
          </w:p>
          <w:p w:rsidR="002A0619" w:rsidRPr="006073EA" w:rsidRDefault="002A0619" w:rsidP="002A0619">
            <w:pPr>
              <w:spacing w:after="0" w:line="240" w:lineRule="auto"/>
              <w:ind w:firstLine="851"/>
              <w:jc w:val="both"/>
              <w:rPr>
                <w:rFonts w:ascii="Times New Roman" w:eastAsia="Times New Roman" w:hAnsi="Times New Roman" w:cs="Times New Roman"/>
                <w:bCs/>
                <w:sz w:val="28"/>
                <w:szCs w:val="28"/>
                <w:lang w:val="uk-UA" w:eastAsia="ru-RU"/>
              </w:rPr>
            </w:pP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lastRenderedPageBreak/>
              <w:t>Принципи передачі власних назв українською мовою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Власні назви та їх позначення на письмі.</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Основні правила передачі власних назв українською мовою.</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перекладу слов’янських прізвищ українською мовою.</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Відмінювання прізвищ. Особливості звертань і творення імен по батькові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728"/>
              </w:tabs>
              <w:spacing w:before="0" w:line="240" w:lineRule="auto"/>
              <w:ind w:left="76" w:right="20"/>
              <w:jc w:val="both"/>
              <w:rPr>
                <w:szCs w:val="28"/>
              </w:rPr>
            </w:pPr>
            <w:r w:rsidRPr="004D597A">
              <w:rPr>
                <w:szCs w:val="28"/>
              </w:rPr>
              <w:t>Правила відмінювання прізвищ, імен та імен по батькові.</w:t>
            </w:r>
          </w:p>
          <w:p w:rsidR="004D597A" w:rsidRPr="004D597A" w:rsidRDefault="004D597A" w:rsidP="004D597A">
            <w:pPr>
              <w:pStyle w:val="a5"/>
              <w:tabs>
                <w:tab w:val="left" w:pos="728"/>
              </w:tabs>
              <w:spacing w:before="0" w:line="240" w:lineRule="auto"/>
              <w:ind w:left="76" w:right="20"/>
              <w:jc w:val="both"/>
              <w:rPr>
                <w:szCs w:val="28"/>
              </w:rPr>
            </w:pPr>
            <w:r w:rsidRPr="004D597A">
              <w:rPr>
                <w:szCs w:val="28"/>
              </w:rPr>
              <w:t>Норми етикету при звертанні.</w:t>
            </w:r>
          </w:p>
          <w:p w:rsidR="004D597A" w:rsidRPr="004D597A" w:rsidRDefault="004D597A" w:rsidP="004D597A">
            <w:pPr>
              <w:pStyle w:val="a5"/>
              <w:tabs>
                <w:tab w:val="left" w:pos="728"/>
              </w:tabs>
              <w:spacing w:before="0" w:line="240" w:lineRule="auto"/>
              <w:ind w:left="76" w:right="20"/>
              <w:jc w:val="both"/>
              <w:rPr>
                <w:szCs w:val="28"/>
              </w:rPr>
            </w:pPr>
            <w:r w:rsidRPr="004D597A">
              <w:rPr>
                <w:szCs w:val="28"/>
              </w:rPr>
              <w:t>Особливості закінчень кличного відмінка власних назв.</w:t>
            </w:r>
          </w:p>
          <w:p w:rsidR="002A0619" w:rsidRPr="004D597A" w:rsidRDefault="004D597A" w:rsidP="004D597A">
            <w:pPr>
              <w:pStyle w:val="a5"/>
              <w:tabs>
                <w:tab w:val="left" w:pos="728"/>
              </w:tabs>
              <w:spacing w:before="0" w:line="240" w:lineRule="auto"/>
              <w:ind w:left="76" w:right="20"/>
              <w:jc w:val="both"/>
              <w:rPr>
                <w:sz w:val="24"/>
              </w:rPr>
            </w:pPr>
            <w:r w:rsidRPr="004D597A">
              <w:rPr>
                <w:szCs w:val="28"/>
              </w:rPr>
              <w:t>Особливості творення імен по батькові.</w:t>
            </w:r>
          </w:p>
        </w:tc>
      </w:tr>
      <w:tr w:rsidR="002A0619" w:rsidRPr="001A1D8F"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складних слів, абревіатур і графічних скорочень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Принципи правопису складних слів.</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Складноскорочені слова і абревіатури.</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Правила написання графічних скорочень.</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префіксів та суфіксів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284"/>
              </w:tabs>
              <w:spacing w:before="0" w:line="240" w:lineRule="auto"/>
              <w:ind w:left="76" w:right="20"/>
              <w:jc w:val="both"/>
              <w:rPr>
                <w:szCs w:val="28"/>
              </w:rPr>
            </w:pPr>
            <w:r w:rsidRPr="004D597A">
              <w:rPr>
                <w:szCs w:val="28"/>
              </w:rPr>
              <w:t>Функції суфіксів і префіксів у СУЛМ.</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 xml:space="preserve">Правопис префіксів пре-, при-, прі-, з-, с-, </w:t>
            </w:r>
            <w:proofErr w:type="spellStart"/>
            <w:r w:rsidRPr="004D597A">
              <w:rPr>
                <w:szCs w:val="28"/>
              </w:rPr>
              <w:t>воз</w:t>
            </w:r>
            <w:proofErr w:type="spellEnd"/>
            <w:r w:rsidRPr="004D597A">
              <w:rPr>
                <w:szCs w:val="28"/>
              </w:rPr>
              <w:t>-, без-, через-.</w:t>
            </w:r>
          </w:p>
          <w:p w:rsidR="002A0619" w:rsidRPr="004D597A" w:rsidRDefault="004D597A" w:rsidP="004D597A">
            <w:pPr>
              <w:pStyle w:val="a5"/>
              <w:tabs>
                <w:tab w:val="left" w:pos="284"/>
              </w:tabs>
              <w:spacing w:before="0" w:line="240" w:lineRule="auto"/>
              <w:ind w:left="76" w:right="20"/>
              <w:jc w:val="both"/>
              <w:rPr>
                <w:sz w:val="24"/>
              </w:rPr>
            </w:pPr>
            <w:r w:rsidRPr="004D597A">
              <w:rPr>
                <w:szCs w:val="28"/>
              </w:rPr>
              <w:t>Правопис суфіксі -</w:t>
            </w:r>
            <w:proofErr w:type="spellStart"/>
            <w:r w:rsidRPr="004D597A">
              <w:rPr>
                <w:szCs w:val="28"/>
              </w:rPr>
              <w:t>зьк</w:t>
            </w:r>
            <w:proofErr w:type="spellEnd"/>
            <w:r w:rsidRPr="004D597A">
              <w:rPr>
                <w:szCs w:val="28"/>
              </w:rPr>
              <w:t>-, -</w:t>
            </w:r>
            <w:proofErr w:type="spellStart"/>
            <w:r w:rsidRPr="004D597A">
              <w:rPr>
                <w:szCs w:val="28"/>
              </w:rPr>
              <w:t>ськ</w:t>
            </w:r>
            <w:proofErr w:type="spellEnd"/>
            <w:r w:rsidRPr="004D597A">
              <w:rPr>
                <w:szCs w:val="28"/>
              </w:rPr>
              <w:t>-, -</w:t>
            </w:r>
            <w:proofErr w:type="spellStart"/>
            <w:r w:rsidRPr="004D597A">
              <w:rPr>
                <w:szCs w:val="28"/>
              </w:rPr>
              <w:t>цьк</w:t>
            </w:r>
            <w:proofErr w:type="spellEnd"/>
            <w:r w:rsidRPr="004D597A">
              <w:rPr>
                <w:szCs w:val="28"/>
              </w:rPr>
              <w:t>-.</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слів іншомовного походження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Правила уживання голосних </w:t>
            </w:r>
            <w:r w:rsidRPr="004D597A">
              <w:rPr>
                <w:b/>
                <w:i/>
                <w:szCs w:val="28"/>
              </w:rPr>
              <w:t>е, є, ї</w:t>
            </w:r>
            <w:r w:rsidRPr="004D597A">
              <w:rPr>
                <w:szCs w:val="28"/>
              </w:rPr>
              <w:t xml:space="preserve"> у словах іншомовного походження.</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Уживання голосних </w:t>
            </w:r>
            <w:r w:rsidRPr="004D597A">
              <w:rPr>
                <w:b/>
                <w:i/>
                <w:szCs w:val="28"/>
              </w:rPr>
              <w:t xml:space="preserve">и, і </w:t>
            </w:r>
            <w:r w:rsidRPr="004D597A">
              <w:rPr>
                <w:szCs w:val="28"/>
              </w:rPr>
              <w:t xml:space="preserve"> в іншомовних словах.</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Вживання апострофа та м’якого </w:t>
            </w:r>
            <w:proofErr w:type="spellStart"/>
            <w:r w:rsidRPr="004D597A">
              <w:rPr>
                <w:szCs w:val="28"/>
              </w:rPr>
              <w:t>знака</w:t>
            </w:r>
            <w:proofErr w:type="spellEnd"/>
            <w:r w:rsidRPr="004D597A">
              <w:rPr>
                <w:szCs w:val="28"/>
              </w:rPr>
              <w:t xml:space="preserve"> в іншомовних словах.</w:t>
            </w:r>
          </w:p>
          <w:p w:rsidR="002A0619" w:rsidRPr="004D597A" w:rsidRDefault="004D597A" w:rsidP="004D597A">
            <w:pPr>
              <w:pStyle w:val="a5"/>
              <w:tabs>
                <w:tab w:val="left" w:pos="426"/>
              </w:tabs>
              <w:spacing w:before="0" w:line="240" w:lineRule="auto"/>
              <w:ind w:left="76" w:right="20"/>
              <w:jc w:val="both"/>
              <w:rPr>
                <w:sz w:val="24"/>
              </w:rPr>
            </w:pPr>
            <w:r w:rsidRPr="004D597A">
              <w:rPr>
                <w:szCs w:val="28"/>
              </w:rPr>
              <w:t>Правила подвоєння приголосних у словах іншомовного походження.</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Особливості правопису самостійних частин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Поняття “частини мови” та їх характеристика.</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правопису самостійних частин мови.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відмінювання іменників.</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Особові закінчення дієслів.</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займенників та числівників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426"/>
              </w:tabs>
              <w:spacing w:before="0" w:line="240" w:lineRule="auto"/>
              <w:ind w:left="76" w:right="20"/>
              <w:jc w:val="both"/>
              <w:rPr>
                <w:szCs w:val="28"/>
              </w:rPr>
            </w:pPr>
            <w:r w:rsidRPr="004D597A">
              <w:rPr>
                <w:szCs w:val="28"/>
              </w:rPr>
              <w:t>Займенник та числівник як частини мови.</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Значеннєві та структурні розряди числівників.</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Розряди займенників за значенням. </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lastRenderedPageBreak/>
              <w:t>Особливості відмінювання та правопису числівників.</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Особливості слововживання числівників.</w:t>
            </w:r>
          </w:p>
          <w:p w:rsidR="002A0619" w:rsidRPr="004D597A" w:rsidRDefault="004D597A" w:rsidP="004D597A">
            <w:pPr>
              <w:pStyle w:val="a5"/>
              <w:tabs>
                <w:tab w:val="left" w:pos="426"/>
              </w:tabs>
              <w:spacing w:before="0" w:line="240" w:lineRule="auto"/>
              <w:ind w:left="76" w:right="20"/>
              <w:jc w:val="both"/>
              <w:rPr>
                <w:sz w:val="24"/>
              </w:rPr>
            </w:pPr>
            <w:r w:rsidRPr="004D597A">
              <w:rPr>
                <w:szCs w:val="28"/>
              </w:rPr>
              <w:t>Особливості відмінювання та правопису займенників.</w:t>
            </w:r>
          </w:p>
        </w:tc>
      </w:tr>
      <w:tr w:rsidR="002A0619" w:rsidRPr="001A1D8F"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lastRenderedPageBreak/>
              <w:t>Правопис прийменників, сполучників, часток</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Службові частини мови.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Прийменник. Вживання відмінкових форм іменників та субстантивованих слів з прийменниками.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Групи прийменників за походженням та будовою.</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Правопис прийменників.</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Сполучник Групи сполучників за походженням, будовою, способом уживання.</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Групи сполучників за синтаксичними функціями.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Правопис сполучників.</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Частка. Групи часток за виконуваними функціями.</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Правопис часток.</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108"/>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 xml:space="preserve">Специфіка вживання прийменникових конструкцій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вживання прийменників “по”, “в”, “у”, “на” в українській мові.</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вживання прийменникових конструкцій у професійному спілкуванні.</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Пароніми у фаховому мовленні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Пароніми. Особливості вживання паронімів у професійному спілкуванні.</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Місце паронімів у професійному спілкуванні.</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108"/>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 xml:space="preserve">Синтаксис словосполучень. Типи </w:t>
            </w:r>
            <w:proofErr w:type="spellStart"/>
            <w:r w:rsidRPr="002A0619">
              <w:rPr>
                <w:rFonts w:ascii="Times New Roman" w:hAnsi="Times New Roman" w:cs="Times New Roman"/>
                <w:i/>
                <w:sz w:val="28"/>
                <w:szCs w:val="28"/>
                <w:lang w:val="uk-UA"/>
              </w:rPr>
              <w:t>зв’язків</w:t>
            </w:r>
            <w:proofErr w:type="spellEnd"/>
            <w:r w:rsidRPr="002A0619">
              <w:rPr>
                <w:rFonts w:ascii="Times New Roman" w:hAnsi="Times New Roman" w:cs="Times New Roman"/>
                <w:i/>
                <w:sz w:val="28"/>
                <w:szCs w:val="28"/>
                <w:lang w:val="uk-UA"/>
              </w:rPr>
              <w:t xml:space="preserve"> між словами.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284"/>
                <w:tab w:val="left" w:pos="728"/>
              </w:tabs>
              <w:spacing w:before="0" w:line="240" w:lineRule="auto"/>
              <w:ind w:left="76" w:right="20"/>
              <w:jc w:val="both"/>
              <w:rPr>
                <w:szCs w:val="28"/>
              </w:rPr>
            </w:pPr>
            <w:r w:rsidRPr="004D597A">
              <w:rPr>
                <w:szCs w:val="28"/>
              </w:rPr>
              <w:t>Види словосполучень за типами зв’язку.</w:t>
            </w:r>
          </w:p>
          <w:p w:rsidR="004D597A" w:rsidRPr="004D597A" w:rsidRDefault="004D597A" w:rsidP="004D597A">
            <w:pPr>
              <w:pStyle w:val="a5"/>
              <w:tabs>
                <w:tab w:val="left" w:pos="284"/>
                <w:tab w:val="left" w:pos="728"/>
              </w:tabs>
              <w:spacing w:before="0" w:line="240" w:lineRule="auto"/>
              <w:ind w:left="76" w:right="20"/>
              <w:jc w:val="both"/>
              <w:rPr>
                <w:szCs w:val="28"/>
              </w:rPr>
            </w:pPr>
            <w:r w:rsidRPr="004D597A">
              <w:rPr>
                <w:szCs w:val="28"/>
              </w:rPr>
              <w:t>Основні ознаки речення.</w:t>
            </w:r>
          </w:p>
          <w:p w:rsidR="002A0619" w:rsidRPr="004D597A" w:rsidRDefault="004D597A" w:rsidP="004D597A">
            <w:pPr>
              <w:pStyle w:val="a5"/>
              <w:tabs>
                <w:tab w:val="left" w:pos="284"/>
                <w:tab w:val="left" w:pos="728"/>
              </w:tabs>
              <w:spacing w:before="0" w:line="240" w:lineRule="auto"/>
              <w:ind w:left="76" w:right="20"/>
              <w:jc w:val="both"/>
              <w:rPr>
                <w:sz w:val="24"/>
              </w:rPr>
            </w:pPr>
            <w:r w:rsidRPr="004D597A">
              <w:rPr>
                <w:szCs w:val="28"/>
              </w:rPr>
              <w:t>Класифікація членів речення.</w:t>
            </w:r>
          </w:p>
        </w:tc>
      </w:tr>
      <w:tr w:rsidR="002A0619" w:rsidRPr="00917255"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Синтаксис речень та їх класифікація. Основи української пунктуації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num" w:pos="284"/>
                <w:tab w:val="left" w:pos="728"/>
              </w:tabs>
              <w:spacing w:before="0" w:line="240" w:lineRule="auto"/>
              <w:ind w:left="76" w:right="20"/>
              <w:jc w:val="both"/>
              <w:rPr>
                <w:szCs w:val="28"/>
              </w:rPr>
            </w:pPr>
            <w:r w:rsidRPr="004D597A">
              <w:rPr>
                <w:szCs w:val="28"/>
              </w:rPr>
              <w:t>Прості та складні речення.</w:t>
            </w:r>
          </w:p>
          <w:p w:rsidR="004D597A" w:rsidRPr="004D597A" w:rsidRDefault="004D597A" w:rsidP="004D597A">
            <w:pPr>
              <w:pStyle w:val="a5"/>
              <w:tabs>
                <w:tab w:val="num" w:pos="284"/>
                <w:tab w:val="left" w:pos="728"/>
              </w:tabs>
              <w:spacing w:before="0" w:line="240" w:lineRule="auto"/>
              <w:ind w:left="76" w:right="20"/>
              <w:jc w:val="both"/>
              <w:rPr>
                <w:szCs w:val="28"/>
              </w:rPr>
            </w:pPr>
            <w:r w:rsidRPr="004D597A">
              <w:rPr>
                <w:szCs w:val="28"/>
              </w:rPr>
              <w:t>Розділові знаки в простих реченнях.</w:t>
            </w:r>
          </w:p>
          <w:p w:rsidR="002A0619" w:rsidRPr="004D597A" w:rsidRDefault="004D597A" w:rsidP="004D597A">
            <w:pPr>
              <w:pStyle w:val="a5"/>
              <w:tabs>
                <w:tab w:val="left" w:pos="728"/>
              </w:tabs>
              <w:spacing w:before="0" w:line="240" w:lineRule="auto"/>
              <w:ind w:left="76" w:right="20"/>
              <w:jc w:val="both"/>
              <w:rPr>
                <w:sz w:val="24"/>
              </w:rPr>
            </w:pPr>
            <w:r w:rsidRPr="004D597A">
              <w:rPr>
                <w:szCs w:val="28"/>
              </w:rPr>
              <w:t>Уживання розділових знаків у складних реченнях</w:t>
            </w:r>
            <w:r w:rsidRPr="005F6BAD">
              <w:rPr>
                <w:sz w:val="24"/>
              </w:rPr>
              <w:t>.</w:t>
            </w:r>
          </w:p>
        </w:tc>
      </w:tr>
      <w:tr w:rsidR="002A0619" w:rsidRPr="001A1D8F"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lastRenderedPageBreak/>
              <w:t>Специфіка перекладу українською мовою.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284"/>
              </w:tabs>
              <w:spacing w:before="0" w:line="240" w:lineRule="auto"/>
              <w:ind w:left="76" w:right="20"/>
              <w:jc w:val="both"/>
              <w:rPr>
                <w:szCs w:val="28"/>
              </w:rPr>
            </w:pPr>
            <w:r w:rsidRPr="004D597A">
              <w:rPr>
                <w:szCs w:val="28"/>
              </w:rPr>
              <w:t>Основи культури мови.</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Культура професійного мовлення.</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Види усного мовлення.</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Синтаксис усного мовлення.</w:t>
            </w:r>
          </w:p>
          <w:p w:rsidR="002A0619" w:rsidRPr="004D597A" w:rsidRDefault="004D597A" w:rsidP="004D597A">
            <w:pPr>
              <w:pStyle w:val="a5"/>
              <w:tabs>
                <w:tab w:val="left" w:pos="284"/>
              </w:tabs>
              <w:spacing w:before="0" w:line="240" w:lineRule="auto"/>
              <w:ind w:left="76" w:right="20"/>
              <w:jc w:val="both"/>
              <w:rPr>
                <w:sz w:val="24"/>
              </w:rPr>
            </w:pPr>
            <w:r w:rsidRPr="004D597A">
              <w:rPr>
                <w:szCs w:val="28"/>
              </w:rPr>
              <w:t>Культура управління.</w:t>
            </w:r>
          </w:p>
        </w:tc>
      </w:tr>
    </w:tbl>
    <w:p w:rsidR="006E3359" w:rsidRDefault="006E3359" w:rsidP="003916A1">
      <w:pPr>
        <w:rPr>
          <w:rFonts w:ascii="Times New Roman" w:hAnsi="Times New Roman" w:cs="Times New Roman"/>
          <w:b/>
          <w:caps/>
          <w:color w:val="000000"/>
          <w:sz w:val="24"/>
          <w:szCs w:val="24"/>
          <w:lang w:val="uk-UA"/>
        </w:rPr>
      </w:pPr>
    </w:p>
    <w:p w:rsidR="006073EA" w:rsidRDefault="006073EA" w:rsidP="003916A1">
      <w:pPr>
        <w:rPr>
          <w:rFonts w:ascii="Times New Roman" w:hAnsi="Times New Roman" w:cs="Times New Roman"/>
          <w:b/>
          <w:caps/>
          <w:color w:val="000000"/>
          <w:sz w:val="24"/>
          <w:szCs w:val="24"/>
          <w:lang w:val="uk-UA"/>
        </w:rPr>
      </w:pPr>
    </w:p>
    <w:p w:rsidR="006073EA" w:rsidRPr="001B696A" w:rsidRDefault="006073EA" w:rsidP="003916A1">
      <w:pPr>
        <w:rPr>
          <w:rFonts w:ascii="Times New Roman" w:hAnsi="Times New Roman" w:cs="Times New Roman"/>
          <w:b/>
          <w:caps/>
          <w:color w:val="000000"/>
          <w:sz w:val="24"/>
          <w:szCs w:val="24"/>
          <w:lang w:val="uk-UA"/>
        </w:rPr>
      </w:pPr>
    </w:p>
    <w:p w:rsidR="00353C36" w:rsidRPr="003916A1" w:rsidRDefault="00353C36" w:rsidP="007B0287">
      <w:pPr>
        <w:pStyle w:val="a9"/>
        <w:numPr>
          <w:ilvl w:val="0"/>
          <w:numId w:val="4"/>
        </w:numPr>
        <w:suppressAutoHyphens/>
        <w:spacing w:after="120" w:line="240" w:lineRule="auto"/>
        <w:jc w:val="center"/>
        <w:rPr>
          <w:rFonts w:ascii="Times New Roman" w:eastAsia="Times New Roman" w:hAnsi="Times New Roman" w:cs="Times New Roman"/>
          <w:b/>
          <w:sz w:val="24"/>
          <w:szCs w:val="24"/>
          <w:lang w:val="uk-UA" w:eastAsia="ar-SA"/>
        </w:rPr>
      </w:pPr>
      <w:r w:rsidRPr="003916A1">
        <w:rPr>
          <w:rFonts w:ascii="Times New Roman" w:eastAsia="Times New Roman" w:hAnsi="Times New Roman" w:cs="Times New Roman"/>
          <w:b/>
          <w:sz w:val="24"/>
          <w:szCs w:val="24"/>
          <w:lang w:val="uk-UA" w:eastAsia="ar-SA"/>
        </w:rPr>
        <w:t>МЕТОДИ ТА ФОРМИ КОНТРОЛЮ</w:t>
      </w:r>
    </w:p>
    <w:p w:rsidR="00353C36" w:rsidRPr="00825DFB" w:rsidRDefault="00353C36" w:rsidP="00353C36">
      <w:pPr>
        <w:suppressAutoHyphens/>
        <w:spacing w:line="240" w:lineRule="auto"/>
        <w:ind w:firstLine="1134"/>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Методи, які будуть використані для оцінювання результатів навчання:</w:t>
      </w:r>
    </w:p>
    <w:p w:rsidR="00353C36"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усний;</w:t>
      </w:r>
    </w:p>
    <w:p w:rsidR="00353C36" w:rsidRPr="00486214" w:rsidRDefault="00353C36" w:rsidP="007B0287">
      <w:pPr>
        <w:numPr>
          <w:ilvl w:val="0"/>
          <w:numId w:val="3"/>
        </w:numPr>
        <w:suppressAutoHyphens/>
        <w:spacing w:line="240" w:lineRule="auto"/>
        <w:jc w:val="both"/>
        <w:rPr>
          <w:rFonts w:ascii="Times New Roman" w:hAnsi="Times New Roman" w:cs="Times New Roman"/>
          <w:sz w:val="28"/>
          <w:szCs w:val="28"/>
          <w:lang w:val="ru-RU" w:eastAsia="ar-SA"/>
        </w:rPr>
      </w:pPr>
      <w:proofErr w:type="spellStart"/>
      <w:r w:rsidRPr="00486214">
        <w:rPr>
          <w:rFonts w:ascii="Times New Roman" w:hAnsi="Times New Roman" w:cs="Times New Roman"/>
          <w:sz w:val="28"/>
          <w:szCs w:val="28"/>
          <w:lang w:val="ru-RU" w:eastAsia="ar-SA"/>
        </w:rPr>
        <w:t>письмовий</w:t>
      </w:r>
      <w:proofErr w:type="spellEnd"/>
      <w:r w:rsidRPr="00486214">
        <w:rPr>
          <w:rFonts w:ascii="Times New Roman" w:hAnsi="Times New Roman" w:cs="Times New Roman"/>
          <w:sz w:val="28"/>
          <w:szCs w:val="28"/>
          <w:lang w:val="ru-RU" w:eastAsia="ar-SA"/>
        </w:rPr>
        <w:t xml:space="preserve"> (перша т</w:t>
      </w:r>
      <w:r w:rsidR="00B004C5">
        <w:rPr>
          <w:rFonts w:ascii="Times New Roman" w:hAnsi="Times New Roman" w:cs="Times New Roman"/>
          <w:sz w:val="28"/>
          <w:szCs w:val="28"/>
          <w:lang w:val="ru-RU" w:eastAsia="ar-SA"/>
        </w:rPr>
        <w:t>а</w:t>
      </w:r>
      <w:r w:rsidRPr="00486214">
        <w:rPr>
          <w:rFonts w:ascii="Times New Roman" w:hAnsi="Times New Roman" w:cs="Times New Roman"/>
          <w:sz w:val="28"/>
          <w:szCs w:val="28"/>
          <w:lang w:val="ru-RU" w:eastAsia="ar-SA"/>
        </w:rPr>
        <w:t xml:space="preserve"> друга </w:t>
      </w:r>
      <w:proofErr w:type="spellStart"/>
      <w:r w:rsidRPr="00486214">
        <w:rPr>
          <w:rFonts w:ascii="Times New Roman" w:hAnsi="Times New Roman" w:cs="Times New Roman"/>
          <w:sz w:val="28"/>
          <w:szCs w:val="28"/>
          <w:lang w:val="ru-RU" w:eastAsia="ar-SA"/>
        </w:rPr>
        <w:t>контрольні</w:t>
      </w:r>
      <w:proofErr w:type="spellEnd"/>
      <w:r w:rsidRPr="00486214">
        <w:rPr>
          <w:rFonts w:ascii="Times New Roman" w:hAnsi="Times New Roman" w:cs="Times New Roman"/>
          <w:sz w:val="28"/>
          <w:szCs w:val="28"/>
          <w:lang w:val="ru-RU" w:eastAsia="ar-SA"/>
        </w:rPr>
        <w:t xml:space="preserve"> точки);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тестовий контроль;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практична перевірка під час практичних занять;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контроль виконання завдань самостійної роботи (реферати, есе, презентації, творчі проекти тощо)</w:t>
      </w:r>
    </w:p>
    <w:p w:rsidR="00353C36" w:rsidRPr="00825DFB" w:rsidRDefault="00B01E4A"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підсумковий (семестрови</w:t>
      </w:r>
      <w:r w:rsidR="00353C36" w:rsidRPr="00825DFB">
        <w:rPr>
          <w:rFonts w:ascii="Times New Roman" w:eastAsia="Times New Roman" w:hAnsi="Times New Roman" w:cs="Times New Roman"/>
          <w:sz w:val="28"/>
          <w:szCs w:val="28"/>
          <w:lang w:val="uk-UA" w:eastAsia="ar-SA"/>
        </w:rPr>
        <w:t xml:space="preserve">й) – </w:t>
      </w:r>
      <w:r w:rsidR="001A1D8F">
        <w:rPr>
          <w:rFonts w:ascii="Times New Roman" w:eastAsia="Times New Roman" w:hAnsi="Times New Roman" w:cs="Times New Roman"/>
          <w:sz w:val="28"/>
          <w:szCs w:val="28"/>
          <w:lang w:val="uk-UA" w:eastAsia="ar-SA"/>
        </w:rPr>
        <w:t>екзамен</w:t>
      </w:r>
      <w:r w:rsidR="00353C36" w:rsidRPr="00825DFB">
        <w:rPr>
          <w:rFonts w:ascii="Times New Roman" w:eastAsia="Times New Roman" w:hAnsi="Times New Roman" w:cs="Times New Roman"/>
          <w:sz w:val="28"/>
          <w:szCs w:val="28"/>
          <w:lang w:val="uk-UA" w:eastAsia="ar-SA"/>
        </w:rPr>
        <w:t>.</w:t>
      </w:r>
    </w:p>
    <w:p w:rsidR="00353C36" w:rsidRPr="00FD709B" w:rsidRDefault="00FD709B" w:rsidP="00FD709B">
      <w:pPr>
        <w:suppressAutoHyphens/>
        <w:spacing w:line="360" w:lineRule="auto"/>
        <w:ind w:firstLine="720"/>
        <w:jc w:val="both"/>
        <w:rPr>
          <w:rFonts w:ascii="Times New Roman" w:eastAsia="Times New Roman" w:hAnsi="Times New Roman" w:cs="Times New Roman"/>
          <w:sz w:val="28"/>
          <w:szCs w:val="28"/>
          <w:lang w:val="uk-UA" w:eastAsia="ar-SA"/>
        </w:rPr>
      </w:pPr>
      <w:r w:rsidRPr="00FD709B">
        <w:rPr>
          <w:rFonts w:ascii="Times New Roman" w:eastAsia="Times New Roman" w:hAnsi="Times New Roman" w:cs="Times New Roman"/>
          <w:sz w:val="28"/>
          <w:szCs w:val="28"/>
          <w:lang w:val="uk-UA" w:eastAsia="ar-SA"/>
        </w:rPr>
        <w:t>Підсумкове завдання</w:t>
      </w:r>
      <w:r w:rsidR="00353C36" w:rsidRPr="00FD709B">
        <w:rPr>
          <w:rFonts w:ascii="Times New Roman" w:eastAsia="Times New Roman" w:hAnsi="Times New Roman" w:cs="Times New Roman"/>
          <w:sz w:val="28"/>
          <w:szCs w:val="28"/>
          <w:lang w:val="uk-UA" w:eastAsia="ar-SA"/>
        </w:rPr>
        <w:t xml:space="preserve"> включає тестові завдання та відповіді на два розгорнуті питання з усіх тем, які входять до програми освітнього компоненту.</w:t>
      </w:r>
    </w:p>
    <w:p w:rsidR="00353C36" w:rsidRDefault="00353C36" w:rsidP="00353C36">
      <w:pPr>
        <w:suppressAutoHyphens/>
        <w:spacing w:after="120" w:line="360" w:lineRule="auto"/>
        <w:ind w:firstLine="720"/>
        <w:jc w:val="both"/>
        <w:rPr>
          <w:rFonts w:ascii="Times New Roman" w:eastAsia="Times New Roman" w:hAnsi="Times New Roman" w:cs="Times New Roman"/>
          <w:sz w:val="28"/>
          <w:szCs w:val="28"/>
          <w:lang w:val="uk-UA" w:eastAsia="ar-SA"/>
        </w:rPr>
      </w:pPr>
    </w:p>
    <w:p w:rsidR="00353C36" w:rsidRPr="003C48EA" w:rsidRDefault="00353C36"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816D04" w:rsidRDefault="00816D04" w:rsidP="00353C36">
      <w:pPr>
        <w:suppressAutoHyphens/>
        <w:spacing w:after="120" w:line="240" w:lineRule="auto"/>
        <w:ind w:left="1287"/>
        <w:jc w:val="center"/>
        <w:rPr>
          <w:rFonts w:ascii="Times New Roman" w:hAnsi="Times New Roman" w:cs="Times New Roman"/>
          <w:b/>
          <w:caps/>
          <w:sz w:val="24"/>
          <w:szCs w:val="24"/>
          <w:lang w:val="uk-UA"/>
        </w:rPr>
      </w:pPr>
    </w:p>
    <w:p w:rsidR="00816D04" w:rsidRDefault="00816D04" w:rsidP="00353C36">
      <w:pPr>
        <w:suppressAutoHyphens/>
        <w:spacing w:after="120" w:line="240" w:lineRule="auto"/>
        <w:ind w:left="1287"/>
        <w:jc w:val="center"/>
        <w:rPr>
          <w:rFonts w:ascii="Times New Roman" w:hAnsi="Times New Roman" w:cs="Times New Roman"/>
          <w:b/>
          <w:caps/>
          <w:sz w:val="24"/>
          <w:szCs w:val="24"/>
          <w:lang w:val="uk-UA"/>
        </w:rPr>
      </w:pPr>
    </w:p>
    <w:p w:rsidR="00353C36" w:rsidRPr="00825DFB" w:rsidRDefault="00353C36" w:rsidP="00353C36">
      <w:pPr>
        <w:suppressAutoHyphens/>
        <w:spacing w:after="120" w:line="240" w:lineRule="auto"/>
        <w:ind w:left="1287"/>
        <w:jc w:val="center"/>
        <w:rPr>
          <w:rFonts w:ascii="Times New Roman" w:hAnsi="Times New Roman" w:cs="Times New Roman"/>
          <w:b/>
          <w:caps/>
          <w:sz w:val="24"/>
          <w:szCs w:val="24"/>
          <w:lang w:val="uk-UA"/>
        </w:rPr>
      </w:pPr>
      <w:r w:rsidRPr="00825DFB">
        <w:rPr>
          <w:rFonts w:ascii="Times New Roman" w:hAnsi="Times New Roman" w:cs="Times New Roman"/>
          <w:b/>
          <w:caps/>
          <w:sz w:val="24"/>
          <w:szCs w:val="24"/>
          <w:lang w:val="uk-UA"/>
        </w:rPr>
        <w:lastRenderedPageBreak/>
        <w:t>Критерії оцінювання відповідно ДО видів контролю</w:t>
      </w:r>
    </w:p>
    <w:p w:rsidR="00353C36" w:rsidRPr="00825DFB" w:rsidRDefault="00353C36" w:rsidP="00353C36">
      <w:pPr>
        <w:pStyle w:val="a9"/>
        <w:ind w:left="426" w:firstLine="708"/>
        <w:jc w:val="both"/>
        <w:rPr>
          <w:rFonts w:ascii="Times New Roman" w:hAnsi="Times New Roman" w:cs="Times New Roman"/>
          <w:sz w:val="28"/>
          <w:szCs w:val="28"/>
          <w:lang w:val="uk-UA"/>
        </w:rPr>
      </w:pPr>
      <w:r w:rsidRPr="00825DFB">
        <w:rPr>
          <w:rFonts w:ascii="Times New Roman" w:hAnsi="Times New Roman" w:cs="Times New Roman"/>
          <w:sz w:val="28"/>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екзамену. За результатами суми оцінок за поточний контроль та екзаменаційної оцінки виставляється підсумкова оцінка за національною, 100-бальною шкалами і ЕСТS.</w:t>
      </w:r>
    </w:p>
    <w:p w:rsidR="00353C36" w:rsidRDefault="00353C36" w:rsidP="00353C36">
      <w:pPr>
        <w:pStyle w:val="a9"/>
        <w:ind w:left="426" w:firstLine="708"/>
        <w:jc w:val="center"/>
        <w:rPr>
          <w:rFonts w:ascii="Times New Roman" w:hAnsi="Times New Roman" w:cs="Times New Roman"/>
          <w:sz w:val="28"/>
          <w:szCs w:val="28"/>
          <w:lang w:val="uk-UA"/>
        </w:rPr>
      </w:pPr>
    </w:p>
    <w:p w:rsidR="00353C36" w:rsidRPr="001A1D8F" w:rsidRDefault="00353C36" w:rsidP="001A1D8F">
      <w:pPr>
        <w:pStyle w:val="a9"/>
        <w:ind w:left="426" w:firstLine="708"/>
        <w:jc w:val="center"/>
        <w:rPr>
          <w:rFonts w:ascii="Times New Roman" w:hAnsi="Times New Roman" w:cs="Times New Roman"/>
          <w:b/>
          <w:sz w:val="28"/>
          <w:szCs w:val="28"/>
          <w:lang w:val="uk-UA"/>
        </w:rPr>
      </w:pPr>
      <w:r w:rsidRPr="001A1D8F">
        <w:rPr>
          <w:rFonts w:ascii="Times New Roman" w:hAnsi="Times New Roman" w:cs="Times New Roman"/>
          <w:b/>
          <w:sz w:val="28"/>
          <w:szCs w:val="28"/>
          <w:lang w:val="uk-UA"/>
        </w:rPr>
        <w:t>Загальна система оцінювання курсу</w:t>
      </w:r>
    </w:p>
    <w:tbl>
      <w:tblPr>
        <w:tblW w:w="147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559"/>
        <w:gridCol w:w="12162"/>
      </w:tblGrid>
      <w:tr w:rsidR="00353C36" w:rsidRPr="00917255" w:rsidTr="00B004C5">
        <w:tc>
          <w:tcPr>
            <w:tcW w:w="2559" w:type="dxa"/>
            <w:vAlign w:val="center"/>
          </w:tcPr>
          <w:p w:rsidR="00353C36" w:rsidRPr="00A126D9" w:rsidRDefault="00353C36" w:rsidP="00B004C5">
            <w:pPr>
              <w:pStyle w:val="11"/>
              <w:spacing w:line="240" w:lineRule="auto"/>
              <w:rPr>
                <w:rFonts w:ascii="Times New Roman" w:hAnsi="Times New Roman" w:cs="Times New Roman"/>
                <w:b/>
                <w:sz w:val="24"/>
                <w:szCs w:val="24"/>
                <w:lang w:val="uk-UA"/>
              </w:rPr>
            </w:pPr>
            <w:r w:rsidRPr="00A126D9">
              <w:rPr>
                <w:rFonts w:ascii="Times New Roman" w:hAnsi="Times New Roman" w:cs="Times New Roman"/>
                <w:b/>
                <w:sz w:val="24"/>
                <w:szCs w:val="24"/>
                <w:lang w:val="uk-UA"/>
              </w:rPr>
              <w:t>Загальна система оцінювання курсу</w:t>
            </w:r>
          </w:p>
        </w:tc>
        <w:tc>
          <w:tcPr>
            <w:tcW w:w="12162" w:type="dxa"/>
          </w:tcPr>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Курс </w:t>
            </w:r>
            <w:proofErr w:type="spellStart"/>
            <w:r w:rsidRPr="005356ED">
              <w:rPr>
                <w:rFonts w:ascii="Times New Roman" w:hAnsi="Times New Roman" w:cs="Times New Roman"/>
                <w:sz w:val="24"/>
                <w:szCs w:val="24"/>
              </w:rPr>
              <w:t>вивчається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одного семестру</w:t>
            </w:r>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Заплановано</w:t>
            </w:r>
            <w:proofErr w:type="spellEnd"/>
            <w:r w:rsidRPr="002804FF">
              <w:rPr>
                <w:rFonts w:ascii="Times New Roman" w:hAnsi="Times New Roman" w:cs="Times New Roman"/>
                <w:sz w:val="24"/>
                <w:szCs w:val="24"/>
              </w:rPr>
              <w:t xml:space="preserve"> два </w:t>
            </w:r>
            <w:proofErr w:type="spellStart"/>
            <w:r w:rsidRPr="002804FF">
              <w:rPr>
                <w:rFonts w:ascii="Times New Roman" w:hAnsi="Times New Roman" w:cs="Times New Roman"/>
                <w:sz w:val="24"/>
                <w:szCs w:val="24"/>
              </w:rPr>
              <w:t>періодичні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контролі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Результати</w:t>
            </w:r>
            <w:proofErr w:type="spellEnd"/>
            <w:r w:rsidRPr="005356ED">
              <w:rPr>
                <w:rFonts w:ascii="Times New Roman" w:hAnsi="Times New Roman" w:cs="Times New Roman"/>
                <w:sz w:val="24"/>
                <w:szCs w:val="24"/>
              </w:rPr>
              <w:t xml:space="preserve"> кожного з них є сумою поточного контролю та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один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становить 50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поточний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усі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види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діяльності</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на «5», «4», «3», «2», </w:t>
            </w:r>
            <w:proofErr w:type="spellStart"/>
            <w:r w:rsidRPr="005356ED">
              <w:rPr>
                <w:rFonts w:ascii="Times New Roman" w:hAnsi="Times New Roman" w:cs="Times New Roman"/>
                <w:sz w:val="24"/>
                <w:szCs w:val="24"/>
              </w:rPr>
              <w:t>які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заносяться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академічний</w:t>
            </w:r>
            <w:proofErr w:type="spellEnd"/>
            <w:r w:rsidRPr="005356ED">
              <w:rPr>
                <w:rFonts w:ascii="Times New Roman" w:hAnsi="Times New Roman" w:cs="Times New Roman"/>
                <w:sz w:val="24"/>
                <w:szCs w:val="24"/>
              </w:rPr>
              <w:t xml:space="preserve"> журнал) становить 40%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20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Вони </w:t>
            </w:r>
            <w:proofErr w:type="spellStart"/>
            <w:r w:rsidRPr="005356ED">
              <w:rPr>
                <w:rFonts w:ascii="Times New Roman" w:hAnsi="Times New Roman" w:cs="Times New Roman"/>
                <w:sz w:val="24"/>
                <w:szCs w:val="24"/>
              </w:rPr>
              <w:t>обчислюються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середньозважений</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показник</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діяльність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60%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30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змогу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отримати</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контрольну</w:t>
            </w:r>
            <w:proofErr w:type="spellEnd"/>
            <w:r w:rsidRPr="005356ED">
              <w:rPr>
                <w:rFonts w:ascii="Times New Roman" w:hAnsi="Times New Roman" w:cs="Times New Roman"/>
                <w:sz w:val="24"/>
                <w:szCs w:val="24"/>
              </w:rPr>
              <w:t xml:space="preserve"> роботу. </w:t>
            </w:r>
            <w:proofErr w:type="spellStart"/>
            <w:r w:rsidRPr="005356ED">
              <w:rPr>
                <w:rFonts w:ascii="Times New Roman" w:hAnsi="Times New Roman" w:cs="Times New Roman"/>
                <w:sz w:val="24"/>
                <w:szCs w:val="24"/>
              </w:rPr>
              <w:t>Самостійно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підготовлені</w:t>
            </w:r>
            <w:proofErr w:type="spellEnd"/>
            <w:r w:rsidRPr="005356ED">
              <w:rPr>
                <w:rFonts w:ascii="Times New Roman" w:hAnsi="Times New Roman" w:cs="Times New Roman"/>
                <w:sz w:val="24"/>
                <w:szCs w:val="24"/>
              </w:rPr>
              <w:t xml:space="preserve"> теми </w:t>
            </w:r>
            <w:proofErr w:type="spellStart"/>
            <w:r w:rsidRPr="005356ED">
              <w:rPr>
                <w:rFonts w:ascii="Times New Roman" w:hAnsi="Times New Roman" w:cs="Times New Roman"/>
                <w:sz w:val="24"/>
                <w:szCs w:val="24"/>
              </w:rPr>
              <w:t>або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розв’язані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окремі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пізнавальні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завдання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винесені</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самостійного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опрацювання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здобувачами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частина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право на </w:t>
            </w:r>
            <w:proofErr w:type="spellStart"/>
            <w:r w:rsidRPr="005356ED">
              <w:rPr>
                <w:rFonts w:ascii="Times New Roman" w:hAnsi="Times New Roman" w:cs="Times New Roman"/>
                <w:sz w:val="24"/>
                <w:szCs w:val="24"/>
              </w:rPr>
              <w:t>підвищення</w:t>
            </w:r>
            <w:proofErr w:type="spellEnd"/>
            <w:r w:rsidRPr="005356ED">
              <w:rPr>
                <w:rFonts w:ascii="Times New Roman" w:hAnsi="Times New Roman" w:cs="Times New Roman"/>
                <w:sz w:val="24"/>
                <w:szCs w:val="24"/>
              </w:rPr>
              <w:t xml:space="preserve"> результату </w:t>
            </w:r>
            <w:proofErr w:type="spellStart"/>
            <w:r w:rsidRPr="005356ED">
              <w:rPr>
                <w:rFonts w:ascii="Times New Roman" w:hAnsi="Times New Roman" w:cs="Times New Roman"/>
                <w:sz w:val="24"/>
                <w:szCs w:val="24"/>
              </w:rPr>
              <w:t>тільки</w:t>
            </w:r>
            <w:proofErr w:type="spellEnd"/>
            <w:r w:rsidRPr="005356ED">
              <w:rPr>
                <w:rFonts w:ascii="Times New Roman" w:hAnsi="Times New Roman" w:cs="Times New Roman"/>
                <w:sz w:val="24"/>
                <w:szCs w:val="24"/>
              </w:rPr>
              <w:t xml:space="preserve"> одного </w:t>
            </w:r>
            <w:proofErr w:type="spellStart"/>
            <w:r w:rsidRPr="005356ED">
              <w:rPr>
                <w:rFonts w:ascii="Times New Roman" w:hAnsi="Times New Roman" w:cs="Times New Roman"/>
                <w:sz w:val="24"/>
                <w:szCs w:val="24"/>
              </w:rPr>
              <w:t>періодичного</w:t>
            </w:r>
            <w:proofErr w:type="spellEnd"/>
            <w:r w:rsidRPr="005356ED">
              <w:rPr>
                <w:rFonts w:ascii="Times New Roman" w:hAnsi="Times New Roman" w:cs="Times New Roman"/>
                <w:sz w:val="24"/>
                <w:szCs w:val="24"/>
              </w:rPr>
              <w:t xml:space="preserve"> контролю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двох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тижнів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після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складання</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випадку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незадовільної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оцінки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курсу </w:t>
            </w:r>
            <w:proofErr w:type="spellStart"/>
            <w:r w:rsidRPr="005356ED">
              <w:rPr>
                <w:rFonts w:ascii="Times New Roman" w:hAnsi="Times New Roman" w:cs="Times New Roman"/>
                <w:sz w:val="24"/>
                <w:szCs w:val="24"/>
              </w:rPr>
              <w:t>завершується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недиференційованим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заліком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Достатньою</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автоматичного </w:t>
            </w:r>
            <w:proofErr w:type="spellStart"/>
            <w:r w:rsidRPr="005356ED">
              <w:rPr>
                <w:rFonts w:ascii="Times New Roman" w:hAnsi="Times New Roman" w:cs="Times New Roman"/>
                <w:sz w:val="24"/>
                <w:szCs w:val="24"/>
              </w:rPr>
              <w:t>зарахування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можна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вважати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наявність</w:t>
            </w:r>
            <w:proofErr w:type="spellEnd"/>
            <w:r w:rsidRPr="005356ED">
              <w:rPr>
                <w:rFonts w:ascii="Times New Roman" w:hAnsi="Times New Roman" w:cs="Times New Roman"/>
                <w:sz w:val="24"/>
                <w:szCs w:val="24"/>
              </w:rPr>
              <w:t xml:space="preserve"> 60 і </w:t>
            </w:r>
            <w:proofErr w:type="spellStart"/>
            <w:r w:rsidRPr="005356ED">
              <w:rPr>
                <w:rFonts w:ascii="Times New Roman" w:hAnsi="Times New Roman" w:cs="Times New Roman"/>
                <w:sz w:val="24"/>
                <w:szCs w:val="24"/>
              </w:rPr>
              <w:t>більше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підсумку</w:t>
            </w:r>
            <w:proofErr w:type="spellEnd"/>
            <w:r w:rsidRPr="005356ED">
              <w:rPr>
                <w:rFonts w:ascii="Times New Roman" w:hAnsi="Times New Roman" w:cs="Times New Roman"/>
                <w:sz w:val="24"/>
                <w:szCs w:val="24"/>
              </w:rPr>
              <w:t xml:space="preserve"> семестрового </w:t>
            </w:r>
            <w:proofErr w:type="spellStart"/>
            <w:r w:rsidRPr="005356ED">
              <w:rPr>
                <w:rFonts w:ascii="Times New Roman" w:hAnsi="Times New Roman" w:cs="Times New Roman"/>
                <w:sz w:val="24"/>
                <w:szCs w:val="24"/>
              </w:rPr>
              <w:t>оцінювання</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яку </w:t>
            </w:r>
            <w:proofErr w:type="spellStart"/>
            <w:r w:rsidRPr="005356ED">
              <w:rPr>
                <w:rFonts w:ascii="Times New Roman" w:hAnsi="Times New Roman" w:cs="Times New Roman"/>
                <w:sz w:val="24"/>
                <w:szCs w:val="24"/>
              </w:rPr>
              <w:t>може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набрати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w:t>
            </w:r>
            <w:proofErr w:type="spellEnd"/>
            <w:r w:rsidRPr="005356ED">
              <w:rPr>
                <w:rFonts w:ascii="Times New Roman" w:hAnsi="Times New Roman" w:cs="Times New Roman"/>
                <w:sz w:val="24"/>
                <w:szCs w:val="24"/>
              </w:rPr>
              <w:t xml:space="preserve"> час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дисципліни</w:t>
            </w:r>
            <w:proofErr w:type="spellEnd"/>
            <w:r w:rsidRPr="005356ED">
              <w:rPr>
                <w:rFonts w:ascii="Times New Roman" w:hAnsi="Times New Roman" w:cs="Times New Roman"/>
                <w:sz w:val="24"/>
                <w:szCs w:val="24"/>
              </w:rPr>
              <w:t>, – 100.</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917255"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t xml:space="preserve">Практичні </w:t>
            </w:r>
            <w:r>
              <w:rPr>
                <w:rFonts w:ascii="Times New Roman" w:hAnsi="Times New Roman" w:cs="Times New Roman"/>
                <w:b/>
                <w:sz w:val="24"/>
                <w:szCs w:val="24"/>
                <w:lang w:val="uk-UA"/>
              </w:rPr>
              <w:t xml:space="preserve">(семінарські) </w:t>
            </w:r>
            <w:r w:rsidRPr="00A126D9">
              <w:rPr>
                <w:rFonts w:ascii="Times New Roman" w:hAnsi="Times New Roman" w:cs="Times New Roman"/>
                <w:b/>
                <w:sz w:val="24"/>
                <w:szCs w:val="24"/>
                <w:lang w:val="uk-UA"/>
              </w:rPr>
              <w:t>заняття</w:t>
            </w:r>
          </w:p>
        </w:tc>
        <w:tc>
          <w:tcPr>
            <w:tcW w:w="12162" w:type="dxa"/>
          </w:tcPr>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t xml:space="preserve">5 балів: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дав вичерпну відповідь на поставлене питання і виявив глибоке </w:t>
            </w:r>
            <w:r>
              <w:rPr>
                <w:rFonts w:ascii="Times New Roman" w:hAnsi="Times New Roman" w:cs="Times New Roman"/>
                <w:sz w:val="24"/>
                <w:szCs w:val="24"/>
                <w:lang w:val="uk-UA"/>
              </w:rPr>
              <w:t xml:space="preserve">теоретичні </w:t>
            </w:r>
            <w:r w:rsidRPr="005356ED">
              <w:rPr>
                <w:rFonts w:ascii="Times New Roman" w:hAnsi="Times New Roman" w:cs="Times New Roman"/>
                <w:sz w:val="24"/>
                <w:szCs w:val="24"/>
                <w:lang w:val="uk-UA"/>
              </w:rPr>
              <w:t xml:space="preserve">знання, спроможність мислити нестандартно, давати оригінальне тлумачення проблем, здатність до всебічного аналізу </w:t>
            </w:r>
            <w:r>
              <w:rPr>
                <w:rFonts w:ascii="Times New Roman" w:hAnsi="Times New Roman" w:cs="Times New Roman"/>
                <w:sz w:val="24"/>
                <w:szCs w:val="24"/>
                <w:lang w:val="uk-UA"/>
              </w:rPr>
              <w:t>мовознавчих</w:t>
            </w:r>
            <w:r w:rsidRPr="005356ED">
              <w:rPr>
                <w:rFonts w:ascii="Times New Roman" w:hAnsi="Times New Roman" w:cs="Times New Roman"/>
                <w:sz w:val="24"/>
                <w:szCs w:val="24"/>
                <w:lang w:val="uk-UA"/>
              </w:rPr>
              <w:t xml:space="preserve"> явищ </w:t>
            </w:r>
            <w:r>
              <w:rPr>
                <w:rFonts w:ascii="Times New Roman" w:hAnsi="Times New Roman" w:cs="Times New Roman"/>
                <w:sz w:val="24"/>
                <w:szCs w:val="24"/>
                <w:lang w:val="uk-UA"/>
              </w:rPr>
              <w:t>у їх цілісності й специфічності</w:t>
            </w:r>
            <w:r w:rsidRPr="005356ED">
              <w:rPr>
                <w:rFonts w:ascii="Times New Roman" w:hAnsi="Times New Roman" w:cs="Times New Roman"/>
                <w:sz w:val="24"/>
                <w:szCs w:val="24"/>
                <w:lang w:val="uk-UA"/>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обізнаний з основними положеннями, теоретичними поняттями </w:t>
            </w:r>
            <w:r>
              <w:rPr>
                <w:rFonts w:ascii="Times New Roman" w:hAnsi="Times New Roman" w:cs="Times New Roman"/>
                <w:sz w:val="24"/>
                <w:szCs w:val="24"/>
                <w:lang w:val="uk-UA"/>
              </w:rPr>
              <w:t>мовознавчої</w:t>
            </w:r>
            <w:r w:rsidRPr="00CF0033">
              <w:rPr>
                <w:rFonts w:ascii="Times New Roman" w:hAnsi="Times New Roman" w:cs="Times New Roman"/>
                <w:sz w:val="24"/>
                <w:szCs w:val="24"/>
                <w:lang w:val="uk-UA"/>
              </w:rPr>
              <w:t xml:space="preserve"> науки, вільно оперує її термінологією.</w:t>
            </w:r>
          </w:p>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4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правильно і </w:t>
            </w:r>
            <w:proofErr w:type="spellStart"/>
            <w:r w:rsidRPr="005356ED">
              <w:rPr>
                <w:rFonts w:ascii="Times New Roman" w:hAnsi="Times New Roman" w:cs="Times New Roman"/>
                <w:sz w:val="24"/>
                <w:szCs w:val="24"/>
              </w:rPr>
              <w:t>майже</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достатньому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обсязі</w:t>
            </w:r>
            <w:proofErr w:type="spellEnd"/>
            <w:r w:rsidRPr="005356ED">
              <w:rPr>
                <w:rFonts w:ascii="Times New Roman" w:hAnsi="Times New Roman" w:cs="Times New Roman"/>
                <w:sz w:val="24"/>
                <w:szCs w:val="24"/>
              </w:rPr>
              <w:t xml:space="preserve"> дав </w:t>
            </w:r>
            <w:proofErr w:type="spellStart"/>
            <w:r w:rsidRPr="005356ED">
              <w:rPr>
                <w:rFonts w:ascii="Times New Roman" w:hAnsi="Times New Roman" w:cs="Times New Roman"/>
                <w:sz w:val="24"/>
                <w:szCs w:val="24"/>
              </w:rPr>
              <w:t>відповідь</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поставлене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питання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підтверджує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глибокі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знання</w:t>
            </w:r>
            <w:proofErr w:type="spellEnd"/>
            <w:r w:rsidRPr="005356ED">
              <w:rPr>
                <w:rFonts w:ascii="Times New Roman" w:hAnsi="Times New Roman" w:cs="Times New Roman"/>
                <w:sz w:val="24"/>
                <w:szCs w:val="24"/>
              </w:rPr>
              <w:t xml:space="preserve"> з курсу, </w:t>
            </w:r>
            <w:proofErr w:type="spellStart"/>
            <w:r w:rsidRPr="005356ED">
              <w:rPr>
                <w:rFonts w:ascii="Times New Roman" w:hAnsi="Times New Roman" w:cs="Times New Roman"/>
                <w:sz w:val="24"/>
                <w:szCs w:val="24"/>
              </w:rPr>
              <w:t>розуміння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основних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положень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теоретичних</w:t>
            </w:r>
            <w:proofErr w:type="spellEnd"/>
            <w:r w:rsidRPr="005356ED">
              <w:rPr>
                <w:rFonts w:ascii="Times New Roman" w:hAnsi="Times New Roman" w:cs="Times New Roman"/>
                <w:sz w:val="24"/>
                <w:szCs w:val="24"/>
              </w:rPr>
              <w:t xml:space="preserve"> понять, </w:t>
            </w:r>
            <w:proofErr w:type="spellStart"/>
            <w:r w:rsidRPr="005356ED">
              <w:rPr>
                <w:rFonts w:ascii="Times New Roman" w:hAnsi="Times New Roman" w:cs="Times New Roman"/>
                <w:sz w:val="24"/>
                <w:szCs w:val="24"/>
              </w:rPr>
              <w:t>термінів</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мовознавчої</w:t>
            </w:r>
            <w:r w:rsidRPr="005356ED">
              <w:rPr>
                <w:rFonts w:ascii="Times New Roman" w:hAnsi="Times New Roman" w:cs="Times New Roman"/>
                <w:sz w:val="24"/>
                <w:szCs w:val="24"/>
              </w:rPr>
              <w:t xml:space="preserve"> науки. </w:t>
            </w:r>
          </w:p>
          <w:p w:rsidR="00353C36" w:rsidRPr="00486214" w:rsidRDefault="00353C36" w:rsidP="00B004C5">
            <w:pPr>
              <w:pStyle w:val="11"/>
              <w:spacing w:line="240" w:lineRule="auto"/>
              <w:ind w:firstLine="326"/>
              <w:jc w:val="both"/>
              <w:rPr>
                <w:rFonts w:ascii="Times New Roman" w:hAnsi="Times New Roman" w:cs="Times New Roman"/>
                <w:sz w:val="24"/>
                <w:szCs w:val="24"/>
                <w:lang w:val="uk-UA"/>
              </w:rPr>
            </w:pPr>
            <w:r w:rsidRPr="00CF0033">
              <w:rPr>
                <w:rFonts w:ascii="Times New Roman" w:hAnsi="Times New Roman" w:cs="Times New Roman"/>
                <w:sz w:val="24"/>
                <w:szCs w:val="24"/>
                <w:lang w:val="uk-UA"/>
              </w:rPr>
              <w:t xml:space="preserve">3 бали: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допустив суттєві помилки у викладі матеріалу, порушив логіку відповіді, відтворив матеріал на елементарному рівні, подаючи окремі факти без їх подальшого аналізу. </w:t>
            </w:r>
            <w:r>
              <w:rPr>
                <w:rFonts w:ascii="Times New Roman" w:hAnsi="Times New Roman" w:cs="Times New Roman"/>
                <w:sz w:val="24"/>
                <w:szCs w:val="24"/>
                <w:lang w:val="uk-UA"/>
              </w:rPr>
              <w:t xml:space="preserve"> </w:t>
            </w:r>
          </w:p>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2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не </w:t>
            </w:r>
            <w:proofErr w:type="spellStart"/>
            <w:r w:rsidRPr="005356ED">
              <w:rPr>
                <w:rFonts w:ascii="Times New Roman" w:hAnsi="Times New Roman" w:cs="Times New Roman"/>
                <w:sz w:val="24"/>
                <w:szCs w:val="24"/>
              </w:rPr>
              <w:t>орієнтується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матеріалі</w:t>
            </w:r>
            <w:proofErr w:type="spellEnd"/>
            <w:r w:rsidRPr="005356ED">
              <w:rPr>
                <w:rFonts w:ascii="Times New Roman" w:hAnsi="Times New Roman" w:cs="Times New Roman"/>
                <w:sz w:val="24"/>
                <w:szCs w:val="24"/>
              </w:rPr>
              <w:t xml:space="preserve"> за темою </w:t>
            </w:r>
            <w:proofErr w:type="spellStart"/>
            <w:r w:rsidRPr="005356ED">
              <w:rPr>
                <w:rFonts w:ascii="Times New Roman" w:hAnsi="Times New Roman" w:cs="Times New Roman"/>
                <w:sz w:val="24"/>
                <w:szCs w:val="24"/>
              </w:rPr>
              <w:t>заняття</w:t>
            </w:r>
            <w:proofErr w:type="spellEnd"/>
            <w:r w:rsidRPr="005356ED">
              <w:rPr>
                <w:rFonts w:ascii="Times New Roman" w:hAnsi="Times New Roman" w:cs="Times New Roman"/>
                <w:sz w:val="24"/>
                <w:szCs w:val="24"/>
              </w:rPr>
              <w:t>.</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917255"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t xml:space="preserve">Умови допуску до підсумкового </w:t>
            </w:r>
            <w:r w:rsidRPr="00A126D9">
              <w:rPr>
                <w:rFonts w:ascii="Times New Roman" w:hAnsi="Times New Roman" w:cs="Times New Roman"/>
                <w:b/>
                <w:sz w:val="24"/>
                <w:szCs w:val="24"/>
                <w:lang w:val="uk-UA"/>
              </w:rPr>
              <w:lastRenderedPageBreak/>
              <w:t>контролю</w:t>
            </w:r>
          </w:p>
        </w:tc>
        <w:tc>
          <w:tcPr>
            <w:tcW w:w="12162" w:type="dxa"/>
          </w:tcPr>
          <w:p w:rsidR="00353C36" w:rsidRPr="005356ED" w:rsidRDefault="00353C36" w:rsidP="00B004C5">
            <w:pPr>
              <w:pStyle w:val="11"/>
              <w:spacing w:line="240" w:lineRule="auto"/>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lastRenderedPageBreak/>
              <w:t xml:space="preserve">Здобувач вищої освіти зобов’язаний відпрацювати пропущені практичні (семінарські) заняття, а також періодичні контрольні роботи. </w:t>
            </w:r>
            <w:proofErr w:type="spellStart"/>
            <w:r w:rsidRPr="005356ED">
              <w:rPr>
                <w:rFonts w:ascii="Times New Roman" w:hAnsi="Times New Roman" w:cs="Times New Roman"/>
                <w:sz w:val="24"/>
                <w:szCs w:val="24"/>
              </w:rPr>
              <w:t>Невиконання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навчального</w:t>
            </w:r>
            <w:proofErr w:type="spellEnd"/>
            <w:r w:rsidRPr="005356ED">
              <w:rPr>
                <w:rFonts w:ascii="Times New Roman" w:hAnsi="Times New Roman" w:cs="Times New Roman"/>
                <w:sz w:val="24"/>
                <w:szCs w:val="24"/>
              </w:rPr>
              <w:t xml:space="preserve"> плану є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недопущення</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 xml:space="preserve">здобувача </w:t>
            </w:r>
            <w:r w:rsidRPr="005356ED">
              <w:rPr>
                <w:rFonts w:ascii="Times New Roman" w:hAnsi="Times New Roman" w:cs="Times New Roman"/>
                <w:sz w:val="24"/>
                <w:szCs w:val="24"/>
              </w:rPr>
              <w:t xml:space="preserve">до </w:t>
            </w:r>
            <w:proofErr w:type="spellStart"/>
            <w:r w:rsidRPr="005356ED">
              <w:rPr>
                <w:rFonts w:ascii="Times New Roman" w:hAnsi="Times New Roman" w:cs="Times New Roman"/>
                <w:sz w:val="24"/>
                <w:szCs w:val="24"/>
              </w:rPr>
              <w:t>підсумкового</w:t>
            </w:r>
            <w:proofErr w:type="spellEnd"/>
            <w:r w:rsidRPr="005356ED">
              <w:rPr>
                <w:rFonts w:ascii="Times New Roman" w:hAnsi="Times New Roman" w:cs="Times New Roman"/>
                <w:sz w:val="24"/>
                <w:szCs w:val="24"/>
              </w:rPr>
              <w:t xml:space="preserve"> </w:t>
            </w:r>
            <w:r w:rsidRPr="005356ED">
              <w:rPr>
                <w:rFonts w:ascii="Times New Roman" w:hAnsi="Times New Roman" w:cs="Times New Roman"/>
                <w:sz w:val="24"/>
                <w:szCs w:val="24"/>
              </w:rPr>
              <w:lastRenderedPageBreak/>
              <w:t>контролю.</w:t>
            </w:r>
          </w:p>
        </w:tc>
      </w:tr>
    </w:tbl>
    <w:p w:rsidR="00353C36" w:rsidRDefault="00353C36" w:rsidP="00353C36">
      <w:pPr>
        <w:pStyle w:val="a9"/>
        <w:ind w:left="426" w:firstLine="708"/>
        <w:jc w:val="center"/>
        <w:rPr>
          <w:rFonts w:ascii="Times New Roman" w:hAnsi="Times New Roman" w:cs="Times New Roman"/>
          <w:sz w:val="24"/>
          <w:szCs w:val="24"/>
          <w:lang w:val="uk-UA"/>
        </w:rPr>
      </w:pPr>
    </w:p>
    <w:p w:rsidR="00353C36" w:rsidRDefault="00353C36" w:rsidP="00353C36">
      <w:pPr>
        <w:pStyle w:val="a9"/>
        <w:ind w:left="426" w:firstLine="708"/>
        <w:jc w:val="center"/>
        <w:rPr>
          <w:rFonts w:ascii="Times New Roman" w:hAnsi="Times New Roman" w:cs="Times New Roman"/>
          <w:sz w:val="24"/>
          <w:szCs w:val="24"/>
          <w:lang w:val="uk-UA"/>
        </w:rPr>
      </w:pPr>
    </w:p>
    <w:p w:rsidR="00353C36" w:rsidRPr="008C4DF9" w:rsidRDefault="00353C36" w:rsidP="00353C36">
      <w:pPr>
        <w:pStyle w:val="a9"/>
        <w:ind w:left="426" w:firstLine="708"/>
        <w:jc w:val="center"/>
        <w:rPr>
          <w:rFonts w:ascii="Times New Roman" w:hAnsi="Times New Roman" w:cs="Times New Roman"/>
          <w:sz w:val="28"/>
          <w:szCs w:val="28"/>
          <w:lang w:val="uk-UA"/>
        </w:rPr>
      </w:pPr>
      <w:r w:rsidRPr="008C4DF9">
        <w:rPr>
          <w:rFonts w:ascii="Times New Roman" w:hAnsi="Times New Roman" w:cs="Times New Roman"/>
          <w:sz w:val="28"/>
          <w:szCs w:val="28"/>
          <w:lang w:val="uk-UA"/>
        </w:rPr>
        <w:t>Критерії оцінювання періодичного контролю</w:t>
      </w:r>
    </w:p>
    <w:p w:rsidR="00353C36" w:rsidRPr="008C4DF9" w:rsidRDefault="00353C36" w:rsidP="00353C36">
      <w:pPr>
        <w:pStyle w:val="a9"/>
        <w:ind w:left="426" w:firstLine="708"/>
        <w:rPr>
          <w:rFonts w:ascii="Times New Roman" w:hAnsi="Times New Roman" w:cs="Times New Roman"/>
          <w:color w:val="FF0000"/>
          <w:sz w:val="28"/>
          <w:szCs w:val="28"/>
          <w:lang w:val="uk-UA"/>
        </w:rPr>
      </w:pP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Контрольна робота включає тестові завдання та відповіді на два розгорнуті питання. Максимальна кількість балів – 30.</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Десять тестових завдань по 1 балу – 10 балів.</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Два розгорнуті питання по 10 балів.</w:t>
      </w:r>
    </w:p>
    <w:p w:rsidR="00353C36" w:rsidRPr="008C4DF9" w:rsidRDefault="00353C36" w:rsidP="00353C36">
      <w:pPr>
        <w:pStyle w:val="a9"/>
        <w:ind w:left="426" w:firstLine="708"/>
        <w:rPr>
          <w:rFonts w:ascii="Times New Roman" w:hAnsi="Times New Roman" w:cs="Times New Roman"/>
          <w:sz w:val="28"/>
          <w:szCs w:val="28"/>
          <w:lang w:val="uk-UA"/>
        </w:rPr>
      </w:pPr>
      <w:r w:rsidRPr="008C4DF9">
        <w:rPr>
          <w:rFonts w:ascii="Times New Roman" w:hAnsi="Times New Roman" w:cs="Times New Roman"/>
          <w:sz w:val="28"/>
          <w:szCs w:val="28"/>
          <w:lang w:val="uk-UA"/>
        </w:rPr>
        <w:t>Розгорнуті відповіді на 2 завдання оцінюються за 10-бальною шкалою.</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4-3 бали: здобувач допускає суттєві помилки у викладі матеріалу, порушує логіку відповіді, відтворює матеріал на елементарному рівні.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1-2 балів: здобувач не зміг викласти зміст питання, погано орієнтується в матеріалі, допускаючи при цьому суттєві неточності.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0 балів: відповідь відсутня</w:t>
      </w:r>
    </w:p>
    <w:p w:rsidR="006E3359" w:rsidRPr="00FC4AC1" w:rsidRDefault="006E3359" w:rsidP="006E3359">
      <w:pPr>
        <w:widowControl w:val="0"/>
        <w:jc w:val="center"/>
        <w:rPr>
          <w:rFonts w:ascii="Times New Roman" w:hAnsi="Times New Roman" w:cs="Times New Roman"/>
          <w:b/>
          <w:caps/>
          <w:sz w:val="24"/>
          <w:szCs w:val="24"/>
          <w:lang w:val="uk-UA"/>
        </w:rPr>
      </w:pPr>
    </w:p>
    <w:p w:rsidR="006E3359" w:rsidRPr="00FC4AC1" w:rsidRDefault="006E3359" w:rsidP="00CC5503">
      <w:pPr>
        <w:widowControl w:val="0"/>
        <w:jc w:val="center"/>
        <w:rPr>
          <w:rFonts w:ascii="Times New Roman" w:hAnsi="Times New Roman" w:cs="Times New Roman"/>
          <w:b/>
          <w:caps/>
          <w:sz w:val="24"/>
          <w:szCs w:val="24"/>
          <w:lang w:val="uk-UA"/>
        </w:rPr>
      </w:pPr>
      <w:r w:rsidRPr="00FC4AC1">
        <w:rPr>
          <w:rFonts w:ascii="Times New Roman" w:hAnsi="Times New Roman" w:cs="Times New Roman"/>
          <w:b/>
          <w:caps/>
          <w:sz w:val="24"/>
          <w:szCs w:val="24"/>
          <w:lang w:val="uk-UA"/>
        </w:rPr>
        <w:t>9. Рекомендована література</w:t>
      </w:r>
    </w:p>
    <w:p w:rsidR="00FC4AC1" w:rsidRPr="00370867" w:rsidRDefault="00FC4AC1" w:rsidP="00FC4AC1">
      <w:pPr>
        <w:spacing w:after="0" w:line="240" w:lineRule="auto"/>
        <w:jc w:val="both"/>
        <w:rPr>
          <w:rFonts w:ascii="Times New Roman" w:hAnsi="Times New Roman" w:cs="Times New Roman"/>
          <w:b/>
          <w:sz w:val="28"/>
          <w:szCs w:val="28"/>
          <w:lang w:val="uk-UA"/>
        </w:rPr>
      </w:pPr>
      <w:r w:rsidRPr="00370867">
        <w:rPr>
          <w:rFonts w:ascii="Times New Roman" w:hAnsi="Times New Roman" w:cs="Times New Roman"/>
          <w:b/>
          <w:sz w:val="28"/>
          <w:szCs w:val="28"/>
          <w:lang w:val="uk-UA"/>
        </w:rPr>
        <w:t>Основна</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Антоненко-Давидович Б. Як ми говоримо. К., 1991.</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Бабич Н.Д. Основи культури мовлення. Львів, 1990.</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Бабич Н.Д. Практична стилістика і культура української мови / Н.Д. Бабич. – Львів: Світ, 2003. – 430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lastRenderedPageBreak/>
        <w:t>Головин</w:t>
      </w:r>
      <w:proofErr w:type="spellEnd"/>
      <w:r w:rsidRPr="001A1D8F">
        <w:rPr>
          <w:rFonts w:ascii="Times New Roman" w:hAnsi="Times New Roman" w:cs="Times New Roman"/>
          <w:sz w:val="28"/>
          <w:szCs w:val="28"/>
          <w:lang w:val="uk-UA"/>
        </w:rPr>
        <w:t xml:space="preserve"> Б.Н. </w:t>
      </w:r>
      <w:proofErr w:type="spellStart"/>
      <w:r w:rsidRPr="001A1D8F">
        <w:rPr>
          <w:rFonts w:ascii="Times New Roman" w:hAnsi="Times New Roman" w:cs="Times New Roman"/>
          <w:sz w:val="28"/>
          <w:szCs w:val="28"/>
          <w:lang w:val="uk-UA"/>
        </w:rPr>
        <w:t>Основы</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культуры</w:t>
      </w:r>
      <w:proofErr w:type="spellEnd"/>
      <w:r w:rsidRPr="001A1D8F">
        <w:rPr>
          <w:rFonts w:ascii="Times New Roman" w:hAnsi="Times New Roman" w:cs="Times New Roman"/>
          <w:sz w:val="28"/>
          <w:szCs w:val="28"/>
          <w:lang w:val="uk-UA"/>
        </w:rPr>
        <w:t xml:space="preserve"> речи / Б.Н. </w:t>
      </w:r>
      <w:proofErr w:type="spellStart"/>
      <w:r w:rsidRPr="001A1D8F">
        <w:rPr>
          <w:rFonts w:ascii="Times New Roman" w:hAnsi="Times New Roman" w:cs="Times New Roman"/>
          <w:sz w:val="28"/>
          <w:szCs w:val="28"/>
          <w:lang w:val="uk-UA"/>
        </w:rPr>
        <w:t>Головин</w:t>
      </w:r>
      <w:proofErr w:type="spellEnd"/>
      <w:r w:rsidRPr="001A1D8F">
        <w:rPr>
          <w:rFonts w:ascii="Times New Roman" w:hAnsi="Times New Roman" w:cs="Times New Roman"/>
          <w:sz w:val="28"/>
          <w:szCs w:val="28"/>
          <w:lang w:val="uk-UA"/>
        </w:rPr>
        <w:t>. – М.: Наука, 1980. – 225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Головащук</w:t>
      </w:r>
      <w:proofErr w:type="spellEnd"/>
      <w:r w:rsidRPr="001A1D8F">
        <w:rPr>
          <w:rFonts w:ascii="Times New Roman" w:hAnsi="Times New Roman" w:cs="Times New Roman"/>
          <w:sz w:val="28"/>
          <w:szCs w:val="28"/>
          <w:lang w:val="uk-UA"/>
        </w:rPr>
        <w:t xml:space="preserve"> І.С. Словник-довідник з правопису та слововживання. К., 1989.</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Гринчишин Д.Г., </w:t>
      </w:r>
      <w:proofErr w:type="spellStart"/>
      <w:r w:rsidRPr="001A1D8F">
        <w:rPr>
          <w:rFonts w:ascii="Times New Roman" w:hAnsi="Times New Roman" w:cs="Times New Roman"/>
          <w:sz w:val="28"/>
          <w:szCs w:val="28"/>
          <w:lang w:val="uk-UA"/>
        </w:rPr>
        <w:t>Сербенська</w:t>
      </w:r>
      <w:proofErr w:type="spellEnd"/>
      <w:r w:rsidRPr="001A1D8F">
        <w:rPr>
          <w:rFonts w:ascii="Times New Roman" w:hAnsi="Times New Roman" w:cs="Times New Roman"/>
          <w:sz w:val="28"/>
          <w:szCs w:val="28"/>
          <w:lang w:val="uk-UA"/>
        </w:rPr>
        <w:t xml:space="preserve"> О.А. Словник паронімів української мови. К., 1986.</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Єрмоленко С.Я. Нариси з української словесності (стилістика та культура мови) / С.Я. Єрмоленко. – К.: Наук. думка, 1999. – 319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Караванський С. Секрети української мови. К., 1994.</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Коваль А.П. Культура ділового мовлення. К., 1992.</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Коваль А.П. Практична стилістика сучасної української мови. К., 1978.</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Культура української мови: Довідник. К., 1990.</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Пентилюк</w:t>
      </w:r>
      <w:proofErr w:type="spellEnd"/>
      <w:r w:rsidRPr="001A1D8F">
        <w:rPr>
          <w:rFonts w:ascii="Times New Roman" w:hAnsi="Times New Roman" w:cs="Times New Roman"/>
          <w:sz w:val="28"/>
          <w:szCs w:val="28"/>
          <w:lang w:val="uk-UA"/>
        </w:rPr>
        <w:t xml:space="preserve"> М.І. Культура мови і стилістика / М.І. </w:t>
      </w:r>
      <w:proofErr w:type="spellStart"/>
      <w:r w:rsidRPr="001A1D8F">
        <w:rPr>
          <w:rFonts w:ascii="Times New Roman" w:hAnsi="Times New Roman" w:cs="Times New Roman"/>
          <w:sz w:val="28"/>
          <w:szCs w:val="28"/>
          <w:lang w:val="uk-UA"/>
        </w:rPr>
        <w:t>Пентилюк</w:t>
      </w:r>
      <w:proofErr w:type="spellEnd"/>
      <w:r w:rsidRPr="001A1D8F">
        <w:rPr>
          <w:rFonts w:ascii="Times New Roman" w:hAnsi="Times New Roman" w:cs="Times New Roman"/>
          <w:sz w:val="28"/>
          <w:szCs w:val="28"/>
          <w:lang w:val="uk-UA"/>
        </w:rPr>
        <w:t xml:space="preserve">. – К.: Просвіта, </w:t>
      </w:r>
      <w:proofErr w:type="spellStart"/>
      <w:r w:rsidRPr="001A1D8F">
        <w:rPr>
          <w:rFonts w:ascii="Times New Roman" w:hAnsi="Times New Roman" w:cs="Times New Roman"/>
          <w:sz w:val="28"/>
          <w:szCs w:val="28"/>
          <w:lang w:val="uk-UA"/>
        </w:rPr>
        <w:t>Пилинський</w:t>
      </w:r>
      <w:proofErr w:type="spellEnd"/>
      <w:r w:rsidRPr="001A1D8F">
        <w:rPr>
          <w:rFonts w:ascii="Times New Roman" w:hAnsi="Times New Roman" w:cs="Times New Roman"/>
          <w:sz w:val="28"/>
          <w:szCs w:val="28"/>
          <w:lang w:val="uk-UA"/>
        </w:rPr>
        <w:t xml:space="preserve"> М.М. </w:t>
      </w:r>
      <w:proofErr w:type="spellStart"/>
      <w:r w:rsidRPr="001A1D8F">
        <w:rPr>
          <w:rFonts w:ascii="Times New Roman" w:hAnsi="Times New Roman" w:cs="Times New Roman"/>
          <w:sz w:val="28"/>
          <w:szCs w:val="28"/>
          <w:lang w:val="uk-UA"/>
        </w:rPr>
        <w:t>Мовна</w:t>
      </w:r>
      <w:proofErr w:type="spellEnd"/>
      <w:r w:rsidRPr="001A1D8F">
        <w:rPr>
          <w:rFonts w:ascii="Times New Roman" w:hAnsi="Times New Roman" w:cs="Times New Roman"/>
          <w:sz w:val="28"/>
          <w:szCs w:val="28"/>
          <w:lang w:val="uk-UA"/>
        </w:rPr>
        <w:t xml:space="preserve"> норма і стиль. К., 1976.</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Полюга</w:t>
      </w:r>
      <w:proofErr w:type="spellEnd"/>
      <w:r w:rsidRPr="001A1D8F">
        <w:rPr>
          <w:rFonts w:ascii="Times New Roman" w:hAnsi="Times New Roman" w:cs="Times New Roman"/>
          <w:sz w:val="28"/>
          <w:szCs w:val="28"/>
          <w:lang w:val="uk-UA"/>
        </w:rPr>
        <w:t xml:space="preserve"> Л.М. Словник антонімів. К., 1987.</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1994. – 439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Пономарів О. Культура слова. Мовностилістичні поради / О. Пономарів. – К.: Вища школа, 1999. – 128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Словник труднощів української мови. – </w:t>
      </w:r>
      <w:proofErr w:type="spellStart"/>
      <w:r w:rsidRPr="001A1D8F">
        <w:rPr>
          <w:rFonts w:ascii="Times New Roman" w:hAnsi="Times New Roman" w:cs="Times New Roman"/>
          <w:sz w:val="28"/>
          <w:szCs w:val="28"/>
          <w:lang w:val="uk-UA"/>
        </w:rPr>
        <w:t>К.:Рад</w:t>
      </w:r>
      <w:proofErr w:type="spellEnd"/>
      <w:r w:rsidRPr="001A1D8F">
        <w:rPr>
          <w:rFonts w:ascii="Times New Roman" w:hAnsi="Times New Roman" w:cs="Times New Roman"/>
          <w:sz w:val="28"/>
          <w:szCs w:val="28"/>
          <w:lang w:val="uk-UA"/>
        </w:rPr>
        <w:t>. школа, 1989.</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Пономарів О. Культура слова: Мовностилістичні поради. К., 2001.</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Русанівський</w:t>
      </w:r>
      <w:proofErr w:type="spellEnd"/>
      <w:r w:rsidRPr="001A1D8F">
        <w:rPr>
          <w:rFonts w:ascii="Times New Roman" w:hAnsi="Times New Roman" w:cs="Times New Roman"/>
          <w:sz w:val="28"/>
          <w:szCs w:val="28"/>
          <w:lang w:val="uk-UA"/>
        </w:rPr>
        <w:t xml:space="preserve"> В.М., Єрмоленко С.Я. Життя слова. К., 1978.</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Словник труднощів української мови. К., 1989.</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Сучасна українська літературна мова. Стилістика. К., 1973.</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Український правопис. К., 1993.</w:t>
      </w:r>
    </w:p>
    <w:p w:rsidR="00F87B64"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Чак Є. Д. Складні випадки українського слововживання. К., 1979.</w:t>
      </w:r>
    </w:p>
    <w:p w:rsidR="00FC4AC1" w:rsidRPr="00370867" w:rsidRDefault="00FC4AC1" w:rsidP="00F87B64">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Допоміжна</w:t>
      </w:r>
    </w:p>
    <w:p w:rsidR="001A1D8F" w:rsidRPr="001A1D8F" w:rsidRDefault="001A1D8F" w:rsidP="007B0287">
      <w:pPr>
        <w:pStyle w:val="a9"/>
        <w:numPr>
          <w:ilvl w:val="0"/>
          <w:numId w:val="7"/>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Антисуржик</w:t>
      </w:r>
      <w:proofErr w:type="spellEnd"/>
      <w:r w:rsidRPr="001A1D8F">
        <w:rPr>
          <w:rFonts w:ascii="Times New Roman" w:hAnsi="Times New Roman" w:cs="Times New Roman"/>
          <w:sz w:val="28"/>
          <w:szCs w:val="28"/>
          <w:lang w:val="uk-UA"/>
        </w:rPr>
        <w:t xml:space="preserve">. Вчимося ввічливо поводитись і правильно говорити. – Львів: Світ, 1994. </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2.Біляєв О. Лінгвістичний аналіз мовлення вчителя // Українська мова і література. - №1. – 1999. – С.39-49. </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Вихованець І.Р. Таїна слова. – К.: Рад. школа, 1990.</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Вихованець І.Р. У світі граматики. – К.: Рад. школа, 1987.</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Головин</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Б.Н.Основы</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культуры</w:t>
      </w:r>
      <w:proofErr w:type="spellEnd"/>
      <w:r w:rsidRPr="001A1D8F">
        <w:rPr>
          <w:rFonts w:ascii="Times New Roman" w:hAnsi="Times New Roman" w:cs="Times New Roman"/>
          <w:sz w:val="28"/>
          <w:szCs w:val="28"/>
          <w:lang w:val="uk-UA"/>
        </w:rPr>
        <w:t xml:space="preserve"> речи. – М.: Наука,  1988.</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Дорошенко С.І. Граматична стилістика української мови. – К.: Вища школа,1985.</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Загнітко</w:t>
      </w:r>
      <w:proofErr w:type="spellEnd"/>
      <w:r w:rsidRPr="001A1D8F">
        <w:rPr>
          <w:rFonts w:ascii="Times New Roman" w:hAnsi="Times New Roman" w:cs="Times New Roman"/>
          <w:sz w:val="28"/>
          <w:szCs w:val="28"/>
          <w:lang w:val="uk-UA"/>
        </w:rPr>
        <w:t xml:space="preserve"> А. Слово у душі – душа у слові. – Донецьк: Академія, 1997.</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Караванський С. Російсько-український словник складної лексики. – К., 1999. – 452 с.</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Пентилюк</w:t>
      </w:r>
      <w:proofErr w:type="spellEnd"/>
      <w:r w:rsidRPr="001A1D8F">
        <w:rPr>
          <w:rFonts w:ascii="Times New Roman" w:hAnsi="Times New Roman" w:cs="Times New Roman"/>
          <w:sz w:val="28"/>
          <w:szCs w:val="28"/>
          <w:lang w:val="uk-UA"/>
        </w:rPr>
        <w:t xml:space="preserve"> М.І. Робота із стилістики в 8-9 </w:t>
      </w:r>
      <w:proofErr w:type="spellStart"/>
      <w:r w:rsidRPr="001A1D8F">
        <w:rPr>
          <w:rFonts w:ascii="Times New Roman" w:hAnsi="Times New Roman" w:cs="Times New Roman"/>
          <w:sz w:val="28"/>
          <w:szCs w:val="28"/>
          <w:lang w:val="uk-UA"/>
        </w:rPr>
        <w:t>клсах</w:t>
      </w:r>
      <w:proofErr w:type="spellEnd"/>
      <w:r w:rsidRPr="001A1D8F">
        <w:rPr>
          <w:rFonts w:ascii="Times New Roman" w:hAnsi="Times New Roman" w:cs="Times New Roman"/>
          <w:sz w:val="28"/>
          <w:szCs w:val="28"/>
          <w:lang w:val="uk-UA"/>
        </w:rPr>
        <w:t>. – К.: Рад школа, 1989.</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lastRenderedPageBreak/>
        <w:t>Пономарів О.Д. Стилістика сучасної української мови. К.: Либідь, 1993. -  248 с.</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Розенталь</w:t>
      </w:r>
      <w:proofErr w:type="spellEnd"/>
      <w:r w:rsidRPr="001A1D8F">
        <w:rPr>
          <w:rFonts w:ascii="Times New Roman" w:hAnsi="Times New Roman" w:cs="Times New Roman"/>
          <w:sz w:val="28"/>
          <w:szCs w:val="28"/>
          <w:lang w:val="uk-UA"/>
        </w:rPr>
        <w:t xml:space="preserve"> Д.Э., Голуб И.Б. </w:t>
      </w:r>
      <w:proofErr w:type="spellStart"/>
      <w:r w:rsidRPr="001A1D8F">
        <w:rPr>
          <w:rFonts w:ascii="Times New Roman" w:hAnsi="Times New Roman" w:cs="Times New Roman"/>
          <w:sz w:val="28"/>
          <w:szCs w:val="28"/>
          <w:lang w:val="uk-UA"/>
        </w:rPr>
        <w:t>Секреты</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стилистики</w:t>
      </w:r>
      <w:proofErr w:type="spellEnd"/>
      <w:r w:rsidRPr="001A1D8F">
        <w:rPr>
          <w:rFonts w:ascii="Times New Roman" w:hAnsi="Times New Roman" w:cs="Times New Roman"/>
          <w:sz w:val="28"/>
          <w:szCs w:val="28"/>
          <w:lang w:val="uk-UA"/>
        </w:rPr>
        <w:t xml:space="preserve">. – М.: </w:t>
      </w:r>
      <w:proofErr w:type="spellStart"/>
      <w:r w:rsidRPr="001A1D8F">
        <w:rPr>
          <w:rFonts w:ascii="Times New Roman" w:hAnsi="Times New Roman" w:cs="Times New Roman"/>
          <w:sz w:val="28"/>
          <w:szCs w:val="28"/>
          <w:lang w:val="uk-UA"/>
        </w:rPr>
        <w:t>Айрис</w:t>
      </w:r>
      <w:proofErr w:type="spellEnd"/>
      <w:r w:rsidRPr="001A1D8F">
        <w:rPr>
          <w:rFonts w:ascii="Times New Roman" w:hAnsi="Times New Roman" w:cs="Times New Roman"/>
          <w:sz w:val="28"/>
          <w:szCs w:val="28"/>
          <w:lang w:val="uk-UA"/>
        </w:rPr>
        <w:t>, 1996.</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Російсько-український фразеологічний </w:t>
      </w:r>
      <w:proofErr w:type="spellStart"/>
      <w:r w:rsidRPr="001A1D8F">
        <w:rPr>
          <w:rFonts w:ascii="Times New Roman" w:hAnsi="Times New Roman" w:cs="Times New Roman"/>
          <w:sz w:val="28"/>
          <w:szCs w:val="28"/>
          <w:lang w:val="uk-UA"/>
        </w:rPr>
        <w:t>словник.Фразеологія</w:t>
      </w:r>
      <w:proofErr w:type="spellEnd"/>
      <w:r w:rsidRPr="001A1D8F">
        <w:rPr>
          <w:rFonts w:ascii="Times New Roman" w:hAnsi="Times New Roman" w:cs="Times New Roman"/>
          <w:sz w:val="28"/>
          <w:szCs w:val="28"/>
          <w:lang w:val="uk-UA"/>
        </w:rPr>
        <w:t xml:space="preserve"> ділової мови. Уложили </w:t>
      </w:r>
      <w:proofErr w:type="spellStart"/>
      <w:r w:rsidRPr="001A1D8F">
        <w:rPr>
          <w:rFonts w:ascii="Times New Roman" w:hAnsi="Times New Roman" w:cs="Times New Roman"/>
          <w:sz w:val="28"/>
          <w:szCs w:val="28"/>
          <w:lang w:val="uk-UA"/>
        </w:rPr>
        <w:t>В.Підмогильний-Є.Плужник</w:t>
      </w:r>
      <w:proofErr w:type="spellEnd"/>
      <w:r w:rsidRPr="001A1D8F">
        <w:rPr>
          <w:rFonts w:ascii="Times New Roman" w:hAnsi="Times New Roman" w:cs="Times New Roman"/>
          <w:sz w:val="28"/>
          <w:szCs w:val="28"/>
          <w:lang w:val="uk-UA"/>
        </w:rPr>
        <w:t>. – К.:  УКСП “Кобза”, 1993.</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Словник труднощів української мови. – </w:t>
      </w:r>
      <w:proofErr w:type="spellStart"/>
      <w:r w:rsidRPr="001A1D8F">
        <w:rPr>
          <w:rFonts w:ascii="Times New Roman" w:hAnsi="Times New Roman" w:cs="Times New Roman"/>
          <w:sz w:val="28"/>
          <w:szCs w:val="28"/>
          <w:lang w:val="uk-UA"/>
        </w:rPr>
        <w:t>К.:Рад</w:t>
      </w:r>
      <w:proofErr w:type="spellEnd"/>
      <w:r w:rsidRPr="001A1D8F">
        <w:rPr>
          <w:rFonts w:ascii="Times New Roman" w:hAnsi="Times New Roman" w:cs="Times New Roman"/>
          <w:sz w:val="28"/>
          <w:szCs w:val="28"/>
          <w:lang w:val="uk-UA"/>
        </w:rPr>
        <w:t>. школа, 1989.</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Сучасна українська літературна мова. Стилістика. – К.: Наук. думка, 1973.</w:t>
      </w:r>
    </w:p>
    <w:p w:rsidR="006E3359" w:rsidRPr="001A1D8F" w:rsidRDefault="001A1D8F" w:rsidP="007B0287">
      <w:pPr>
        <w:pStyle w:val="a9"/>
        <w:numPr>
          <w:ilvl w:val="0"/>
          <w:numId w:val="6"/>
        </w:numPr>
        <w:spacing w:after="0" w:line="240" w:lineRule="auto"/>
        <w:jc w:val="both"/>
        <w:rPr>
          <w:rFonts w:ascii="Times New Roman" w:hAnsi="Times New Roman" w:cs="Times New Roman"/>
          <w:sz w:val="24"/>
          <w:szCs w:val="24"/>
          <w:lang w:val="uk-UA"/>
        </w:rPr>
      </w:pPr>
      <w:r w:rsidRPr="001A1D8F">
        <w:rPr>
          <w:rFonts w:ascii="Times New Roman" w:hAnsi="Times New Roman" w:cs="Times New Roman"/>
          <w:sz w:val="28"/>
          <w:szCs w:val="28"/>
          <w:lang w:val="uk-UA"/>
        </w:rPr>
        <w:t xml:space="preserve">Учіться висловлюватися / </w:t>
      </w:r>
      <w:proofErr w:type="spellStart"/>
      <w:r w:rsidRPr="001A1D8F">
        <w:rPr>
          <w:rFonts w:ascii="Times New Roman" w:hAnsi="Times New Roman" w:cs="Times New Roman"/>
          <w:sz w:val="28"/>
          <w:szCs w:val="28"/>
          <w:lang w:val="uk-UA"/>
        </w:rPr>
        <w:t>П.І.Білоусенко</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Ю.О.Арешенков,Г.М.Віняр</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М.М.Віняр</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М.М.Скиба</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В.В.Явір</w:t>
      </w:r>
      <w:proofErr w:type="spellEnd"/>
      <w:r w:rsidRPr="001A1D8F">
        <w:rPr>
          <w:rFonts w:ascii="Times New Roman" w:hAnsi="Times New Roman" w:cs="Times New Roman"/>
          <w:sz w:val="28"/>
          <w:szCs w:val="28"/>
          <w:lang w:val="uk-UA"/>
        </w:rPr>
        <w:t xml:space="preserve">. – </w:t>
      </w:r>
      <w:proofErr w:type="spellStart"/>
      <w:r w:rsidRPr="001A1D8F">
        <w:rPr>
          <w:rFonts w:ascii="Times New Roman" w:hAnsi="Times New Roman" w:cs="Times New Roman"/>
          <w:sz w:val="28"/>
          <w:szCs w:val="28"/>
          <w:lang w:val="uk-UA"/>
        </w:rPr>
        <w:t>К.Рад.школа</w:t>
      </w:r>
      <w:proofErr w:type="spellEnd"/>
      <w:r w:rsidRPr="001A1D8F">
        <w:rPr>
          <w:rFonts w:ascii="Times New Roman" w:hAnsi="Times New Roman" w:cs="Times New Roman"/>
          <w:sz w:val="28"/>
          <w:szCs w:val="28"/>
          <w:lang w:val="uk-UA"/>
        </w:rPr>
        <w:t>, 1999.</w:t>
      </w:r>
    </w:p>
    <w:sectPr w:rsidR="006E3359" w:rsidRPr="001A1D8F" w:rsidSect="006E3359">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charset w:val="00"/>
    <w:family w:val="auto"/>
    <w:pitch w:val="variable"/>
  </w:font>
  <w:font w:name="font277">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A"/>
    <w:multiLevelType w:val="multilevel"/>
    <w:tmpl w:val="0000000A"/>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FA976AA"/>
    <w:multiLevelType w:val="hybridMultilevel"/>
    <w:tmpl w:val="62C6D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02DA4"/>
    <w:multiLevelType w:val="hybridMultilevel"/>
    <w:tmpl w:val="5E9C0A56"/>
    <w:lvl w:ilvl="0" w:tplc="15A6C2D6">
      <w:start w:val="1"/>
      <w:numFmt w:val="decimal"/>
      <w:lvlText w:val="%1."/>
      <w:lvlJc w:val="left"/>
      <w:pPr>
        <w:ind w:left="689" w:hanging="405"/>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D51A2"/>
    <w:multiLevelType w:val="hybridMultilevel"/>
    <w:tmpl w:val="74B24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2B62C51"/>
    <w:multiLevelType w:val="hybridMultilevel"/>
    <w:tmpl w:val="6116F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A51FBF"/>
    <w:multiLevelType w:val="hybridMultilevel"/>
    <w:tmpl w:val="45E83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2F2A21"/>
    <w:multiLevelType w:val="hybridMultilevel"/>
    <w:tmpl w:val="C268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7"/>
  </w:num>
  <w:num w:numId="3">
    <w:abstractNumId w:val="6"/>
  </w:num>
  <w:num w:numId="4">
    <w:abstractNumId w:val="10"/>
  </w:num>
  <w:num w:numId="5">
    <w:abstractNumId w:val="9"/>
  </w:num>
  <w:num w:numId="6">
    <w:abstractNumId w:val="3"/>
  </w:num>
  <w:num w:numId="7">
    <w:abstractNumId w:val="5"/>
  </w:num>
  <w:num w:numId="8">
    <w:abstractNumId w:val="4"/>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8E"/>
    <w:rsid w:val="00077E95"/>
    <w:rsid w:val="000D64D4"/>
    <w:rsid w:val="000F7F5B"/>
    <w:rsid w:val="00135DBC"/>
    <w:rsid w:val="001367FB"/>
    <w:rsid w:val="001A1D8F"/>
    <w:rsid w:val="001B04FA"/>
    <w:rsid w:val="001B696A"/>
    <w:rsid w:val="001D008E"/>
    <w:rsid w:val="00262884"/>
    <w:rsid w:val="00284328"/>
    <w:rsid w:val="002A0619"/>
    <w:rsid w:val="00332456"/>
    <w:rsid w:val="00353C36"/>
    <w:rsid w:val="0036202F"/>
    <w:rsid w:val="003916A1"/>
    <w:rsid w:val="003C3ED4"/>
    <w:rsid w:val="003C48EA"/>
    <w:rsid w:val="004231DF"/>
    <w:rsid w:val="00483866"/>
    <w:rsid w:val="004D597A"/>
    <w:rsid w:val="004E0B4B"/>
    <w:rsid w:val="004F395C"/>
    <w:rsid w:val="005972C9"/>
    <w:rsid w:val="005C0E23"/>
    <w:rsid w:val="006073EA"/>
    <w:rsid w:val="006850D2"/>
    <w:rsid w:val="006D3DE9"/>
    <w:rsid w:val="006E3359"/>
    <w:rsid w:val="006F51EE"/>
    <w:rsid w:val="006F64C4"/>
    <w:rsid w:val="0071393F"/>
    <w:rsid w:val="007461ED"/>
    <w:rsid w:val="007A556E"/>
    <w:rsid w:val="007B0287"/>
    <w:rsid w:val="00816D04"/>
    <w:rsid w:val="008349E7"/>
    <w:rsid w:val="0084622A"/>
    <w:rsid w:val="008C4DF9"/>
    <w:rsid w:val="008F7B40"/>
    <w:rsid w:val="00915E89"/>
    <w:rsid w:val="00917255"/>
    <w:rsid w:val="00986DE2"/>
    <w:rsid w:val="009B4B8A"/>
    <w:rsid w:val="00A26B4B"/>
    <w:rsid w:val="00A51A01"/>
    <w:rsid w:val="00A85EEB"/>
    <w:rsid w:val="00AE2F22"/>
    <w:rsid w:val="00B004C5"/>
    <w:rsid w:val="00B01E4A"/>
    <w:rsid w:val="00B52019"/>
    <w:rsid w:val="00B96D2B"/>
    <w:rsid w:val="00C11F84"/>
    <w:rsid w:val="00C30DF8"/>
    <w:rsid w:val="00C4689B"/>
    <w:rsid w:val="00CC5503"/>
    <w:rsid w:val="00D03965"/>
    <w:rsid w:val="00D40899"/>
    <w:rsid w:val="00DF5251"/>
    <w:rsid w:val="00E15625"/>
    <w:rsid w:val="00E6521D"/>
    <w:rsid w:val="00ED1281"/>
    <w:rsid w:val="00F51E5E"/>
    <w:rsid w:val="00F87B64"/>
    <w:rsid w:val="00FC4AC1"/>
    <w:rsid w:val="00FD7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24945A-37B3-4AE6-9CC5-59C402A5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B4B8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8F7B40"/>
    <w:pPr>
      <w:keepNext/>
      <w:spacing w:after="0" w:line="240" w:lineRule="auto"/>
      <w:jc w:val="center"/>
      <w:outlineLvl w:val="1"/>
    </w:pPr>
    <w:rPr>
      <w:rFonts w:ascii="Times New Roman" w:eastAsia="Times New Roman" w:hAnsi="Times New Roman" w:cs="Times New Roman"/>
      <w:b/>
      <w:bCs/>
      <w:sz w:val="24"/>
      <w:szCs w:val="24"/>
      <w:lang w:val="uk-UA" w:eastAsia="ru-RU"/>
    </w:rPr>
  </w:style>
  <w:style w:type="paragraph" w:styleId="3">
    <w:name w:val="heading 3"/>
    <w:basedOn w:val="a"/>
    <w:next w:val="a"/>
    <w:link w:val="30"/>
    <w:uiPriority w:val="9"/>
    <w:semiHidden/>
    <w:unhideWhenUsed/>
    <w:qFormat/>
    <w:rsid w:val="00C11F8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8F7B4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6E3359"/>
    <w:pPr>
      <w:spacing w:after="0" w:line="276" w:lineRule="auto"/>
    </w:pPr>
    <w:rPr>
      <w:rFonts w:ascii="Arial" w:eastAsia="Times New Roman" w:hAnsi="Arial" w:cs="Arial"/>
      <w:lang w:val="ru-RU" w:eastAsia="ru-RU"/>
    </w:rPr>
  </w:style>
  <w:style w:type="paragraph" w:styleId="a3">
    <w:name w:val="Normal (Web)"/>
    <w:aliases w:val="Обычный (Интернет)"/>
    <w:basedOn w:val="a"/>
    <w:uiPriority w:val="99"/>
    <w:rsid w:val="006E33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rsid w:val="006E3359"/>
    <w:rPr>
      <w:color w:val="0000FF"/>
      <w:u w:val="single"/>
    </w:rPr>
  </w:style>
  <w:style w:type="paragraph" w:styleId="a5">
    <w:name w:val="Body Text"/>
    <w:basedOn w:val="a"/>
    <w:link w:val="a6"/>
    <w:unhideWhenUsed/>
    <w:rsid w:val="006E3359"/>
    <w:pPr>
      <w:spacing w:before="240" w:after="0" w:line="360" w:lineRule="auto"/>
    </w:pPr>
    <w:rPr>
      <w:rFonts w:ascii="Times New Roman" w:eastAsia="Times New Roman" w:hAnsi="Times New Roman" w:cs="Times New Roman"/>
      <w:sz w:val="28"/>
      <w:szCs w:val="24"/>
      <w:lang w:val="uk-UA" w:eastAsia="ru-RU"/>
    </w:rPr>
  </w:style>
  <w:style w:type="character" w:customStyle="1" w:styleId="a6">
    <w:name w:val="Основной текст Знак"/>
    <w:basedOn w:val="a0"/>
    <w:link w:val="a5"/>
    <w:rsid w:val="006E3359"/>
    <w:rPr>
      <w:rFonts w:ascii="Times New Roman" w:eastAsia="Times New Roman" w:hAnsi="Times New Roman" w:cs="Times New Roman"/>
      <w:sz w:val="28"/>
      <w:szCs w:val="24"/>
      <w:lang w:val="uk-UA" w:eastAsia="ru-RU"/>
    </w:rPr>
  </w:style>
  <w:style w:type="paragraph" w:styleId="a7">
    <w:name w:val="Body Text Indent"/>
    <w:basedOn w:val="a"/>
    <w:link w:val="a8"/>
    <w:rsid w:val="006E3359"/>
    <w:pPr>
      <w:suppressAutoHyphens/>
      <w:spacing w:after="120" w:line="240" w:lineRule="auto"/>
      <w:ind w:left="283"/>
    </w:pPr>
    <w:rPr>
      <w:rFonts w:ascii="Times New Roman" w:eastAsia="Times New Roman" w:hAnsi="Times New Roman" w:cs="Times New Roman"/>
      <w:sz w:val="28"/>
      <w:szCs w:val="24"/>
      <w:lang w:val="ru-RU" w:eastAsia="ar-SA"/>
    </w:rPr>
  </w:style>
  <w:style w:type="character" w:customStyle="1" w:styleId="a8">
    <w:name w:val="Основной текст с отступом Знак"/>
    <w:basedOn w:val="a0"/>
    <w:link w:val="a7"/>
    <w:rsid w:val="006E3359"/>
    <w:rPr>
      <w:rFonts w:ascii="Times New Roman" w:eastAsia="Times New Roman" w:hAnsi="Times New Roman" w:cs="Times New Roman"/>
      <w:sz w:val="28"/>
      <w:szCs w:val="24"/>
      <w:lang w:val="ru-RU" w:eastAsia="ar-SA"/>
    </w:rPr>
  </w:style>
  <w:style w:type="paragraph" w:styleId="31">
    <w:name w:val="Body Text Indent 3"/>
    <w:basedOn w:val="a"/>
    <w:link w:val="32"/>
    <w:uiPriority w:val="99"/>
    <w:semiHidden/>
    <w:unhideWhenUsed/>
    <w:rsid w:val="00284328"/>
    <w:pPr>
      <w:spacing w:after="120"/>
      <w:ind w:left="283"/>
    </w:pPr>
    <w:rPr>
      <w:sz w:val="16"/>
      <w:szCs w:val="16"/>
    </w:rPr>
  </w:style>
  <w:style w:type="character" w:customStyle="1" w:styleId="32">
    <w:name w:val="Основной текст с отступом 3 Знак"/>
    <w:basedOn w:val="a0"/>
    <w:link w:val="31"/>
    <w:uiPriority w:val="99"/>
    <w:semiHidden/>
    <w:rsid w:val="00284328"/>
    <w:rPr>
      <w:sz w:val="16"/>
      <w:szCs w:val="16"/>
    </w:rPr>
  </w:style>
  <w:style w:type="paragraph" w:styleId="a9">
    <w:name w:val="List Paragraph"/>
    <w:basedOn w:val="a"/>
    <w:uiPriority w:val="34"/>
    <w:qFormat/>
    <w:rsid w:val="00284328"/>
    <w:pPr>
      <w:ind w:left="720"/>
      <w:contextualSpacing/>
    </w:pPr>
  </w:style>
  <w:style w:type="character" w:customStyle="1" w:styleId="12">
    <w:name w:val="Основной текст Знак1"/>
    <w:basedOn w:val="a0"/>
    <w:uiPriority w:val="99"/>
    <w:rsid w:val="0084622A"/>
    <w:rPr>
      <w:rFonts w:ascii="Times New Roman" w:hAnsi="Times New Roman" w:cs="Times New Roman"/>
      <w:spacing w:val="1"/>
      <w:sz w:val="21"/>
      <w:szCs w:val="21"/>
      <w:u w:val="none"/>
    </w:rPr>
  </w:style>
  <w:style w:type="table" w:styleId="aa">
    <w:name w:val="Table Grid"/>
    <w:basedOn w:val="a1"/>
    <w:uiPriority w:val="59"/>
    <w:rsid w:val="0084622A"/>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 + Курсив"/>
    <w:aliases w:val="Интервал 0 pt"/>
    <w:basedOn w:val="12"/>
    <w:uiPriority w:val="99"/>
    <w:rsid w:val="0084622A"/>
    <w:rPr>
      <w:rFonts w:ascii="Times New Roman" w:hAnsi="Times New Roman" w:cs="Times New Roman"/>
      <w:i/>
      <w:iCs/>
      <w:spacing w:val="-4"/>
      <w:sz w:val="21"/>
      <w:szCs w:val="21"/>
      <w:u w:val="none"/>
    </w:rPr>
  </w:style>
  <w:style w:type="paragraph" w:customStyle="1" w:styleId="13">
    <w:name w:val="Абзац списка1"/>
    <w:basedOn w:val="a"/>
    <w:rsid w:val="00A51A01"/>
    <w:pPr>
      <w:spacing w:after="0" w:line="276" w:lineRule="auto"/>
      <w:ind w:left="720"/>
    </w:pPr>
    <w:rPr>
      <w:rFonts w:ascii="Calibri" w:eastAsia="Times New Roman" w:hAnsi="Calibri" w:cs="Calibri"/>
      <w:lang w:val="ru-RU" w:eastAsia="ar-SA"/>
    </w:rPr>
  </w:style>
  <w:style w:type="character" w:customStyle="1" w:styleId="20">
    <w:name w:val="Заголовок 2 Знак"/>
    <w:basedOn w:val="a0"/>
    <w:link w:val="2"/>
    <w:rsid w:val="008F7B40"/>
    <w:rPr>
      <w:rFonts w:ascii="Times New Roman" w:eastAsia="Times New Roman" w:hAnsi="Times New Roman" w:cs="Times New Roman"/>
      <w:b/>
      <w:bCs/>
      <w:sz w:val="24"/>
      <w:szCs w:val="24"/>
      <w:lang w:val="uk-UA" w:eastAsia="ru-RU"/>
    </w:rPr>
  </w:style>
  <w:style w:type="character" w:customStyle="1" w:styleId="40">
    <w:name w:val="Заголовок 4 Знак"/>
    <w:basedOn w:val="a0"/>
    <w:link w:val="4"/>
    <w:rsid w:val="008F7B40"/>
    <w:rPr>
      <w:rFonts w:asciiTheme="majorHAnsi" w:eastAsiaTheme="majorEastAsia" w:hAnsiTheme="majorHAnsi" w:cstheme="majorBidi"/>
      <w:b/>
      <w:bCs/>
      <w:i/>
      <w:iCs/>
      <w:color w:val="5B9BD5" w:themeColor="accent1"/>
    </w:rPr>
  </w:style>
  <w:style w:type="paragraph" w:customStyle="1" w:styleId="21">
    <w:name w:val="Абзац списка2"/>
    <w:basedOn w:val="a"/>
    <w:rsid w:val="00C30DF8"/>
    <w:pPr>
      <w:widowControl w:val="0"/>
      <w:suppressAutoHyphens/>
      <w:spacing w:after="0" w:line="240" w:lineRule="auto"/>
      <w:ind w:left="825" w:hanging="346"/>
    </w:pPr>
    <w:rPr>
      <w:rFonts w:ascii="Times New Roman" w:eastAsia="Times New Roman" w:hAnsi="Times New Roman" w:cs="Times New Roman"/>
      <w:lang w:val="uk-UA"/>
    </w:rPr>
  </w:style>
  <w:style w:type="character" w:customStyle="1" w:styleId="10">
    <w:name w:val="Заголовок 1 Знак"/>
    <w:basedOn w:val="a0"/>
    <w:link w:val="1"/>
    <w:uiPriority w:val="9"/>
    <w:rsid w:val="009B4B8A"/>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C11F84"/>
    <w:rPr>
      <w:rFonts w:asciiTheme="majorHAnsi" w:eastAsiaTheme="majorEastAsia" w:hAnsiTheme="majorHAnsi" w:cstheme="majorBidi"/>
      <w:b/>
      <w:bCs/>
      <w:color w:val="5B9BD5" w:themeColor="accent1"/>
    </w:rPr>
  </w:style>
  <w:style w:type="paragraph" w:styleId="HTML">
    <w:name w:val="HTML Preformatted"/>
    <w:basedOn w:val="a"/>
    <w:link w:val="HTML0"/>
    <w:uiPriority w:val="99"/>
    <w:unhideWhenUsed/>
    <w:rsid w:val="0074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461ED"/>
    <w:rPr>
      <w:rFonts w:ascii="Courier New" w:eastAsia="Times New Roman" w:hAnsi="Courier New" w:cs="Courier New"/>
      <w:sz w:val="20"/>
      <w:szCs w:val="20"/>
      <w:lang w:val="ru-RU" w:eastAsia="ru-RU"/>
    </w:rPr>
  </w:style>
  <w:style w:type="character" w:customStyle="1" w:styleId="addmd">
    <w:name w:val="addmd"/>
    <w:basedOn w:val="a0"/>
    <w:rsid w:val="008C4DF9"/>
  </w:style>
  <w:style w:type="paragraph" w:styleId="22">
    <w:name w:val="Body Text 2"/>
    <w:basedOn w:val="a"/>
    <w:link w:val="23"/>
    <w:uiPriority w:val="99"/>
    <w:semiHidden/>
    <w:unhideWhenUsed/>
    <w:rsid w:val="00B01E4A"/>
    <w:pPr>
      <w:spacing w:after="120" w:line="480" w:lineRule="auto"/>
    </w:pPr>
  </w:style>
  <w:style w:type="character" w:customStyle="1" w:styleId="23">
    <w:name w:val="Основной текст 2 Знак"/>
    <w:basedOn w:val="a0"/>
    <w:link w:val="22"/>
    <w:uiPriority w:val="99"/>
    <w:semiHidden/>
    <w:rsid w:val="00B01E4A"/>
  </w:style>
  <w:style w:type="character" w:customStyle="1" w:styleId="FontStyle21">
    <w:name w:val="Font Style21"/>
    <w:basedOn w:val="a0"/>
    <w:rsid w:val="00B01E4A"/>
    <w:rPr>
      <w:rFonts w:ascii="Times New Roman" w:hAnsi="Times New Roman" w:cs="Times New Roman"/>
      <w:b/>
      <w:bCs/>
      <w:sz w:val="20"/>
      <w:szCs w:val="20"/>
    </w:rPr>
  </w:style>
  <w:style w:type="paragraph" w:customStyle="1" w:styleId="41">
    <w:name w:val="Основной текст4"/>
    <w:basedOn w:val="a"/>
    <w:rsid w:val="00262884"/>
    <w:pPr>
      <w:widowControl w:val="0"/>
      <w:shd w:val="clear" w:color="auto" w:fill="FFFFFF"/>
      <w:spacing w:after="180" w:line="216" w:lineRule="exact"/>
      <w:jc w:val="both"/>
    </w:pPr>
    <w:rPr>
      <w:rFonts w:ascii="Times New Roman" w:eastAsia="Times New Roman" w:hAnsi="Times New Roman" w:cs="Times New Roman"/>
      <w:color w:val="000000"/>
      <w:sz w:val="20"/>
      <w:szCs w:val="20"/>
      <w:lang w:val="uk-UA" w:eastAsia="ru-RU"/>
    </w:rPr>
  </w:style>
  <w:style w:type="paragraph" w:customStyle="1" w:styleId="33">
    <w:name w:val="Основной текст (3)"/>
    <w:link w:val="34"/>
    <w:rsid w:val="002A0619"/>
    <w:pPr>
      <w:widowControl w:val="0"/>
      <w:suppressAutoHyphens/>
      <w:spacing w:after="200" w:line="240" w:lineRule="atLeast"/>
    </w:pPr>
    <w:rPr>
      <w:rFonts w:ascii="Calibri" w:eastAsia="DejaVu Sans" w:hAnsi="Calibri" w:cs="font277"/>
      <w:b/>
      <w:bCs/>
      <w:kern w:val="1"/>
      <w:sz w:val="18"/>
      <w:szCs w:val="18"/>
      <w:lang w:val="ru-RU" w:eastAsia="ar-SA"/>
    </w:rPr>
  </w:style>
  <w:style w:type="character" w:customStyle="1" w:styleId="34">
    <w:name w:val="Основной текст (3)_"/>
    <w:link w:val="33"/>
    <w:rsid w:val="004D597A"/>
    <w:rPr>
      <w:rFonts w:ascii="Calibri" w:eastAsia="DejaVu Sans" w:hAnsi="Calibri" w:cs="font277"/>
      <w:b/>
      <w:bCs/>
      <w:kern w:val="1"/>
      <w:sz w:val="18"/>
      <w:szCs w:val="18"/>
      <w:lang w:val="ru-RU" w:eastAsia="ar-SA"/>
    </w:rPr>
  </w:style>
  <w:style w:type="paragraph" w:styleId="24">
    <w:name w:val="Body Text Indent 2"/>
    <w:basedOn w:val="a"/>
    <w:link w:val="25"/>
    <w:uiPriority w:val="99"/>
    <w:semiHidden/>
    <w:unhideWhenUsed/>
    <w:rsid w:val="007B0287"/>
    <w:pPr>
      <w:spacing w:after="120" w:line="480" w:lineRule="auto"/>
      <w:ind w:left="283"/>
    </w:pPr>
  </w:style>
  <w:style w:type="character" w:customStyle="1" w:styleId="25">
    <w:name w:val="Основной текст с отступом 2 Знак"/>
    <w:basedOn w:val="a0"/>
    <w:link w:val="24"/>
    <w:uiPriority w:val="99"/>
    <w:semiHidden/>
    <w:rsid w:val="007B0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51023">
      <w:bodyDiv w:val="1"/>
      <w:marLeft w:val="0"/>
      <w:marRight w:val="0"/>
      <w:marTop w:val="0"/>
      <w:marBottom w:val="0"/>
      <w:divBdr>
        <w:top w:val="none" w:sz="0" w:space="0" w:color="auto"/>
        <w:left w:val="none" w:sz="0" w:space="0" w:color="auto"/>
        <w:bottom w:val="none" w:sz="0" w:space="0" w:color="auto"/>
        <w:right w:val="none" w:sz="0" w:space="0" w:color="auto"/>
      </w:divBdr>
    </w:div>
    <w:div w:id="547031351">
      <w:bodyDiv w:val="1"/>
      <w:marLeft w:val="0"/>
      <w:marRight w:val="0"/>
      <w:marTop w:val="0"/>
      <w:marBottom w:val="0"/>
      <w:divBdr>
        <w:top w:val="none" w:sz="0" w:space="0" w:color="auto"/>
        <w:left w:val="none" w:sz="0" w:space="0" w:color="auto"/>
        <w:bottom w:val="none" w:sz="0" w:space="0" w:color="auto"/>
        <w:right w:val="none" w:sz="0" w:space="0" w:color="auto"/>
      </w:divBdr>
    </w:div>
    <w:div w:id="639188248">
      <w:bodyDiv w:val="1"/>
      <w:marLeft w:val="0"/>
      <w:marRight w:val="0"/>
      <w:marTop w:val="0"/>
      <w:marBottom w:val="0"/>
      <w:divBdr>
        <w:top w:val="none" w:sz="0" w:space="0" w:color="auto"/>
        <w:left w:val="none" w:sz="0" w:space="0" w:color="auto"/>
        <w:bottom w:val="none" w:sz="0" w:space="0" w:color="auto"/>
        <w:right w:val="none" w:sz="0" w:space="0" w:color="auto"/>
      </w:divBdr>
    </w:div>
    <w:div w:id="671958336">
      <w:bodyDiv w:val="1"/>
      <w:marLeft w:val="0"/>
      <w:marRight w:val="0"/>
      <w:marTop w:val="0"/>
      <w:marBottom w:val="0"/>
      <w:divBdr>
        <w:top w:val="none" w:sz="0" w:space="0" w:color="auto"/>
        <w:left w:val="none" w:sz="0" w:space="0" w:color="auto"/>
        <w:bottom w:val="none" w:sz="0" w:space="0" w:color="auto"/>
        <w:right w:val="none" w:sz="0" w:space="0" w:color="auto"/>
      </w:divBdr>
    </w:div>
    <w:div w:id="1088885063">
      <w:bodyDiv w:val="1"/>
      <w:marLeft w:val="0"/>
      <w:marRight w:val="0"/>
      <w:marTop w:val="0"/>
      <w:marBottom w:val="0"/>
      <w:divBdr>
        <w:top w:val="none" w:sz="0" w:space="0" w:color="auto"/>
        <w:left w:val="none" w:sz="0" w:space="0" w:color="auto"/>
        <w:bottom w:val="none" w:sz="0" w:space="0" w:color="auto"/>
        <w:right w:val="none" w:sz="0" w:space="0" w:color="auto"/>
      </w:divBdr>
    </w:div>
    <w:div w:id="1178619636">
      <w:bodyDiv w:val="1"/>
      <w:marLeft w:val="0"/>
      <w:marRight w:val="0"/>
      <w:marTop w:val="0"/>
      <w:marBottom w:val="0"/>
      <w:divBdr>
        <w:top w:val="none" w:sz="0" w:space="0" w:color="auto"/>
        <w:left w:val="none" w:sz="0" w:space="0" w:color="auto"/>
        <w:bottom w:val="none" w:sz="0" w:space="0" w:color="auto"/>
        <w:right w:val="none" w:sz="0" w:space="0" w:color="auto"/>
      </w:divBdr>
    </w:div>
    <w:div w:id="1405714060">
      <w:bodyDiv w:val="1"/>
      <w:marLeft w:val="0"/>
      <w:marRight w:val="0"/>
      <w:marTop w:val="0"/>
      <w:marBottom w:val="0"/>
      <w:divBdr>
        <w:top w:val="none" w:sz="0" w:space="0" w:color="auto"/>
        <w:left w:val="none" w:sz="0" w:space="0" w:color="auto"/>
        <w:bottom w:val="none" w:sz="0" w:space="0" w:color="auto"/>
        <w:right w:val="none" w:sz="0" w:space="0" w:color="auto"/>
      </w:divBdr>
    </w:div>
    <w:div w:id="1786383353">
      <w:bodyDiv w:val="1"/>
      <w:marLeft w:val="0"/>
      <w:marRight w:val="0"/>
      <w:marTop w:val="0"/>
      <w:marBottom w:val="0"/>
      <w:divBdr>
        <w:top w:val="none" w:sz="0" w:space="0" w:color="auto"/>
        <w:left w:val="none" w:sz="0" w:space="0" w:color="auto"/>
        <w:bottom w:val="none" w:sz="0" w:space="0" w:color="auto"/>
        <w:right w:val="none" w:sz="0" w:space="0" w:color="auto"/>
      </w:divBdr>
    </w:div>
    <w:div w:id="1881241934">
      <w:bodyDiv w:val="1"/>
      <w:marLeft w:val="0"/>
      <w:marRight w:val="0"/>
      <w:marTop w:val="0"/>
      <w:marBottom w:val="0"/>
      <w:divBdr>
        <w:top w:val="none" w:sz="0" w:space="0" w:color="auto"/>
        <w:left w:val="none" w:sz="0" w:space="0" w:color="auto"/>
        <w:bottom w:val="none" w:sz="0" w:space="0" w:color="auto"/>
        <w:right w:val="none" w:sz="0" w:space="0" w:color="auto"/>
      </w:divBdr>
    </w:div>
    <w:div w:id="1908951158">
      <w:bodyDiv w:val="1"/>
      <w:marLeft w:val="0"/>
      <w:marRight w:val="0"/>
      <w:marTop w:val="0"/>
      <w:marBottom w:val="0"/>
      <w:divBdr>
        <w:top w:val="none" w:sz="0" w:space="0" w:color="auto"/>
        <w:left w:val="none" w:sz="0" w:space="0" w:color="auto"/>
        <w:bottom w:val="none" w:sz="0" w:space="0" w:color="auto"/>
        <w:right w:val="none" w:sz="0" w:space="0" w:color="auto"/>
      </w:divBdr>
    </w:div>
    <w:div w:id="1939869367">
      <w:bodyDiv w:val="1"/>
      <w:marLeft w:val="0"/>
      <w:marRight w:val="0"/>
      <w:marTop w:val="0"/>
      <w:marBottom w:val="0"/>
      <w:divBdr>
        <w:top w:val="none" w:sz="0" w:space="0" w:color="auto"/>
        <w:left w:val="none" w:sz="0" w:space="0" w:color="auto"/>
        <w:bottom w:val="none" w:sz="0" w:space="0" w:color="auto"/>
        <w:right w:val="none" w:sz="0" w:space="0" w:color="auto"/>
      </w:divBdr>
    </w:div>
    <w:div w:id="2022198015">
      <w:bodyDiv w:val="1"/>
      <w:marLeft w:val="0"/>
      <w:marRight w:val="0"/>
      <w:marTop w:val="0"/>
      <w:marBottom w:val="0"/>
      <w:divBdr>
        <w:top w:val="none" w:sz="0" w:space="0" w:color="auto"/>
        <w:left w:val="none" w:sz="0" w:space="0" w:color="auto"/>
        <w:bottom w:val="none" w:sz="0" w:space="0" w:color="auto"/>
        <w:right w:val="none" w:sz="0" w:space="0" w:color="auto"/>
      </w:divBdr>
    </w:div>
    <w:div w:id="2050646525">
      <w:bodyDiv w:val="1"/>
      <w:marLeft w:val="0"/>
      <w:marRight w:val="0"/>
      <w:marTop w:val="0"/>
      <w:marBottom w:val="0"/>
      <w:divBdr>
        <w:top w:val="none" w:sz="0" w:space="0" w:color="auto"/>
        <w:left w:val="none" w:sz="0" w:space="0" w:color="auto"/>
        <w:bottom w:val="none" w:sz="0" w:space="0" w:color="auto"/>
        <w:right w:val="none" w:sz="0" w:space="0" w:color="auto"/>
      </w:divBdr>
    </w:div>
    <w:div w:id="21068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1384%23" TargetMode="External"/><Relationship Id="rId3" Type="http://schemas.openxmlformats.org/officeDocument/2006/relationships/styles" Target="styles.xml"/><Relationship Id="rId7" Type="http://schemas.openxmlformats.org/officeDocument/2006/relationships/hyperlink" Target="mailto:koval_oksana19@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ilolog.mdpu.org.ua/sklad-dekanatu-filologichnogo-fakul/kafedra-ukrayinskoyi-movi/sklad-kafedri-ukrayinskoyi-movi/koval-oksana-volodymyrivn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45F6D-3AFE-42DA-93CB-58189DF8D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Pages>
  <Words>3484</Words>
  <Characters>19861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Филя</cp:lastModifiedBy>
  <cp:revision>30</cp:revision>
  <dcterms:created xsi:type="dcterms:W3CDTF">2020-09-09T07:21:00Z</dcterms:created>
  <dcterms:modified xsi:type="dcterms:W3CDTF">2020-11-29T13:17:00Z</dcterms:modified>
</cp:coreProperties>
</file>