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359" w:rsidRPr="001B696A" w:rsidRDefault="00CC5503" w:rsidP="006E3359">
      <w:pPr>
        <w:jc w:val="right"/>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 </w:t>
      </w:r>
    </w:p>
    <w:p w:rsidR="006E3359" w:rsidRPr="001B696A" w:rsidRDefault="006E3359" w:rsidP="006E3359">
      <w:pPr>
        <w:ind w:left="2832" w:firstLine="708"/>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Мелітопольський державний педагогічний університет </w:t>
      </w: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sz w:val="24"/>
          <w:szCs w:val="24"/>
          <w:lang w:val="uk-UA"/>
        </w:rPr>
        <w:t>імені Богдана Хмельницького</w:t>
      </w:r>
      <w:r w:rsidRPr="001B696A">
        <w:rPr>
          <w:rFonts w:ascii="Times New Roman" w:hAnsi="Times New Roman" w:cs="Times New Roman"/>
          <w:b/>
          <w:caps/>
          <w:color w:val="000000"/>
          <w:sz w:val="24"/>
          <w:szCs w:val="24"/>
          <w:lang w:val="uk-UA"/>
        </w:rPr>
        <w:t xml:space="preserve"> </w:t>
      </w:r>
    </w:p>
    <w:p w:rsidR="006E3359" w:rsidRPr="001B696A" w:rsidRDefault="006E3359" w:rsidP="006E3359">
      <w:pPr>
        <w:jc w:val="center"/>
        <w:rPr>
          <w:rFonts w:ascii="Times New Roman" w:hAnsi="Times New Roman" w:cs="Times New Roman"/>
          <w:b/>
          <w:caps/>
          <w:sz w:val="24"/>
          <w:szCs w:val="24"/>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ФІЛОЛОГІЧНИЙ факультет</w:t>
      </w:r>
    </w:p>
    <w:p w:rsidR="006E3359" w:rsidRPr="001B696A" w:rsidRDefault="006E3359" w:rsidP="006E3359">
      <w:pPr>
        <w:jc w:val="center"/>
        <w:rPr>
          <w:rFonts w:ascii="Times New Roman" w:hAnsi="Times New Roman" w:cs="Times New Roman"/>
          <w:b/>
          <w:caps/>
          <w:sz w:val="24"/>
          <w:szCs w:val="24"/>
          <w:highlight w:val="magenta"/>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Кафедра </w:t>
      </w:r>
      <w:r w:rsidR="00C4689B">
        <w:rPr>
          <w:rFonts w:ascii="Times New Roman" w:hAnsi="Times New Roman" w:cs="Times New Roman"/>
          <w:b/>
          <w:caps/>
          <w:sz w:val="24"/>
          <w:szCs w:val="24"/>
          <w:lang w:val="uk-UA"/>
        </w:rPr>
        <w:t>УКРАЇНСЬКОЇ МОВИ</w:t>
      </w:r>
    </w:p>
    <w:p w:rsidR="006E3359" w:rsidRPr="001B696A" w:rsidRDefault="006E3359" w:rsidP="006E3359">
      <w:pPr>
        <w:jc w:val="center"/>
        <w:rPr>
          <w:rFonts w:ascii="Times New Roman" w:hAnsi="Times New Roman" w:cs="Times New Roman"/>
          <w:b/>
          <w:caps/>
          <w:color w:val="000000"/>
          <w:sz w:val="24"/>
          <w:szCs w:val="24"/>
          <w:lang w:val="uk-UA"/>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6E3359" w:rsidRPr="001B696A"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Назва </w:t>
            </w:r>
            <w:r w:rsidR="001B696A" w:rsidRPr="001B696A">
              <w:rPr>
                <w:rFonts w:ascii="Times New Roman" w:hAnsi="Times New Roman" w:cs="Times New Roman"/>
                <w:b/>
                <w:color w:val="000000"/>
                <w:sz w:val="24"/>
                <w:szCs w:val="24"/>
                <w:lang w:val="uk-UA"/>
              </w:rPr>
              <w:t>освітнього компоненту</w:t>
            </w:r>
          </w:p>
          <w:p w:rsidR="006E3359" w:rsidRPr="001B696A" w:rsidRDefault="00C4689B" w:rsidP="008F7B40">
            <w:pPr>
              <w:rPr>
                <w:rFonts w:ascii="Times New Roman" w:hAnsi="Times New Roman" w:cs="Times New Roman"/>
                <w:color w:val="000000"/>
                <w:sz w:val="24"/>
                <w:szCs w:val="24"/>
                <w:lang w:val="uk-UA"/>
              </w:rPr>
            </w:pPr>
            <w:r>
              <w:rPr>
                <w:i/>
                <w:color w:val="000000"/>
                <w:lang w:val="uk-UA"/>
              </w:rPr>
              <w:t>обов’язковий</w:t>
            </w:r>
            <w:r w:rsidR="006E3359" w:rsidRPr="001B696A">
              <w:rPr>
                <w:i/>
                <w:color w:val="000000"/>
                <w:lang w:val="uk-UA"/>
              </w:rPr>
              <w:t>/вибірковий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B696A" w:rsidRPr="008C4DF9" w:rsidRDefault="00C4689B"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Стилістика української мови</w:t>
            </w:r>
          </w:p>
          <w:p w:rsidR="006E3359" w:rsidRPr="008C4DF9" w:rsidRDefault="00C4689B" w:rsidP="008F7B40">
            <w:pPr>
              <w:tabs>
                <w:tab w:val="left" w:pos="9623"/>
              </w:tabs>
              <w:jc w:val="both"/>
              <w:rPr>
                <w:rFonts w:ascii="Times New Roman" w:hAnsi="Times New Roman" w:cs="Times New Roman"/>
                <w:color w:val="000000"/>
                <w:sz w:val="28"/>
                <w:szCs w:val="28"/>
                <w:lang w:val="uk-UA"/>
              </w:rPr>
            </w:pPr>
            <w:r w:rsidRPr="00C4689B">
              <w:rPr>
                <w:rFonts w:ascii="Times New Roman" w:hAnsi="Times New Roman" w:cs="Times New Roman"/>
                <w:sz w:val="28"/>
                <w:szCs w:val="28"/>
                <w:lang w:val="uk-UA"/>
              </w:rPr>
              <w:t>обов’язковий</w:t>
            </w:r>
          </w:p>
        </w:tc>
      </w:tr>
      <w:tr w:rsidR="006E3359" w:rsidRPr="009A16A1"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Ступінь освіти Бакалавр/магістр/доктор філософії </w:t>
            </w:r>
          </w:p>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C4689B"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Магістр</w:t>
            </w:r>
          </w:p>
          <w:p w:rsidR="00A26B4B" w:rsidRPr="008C4DF9" w:rsidRDefault="00A26B4B" w:rsidP="00A26B4B">
            <w:pPr>
              <w:spacing w:after="0"/>
              <w:rPr>
                <w:rFonts w:ascii="Times New Roman" w:hAnsi="Times New Roman" w:cs="Times New Roman"/>
                <w:sz w:val="28"/>
                <w:szCs w:val="28"/>
                <w:lang w:val="uk-UA"/>
              </w:rPr>
            </w:pPr>
          </w:p>
          <w:p w:rsidR="00A26B4B" w:rsidRPr="008C4DF9" w:rsidRDefault="00C4689B" w:rsidP="00A26B4B">
            <w:pPr>
              <w:spacing w:after="0"/>
              <w:rPr>
                <w:rFonts w:ascii="Times New Roman" w:hAnsi="Times New Roman" w:cs="Times New Roman"/>
                <w:sz w:val="28"/>
                <w:szCs w:val="28"/>
                <w:lang w:val="uk-UA"/>
              </w:rPr>
            </w:pPr>
            <w:r>
              <w:rPr>
                <w:rFonts w:ascii="Times New Roman" w:hAnsi="Times New Roman" w:cs="Times New Roman"/>
                <w:sz w:val="28"/>
                <w:szCs w:val="28"/>
                <w:lang w:val="uk-UA"/>
              </w:rPr>
              <w:t>Спеціальність: 035.01</w:t>
            </w:r>
            <w:r w:rsidR="00A26B4B" w:rsidRPr="008C4DF9">
              <w:rPr>
                <w:rFonts w:ascii="Times New Roman" w:hAnsi="Times New Roman" w:cs="Times New Roman"/>
                <w:sz w:val="28"/>
                <w:szCs w:val="28"/>
                <w:lang w:val="uk-UA"/>
              </w:rPr>
              <w:t xml:space="preserve"> </w:t>
            </w:r>
            <w:r>
              <w:rPr>
                <w:rFonts w:ascii="Times New Roman" w:hAnsi="Times New Roman" w:cs="Times New Roman"/>
                <w:sz w:val="28"/>
                <w:szCs w:val="28"/>
                <w:lang w:val="uk-UA"/>
              </w:rPr>
              <w:t>Філологія. Українська мова і література</w:t>
            </w:r>
          </w:p>
          <w:p w:rsidR="00C4689B" w:rsidRPr="008C4DF9" w:rsidRDefault="00A26B4B" w:rsidP="00C4689B">
            <w:pPr>
              <w:spacing w:after="0"/>
              <w:rPr>
                <w:rFonts w:ascii="Times New Roman" w:hAnsi="Times New Roman" w:cs="Times New Roman"/>
                <w:sz w:val="28"/>
                <w:szCs w:val="28"/>
                <w:lang w:val="uk-UA"/>
              </w:rPr>
            </w:pPr>
            <w:proofErr w:type="spellStart"/>
            <w:r w:rsidRPr="008C4DF9">
              <w:rPr>
                <w:rFonts w:ascii="Times New Roman" w:hAnsi="Times New Roman" w:cs="Times New Roman"/>
                <w:sz w:val="28"/>
                <w:szCs w:val="28"/>
                <w:lang w:val="uk-UA"/>
              </w:rPr>
              <w:t>Освітньо</w:t>
            </w:r>
            <w:proofErr w:type="spellEnd"/>
            <w:r w:rsidRPr="008C4DF9">
              <w:rPr>
                <w:rFonts w:ascii="Times New Roman" w:hAnsi="Times New Roman" w:cs="Times New Roman"/>
                <w:sz w:val="28"/>
                <w:szCs w:val="28"/>
                <w:lang w:val="uk-UA"/>
              </w:rPr>
              <w:t>-</w:t>
            </w:r>
            <w:r w:rsidR="00C4689B">
              <w:rPr>
                <w:rFonts w:ascii="Times New Roman" w:hAnsi="Times New Roman" w:cs="Times New Roman"/>
                <w:sz w:val="28"/>
                <w:szCs w:val="28"/>
                <w:lang w:val="uk-UA"/>
              </w:rPr>
              <w:t>наукова</w:t>
            </w:r>
            <w:r w:rsidRPr="008C4DF9">
              <w:rPr>
                <w:rFonts w:ascii="Times New Roman" w:hAnsi="Times New Roman" w:cs="Times New Roman"/>
                <w:sz w:val="28"/>
                <w:szCs w:val="28"/>
                <w:lang w:val="uk-UA"/>
              </w:rPr>
              <w:t xml:space="preserve"> програма: </w:t>
            </w:r>
            <w:r w:rsidR="00C4689B">
              <w:rPr>
                <w:rFonts w:ascii="Times New Roman" w:hAnsi="Times New Roman" w:cs="Times New Roman"/>
                <w:sz w:val="28"/>
                <w:szCs w:val="28"/>
                <w:lang w:val="uk-UA"/>
              </w:rPr>
              <w:t>Філологія. Українська мова і література</w:t>
            </w:r>
            <w:r w:rsidR="00C4689B" w:rsidRPr="008C4DF9">
              <w:rPr>
                <w:rFonts w:ascii="Times New Roman" w:hAnsi="Times New Roman" w:cs="Times New Roman"/>
                <w:sz w:val="28"/>
                <w:szCs w:val="28"/>
                <w:lang w:val="uk-UA"/>
              </w:rPr>
              <w:t xml:space="preserve"> </w:t>
            </w:r>
          </w:p>
          <w:p w:rsidR="006E3359" w:rsidRPr="008C4DF9" w:rsidRDefault="006E3359" w:rsidP="00A26B4B">
            <w:pPr>
              <w:tabs>
                <w:tab w:val="left" w:pos="9623"/>
              </w:tabs>
              <w:jc w:val="both"/>
              <w:rPr>
                <w:rFonts w:ascii="Times New Roman" w:hAnsi="Times New Roman" w:cs="Times New Roman"/>
                <w:sz w:val="28"/>
                <w:szCs w:val="28"/>
                <w:lang w:val="uk-UA"/>
              </w:rPr>
            </w:pPr>
          </w:p>
        </w:tc>
      </w:tr>
      <w:tr w:rsidR="006E3359" w:rsidRPr="001B696A"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6E3359" w:rsidP="00E15625">
            <w:pPr>
              <w:tabs>
                <w:tab w:val="left" w:pos="9623"/>
              </w:tabs>
              <w:jc w:val="both"/>
              <w:rPr>
                <w:rFonts w:ascii="Times New Roman" w:hAnsi="Times New Roman" w:cs="Times New Roman"/>
                <w:sz w:val="28"/>
                <w:szCs w:val="28"/>
                <w:lang w:val="uk-UA"/>
              </w:rPr>
            </w:pPr>
            <w:r w:rsidRPr="008C4DF9">
              <w:rPr>
                <w:i/>
                <w:sz w:val="28"/>
                <w:szCs w:val="28"/>
                <w:lang w:val="uk-UA"/>
              </w:rPr>
              <w:t xml:space="preserve">2020-2021/ І семестр / </w:t>
            </w:r>
            <w:r w:rsidR="00C4689B">
              <w:rPr>
                <w:i/>
                <w:sz w:val="28"/>
                <w:szCs w:val="28"/>
                <w:lang w:val="uk-UA"/>
              </w:rPr>
              <w:t>1</w:t>
            </w:r>
            <w:r w:rsidRPr="008C4DF9">
              <w:rPr>
                <w:i/>
                <w:sz w:val="28"/>
                <w:szCs w:val="28"/>
                <w:lang w:val="uk-UA"/>
              </w:rPr>
              <w:t xml:space="preserve"> курс</w:t>
            </w:r>
          </w:p>
        </w:tc>
      </w:tr>
      <w:tr w:rsidR="00332456" w:rsidRPr="00C4689B" w:rsidTr="008F7B40">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8C4DF9" w:rsidRDefault="00C4689B" w:rsidP="006F51E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Коваль Оксана Володимирівна</w:t>
            </w:r>
          </w:p>
        </w:tc>
      </w:tr>
      <w:tr w:rsidR="00332456" w:rsidRPr="009A16A1" w:rsidTr="008F7B40">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proofErr w:type="spellStart"/>
            <w:r w:rsidRPr="001B696A">
              <w:rPr>
                <w:rFonts w:ascii="Times New Roman" w:hAnsi="Times New Roman" w:cs="Times New Roman"/>
                <w:b/>
                <w:color w:val="000000"/>
                <w:sz w:val="24"/>
                <w:szCs w:val="24"/>
                <w:lang w:val="uk-UA"/>
              </w:rPr>
              <w:t>Профайл</w:t>
            </w:r>
            <w:proofErr w:type="spellEnd"/>
            <w:r w:rsidRPr="001B696A">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C4689B" w:rsidRDefault="009A16A1" w:rsidP="006F51EE">
            <w:pPr>
              <w:spacing w:after="0" w:line="240" w:lineRule="auto"/>
              <w:ind w:left="290"/>
              <w:jc w:val="both"/>
              <w:rPr>
                <w:rFonts w:ascii="Times New Roman" w:hAnsi="Times New Roman" w:cs="Times New Roman"/>
                <w:sz w:val="28"/>
                <w:szCs w:val="28"/>
                <w:lang w:val="uk-UA"/>
              </w:rPr>
            </w:pPr>
            <w:r>
              <w:rPr>
                <w:rStyle w:val="a4"/>
              </w:rPr>
              <w:fldChar w:fldCharType="begin"/>
            </w:r>
            <w:r w:rsidRPr="009A16A1">
              <w:rPr>
                <w:rStyle w:val="a4"/>
                <w:lang w:val="uk-UA"/>
              </w:rPr>
              <w:instrText xml:space="preserve"> </w:instrText>
            </w:r>
            <w:r>
              <w:rPr>
                <w:rStyle w:val="a4"/>
              </w:rPr>
              <w:instrText>HYPERLINK</w:instrText>
            </w:r>
            <w:r w:rsidRPr="009A16A1">
              <w:rPr>
                <w:rStyle w:val="a4"/>
                <w:lang w:val="uk-UA"/>
              </w:rPr>
              <w:instrText xml:space="preserve"> "</w:instrText>
            </w:r>
            <w:r>
              <w:rPr>
                <w:rStyle w:val="a4"/>
              </w:rPr>
              <w:instrText>http</w:instrText>
            </w:r>
            <w:r w:rsidRPr="009A16A1">
              <w:rPr>
                <w:rStyle w:val="a4"/>
                <w:lang w:val="uk-UA"/>
              </w:rPr>
              <w:instrText>://</w:instrText>
            </w:r>
            <w:r>
              <w:rPr>
                <w:rStyle w:val="a4"/>
              </w:rPr>
              <w:instrText>filolog</w:instrText>
            </w:r>
            <w:r w:rsidRPr="009A16A1">
              <w:rPr>
                <w:rStyle w:val="a4"/>
                <w:lang w:val="uk-UA"/>
              </w:rPr>
              <w:instrText>.</w:instrText>
            </w:r>
            <w:r>
              <w:rPr>
                <w:rStyle w:val="a4"/>
              </w:rPr>
              <w:instrText>mdpu</w:instrText>
            </w:r>
            <w:r w:rsidRPr="009A16A1">
              <w:rPr>
                <w:rStyle w:val="a4"/>
                <w:lang w:val="uk-UA"/>
              </w:rPr>
              <w:instrText>.</w:instrText>
            </w:r>
            <w:r>
              <w:rPr>
                <w:rStyle w:val="a4"/>
              </w:rPr>
              <w:instrText>org</w:instrText>
            </w:r>
            <w:r w:rsidRPr="009A16A1">
              <w:rPr>
                <w:rStyle w:val="a4"/>
                <w:lang w:val="uk-UA"/>
              </w:rPr>
              <w:instrText>.</w:instrText>
            </w:r>
            <w:r>
              <w:rPr>
                <w:rStyle w:val="a4"/>
              </w:rPr>
              <w:instrText>ua</w:instrText>
            </w:r>
            <w:r w:rsidRPr="009A16A1">
              <w:rPr>
                <w:rStyle w:val="a4"/>
                <w:lang w:val="uk-UA"/>
              </w:rPr>
              <w:instrText>/</w:instrText>
            </w:r>
            <w:r>
              <w:rPr>
                <w:rStyle w:val="a4"/>
              </w:rPr>
              <w:instrText>sklad</w:instrText>
            </w:r>
            <w:r w:rsidRPr="009A16A1">
              <w:rPr>
                <w:rStyle w:val="a4"/>
                <w:lang w:val="uk-UA"/>
              </w:rPr>
              <w:instrText>-</w:instrText>
            </w:r>
            <w:r>
              <w:rPr>
                <w:rStyle w:val="a4"/>
              </w:rPr>
              <w:instrText>dekanatu</w:instrText>
            </w:r>
            <w:r w:rsidRPr="009A16A1">
              <w:rPr>
                <w:rStyle w:val="a4"/>
                <w:lang w:val="uk-UA"/>
              </w:rPr>
              <w:instrText>-</w:instrText>
            </w:r>
            <w:r>
              <w:rPr>
                <w:rStyle w:val="a4"/>
              </w:rPr>
              <w:instrText>filologichnogo</w:instrText>
            </w:r>
            <w:r w:rsidRPr="009A16A1">
              <w:rPr>
                <w:rStyle w:val="a4"/>
                <w:lang w:val="uk-UA"/>
              </w:rPr>
              <w:instrText>-</w:instrText>
            </w:r>
            <w:r>
              <w:rPr>
                <w:rStyle w:val="a4"/>
              </w:rPr>
              <w:instrText>fakul</w:instrText>
            </w:r>
            <w:r w:rsidRPr="009A16A1">
              <w:rPr>
                <w:rStyle w:val="a4"/>
                <w:lang w:val="uk-UA"/>
              </w:rPr>
              <w:instrText>/</w:instrText>
            </w:r>
            <w:r>
              <w:rPr>
                <w:rStyle w:val="a4"/>
              </w:rPr>
              <w:instrText>kafedra</w:instrText>
            </w:r>
            <w:r w:rsidRPr="009A16A1">
              <w:rPr>
                <w:rStyle w:val="a4"/>
                <w:lang w:val="uk-UA"/>
              </w:rPr>
              <w:instrText>-</w:instrText>
            </w:r>
            <w:r>
              <w:rPr>
                <w:rStyle w:val="a4"/>
              </w:rPr>
              <w:instrText>ukrayinskoyi</w:instrText>
            </w:r>
            <w:r w:rsidRPr="009A16A1">
              <w:rPr>
                <w:rStyle w:val="a4"/>
                <w:lang w:val="uk-UA"/>
              </w:rPr>
              <w:instrText>-</w:instrText>
            </w:r>
            <w:r>
              <w:rPr>
                <w:rStyle w:val="a4"/>
              </w:rPr>
              <w:instrText>movi</w:instrText>
            </w:r>
            <w:r w:rsidRPr="009A16A1">
              <w:rPr>
                <w:rStyle w:val="a4"/>
                <w:lang w:val="uk-UA"/>
              </w:rPr>
              <w:instrText>/</w:instrText>
            </w:r>
            <w:r>
              <w:rPr>
                <w:rStyle w:val="a4"/>
              </w:rPr>
              <w:instrText>sklad</w:instrText>
            </w:r>
            <w:r w:rsidRPr="009A16A1">
              <w:rPr>
                <w:rStyle w:val="a4"/>
                <w:lang w:val="uk-UA"/>
              </w:rPr>
              <w:instrText>-</w:instrText>
            </w:r>
            <w:r>
              <w:rPr>
                <w:rStyle w:val="a4"/>
              </w:rPr>
              <w:instrText>kafedri</w:instrText>
            </w:r>
            <w:r w:rsidRPr="009A16A1">
              <w:rPr>
                <w:rStyle w:val="a4"/>
                <w:lang w:val="uk-UA"/>
              </w:rPr>
              <w:instrText>-</w:instrText>
            </w:r>
            <w:r>
              <w:rPr>
                <w:rStyle w:val="a4"/>
              </w:rPr>
              <w:instrText>ukrayinskoyi</w:instrText>
            </w:r>
            <w:r w:rsidRPr="009A16A1">
              <w:rPr>
                <w:rStyle w:val="a4"/>
                <w:lang w:val="uk-UA"/>
              </w:rPr>
              <w:instrText>-</w:instrText>
            </w:r>
            <w:r>
              <w:rPr>
                <w:rStyle w:val="a4"/>
              </w:rPr>
              <w:instrText>movi</w:instrText>
            </w:r>
            <w:r w:rsidRPr="009A16A1">
              <w:rPr>
                <w:rStyle w:val="a4"/>
                <w:lang w:val="uk-UA"/>
              </w:rPr>
              <w:instrText>/</w:instrText>
            </w:r>
            <w:r>
              <w:rPr>
                <w:rStyle w:val="a4"/>
              </w:rPr>
              <w:instrText>koval</w:instrText>
            </w:r>
            <w:r w:rsidRPr="009A16A1">
              <w:rPr>
                <w:rStyle w:val="a4"/>
                <w:lang w:val="uk-UA"/>
              </w:rPr>
              <w:instrText>-</w:instrText>
            </w:r>
            <w:r>
              <w:rPr>
                <w:rStyle w:val="a4"/>
              </w:rPr>
              <w:instrText>oksana</w:instrText>
            </w:r>
            <w:r w:rsidRPr="009A16A1">
              <w:rPr>
                <w:rStyle w:val="a4"/>
                <w:lang w:val="uk-UA"/>
              </w:rPr>
              <w:instrText>-</w:instrText>
            </w:r>
            <w:r>
              <w:rPr>
                <w:rStyle w:val="a4"/>
              </w:rPr>
              <w:instrText>volodymyrivna</w:instrText>
            </w:r>
            <w:r w:rsidRPr="009A16A1">
              <w:rPr>
                <w:rStyle w:val="a4"/>
                <w:lang w:val="uk-UA"/>
              </w:rPr>
              <w:instrText xml:space="preserve">/" </w:instrText>
            </w:r>
            <w:r>
              <w:rPr>
                <w:rStyle w:val="a4"/>
              </w:rPr>
              <w:fldChar w:fldCharType="separate"/>
            </w:r>
            <w:r w:rsidR="00C4689B" w:rsidRPr="00C4689B">
              <w:rPr>
                <w:rStyle w:val="a4"/>
              </w:rPr>
              <w:t>http</w:t>
            </w:r>
            <w:r w:rsidR="00C4689B" w:rsidRPr="00C4689B">
              <w:rPr>
                <w:rStyle w:val="a4"/>
                <w:lang w:val="uk-UA"/>
              </w:rPr>
              <w:t>://</w:t>
            </w:r>
            <w:proofErr w:type="spellStart"/>
            <w:r w:rsidR="00C4689B" w:rsidRPr="00C4689B">
              <w:rPr>
                <w:rStyle w:val="a4"/>
              </w:rPr>
              <w:t>filolog</w:t>
            </w:r>
            <w:proofErr w:type="spellEnd"/>
            <w:r w:rsidR="00C4689B" w:rsidRPr="00C4689B">
              <w:rPr>
                <w:rStyle w:val="a4"/>
                <w:lang w:val="uk-UA"/>
              </w:rPr>
              <w:t>.</w:t>
            </w:r>
            <w:proofErr w:type="spellStart"/>
            <w:r w:rsidR="00C4689B" w:rsidRPr="00C4689B">
              <w:rPr>
                <w:rStyle w:val="a4"/>
              </w:rPr>
              <w:t>mdpu</w:t>
            </w:r>
            <w:proofErr w:type="spellEnd"/>
            <w:r w:rsidR="00C4689B" w:rsidRPr="00C4689B">
              <w:rPr>
                <w:rStyle w:val="a4"/>
                <w:lang w:val="uk-UA"/>
              </w:rPr>
              <w:t>.</w:t>
            </w:r>
            <w:r w:rsidR="00C4689B" w:rsidRPr="00C4689B">
              <w:rPr>
                <w:rStyle w:val="a4"/>
              </w:rPr>
              <w:t>org</w:t>
            </w:r>
            <w:r w:rsidR="00C4689B" w:rsidRPr="00C4689B">
              <w:rPr>
                <w:rStyle w:val="a4"/>
                <w:lang w:val="uk-UA"/>
              </w:rPr>
              <w:t>.</w:t>
            </w:r>
            <w:proofErr w:type="spellStart"/>
            <w:r w:rsidR="00C4689B" w:rsidRPr="00C4689B">
              <w:rPr>
                <w:rStyle w:val="a4"/>
              </w:rPr>
              <w:t>ua</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dekanatu</w:t>
            </w:r>
            <w:proofErr w:type="spellEnd"/>
            <w:r w:rsidR="00C4689B" w:rsidRPr="00C4689B">
              <w:rPr>
                <w:rStyle w:val="a4"/>
                <w:lang w:val="uk-UA"/>
              </w:rPr>
              <w:t>-</w:t>
            </w:r>
            <w:proofErr w:type="spellStart"/>
            <w:r w:rsidR="00C4689B" w:rsidRPr="00C4689B">
              <w:rPr>
                <w:rStyle w:val="a4"/>
              </w:rPr>
              <w:t>filologichnogo</w:t>
            </w:r>
            <w:proofErr w:type="spellEnd"/>
            <w:r w:rsidR="00C4689B" w:rsidRPr="00C4689B">
              <w:rPr>
                <w:rStyle w:val="a4"/>
                <w:lang w:val="uk-UA"/>
              </w:rPr>
              <w:t>-</w:t>
            </w:r>
            <w:proofErr w:type="spellStart"/>
            <w:r w:rsidR="00C4689B" w:rsidRPr="00C4689B">
              <w:rPr>
                <w:rStyle w:val="a4"/>
              </w:rPr>
              <w:t>fakul</w:t>
            </w:r>
            <w:proofErr w:type="spellEnd"/>
            <w:r w:rsidR="00C4689B" w:rsidRPr="00C4689B">
              <w:rPr>
                <w:rStyle w:val="a4"/>
                <w:lang w:val="uk-UA"/>
              </w:rPr>
              <w:t>/</w:t>
            </w:r>
            <w:proofErr w:type="spellStart"/>
            <w:r w:rsidR="00C4689B" w:rsidRPr="00C4689B">
              <w:rPr>
                <w:rStyle w:val="a4"/>
              </w:rPr>
              <w:t>kafedra</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kafedri</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koval</w:t>
            </w:r>
            <w:proofErr w:type="spellEnd"/>
            <w:r w:rsidR="00C4689B" w:rsidRPr="00C4689B">
              <w:rPr>
                <w:rStyle w:val="a4"/>
                <w:lang w:val="uk-UA"/>
              </w:rPr>
              <w:t>-</w:t>
            </w:r>
            <w:proofErr w:type="spellStart"/>
            <w:r w:rsidR="00C4689B" w:rsidRPr="00C4689B">
              <w:rPr>
                <w:rStyle w:val="a4"/>
              </w:rPr>
              <w:t>oksana</w:t>
            </w:r>
            <w:proofErr w:type="spellEnd"/>
            <w:r w:rsidR="00C4689B" w:rsidRPr="00C4689B">
              <w:rPr>
                <w:rStyle w:val="a4"/>
                <w:lang w:val="uk-UA"/>
              </w:rPr>
              <w:t>-</w:t>
            </w:r>
            <w:proofErr w:type="spellStart"/>
            <w:r w:rsidR="00C4689B" w:rsidRPr="00C4689B">
              <w:rPr>
                <w:rStyle w:val="a4"/>
              </w:rPr>
              <w:t>volodymyrivna</w:t>
            </w:r>
            <w:proofErr w:type="spellEnd"/>
            <w:r w:rsidR="00C4689B" w:rsidRPr="00C4689B">
              <w:rPr>
                <w:rStyle w:val="a4"/>
                <w:lang w:val="uk-UA"/>
              </w:rPr>
              <w:t>/</w:t>
            </w:r>
            <w:r>
              <w:rPr>
                <w:rStyle w:val="a4"/>
                <w:lang w:val="uk-UA"/>
              </w:rPr>
              <w:fldChar w:fldCharType="end"/>
            </w:r>
          </w:p>
        </w:tc>
      </w:tr>
      <w:tr w:rsidR="00353C36" w:rsidRPr="001B696A" w:rsidTr="00C4689B">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lastRenderedPageBreak/>
              <w:t xml:space="preserve">Контактний </w:t>
            </w:r>
            <w:proofErr w:type="spellStart"/>
            <w:r w:rsidRPr="00C4689B">
              <w:rPr>
                <w:rFonts w:ascii="Times New Roman" w:hAnsi="Times New Roman" w:cs="Times New Roman"/>
                <w:b/>
                <w:sz w:val="24"/>
                <w:szCs w:val="24"/>
                <w:lang w:val="uk-UA"/>
              </w:rPr>
              <w:t>тел</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C4689B" w:rsidP="00B004C5">
            <w:pPr>
              <w:ind w:left="289"/>
              <w:jc w:val="both"/>
              <w:rPr>
                <w:rFonts w:ascii="Times New Roman" w:hAnsi="Times New Roman" w:cs="Times New Roman"/>
                <w:sz w:val="28"/>
                <w:szCs w:val="28"/>
                <w:highlight w:val="red"/>
                <w:lang w:val="uk-UA"/>
              </w:rPr>
            </w:pPr>
            <w:r w:rsidRPr="00C4689B">
              <w:rPr>
                <w:rFonts w:ascii="Times New Roman" w:hAnsi="Times New Roman" w:cs="Times New Roman"/>
                <w:sz w:val="28"/>
                <w:szCs w:val="28"/>
                <w:lang w:val="uk-UA"/>
              </w:rPr>
              <w:t>067-645-93-74</w:t>
            </w:r>
          </w:p>
        </w:tc>
      </w:tr>
      <w:tr w:rsidR="00353C36" w:rsidRPr="00C4689B" w:rsidTr="00C4689B">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t>E-</w:t>
            </w:r>
            <w:proofErr w:type="spellStart"/>
            <w:r w:rsidRPr="00C4689B">
              <w:rPr>
                <w:rFonts w:ascii="Times New Roman" w:hAnsi="Times New Roman" w:cs="Times New Roman"/>
                <w:b/>
                <w:sz w:val="24"/>
                <w:szCs w:val="24"/>
                <w:lang w:val="uk-UA"/>
              </w:rPr>
              <w:t>mail</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9A16A1" w:rsidP="00C4689B">
            <w:pPr>
              <w:ind w:left="289"/>
              <w:jc w:val="both"/>
              <w:rPr>
                <w:rFonts w:ascii="Times New Roman" w:hAnsi="Times New Roman" w:cs="Times New Roman"/>
                <w:sz w:val="28"/>
                <w:szCs w:val="28"/>
                <w:highlight w:val="red"/>
                <w:lang w:val="uk-UA"/>
              </w:rPr>
            </w:pPr>
            <w:hyperlink r:id="rId6" w:history="1">
              <w:r w:rsidR="00C4689B" w:rsidRPr="00C4689B">
                <w:rPr>
                  <w:rStyle w:val="a4"/>
                  <w:rFonts w:ascii="Times New Roman" w:hAnsi="Times New Roman" w:cs="Times New Roman"/>
                  <w:sz w:val="28"/>
                  <w:szCs w:val="28"/>
                </w:rPr>
                <w:t>koval</w:t>
              </w:r>
              <w:r w:rsidR="00C4689B" w:rsidRPr="00C4689B">
                <w:rPr>
                  <w:rStyle w:val="a4"/>
                  <w:rFonts w:ascii="Times New Roman" w:hAnsi="Times New Roman" w:cs="Times New Roman"/>
                  <w:sz w:val="28"/>
                  <w:szCs w:val="28"/>
                  <w:lang w:val="ru-RU"/>
                </w:rPr>
                <w:t>_</w:t>
              </w:r>
              <w:r w:rsidR="00C4689B" w:rsidRPr="00C4689B">
                <w:rPr>
                  <w:rStyle w:val="a4"/>
                  <w:rFonts w:ascii="Times New Roman" w:hAnsi="Times New Roman" w:cs="Times New Roman"/>
                  <w:sz w:val="28"/>
                  <w:szCs w:val="28"/>
                </w:rPr>
                <w:t>oksana</w:t>
              </w:r>
              <w:r w:rsidR="00C4689B" w:rsidRPr="00C4689B">
                <w:rPr>
                  <w:rStyle w:val="a4"/>
                  <w:rFonts w:ascii="Times New Roman" w:hAnsi="Times New Roman" w:cs="Times New Roman"/>
                  <w:sz w:val="28"/>
                  <w:szCs w:val="28"/>
                  <w:lang w:val="ru-RU"/>
                </w:rPr>
                <w:t>19@</w:t>
              </w:r>
              <w:r w:rsidR="00C4689B" w:rsidRPr="00C4689B">
                <w:rPr>
                  <w:rStyle w:val="a4"/>
                  <w:rFonts w:ascii="Times New Roman" w:hAnsi="Times New Roman" w:cs="Times New Roman"/>
                  <w:sz w:val="28"/>
                  <w:szCs w:val="28"/>
                </w:rPr>
                <w:t>ukr</w:t>
              </w:r>
              <w:r w:rsidR="00C4689B" w:rsidRPr="00C4689B">
                <w:rPr>
                  <w:rStyle w:val="a4"/>
                  <w:rFonts w:ascii="Times New Roman" w:hAnsi="Times New Roman" w:cs="Times New Roman"/>
                  <w:sz w:val="28"/>
                  <w:szCs w:val="28"/>
                  <w:lang w:val="ru-RU"/>
                </w:rPr>
                <w:t>.</w:t>
              </w:r>
              <w:r w:rsidR="00C4689B" w:rsidRPr="00C4689B">
                <w:rPr>
                  <w:rStyle w:val="a4"/>
                  <w:rFonts w:ascii="Times New Roman" w:hAnsi="Times New Roman" w:cs="Times New Roman"/>
                  <w:sz w:val="28"/>
                  <w:szCs w:val="28"/>
                </w:rPr>
                <w:t>net</w:t>
              </w:r>
            </w:hyperlink>
            <w:r w:rsidR="00353C36" w:rsidRPr="00C4689B">
              <w:rPr>
                <w:rFonts w:ascii="Times New Roman" w:hAnsi="Times New Roman" w:cs="Times New Roman"/>
                <w:sz w:val="28"/>
                <w:szCs w:val="28"/>
                <w:lang w:val="uk-UA"/>
              </w:rPr>
              <w:t xml:space="preserve"> </w:t>
            </w:r>
          </w:p>
        </w:tc>
      </w:tr>
      <w:tr w:rsidR="00353C36" w:rsidRPr="009A16A1" w:rsidTr="008F7B40">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5972C9">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w:t>
            </w:r>
            <w:r>
              <w:rPr>
                <w:rFonts w:ascii="Times New Roman" w:hAnsi="Times New Roman" w:cs="Times New Roman"/>
                <w:b/>
                <w:color w:val="000000"/>
                <w:sz w:val="24"/>
                <w:szCs w:val="24"/>
                <w:lang w:val="uk-UA"/>
              </w:rPr>
              <w:t xml:space="preserve"> </w:t>
            </w:r>
            <w:r w:rsidRPr="001B696A">
              <w:rPr>
                <w:rFonts w:ascii="Times New Roman" w:hAnsi="Times New Roman" w:cs="Times New Roman"/>
                <w:b/>
                <w:color w:val="000000"/>
                <w:sz w:val="24"/>
                <w:szCs w:val="24"/>
                <w:lang w:val="uk-UA"/>
              </w:rPr>
              <w:t>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8C4DF9" w:rsidRDefault="009A16A1" w:rsidP="008F7B40">
            <w:pPr>
              <w:ind w:left="290"/>
              <w:jc w:val="both"/>
              <w:rPr>
                <w:rFonts w:ascii="Times New Roman" w:hAnsi="Times New Roman" w:cs="Times New Roman"/>
                <w:color w:val="000000"/>
                <w:sz w:val="28"/>
                <w:szCs w:val="28"/>
                <w:lang w:val="uk-UA"/>
              </w:rPr>
            </w:pPr>
            <w:r>
              <w:rPr>
                <w:rStyle w:val="a4"/>
              </w:rPr>
              <w:fldChar w:fldCharType="begin"/>
            </w:r>
            <w:r w:rsidRPr="009A16A1">
              <w:rPr>
                <w:rStyle w:val="a4"/>
                <w:lang w:val="uk-UA"/>
              </w:rPr>
              <w:instrText xml:space="preserve"> </w:instrText>
            </w:r>
            <w:r>
              <w:rPr>
                <w:rStyle w:val="a4"/>
              </w:rPr>
              <w:instrText>HYPERLINK</w:instrText>
            </w:r>
            <w:r w:rsidRPr="009A16A1">
              <w:rPr>
                <w:rStyle w:val="a4"/>
                <w:lang w:val="uk-UA"/>
              </w:rPr>
              <w:instrText xml:space="preserve"> "</w:instrText>
            </w:r>
            <w:r>
              <w:rPr>
                <w:rStyle w:val="a4"/>
              </w:rPr>
              <w:instrText>http</w:instrText>
            </w:r>
            <w:r w:rsidRPr="009A16A1">
              <w:rPr>
                <w:rStyle w:val="a4"/>
                <w:lang w:val="uk-UA"/>
              </w:rPr>
              <w:instrText>://</w:instrText>
            </w:r>
            <w:r>
              <w:rPr>
                <w:rStyle w:val="a4"/>
              </w:rPr>
              <w:instrText>www</w:instrText>
            </w:r>
            <w:r w:rsidRPr="009A16A1">
              <w:rPr>
                <w:rStyle w:val="a4"/>
                <w:lang w:val="uk-UA"/>
              </w:rPr>
              <w:instrText>.</w:instrText>
            </w:r>
            <w:r>
              <w:rPr>
                <w:rStyle w:val="a4"/>
              </w:rPr>
              <w:instrText>dfn</w:instrText>
            </w:r>
            <w:r w:rsidRPr="009A16A1">
              <w:rPr>
                <w:rStyle w:val="a4"/>
                <w:lang w:val="uk-UA"/>
              </w:rPr>
              <w:instrText>.</w:instrText>
            </w:r>
            <w:r>
              <w:rPr>
                <w:rStyle w:val="a4"/>
              </w:rPr>
              <w:instrText>mdpu</w:instrText>
            </w:r>
            <w:r w:rsidRPr="009A16A1">
              <w:rPr>
                <w:rStyle w:val="a4"/>
                <w:lang w:val="uk-UA"/>
              </w:rPr>
              <w:instrText>.</w:instrText>
            </w:r>
            <w:r>
              <w:rPr>
                <w:rStyle w:val="a4"/>
              </w:rPr>
              <w:instrText>org</w:instrText>
            </w:r>
            <w:r w:rsidRPr="009A16A1">
              <w:rPr>
                <w:rStyle w:val="a4"/>
                <w:lang w:val="uk-UA"/>
              </w:rPr>
              <w:instrText>.</w:instrText>
            </w:r>
            <w:r>
              <w:rPr>
                <w:rStyle w:val="a4"/>
              </w:rPr>
              <w:instrText>ua</w:instrText>
            </w:r>
            <w:r w:rsidRPr="009A16A1">
              <w:rPr>
                <w:rStyle w:val="a4"/>
                <w:lang w:val="uk-UA"/>
              </w:rPr>
              <w:instrText>/</w:instrText>
            </w:r>
            <w:r>
              <w:rPr>
                <w:rStyle w:val="a4"/>
              </w:rPr>
              <w:instrText>course</w:instrText>
            </w:r>
            <w:r w:rsidRPr="009A16A1">
              <w:rPr>
                <w:rStyle w:val="a4"/>
                <w:lang w:val="uk-UA"/>
              </w:rPr>
              <w:instrText>/</w:instrText>
            </w:r>
            <w:r>
              <w:rPr>
                <w:rStyle w:val="a4"/>
              </w:rPr>
              <w:instrText>view</w:instrText>
            </w:r>
            <w:r w:rsidRPr="009A16A1">
              <w:rPr>
                <w:rStyle w:val="a4"/>
                <w:lang w:val="uk-UA"/>
              </w:rPr>
              <w:instrText>.</w:instrText>
            </w:r>
            <w:r>
              <w:rPr>
                <w:rStyle w:val="a4"/>
              </w:rPr>
              <w:instrText>php</w:instrText>
            </w:r>
            <w:r w:rsidRPr="009A16A1">
              <w:rPr>
                <w:rStyle w:val="a4"/>
                <w:lang w:val="uk-UA"/>
              </w:rPr>
              <w:instrText>?</w:instrText>
            </w:r>
            <w:r>
              <w:rPr>
                <w:rStyle w:val="a4"/>
              </w:rPr>
              <w:instrText>id</w:instrText>
            </w:r>
            <w:r w:rsidRPr="009A16A1">
              <w:rPr>
                <w:rStyle w:val="a4"/>
                <w:lang w:val="uk-UA"/>
              </w:rPr>
              <w:instrText xml:space="preserve">=1390%20" </w:instrText>
            </w:r>
            <w:r>
              <w:rPr>
                <w:rStyle w:val="a4"/>
              </w:rPr>
              <w:fldChar w:fldCharType="separate"/>
            </w:r>
            <w:r w:rsidR="00C4689B" w:rsidRPr="00C4689B">
              <w:rPr>
                <w:rStyle w:val="a4"/>
              </w:rPr>
              <w:t>http</w:t>
            </w:r>
            <w:r w:rsidR="00C4689B" w:rsidRPr="00C4689B">
              <w:rPr>
                <w:rStyle w:val="a4"/>
                <w:lang w:val="uk-UA"/>
              </w:rPr>
              <w:t>://</w:t>
            </w:r>
            <w:r w:rsidR="00C4689B" w:rsidRPr="00C4689B">
              <w:rPr>
                <w:rStyle w:val="a4"/>
              </w:rPr>
              <w:t>www</w:t>
            </w:r>
            <w:r w:rsidR="00C4689B" w:rsidRPr="00C4689B">
              <w:rPr>
                <w:rStyle w:val="a4"/>
                <w:lang w:val="uk-UA"/>
              </w:rPr>
              <w:t>.</w:t>
            </w:r>
            <w:proofErr w:type="spellStart"/>
            <w:r w:rsidR="00C4689B" w:rsidRPr="00C4689B">
              <w:rPr>
                <w:rStyle w:val="a4"/>
              </w:rPr>
              <w:t>dfn</w:t>
            </w:r>
            <w:proofErr w:type="spellEnd"/>
            <w:r w:rsidR="00C4689B" w:rsidRPr="00C4689B">
              <w:rPr>
                <w:rStyle w:val="a4"/>
                <w:lang w:val="uk-UA"/>
              </w:rPr>
              <w:t>.</w:t>
            </w:r>
            <w:proofErr w:type="spellStart"/>
            <w:r w:rsidR="00C4689B" w:rsidRPr="00C4689B">
              <w:rPr>
                <w:rStyle w:val="a4"/>
              </w:rPr>
              <w:t>mdpu</w:t>
            </w:r>
            <w:proofErr w:type="spellEnd"/>
            <w:r w:rsidR="00C4689B" w:rsidRPr="00C4689B">
              <w:rPr>
                <w:rStyle w:val="a4"/>
                <w:lang w:val="uk-UA"/>
              </w:rPr>
              <w:t>.</w:t>
            </w:r>
            <w:r w:rsidR="00C4689B" w:rsidRPr="00C4689B">
              <w:rPr>
                <w:rStyle w:val="a4"/>
              </w:rPr>
              <w:t>org</w:t>
            </w:r>
            <w:r w:rsidR="00C4689B" w:rsidRPr="00C4689B">
              <w:rPr>
                <w:rStyle w:val="a4"/>
                <w:lang w:val="uk-UA"/>
              </w:rPr>
              <w:t>.</w:t>
            </w:r>
            <w:proofErr w:type="spellStart"/>
            <w:r w:rsidR="00C4689B" w:rsidRPr="00C4689B">
              <w:rPr>
                <w:rStyle w:val="a4"/>
              </w:rPr>
              <w:t>ua</w:t>
            </w:r>
            <w:proofErr w:type="spellEnd"/>
            <w:r w:rsidR="00C4689B" w:rsidRPr="00C4689B">
              <w:rPr>
                <w:rStyle w:val="a4"/>
                <w:lang w:val="uk-UA"/>
              </w:rPr>
              <w:t>/</w:t>
            </w:r>
            <w:r w:rsidR="00C4689B" w:rsidRPr="00C4689B">
              <w:rPr>
                <w:rStyle w:val="a4"/>
              </w:rPr>
              <w:t>course</w:t>
            </w:r>
            <w:r w:rsidR="00C4689B" w:rsidRPr="00C4689B">
              <w:rPr>
                <w:rStyle w:val="a4"/>
                <w:lang w:val="uk-UA"/>
              </w:rPr>
              <w:t>/</w:t>
            </w:r>
            <w:r w:rsidR="00C4689B" w:rsidRPr="00C4689B">
              <w:rPr>
                <w:rStyle w:val="a4"/>
              </w:rPr>
              <w:t>view</w:t>
            </w:r>
            <w:r w:rsidR="00C4689B" w:rsidRPr="00C4689B">
              <w:rPr>
                <w:rStyle w:val="a4"/>
                <w:lang w:val="uk-UA"/>
              </w:rPr>
              <w:t>.</w:t>
            </w:r>
            <w:proofErr w:type="spellStart"/>
            <w:r w:rsidR="00C4689B" w:rsidRPr="00C4689B">
              <w:rPr>
                <w:rStyle w:val="a4"/>
              </w:rPr>
              <w:t>php</w:t>
            </w:r>
            <w:proofErr w:type="spellEnd"/>
            <w:r w:rsidR="00C4689B" w:rsidRPr="00C4689B">
              <w:rPr>
                <w:rStyle w:val="a4"/>
                <w:lang w:val="uk-UA"/>
              </w:rPr>
              <w:t>?</w:t>
            </w:r>
            <w:r w:rsidR="00C4689B" w:rsidRPr="00C4689B">
              <w:rPr>
                <w:rStyle w:val="a4"/>
              </w:rPr>
              <w:t>id</w:t>
            </w:r>
            <w:r w:rsidR="00C4689B" w:rsidRPr="00C4689B">
              <w:rPr>
                <w:rStyle w:val="a4"/>
                <w:lang w:val="uk-UA"/>
              </w:rPr>
              <w:t>=1390</w:t>
            </w:r>
            <w:r>
              <w:rPr>
                <w:rStyle w:val="a4"/>
                <w:lang w:val="uk-UA"/>
              </w:rPr>
              <w:fldChar w:fldCharType="end"/>
            </w:r>
            <w:r w:rsidR="00353C36" w:rsidRPr="008C4DF9">
              <w:rPr>
                <w:rFonts w:ascii="Times New Roman" w:hAnsi="Times New Roman" w:cs="Times New Roman"/>
                <w:color w:val="000000"/>
                <w:sz w:val="28"/>
                <w:szCs w:val="28"/>
                <w:lang w:val="uk-UA"/>
              </w:rPr>
              <w:t xml:space="preserve"> </w:t>
            </w:r>
          </w:p>
        </w:tc>
      </w:tr>
      <w:tr w:rsidR="00353C36" w:rsidRPr="001B696A" w:rsidTr="008F7B40">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 xml:space="preserve">Очні консультації: </w:t>
            </w:r>
          </w:p>
          <w:p w:rsidR="00353C36" w:rsidRPr="00B52019" w:rsidRDefault="00353C36" w:rsidP="008F7B40">
            <w:pPr>
              <w:pStyle w:val="11"/>
              <w:widowControl w:val="0"/>
              <w:spacing w:line="240" w:lineRule="auto"/>
              <w:ind w:left="290"/>
              <w:jc w:val="both"/>
              <w:rPr>
                <w:rFonts w:ascii="Times New Roman" w:hAnsi="Times New Roman" w:cs="Times New Roman"/>
                <w:sz w:val="28"/>
                <w:szCs w:val="28"/>
                <w:lang w:val="uk-UA"/>
              </w:rPr>
            </w:pPr>
            <w:r w:rsidRPr="009A16A1">
              <w:rPr>
                <w:rFonts w:ascii="Times New Roman" w:hAnsi="Times New Roman" w:cs="Times New Roman"/>
                <w:sz w:val="28"/>
                <w:szCs w:val="28"/>
                <w:lang w:val="uk-UA"/>
              </w:rPr>
              <w:t>щосереди,</w:t>
            </w:r>
            <w:bookmarkStart w:id="0" w:name="_GoBack"/>
            <w:bookmarkEnd w:id="0"/>
            <w:r w:rsidRPr="00B52019">
              <w:rPr>
                <w:rFonts w:ascii="Times New Roman" w:hAnsi="Times New Roman" w:cs="Times New Roman"/>
                <w:sz w:val="28"/>
                <w:szCs w:val="28"/>
                <w:lang w:val="uk-UA"/>
              </w:rPr>
              <w:t xml:space="preserve"> згідно графіку роботи кафедри </w:t>
            </w:r>
            <w:r w:rsidR="00C4689B" w:rsidRPr="00B52019">
              <w:rPr>
                <w:rFonts w:ascii="Times New Roman" w:hAnsi="Times New Roman" w:cs="Times New Roman"/>
                <w:sz w:val="28"/>
                <w:szCs w:val="28"/>
                <w:lang w:val="uk-UA"/>
              </w:rPr>
              <w:t>української мови</w:t>
            </w:r>
            <w:r w:rsidRPr="00B52019">
              <w:rPr>
                <w:rFonts w:ascii="Times New Roman" w:hAnsi="Times New Roman" w:cs="Times New Roman"/>
                <w:sz w:val="28"/>
                <w:szCs w:val="28"/>
                <w:lang w:val="uk-UA"/>
              </w:rPr>
              <w:t>.</w:t>
            </w:r>
          </w:p>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Онлайн-консультації:</w:t>
            </w:r>
          </w:p>
          <w:p w:rsidR="00353C36" w:rsidRPr="008C4DF9" w:rsidRDefault="00353C36" w:rsidP="008F7B40">
            <w:pPr>
              <w:ind w:left="290"/>
              <w:jc w:val="both"/>
              <w:rPr>
                <w:rFonts w:ascii="Times New Roman" w:hAnsi="Times New Roman" w:cs="Times New Roman"/>
                <w:color w:val="000000"/>
                <w:sz w:val="28"/>
                <w:szCs w:val="28"/>
                <w:lang w:val="uk-UA"/>
              </w:rPr>
            </w:pPr>
            <w:r w:rsidRPr="00B52019">
              <w:rPr>
                <w:rFonts w:ascii="Times New Roman" w:hAnsi="Times New Roman" w:cs="Times New Roman"/>
                <w:sz w:val="28"/>
                <w:szCs w:val="28"/>
                <w:lang w:val="uk-UA"/>
              </w:rPr>
              <w:t>через систему ЦОДТ МДПУ ім. Б. Хмельницького.</w:t>
            </w:r>
          </w:p>
        </w:tc>
      </w:tr>
    </w:tbl>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1. Анотація</w:t>
      </w:r>
    </w:p>
    <w:p w:rsidR="00B01E4A" w:rsidRDefault="00B01E4A" w:rsidP="00B01E4A">
      <w:pPr>
        <w:pStyle w:val="a5"/>
        <w:spacing w:line="274" w:lineRule="exact"/>
        <w:ind w:left="140" w:right="140" w:firstLine="380"/>
        <w:jc w:val="both"/>
        <w:rPr>
          <w:rFonts w:eastAsiaTheme="minorHAnsi"/>
          <w:kern w:val="28"/>
          <w:szCs w:val="28"/>
          <w:lang w:eastAsia="en-US"/>
        </w:rPr>
      </w:pPr>
      <w:proofErr w:type="spellStart"/>
      <w:r w:rsidRPr="00B01E4A">
        <w:rPr>
          <w:rFonts w:eastAsiaTheme="minorHAnsi"/>
          <w:kern w:val="28"/>
          <w:szCs w:val="28"/>
          <w:lang w:eastAsia="en-US"/>
        </w:rPr>
        <w:t>Лекційно</w:t>
      </w:r>
      <w:proofErr w:type="spellEnd"/>
      <w:r w:rsidRPr="00B01E4A">
        <w:rPr>
          <w:rFonts w:eastAsiaTheme="minorHAnsi"/>
          <w:kern w:val="28"/>
          <w:szCs w:val="28"/>
          <w:lang w:eastAsia="en-US"/>
        </w:rPr>
        <w:t xml:space="preserve">-практичний курс  “Стилістика української мови” розрахований на студентів старших курсів філологічного факультету  університету спеціальності українська мова і література. Стилістичний напрямок у лінгвістиці якнайтісніше пов’язаний із проблемою функціонування мови, тому його вивчення зумовлене як теоретичними, так і практичними міркуваннями. Практична стилістика передбачає поряд із засвоєнням нової лінгвістичної інформації аналіз відомих </w:t>
      </w:r>
      <w:proofErr w:type="spellStart"/>
      <w:r w:rsidRPr="00B01E4A">
        <w:rPr>
          <w:rFonts w:eastAsiaTheme="minorHAnsi"/>
          <w:kern w:val="28"/>
          <w:szCs w:val="28"/>
          <w:lang w:eastAsia="en-US"/>
        </w:rPr>
        <w:t>мовних</w:t>
      </w:r>
      <w:proofErr w:type="spellEnd"/>
      <w:r w:rsidRPr="00B01E4A">
        <w:rPr>
          <w:rFonts w:eastAsiaTheme="minorHAnsi"/>
          <w:kern w:val="28"/>
          <w:szCs w:val="28"/>
          <w:lang w:eastAsia="en-US"/>
        </w:rPr>
        <w:t xml:space="preserve"> явищ та їх закономірностей з погляду функціонування у різних стилях літературної мови. Вироблені мовознавцями та митцями слова норми з теоретичної царини переходять у практичну площину. А це спричинює появу невиправданих відступів від стилістичної однорідності письмових та усних текстів, невправність у використанні засобів словесної образності, обмеженість синоніміки, засилля штампів та фальшивої патетики, засмічення невмотивованими запозиченнями й кальками з російської та інших мов, особливо на рівні лексики та фразеології. За таких умов дуже важливо озброїти знанням стилістичних багатств нашої мови насамперед майбутніх учителів української мови.  </w:t>
      </w:r>
    </w:p>
    <w:p w:rsidR="00E6521D" w:rsidRPr="005C0E23" w:rsidRDefault="005C0E23" w:rsidP="005C0E23">
      <w:pPr>
        <w:spacing w:after="0" w:line="240" w:lineRule="auto"/>
        <w:ind w:firstLine="709"/>
        <w:jc w:val="both"/>
        <w:rPr>
          <w:rFonts w:ascii="Times New Roman" w:eastAsia="Times New Roman" w:hAnsi="Times New Roman" w:cs="Times New Roman"/>
          <w:color w:val="000000"/>
          <w:sz w:val="28"/>
          <w:szCs w:val="28"/>
          <w:lang w:val="uk-UA" w:eastAsia="uk-UA"/>
        </w:rPr>
      </w:pPr>
      <w:proofErr w:type="spellStart"/>
      <w:r w:rsidRPr="00DB0C5A">
        <w:rPr>
          <w:rFonts w:ascii="Times New Roman" w:eastAsia="Times New Roman" w:hAnsi="Times New Roman" w:cs="Times New Roman"/>
          <w:color w:val="000000"/>
          <w:sz w:val="28"/>
          <w:szCs w:val="28"/>
          <w:lang w:val="uk-UA" w:eastAsia="uk-UA"/>
        </w:rPr>
        <w:t>Лекційно</w:t>
      </w:r>
      <w:proofErr w:type="spellEnd"/>
      <w:r w:rsidRPr="00DB0C5A">
        <w:rPr>
          <w:rFonts w:ascii="Times New Roman" w:eastAsia="Times New Roman" w:hAnsi="Times New Roman" w:cs="Times New Roman"/>
          <w:color w:val="000000"/>
          <w:sz w:val="28"/>
          <w:szCs w:val="28"/>
          <w:lang w:val="uk-UA" w:eastAsia="uk-UA"/>
        </w:rPr>
        <w:t xml:space="preserve">-практичний курс “Стилістика української мови” найперше пов’язаний з основною лінгвістичною дисципліною “Сучасна українська літературна мова”, вивчення якої протягом чотирьох років навчання спрямоване на оволодіння студентами фонетичних, лексичних, морфологічних та синтаксичних норм. Курс “Стилістика української </w:t>
      </w:r>
      <w:r w:rsidRPr="00DB0C5A">
        <w:rPr>
          <w:rFonts w:ascii="Times New Roman" w:eastAsia="Times New Roman" w:hAnsi="Times New Roman" w:cs="Times New Roman"/>
          <w:color w:val="000000"/>
          <w:sz w:val="28"/>
          <w:szCs w:val="28"/>
          <w:lang w:val="uk-UA" w:eastAsia="uk-UA"/>
        </w:rPr>
        <w:lastRenderedPageBreak/>
        <w:t xml:space="preserve">мови” тісно пов’язаний з курсом “Культура мови” та курсом “Історія української літературної мови”, а також з літературознавством та мовознавством. Спираючись на набуті під час вивчення згаданих дисциплін знання, узагальнюючи та поглиблюючи їх, студенти </w:t>
      </w:r>
      <w:proofErr w:type="spellStart"/>
      <w:r w:rsidRPr="00DB0C5A">
        <w:rPr>
          <w:rFonts w:ascii="Times New Roman" w:eastAsia="Times New Roman" w:hAnsi="Times New Roman" w:cs="Times New Roman"/>
          <w:color w:val="000000"/>
          <w:sz w:val="28"/>
          <w:szCs w:val="28"/>
          <w:lang w:val="uk-UA" w:eastAsia="uk-UA"/>
        </w:rPr>
        <w:t>вчаться</w:t>
      </w:r>
      <w:proofErr w:type="spellEnd"/>
      <w:r w:rsidRPr="00DB0C5A">
        <w:rPr>
          <w:rFonts w:ascii="Times New Roman" w:eastAsia="Times New Roman" w:hAnsi="Times New Roman" w:cs="Times New Roman"/>
          <w:color w:val="000000"/>
          <w:sz w:val="28"/>
          <w:szCs w:val="28"/>
          <w:lang w:val="uk-UA" w:eastAsia="uk-UA"/>
        </w:rPr>
        <w:t xml:space="preserve"> вести українськомовну діяльність  з урахуванням </w:t>
      </w:r>
      <w:proofErr w:type="spellStart"/>
      <w:r w:rsidRPr="00DB0C5A">
        <w:rPr>
          <w:rFonts w:ascii="Times New Roman" w:eastAsia="Times New Roman" w:hAnsi="Times New Roman" w:cs="Times New Roman"/>
          <w:color w:val="000000"/>
          <w:sz w:val="28"/>
          <w:szCs w:val="28"/>
          <w:lang w:val="uk-UA" w:eastAsia="uk-UA"/>
        </w:rPr>
        <w:t>загальностильових</w:t>
      </w:r>
      <w:proofErr w:type="spellEnd"/>
      <w:r w:rsidRPr="00DB0C5A">
        <w:rPr>
          <w:rFonts w:ascii="Times New Roman" w:eastAsia="Times New Roman" w:hAnsi="Times New Roman" w:cs="Times New Roman"/>
          <w:color w:val="000000"/>
          <w:sz w:val="28"/>
          <w:szCs w:val="28"/>
          <w:lang w:val="uk-UA" w:eastAsia="uk-UA"/>
        </w:rPr>
        <w:t xml:space="preserve"> і  </w:t>
      </w:r>
      <w:proofErr w:type="spellStart"/>
      <w:r w:rsidRPr="00DB0C5A">
        <w:rPr>
          <w:rFonts w:ascii="Times New Roman" w:eastAsia="Times New Roman" w:hAnsi="Times New Roman" w:cs="Times New Roman"/>
          <w:color w:val="000000"/>
          <w:sz w:val="28"/>
          <w:szCs w:val="28"/>
          <w:lang w:val="uk-UA" w:eastAsia="uk-UA"/>
        </w:rPr>
        <w:t>внутрішньостильових</w:t>
      </w:r>
      <w:proofErr w:type="spellEnd"/>
      <w:r w:rsidRPr="00DB0C5A">
        <w:rPr>
          <w:rFonts w:ascii="Times New Roman" w:eastAsia="Times New Roman" w:hAnsi="Times New Roman" w:cs="Times New Roman"/>
          <w:color w:val="000000"/>
          <w:sz w:val="28"/>
          <w:szCs w:val="28"/>
          <w:lang w:val="uk-UA" w:eastAsia="uk-UA"/>
        </w:rPr>
        <w:t xml:space="preserve"> норм.</w:t>
      </w:r>
    </w:p>
    <w:p w:rsidR="00CC5503" w:rsidRPr="001B696A" w:rsidRDefault="00CC5503" w:rsidP="006E3359">
      <w:pPr>
        <w:ind w:firstLine="540"/>
        <w:contextualSpacing/>
        <w:jc w:val="center"/>
        <w:rPr>
          <w:rFonts w:ascii="Times New Roman" w:hAnsi="Times New Roman" w:cs="Times New Roman"/>
          <w:b/>
          <w:caps/>
          <w:color w:val="000000"/>
          <w:sz w:val="24"/>
          <w:szCs w:val="24"/>
          <w:lang w:val="uk-UA"/>
        </w:rPr>
      </w:pPr>
    </w:p>
    <w:p w:rsidR="006E3359" w:rsidRPr="001B696A" w:rsidRDefault="006E3359" w:rsidP="006E3359">
      <w:pPr>
        <w:ind w:firstLine="54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2. Мета та ЗАВДАННЯ ОСВІТНЬОГО КОМПОНЕНТА</w:t>
      </w:r>
    </w:p>
    <w:p w:rsidR="00C4689B" w:rsidRPr="00C4689B" w:rsidRDefault="00C4689B" w:rsidP="00C4689B">
      <w:pPr>
        <w:ind w:firstLine="540"/>
        <w:contextualSpacing/>
        <w:jc w:val="both"/>
        <w:rPr>
          <w:rFonts w:ascii="Times New Roman" w:hAnsi="Times New Roman" w:cs="Times New Roman"/>
          <w:sz w:val="28"/>
          <w:szCs w:val="28"/>
          <w:lang w:val="uk-UA"/>
        </w:rPr>
      </w:pPr>
      <w:r w:rsidRPr="00C4689B">
        <w:rPr>
          <w:rFonts w:ascii="Times New Roman" w:hAnsi="Times New Roman" w:cs="Times New Roman"/>
          <w:b/>
          <w:sz w:val="28"/>
          <w:szCs w:val="28"/>
          <w:lang w:val="uk-UA"/>
        </w:rPr>
        <w:t>Мета</w:t>
      </w:r>
      <w:r w:rsidRPr="00C4689B">
        <w:rPr>
          <w:rFonts w:ascii="Times New Roman" w:hAnsi="Times New Roman" w:cs="Times New Roman"/>
          <w:sz w:val="28"/>
          <w:szCs w:val="28"/>
          <w:lang w:val="uk-UA"/>
        </w:rPr>
        <w:t xml:space="preserve"> курсу – подати науково обґрунтований погляд на українську мову як на довершену </w:t>
      </w:r>
      <w:proofErr w:type="spellStart"/>
      <w:r w:rsidRPr="00C4689B">
        <w:rPr>
          <w:rFonts w:ascii="Times New Roman" w:hAnsi="Times New Roman" w:cs="Times New Roman"/>
          <w:sz w:val="28"/>
          <w:szCs w:val="28"/>
          <w:lang w:val="uk-UA"/>
        </w:rPr>
        <w:t>поліфункціональну</w:t>
      </w:r>
      <w:proofErr w:type="spellEnd"/>
      <w:r w:rsidRPr="00C4689B">
        <w:rPr>
          <w:rFonts w:ascii="Times New Roman" w:hAnsi="Times New Roman" w:cs="Times New Roman"/>
          <w:sz w:val="28"/>
          <w:szCs w:val="28"/>
          <w:lang w:val="uk-UA"/>
        </w:rPr>
        <w:t xml:space="preserve"> систему та допомогти студентам засвоїти основні поняття теоретичної стилістики й оволодіти стилістичними нормами літературного мовлення; прищепити чуття естетики мовлення, вміння працювати над словом. </w:t>
      </w:r>
    </w:p>
    <w:p w:rsidR="00C4689B" w:rsidRPr="00C4689B" w:rsidRDefault="00C4689B" w:rsidP="00C4689B">
      <w:pPr>
        <w:ind w:firstLine="540"/>
        <w:contextualSpacing/>
        <w:jc w:val="both"/>
        <w:rPr>
          <w:rFonts w:ascii="Times New Roman" w:hAnsi="Times New Roman" w:cs="Times New Roman"/>
          <w:sz w:val="28"/>
          <w:szCs w:val="28"/>
          <w:lang w:val="uk-UA"/>
        </w:rPr>
      </w:pPr>
      <w:r w:rsidRPr="00C4689B">
        <w:rPr>
          <w:rFonts w:ascii="Times New Roman" w:hAnsi="Times New Roman" w:cs="Times New Roman"/>
          <w:b/>
          <w:sz w:val="28"/>
          <w:szCs w:val="28"/>
          <w:lang w:val="uk-UA"/>
        </w:rPr>
        <w:t>Завдання</w:t>
      </w:r>
      <w:r w:rsidRPr="00C4689B">
        <w:rPr>
          <w:rFonts w:ascii="Times New Roman" w:hAnsi="Times New Roman" w:cs="Times New Roman"/>
          <w:sz w:val="28"/>
          <w:szCs w:val="28"/>
          <w:lang w:val="uk-UA"/>
        </w:rPr>
        <w:t xml:space="preserve"> курсу полягає в тому, щоб озброїти студентів науковою методологією пізнання мовностилістичних явищ; сформувати знання про основні поняття стилістичної науки; про критерії розмежування і принципи класифікації функціональних стилів та основні етапи формування, становлення та р</w:t>
      </w:r>
      <w:r>
        <w:rPr>
          <w:rFonts w:ascii="Times New Roman" w:hAnsi="Times New Roman" w:cs="Times New Roman"/>
          <w:sz w:val="28"/>
          <w:szCs w:val="28"/>
          <w:lang w:val="uk-UA"/>
        </w:rPr>
        <w:t>озвитку стилів української мови.</w:t>
      </w:r>
      <w:r w:rsidRPr="00C4689B">
        <w:rPr>
          <w:rFonts w:ascii="Times New Roman" w:hAnsi="Times New Roman" w:cs="Times New Roman"/>
          <w:sz w:val="28"/>
          <w:szCs w:val="28"/>
          <w:lang w:val="uk-UA"/>
        </w:rPr>
        <w:t xml:space="preserve"> </w:t>
      </w:r>
    </w:p>
    <w:p w:rsidR="00C4689B" w:rsidRPr="00C4689B" w:rsidRDefault="00C4689B" w:rsidP="00C4689B">
      <w:pPr>
        <w:ind w:firstLine="540"/>
        <w:contextualSpacing/>
        <w:jc w:val="center"/>
        <w:rPr>
          <w:rFonts w:ascii="Times New Roman" w:hAnsi="Times New Roman" w:cs="Times New Roman"/>
          <w:sz w:val="28"/>
          <w:szCs w:val="28"/>
          <w:lang w:val="uk-UA"/>
        </w:rPr>
      </w:pPr>
    </w:p>
    <w:p w:rsidR="006E3359" w:rsidRPr="00C4689B" w:rsidRDefault="006E3359" w:rsidP="00C4689B">
      <w:pPr>
        <w:ind w:firstLine="540"/>
        <w:contextualSpacing/>
        <w:jc w:val="center"/>
        <w:rPr>
          <w:rFonts w:ascii="Times New Roman" w:hAnsi="Times New Roman" w:cs="Times New Roman"/>
          <w:caps/>
          <w:color w:val="000000"/>
          <w:sz w:val="28"/>
          <w:szCs w:val="28"/>
          <w:lang w:val="uk-UA"/>
        </w:rPr>
      </w:pPr>
    </w:p>
    <w:p w:rsidR="006E3359" w:rsidRPr="001B696A" w:rsidRDefault="006E3359" w:rsidP="006E3359">
      <w:pPr>
        <w:shd w:val="clear" w:color="auto" w:fill="FFFFFF"/>
        <w:ind w:left="360"/>
        <w:jc w:val="center"/>
        <w:rPr>
          <w:rFonts w:ascii="Times New Roman" w:hAnsi="Times New Roman" w:cs="Times New Roman"/>
          <w:b/>
          <w:color w:val="000000"/>
          <w:sz w:val="24"/>
          <w:szCs w:val="24"/>
          <w:lang w:val="uk-UA"/>
        </w:rPr>
      </w:pPr>
    </w:p>
    <w:p w:rsidR="006E3359" w:rsidRPr="00F87B64" w:rsidRDefault="006E3359" w:rsidP="006E3359">
      <w:pPr>
        <w:shd w:val="clear" w:color="auto" w:fill="FFFFFF"/>
        <w:ind w:left="360"/>
        <w:jc w:val="center"/>
        <w:rPr>
          <w:rFonts w:ascii="Times New Roman" w:hAnsi="Times New Roman" w:cs="Times New Roman"/>
          <w:b/>
          <w:caps/>
          <w:sz w:val="28"/>
          <w:szCs w:val="28"/>
          <w:lang w:val="uk-UA"/>
        </w:rPr>
      </w:pPr>
      <w:r w:rsidRPr="00F87B64">
        <w:rPr>
          <w:rFonts w:ascii="Times New Roman" w:hAnsi="Times New Roman" w:cs="Times New Roman"/>
          <w:b/>
          <w:caps/>
          <w:sz w:val="28"/>
          <w:szCs w:val="28"/>
          <w:lang w:val="uk-UA"/>
        </w:rPr>
        <w:t>3. ПЕРЕЛІК КОМПЕТЕНТНОСТЕЙ, ЯКІ НАБУВАЮТЬСЯ ПІД ЧАС ОПАНУВАННЯ ОСВІТНІМ КОМПОНЕНТОМ</w:t>
      </w:r>
    </w:p>
    <w:p w:rsidR="00E6521D"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Загальні компетентності (ЗК)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A51A01" w:rsidRPr="00F87B64" w:rsidRDefault="00A51A01" w:rsidP="00353C36">
      <w:pPr>
        <w:shd w:val="clear" w:color="auto" w:fill="FFFFFF"/>
        <w:tabs>
          <w:tab w:val="left" w:pos="5670"/>
        </w:tabs>
        <w:spacing w:after="0"/>
        <w:ind w:firstLine="567"/>
        <w:jc w:val="both"/>
        <w:rPr>
          <w:rFonts w:ascii="Times New Roman" w:hAnsi="Times New Roman" w:cs="Times New Roman"/>
          <w:bCs/>
          <w:sz w:val="28"/>
          <w:szCs w:val="28"/>
          <w:lang w:val="uk-UA"/>
        </w:rPr>
      </w:pPr>
      <w:r w:rsidRPr="00F87B64">
        <w:rPr>
          <w:rFonts w:ascii="Times New Roman" w:hAnsi="Times New Roman" w:cs="Times New Roman"/>
          <w:b/>
          <w:bCs/>
          <w:sz w:val="28"/>
          <w:szCs w:val="28"/>
          <w:lang w:val="ru-RU"/>
        </w:rPr>
        <w:t>ЗК</w:t>
      </w:r>
      <w:r w:rsidRPr="00F87B64">
        <w:rPr>
          <w:rFonts w:ascii="Times New Roman" w:hAnsi="Times New Roman" w:cs="Times New Roman"/>
          <w:b/>
          <w:bCs/>
          <w:sz w:val="28"/>
          <w:szCs w:val="28"/>
          <w:lang w:val="uk-UA"/>
        </w:rPr>
        <w:t>2</w:t>
      </w:r>
      <w:r w:rsidRPr="00F87B64">
        <w:rPr>
          <w:rFonts w:ascii="Times New Roman" w:hAnsi="Times New Roman" w:cs="Times New Roman"/>
          <w:b/>
          <w:bCs/>
          <w:sz w:val="28"/>
          <w:szCs w:val="28"/>
          <w:lang w:val="ru-RU"/>
        </w:rPr>
        <w:t xml:space="preserve"> </w:t>
      </w:r>
      <w:proofErr w:type="spellStart"/>
      <w:r w:rsidRPr="00F87B64">
        <w:rPr>
          <w:rFonts w:ascii="Times New Roman" w:hAnsi="Times New Roman" w:cs="Times New Roman"/>
          <w:b/>
          <w:bCs/>
          <w:sz w:val="28"/>
          <w:szCs w:val="28"/>
          <w:lang w:val="ru-RU"/>
        </w:rPr>
        <w:t>Гнучкість</w:t>
      </w:r>
      <w:proofErr w:type="spellEnd"/>
      <w:r w:rsidRPr="00F87B64">
        <w:rPr>
          <w:rFonts w:ascii="Times New Roman" w:hAnsi="Times New Roman" w:cs="Times New Roman"/>
          <w:b/>
          <w:bCs/>
          <w:sz w:val="28"/>
          <w:szCs w:val="28"/>
          <w:lang w:val="ru-RU"/>
        </w:rPr>
        <w:t xml:space="preserve"> </w:t>
      </w:r>
      <w:r w:rsidRPr="00F87B64">
        <w:rPr>
          <w:rFonts w:ascii="Times New Roman" w:hAnsi="Times New Roman" w:cs="Times New Roman"/>
          <w:b/>
          <w:bCs/>
          <w:sz w:val="28"/>
          <w:szCs w:val="28"/>
          <w:lang w:val="uk-UA"/>
        </w:rPr>
        <w:t xml:space="preserve">та креативність </w:t>
      </w:r>
      <w:proofErr w:type="spellStart"/>
      <w:r w:rsidRPr="00F87B64">
        <w:rPr>
          <w:rFonts w:ascii="Times New Roman" w:hAnsi="Times New Roman" w:cs="Times New Roman"/>
          <w:b/>
          <w:bCs/>
          <w:sz w:val="28"/>
          <w:szCs w:val="28"/>
          <w:lang w:val="ru-RU"/>
        </w:rPr>
        <w:t>мислення</w:t>
      </w:r>
      <w:proofErr w:type="spellEnd"/>
      <w:r w:rsidRPr="00F87B64">
        <w:rPr>
          <w:rFonts w:ascii="Times New Roman" w:hAnsi="Times New Roman" w:cs="Times New Roman"/>
          <w:bCs/>
          <w:sz w:val="28"/>
          <w:szCs w:val="28"/>
          <w:lang w:val="ru-RU"/>
        </w:rPr>
        <w:t xml:space="preserve">.  </w:t>
      </w:r>
      <w:proofErr w:type="spellStart"/>
      <w:proofErr w:type="gramStart"/>
      <w:r w:rsidRPr="00F87B64">
        <w:rPr>
          <w:rFonts w:ascii="Times New Roman" w:hAnsi="Times New Roman" w:cs="Times New Roman"/>
          <w:bCs/>
          <w:sz w:val="28"/>
          <w:szCs w:val="28"/>
          <w:lang w:val="ru-RU"/>
        </w:rPr>
        <w:t>Набуття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гнучкого</w:t>
      </w:r>
      <w:proofErr w:type="spellEnd"/>
      <w:proofErr w:type="gram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мислення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відкритість</w:t>
      </w:r>
      <w:proofErr w:type="spellEnd"/>
      <w:r w:rsidRPr="00F87B64">
        <w:rPr>
          <w:rFonts w:ascii="Times New Roman" w:hAnsi="Times New Roman" w:cs="Times New Roman"/>
          <w:bCs/>
          <w:sz w:val="28"/>
          <w:szCs w:val="28"/>
          <w:lang w:val="ru-RU"/>
        </w:rPr>
        <w:t xml:space="preserve"> до </w:t>
      </w:r>
      <w:proofErr w:type="spellStart"/>
      <w:r w:rsidRPr="00F87B64">
        <w:rPr>
          <w:rFonts w:ascii="Times New Roman" w:hAnsi="Times New Roman" w:cs="Times New Roman"/>
          <w:bCs/>
          <w:sz w:val="28"/>
          <w:szCs w:val="28"/>
          <w:lang w:val="ru-RU"/>
        </w:rPr>
        <w:t>застосування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мовно-літературних</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знань</w:t>
      </w:r>
      <w:proofErr w:type="spellEnd"/>
      <w:r w:rsidRPr="00F87B64">
        <w:rPr>
          <w:rFonts w:ascii="Times New Roman" w:hAnsi="Times New Roman" w:cs="Times New Roman"/>
          <w:bCs/>
          <w:sz w:val="28"/>
          <w:szCs w:val="28"/>
          <w:lang w:val="ru-RU"/>
        </w:rPr>
        <w:t xml:space="preserve"> та компетентностей в широкому </w:t>
      </w:r>
      <w:proofErr w:type="spellStart"/>
      <w:r w:rsidRPr="00F87B64">
        <w:rPr>
          <w:rFonts w:ascii="Times New Roman" w:hAnsi="Times New Roman" w:cs="Times New Roman"/>
          <w:bCs/>
          <w:sz w:val="28"/>
          <w:szCs w:val="28"/>
          <w:lang w:val="ru-RU"/>
        </w:rPr>
        <w:t>діапазоні</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можливих</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місць</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роботи</w:t>
      </w:r>
      <w:proofErr w:type="spellEnd"/>
      <w:r w:rsidRPr="00F87B64">
        <w:rPr>
          <w:rFonts w:ascii="Times New Roman" w:hAnsi="Times New Roman" w:cs="Times New Roman"/>
          <w:bCs/>
          <w:sz w:val="28"/>
          <w:szCs w:val="28"/>
          <w:lang w:val="ru-RU"/>
        </w:rPr>
        <w:t xml:space="preserve"> та </w:t>
      </w:r>
      <w:proofErr w:type="spellStart"/>
      <w:r w:rsidRPr="00F87B64">
        <w:rPr>
          <w:rFonts w:ascii="Times New Roman" w:hAnsi="Times New Roman" w:cs="Times New Roman"/>
          <w:bCs/>
          <w:sz w:val="28"/>
          <w:szCs w:val="28"/>
          <w:lang w:val="ru-RU"/>
        </w:rPr>
        <w:t>повсякденному</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житті</w:t>
      </w:r>
      <w:proofErr w:type="spellEnd"/>
      <w:r w:rsidRPr="00F87B64">
        <w:rPr>
          <w:rFonts w:ascii="Times New Roman" w:hAnsi="Times New Roman" w:cs="Times New Roman"/>
          <w:bCs/>
          <w:sz w:val="28"/>
          <w:szCs w:val="28"/>
          <w:lang w:val="ru-RU"/>
        </w:rPr>
        <w:t>.</w:t>
      </w:r>
    </w:p>
    <w:p w:rsidR="00A51A01" w:rsidRPr="00F87B64" w:rsidRDefault="00A51A01" w:rsidP="00353C36">
      <w:pPr>
        <w:spacing w:after="0"/>
        <w:ind w:firstLine="567"/>
        <w:jc w:val="both"/>
        <w:rPr>
          <w:rFonts w:ascii="Times New Roman" w:eastAsia="Calibri" w:hAnsi="Times New Roman" w:cs="Times New Roman"/>
          <w:sz w:val="28"/>
          <w:szCs w:val="28"/>
          <w:lang w:val="uk-UA"/>
        </w:rPr>
      </w:pPr>
      <w:r w:rsidRPr="00F87B64">
        <w:rPr>
          <w:rFonts w:ascii="Times New Roman" w:eastAsia="Calibri" w:hAnsi="Times New Roman" w:cs="Times New Roman"/>
          <w:b/>
          <w:sz w:val="28"/>
          <w:szCs w:val="28"/>
          <w:lang w:val="uk-UA"/>
        </w:rPr>
        <w:t xml:space="preserve">ЗК9 Систематизовані загальні знання. </w:t>
      </w:r>
      <w:r w:rsidRPr="00F87B64">
        <w:rPr>
          <w:rFonts w:ascii="Times New Roman" w:eastAsia="Calibri" w:hAnsi="Times New Roman" w:cs="Times New Roman"/>
          <w:sz w:val="28"/>
          <w:szCs w:val="28"/>
          <w:lang w:val="uk-UA"/>
        </w:rPr>
        <w:t>Здатність до використання знань фундаментальних наук в обсязі, необхідному для освоєння дисциплін циклу професійної підготовки.</w:t>
      </w:r>
    </w:p>
    <w:p w:rsidR="00353C36" w:rsidRPr="00F87B64" w:rsidRDefault="00353C36" w:rsidP="00353C36">
      <w:pPr>
        <w:spacing w:after="0"/>
        <w:ind w:firstLine="567"/>
        <w:jc w:val="both"/>
        <w:rPr>
          <w:rFonts w:ascii="Times New Roman" w:eastAsia="Calibri" w:hAnsi="Times New Roman" w:cs="Times New Roman"/>
          <w:sz w:val="28"/>
          <w:szCs w:val="28"/>
          <w:lang w:val="uk-UA"/>
        </w:rPr>
      </w:pPr>
    </w:p>
    <w:p w:rsidR="00A51A01"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Фахові компетентності спеціальності (ФК)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A51A01" w:rsidRPr="00F87B64" w:rsidRDefault="00A51A01" w:rsidP="00353C36">
      <w:pPr>
        <w:pStyle w:val="13"/>
        <w:spacing w:line="240" w:lineRule="auto"/>
        <w:ind w:left="0" w:firstLine="567"/>
        <w:jc w:val="both"/>
        <w:rPr>
          <w:rFonts w:ascii="Times New Roman" w:hAnsi="Times New Roman" w:cs="Times New Roman"/>
          <w:sz w:val="28"/>
          <w:szCs w:val="28"/>
          <w:lang w:val="uk-UA"/>
        </w:rPr>
      </w:pPr>
      <w:r w:rsidRPr="00F87B64">
        <w:rPr>
          <w:rFonts w:ascii="Times New Roman" w:hAnsi="Times New Roman" w:cs="Times New Roman"/>
          <w:b/>
          <w:bCs/>
          <w:sz w:val="28"/>
          <w:szCs w:val="28"/>
          <w:lang w:val="uk-UA"/>
        </w:rPr>
        <w:t xml:space="preserve">ФК4 </w:t>
      </w:r>
      <w:r w:rsidRPr="00F87B64">
        <w:rPr>
          <w:rFonts w:ascii="Times New Roman" w:hAnsi="Times New Roman" w:cs="Times New Roman"/>
          <w:sz w:val="28"/>
          <w:szCs w:val="28"/>
          <w:lang w:val="uk-UA"/>
        </w:rPr>
        <w:t>Здатність володіти комунікативною компетентністю;</w:t>
      </w:r>
    </w:p>
    <w:p w:rsidR="00A51A01" w:rsidRPr="00F87B64" w:rsidRDefault="00A51A01" w:rsidP="00353C36">
      <w:pPr>
        <w:pStyle w:val="13"/>
        <w:spacing w:line="240" w:lineRule="auto"/>
        <w:ind w:left="0" w:firstLine="567"/>
        <w:jc w:val="both"/>
        <w:rPr>
          <w:rFonts w:ascii="Times New Roman" w:hAnsi="Times New Roman" w:cs="Times New Roman"/>
          <w:sz w:val="28"/>
          <w:szCs w:val="28"/>
          <w:lang w:val="uk-UA"/>
        </w:rPr>
      </w:pPr>
      <w:r w:rsidRPr="00F87B64">
        <w:rPr>
          <w:rFonts w:ascii="Times New Roman" w:hAnsi="Times New Roman" w:cs="Times New Roman"/>
          <w:b/>
          <w:bCs/>
          <w:sz w:val="28"/>
          <w:szCs w:val="28"/>
        </w:rPr>
        <w:t>ФК</w:t>
      </w:r>
      <w:r w:rsidRPr="00F87B64">
        <w:rPr>
          <w:rFonts w:ascii="Times New Roman" w:hAnsi="Times New Roman" w:cs="Times New Roman"/>
          <w:b/>
          <w:bCs/>
          <w:sz w:val="28"/>
          <w:szCs w:val="28"/>
          <w:lang w:val="uk-UA"/>
        </w:rPr>
        <w:t>7</w:t>
      </w:r>
      <w:r w:rsidRPr="00F87B64">
        <w:rPr>
          <w:rFonts w:ascii="Times New Roman" w:hAnsi="Times New Roman" w:cs="Times New Roman"/>
          <w:sz w:val="28"/>
          <w:szCs w:val="28"/>
          <w:lang w:val="uk-UA"/>
        </w:rPr>
        <w:t xml:space="preserve"> Здатність оперативно й доцільно включатись у мовленнєву взаємодію, передбачати рез</w:t>
      </w:r>
      <w:r w:rsidR="00332456" w:rsidRPr="00F87B64">
        <w:rPr>
          <w:rFonts w:ascii="Times New Roman" w:hAnsi="Times New Roman" w:cs="Times New Roman"/>
          <w:sz w:val="28"/>
          <w:szCs w:val="28"/>
          <w:lang w:val="uk-UA"/>
        </w:rPr>
        <w:t>ультати педагогічного мовлення.</w:t>
      </w:r>
    </w:p>
    <w:p w:rsidR="00A51A01" w:rsidRPr="008349E7" w:rsidRDefault="00A51A01" w:rsidP="00A51A01">
      <w:pPr>
        <w:shd w:val="clear" w:color="auto" w:fill="FFFFFF"/>
        <w:ind w:left="360"/>
        <w:jc w:val="both"/>
        <w:rPr>
          <w:rFonts w:ascii="Times New Roman" w:hAnsi="Times New Roman" w:cs="Times New Roman"/>
          <w:b/>
          <w:caps/>
          <w:color w:val="FF0000"/>
          <w:sz w:val="28"/>
          <w:szCs w:val="28"/>
          <w:lang w:val="uk-UA"/>
        </w:rPr>
      </w:pPr>
    </w:p>
    <w:p w:rsidR="006E3359" w:rsidRPr="008349E7" w:rsidRDefault="006E3359" w:rsidP="00CC5503">
      <w:pPr>
        <w:shd w:val="clear" w:color="auto" w:fill="FFFFFF"/>
        <w:rPr>
          <w:rFonts w:ascii="Times New Roman" w:hAnsi="Times New Roman" w:cs="Times New Roman"/>
          <w:b/>
          <w:color w:val="FF0000"/>
          <w:sz w:val="28"/>
          <w:szCs w:val="28"/>
          <w:lang w:val="uk-UA"/>
        </w:rPr>
      </w:pPr>
    </w:p>
    <w:p w:rsidR="006E3359" w:rsidRPr="006073EA" w:rsidRDefault="006E3359" w:rsidP="00E6521D">
      <w:pPr>
        <w:pStyle w:val="a9"/>
        <w:numPr>
          <w:ilvl w:val="0"/>
          <w:numId w:val="6"/>
        </w:numPr>
        <w:shd w:val="clear" w:color="auto" w:fill="FFFFFF"/>
        <w:jc w:val="center"/>
        <w:rPr>
          <w:rFonts w:ascii="Times New Roman" w:hAnsi="Times New Roman" w:cs="Times New Roman"/>
          <w:b/>
          <w:caps/>
          <w:sz w:val="28"/>
          <w:szCs w:val="28"/>
          <w:lang w:val="uk-UA"/>
        </w:rPr>
      </w:pPr>
      <w:r w:rsidRPr="006073EA">
        <w:rPr>
          <w:rFonts w:ascii="Times New Roman" w:hAnsi="Times New Roman" w:cs="Times New Roman"/>
          <w:b/>
          <w:caps/>
          <w:sz w:val="28"/>
          <w:szCs w:val="28"/>
          <w:lang w:val="uk-UA"/>
        </w:rPr>
        <w:t>Результати навчання</w:t>
      </w:r>
    </w:p>
    <w:p w:rsidR="00A51A01" w:rsidRPr="006073EA" w:rsidRDefault="00A51A01" w:rsidP="00353C36">
      <w:pPr>
        <w:shd w:val="clear" w:color="auto" w:fill="FFFFFF"/>
        <w:tabs>
          <w:tab w:val="left" w:pos="5670"/>
        </w:tabs>
        <w:snapToGrid w:val="0"/>
        <w:spacing w:after="0" w:line="240" w:lineRule="auto"/>
        <w:ind w:firstLine="567"/>
        <w:jc w:val="both"/>
        <w:rPr>
          <w:rFonts w:ascii="Times New Roman" w:hAnsi="Times New Roman" w:cs="Times New Roman"/>
          <w:b/>
          <w:bCs/>
          <w:sz w:val="28"/>
          <w:szCs w:val="28"/>
          <w:lang w:val="uk-UA"/>
        </w:rPr>
      </w:pPr>
      <w:r w:rsidRPr="006073EA">
        <w:rPr>
          <w:rFonts w:ascii="Times New Roman" w:hAnsi="Times New Roman" w:cs="Times New Roman"/>
          <w:b/>
          <w:bCs/>
          <w:sz w:val="28"/>
          <w:szCs w:val="28"/>
          <w:lang w:val="ru-RU"/>
        </w:rPr>
        <w:t>РН</w:t>
      </w:r>
      <w:r w:rsidRPr="006073EA">
        <w:rPr>
          <w:rFonts w:ascii="Times New Roman" w:hAnsi="Times New Roman" w:cs="Times New Roman"/>
          <w:b/>
          <w:bCs/>
          <w:sz w:val="28"/>
          <w:szCs w:val="28"/>
          <w:lang w:val="uk-UA"/>
        </w:rPr>
        <w:t xml:space="preserve"> З1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основних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напрямків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розвитку</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філологічної</w:t>
      </w:r>
      <w:proofErr w:type="spellEnd"/>
      <w:r w:rsidRPr="006073EA">
        <w:rPr>
          <w:rFonts w:ascii="Times New Roman" w:hAnsi="Times New Roman" w:cs="Times New Roman"/>
          <w:sz w:val="28"/>
          <w:szCs w:val="28"/>
          <w:lang w:val="ru-RU"/>
        </w:rPr>
        <w:t xml:space="preserve"> науки, </w:t>
      </w:r>
      <w:proofErr w:type="spellStart"/>
      <w:r w:rsidRPr="006073EA">
        <w:rPr>
          <w:rFonts w:ascii="Times New Roman" w:hAnsi="Times New Roman" w:cs="Times New Roman"/>
          <w:sz w:val="28"/>
          <w:szCs w:val="28"/>
          <w:lang w:val="ru-RU"/>
        </w:rPr>
        <w:t>методів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філологічних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досліджень</w:t>
      </w:r>
      <w:proofErr w:type="spellEnd"/>
      <w:r w:rsidRPr="006073EA">
        <w:rPr>
          <w:rFonts w:ascii="Times New Roman" w:hAnsi="Times New Roman" w:cs="Times New Roman"/>
          <w:sz w:val="28"/>
          <w:szCs w:val="28"/>
          <w:lang w:val="ru-RU"/>
        </w:rPr>
        <w:t xml:space="preserve">, основ </w:t>
      </w:r>
      <w:proofErr w:type="spellStart"/>
      <w:r w:rsidRPr="006073EA">
        <w:rPr>
          <w:rFonts w:ascii="Times New Roman" w:hAnsi="Times New Roman" w:cs="Times New Roman"/>
          <w:sz w:val="28"/>
          <w:szCs w:val="28"/>
          <w:lang w:val="ru-RU"/>
        </w:rPr>
        <w:t>мовознавчих</w:t>
      </w:r>
      <w:proofErr w:type="spellEnd"/>
      <w:r w:rsidRPr="006073EA">
        <w:rPr>
          <w:rFonts w:ascii="Times New Roman" w:hAnsi="Times New Roman" w:cs="Times New Roman"/>
          <w:sz w:val="28"/>
          <w:szCs w:val="28"/>
          <w:lang w:val="ru-RU"/>
        </w:rPr>
        <w:t xml:space="preserve"> наук; </w:t>
      </w:r>
    </w:p>
    <w:p w:rsidR="00A51A01" w:rsidRPr="006073EA" w:rsidRDefault="00A51A01" w:rsidP="00353C36">
      <w:pPr>
        <w:shd w:val="clear" w:color="auto" w:fill="FFFFFF"/>
        <w:tabs>
          <w:tab w:val="left" w:pos="786"/>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sz w:val="28"/>
          <w:szCs w:val="28"/>
          <w:lang w:val="uk-UA"/>
        </w:rPr>
        <w:t>РН З2</w:t>
      </w:r>
      <w:r w:rsidRPr="006073EA">
        <w:rPr>
          <w:rFonts w:ascii="Times New Roman" w:hAnsi="Times New Roman" w:cs="Times New Roman"/>
          <w:sz w:val="28"/>
          <w:szCs w:val="28"/>
          <w:lang w:val="uk-UA"/>
        </w:rPr>
        <w:t xml:space="preserve">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фундаментальних</w:t>
      </w:r>
      <w:proofErr w:type="spellEnd"/>
      <w:r w:rsidRPr="006073EA">
        <w:rPr>
          <w:rFonts w:ascii="Times New Roman" w:hAnsi="Times New Roman" w:cs="Times New Roman"/>
          <w:sz w:val="28"/>
          <w:szCs w:val="28"/>
          <w:lang w:val="ru-RU"/>
        </w:rPr>
        <w:t xml:space="preserve"> наук, в </w:t>
      </w:r>
      <w:proofErr w:type="spellStart"/>
      <w:r w:rsidRPr="006073EA">
        <w:rPr>
          <w:rFonts w:ascii="Times New Roman" w:hAnsi="Times New Roman" w:cs="Times New Roman"/>
          <w:sz w:val="28"/>
          <w:szCs w:val="28"/>
          <w:lang w:val="ru-RU"/>
        </w:rPr>
        <w:t>обсязі</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необхідному</w:t>
      </w:r>
      <w:proofErr w:type="spellEnd"/>
      <w:r w:rsidRPr="006073EA">
        <w:rPr>
          <w:rFonts w:ascii="Times New Roman" w:hAnsi="Times New Roman" w:cs="Times New Roman"/>
          <w:sz w:val="28"/>
          <w:szCs w:val="28"/>
          <w:lang w:val="ru-RU"/>
        </w:rPr>
        <w:t xml:space="preserve"> для </w:t>
      </w:r>
      <w:proofErr w:type="spellStart"/>
      <w:r w:rsidRPr="006073EA">
        <w:rPr>
          <w:rFonts w:ascii="Times New Roman" w:hAnsi="Times New Roman" w:cs="Times New Roman"/>
          <w:sz w:val="28"/>
          <w:szCs w:val="28"/>
          <w:lang w:val="ru-RU"/>
        </w:rPr>
        <w:t>освоєння</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загальнопрофесійних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дисциплін</w:t>
      </w:r>
      <w:proofErr w:type="spellEnd"/>
      <w:r w:rsidRPr="006073EA">
        <w:rPr>
          <w:rFonts w:ascii="Times New Roman" w:hAnsi="Times New Roman" w:cs="Times New Roman"/>
          <w:sz w:val="28"/>
          <w:szCs w:val="28"/>
          <w:lang w:val="ru-RU"/>
        </w:rPr>
        <w:t>;</w:t>
      </w:r>
    </w:p>
    <w:p w:rsidR="00A51A01" w:rsidRPr="006073EA" w:rsidRDefault="00A51A01" w:rsidP="00353C36">
      <w:pPr>
        <w:shd w:val="clear" w:color="auto" w:fill="FFFFFF"/>
        <w:tabs>
          <w:tab w:val="left" w:pos="644"/>
          <w:tab w:val="left" w:pos="786"/>
        </w:tabs>
        <w:spacing w:after="0" w:line="240" w:lineRule="auto"/>
        <w:ind w:firstLine="567"/>
        <w:jc w:val="both"/>
        <w:rPr>
          <w:rFonts w:ascii="Times New Roman" w:hAnsi="Times New Roman" w:cs="Times New Roman"/>
          <w:sz w:val="28"/>
          <w:szCs w:val="28"/>
          <w:lang w:val="uk-UA"/>
        </w:rPr>
      </w:pPr>
      <w:r w:rsidRPr="006073EA">
        <w:rPr>
          <w:rFonts w:ascii="Times New Roman" w:hAnsi="Times New Roman" w:cs="Times New Roman"/>
          <w:b/>
          <w:sz w:val="28"/>
          <w:szCs w:val="28"/>
          <w:lang w:val="uk-UA"/>
        </w:rPr>
        <w:t>РН З5</w:t>
      </w:r>
      <w:r w:rsidRPr="006073EA">
        <w:rPr>
          <w:rFonts w:ascii="Times New Roman" w:hAnsi="Times New Roman" w:cs="Times New Roman"/>
          <w:sz w:val="28"/>
          <w:szCs w:val="28"/>
          <w:lang w:val="uk-UA"/>
        </w:rPr>
        <w:t xml:space="preserve"> - </w:t>
      </w:r>
      <w:proofErr w:type="spellStart"/>
      <w:r w:rsidRPr="006073EA">
        <w:rPr>
          <w:rFonts w:ascii="Times New Roman" w:hAnsi="Times New Roman" w:cs="Times New Roman"/>
          <w:sz w:val="28"/>
          <w:szCs w:val="28"/>
          <w:lang w:val="ru-RU"/>
        </w:rPr>
        <w:t>шляхів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розвитку</w:t>
      </w:r>
      <w:proofErr w:type="spellEnd"/>
      <w:r w:rsidRPr="006073EA">
        <w:rPr>
          <w:rFonts w:ascii="Times New Roman" w:hAnsi="Times New Roman" w:cs="Times New Roman"/>
          <w:sz w:val="28"/>
          <w:szCs w:val="28"/>
          <w:lang w:val="ru-RU"/>
        </w:rPr>
        <w:t xml:space="preserve"> і </w:t>
      </w:r>
      <w:proofErr w:type="spellStart"/>
      <w:r w:rsidRPr="006073EA">
        <w:rPr>
          <w:rFonts w:ascii="Times New Roman" w:hAnsi="Times New Roman" w:cs="Times New Roman"/>
          <w:sz w:val="28"/>
          <w:szCs w:val="28"/>
          <w:lang w:val="ru-RU"/>
        </w:rPr>
        <w:t>сучасного</w:t>
      </w:r>
      <w:proofErr w:type="spellEnd"/>
      <w:r w:rsidRPr="006073EA">
        <w:rPr>
          <w:rFonts w:ascii="Times New Roman" w:hAnsi="Times New Roman" w:cs="Times New Roman"/>
          <w:sz w:val="28"/>
          <w:szCs w:val="28"/>
          <w:lang w:val="ru-RU"/>
        </w:rPr>
        <w:t xml:space="preserve"> стану </w:t>
      </w:r>
      <w:proofErr w:type="spellStart"/>
      <w:r w:rsidRPr="006073EA">
        <w:rPr>
          <w:rFonts w:ascii="Times New Roman" w:hAnsi="Times New Roman" w:cs="Times New Roman"/>
          <w:sz w:val="28"/>
          <w:szCs w:val="28"/>
          <w:lang w:val="ru-RU"/>
        </w:rPr>
        <w:t>англійської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мови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із</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визначенням</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актуальних</w:t>
      </w:r>
      <w:proofErr w:type="spellEnd"/>
      <w:r w:rsidRPr="006073EA">
        <w:rPr>
          <w:rFonts w:ascii="Times New Roman" w:hAnsi="Times New Roman" w:cs="Times New Roman"/>
          <w:sz w:val="28"/>
          <w:szCs w:val="28"/>
          <w:lang w:val="ru-RU"/>
        </w:rPr>
        <w:t xml:space="preserve"> проблем </w:t>
      </w:r>
      <w:proofErr w:type="spellStart"/>
      <w:r w:rsidRPr="006073EA">
        <w:rPr>
          <w:rFonts w:ascii="Times New Roman" w:hAnsi="Times New Roman" w:cs="Times New Roman"/>
          <w:sz w:val="28"/>
          <w:szCs w:val="28"/>
          <w:lang w:val="ru-RU"/>
        </w:rPr>
        <w:t>мовознавства</w:t>
      </w:r>
      <w:proofErr w:type="spellEnd"/>
      <w:r w:rsidRPr="006073EA">
        <w:rPr>
          <w:rFonts w:ascii="Times New Roman" w:hAnsi="Times New Roman" w:cs="Times New Roman"/>
          <w:sz w:val="28"/>
          <w:szCs w:val="28"/>
          <w:lang w:val="uk-UA"/>
        </w:rPr>
        <w:t>;</w:t>
      </w:r>
    </w:p>
    <w:p w:rsidR="00A51A01" w:rsidRPr="006073EA" w:rsidRDefault="00A51A01" w:rsidP="00353C36">
      <w:pPr>
        <w:tabs>
          <w:tab w:val="left" w:pos="709"/>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bCs/>
          <w:sz w:val="28"/>
          <w:szCs w:val="28"/>
          <w:lang w:val="uk-UA"/>
        </w:rPr>
        <w:t xml:space="preserve">РН ЗЗ4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спілкуватися</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письмово</w:t>
      </w:r>
      <w:proofErr w:type="spellEnd"/>
      <w:r w:rsidRPr="006073EA">
        <w:rPr>
          <w:rFonts w:ascii="Times New Roman" w:hAnsi="Times New Roman" w:cs="Times New Roman"/>
          <w:sz w:val="28"/>
          <w:szCs w:val="28"/>
          <w:lang w:val="ru-RU"/>
        </w:rPr>
        <w:t xml:space="preserve"> й </w:t>
      </w:r>
      <w:proofErr w:type="spellStart"/>
      <w:r w:rsidRPr="006073EA">
        <w:rPr>
          <w:rFonts w:ascii="Times New Roman" w:hAnsi="Times New Roman" w:cs="Times New Roman"/>
          <w:sz w:val="28"/>
          <w:szCs w:val="28"/>
          <w:lang w:val="ru-RU"/>
        </w:rPr>
        <w:t>усно</w:t>
      </w:r>
      <w:proofErr w:type="spellEnd"/>
      <w:r w:rsidRPr="006073EA">
        <w:rPr>
          <w:rFonts w:ascii="Times New Roman" w:hAnsi="Times New Roman" w:cs="Times New Roman"/>
          <w:sz w:val="28"/>
          <w:szCs w:val="28"/>
          <w:lang w:val="ru-RU"/>
        </w:rPr>
        <w:t xml:space="preserve"> в </w:t>
      </w:r>
      <w:proofErr w:type="spellStart"/>
      <w:r w:rsidRPr="006073EA">
        <w:rPr>
          <w:rFonts w:ascii="Times New Roman" w:hAnsi="Times New Roman" w:cs="Times New Roman"/>
          <w:sz w:val="28"/>
          <w:szCs w:val="28"/>
          <w:lang w:val="ru-RU"/>
        </w:rPr>
        <w:t>іншомовному</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соціумі</w:t>
      </w:r>
      <w:proofErr w:type="spellEnd"/>
      <w:r w:rsidRPr="006073EA">
        <w:rPr>
          <w:rFonts w:ascii="Times New Roman" w:hAnsi="Times New Roman" w:cs="Times New Roman"/>
          <w:sz w:val="28"/>
          <w:szCs w:val="28"/>
          <w:lang w:val="ru-RU"/>
        </w:rPr>
        <w:t xml:space="preserve"> в рамках </w:t>
      </w:r>
      <w:proofErr w:type="spellStart"/>
      <w:r w:rsidRPr="006073EA">
        <w:rPr>
          <w:rFonts w:ascii="Times New Roman" w:hAnsi="Times New Roman" w:cs="Times New Roman"/>
          <w:sz w:val="28"/>
          <w:szCs w:val="28"/>
          <w:lang w:val="ru-RU"/>
        </w:rPr>
        <w:t>професійного</w:t>
      </w:r>
      <w:proofErr w:type="spellEnd"/>
      <w:r w:rsidRPr="006073EA">
        <w:rPr>
          <w:rFonts w:ascii="Times New Roman" w:hAnsi="Times New Roman" w:cs="Times New Roman"/>
          <w:sz w:val="28"/>
          <w:szCs w:val="28"/>
          <w:lang w:val="ru-RU"/>
        </w:rPr>
        <w:t xml:space="preserve"> й </w:t>
      </w:r>
      <w:proofErr w:type="spellStart"/>
      <w:r w:rsidRPr="006073EA">
        <w:rPr>
          <w:rFonts w:ascii="Times New Roman" w:hAnsi="Times New Roman" w:cs="Times New Roman"/>
          <w:sz w:val="28"/>
          <w:szCs w:val="28"/>
          <w:lang w:val="ru-RU"/>
        </w:rPr>
        <w:t>наукового</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спілкування</w:t>
      </w:r>
      <w:proofErr w:type="spellEnd"/>
      <w:r w:rsidRPr="006073EA">
        <w:rPr>
          <w:rFonts w:ascii="Times New Roman" w:hAnsi="Times New Roman" w:cs="Times New Roman"/>
          <w:sz w:val="28"/>
          <w:szCs w:val="28"/>
          <w:lang w:val="ru-RU"/>
        </w:rPr>
        <w:t>;</w:t>
      </w:r>
    </w:p>
    <w:p w:rsidR="00A51A01" w:rsidRPr="006073EA" w:rsidRDefault="00A51A01" w:rsidP="00353C36">
      <w:pPr>
        <w:tabs>
          <w:tab w:val="left" w:pos="709"/>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bCs/>
          <w:sz w:val="28"/>
          <w:szCs w:val="28"/>
          <w:lang w:val="uk-UA"/>
        </w:rPr>
        <w:t xml:space="preserve">РН ЗЗ5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володіти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основними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поняттями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термінами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положеннями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мовознавства</w:t>
      </w:r>
      <w:proofErr w:type="spellEnd"/>
      <w:r w:rsidRPr="006073EA">
        <w:rPr>
          <w:rFonts w:ascii="Times New Roman" w:hAnsi="Times New Roman" w:cs="Times New Roman"/>
          <w:sz w:val="28"/>
          <w:szCs w:val="28"/>
          <w:lang w:val="ru-RU"/>
        </w:rPr>
        <w:t xml:space="preserve"> та </w:t>
      </w:r>
      <w:r w:rsidRPr="006073EA">
        <w:rPr>
          <w:rFonts w:ascii="Times New Roman" w:hAnsi="Times New Roman" w:cs="Times New Roman"/>
          <w:sz w:val="28"/>
          <w:szCs w:val="28"/>
          <w:lang w:val="uk-UA"/>
        </w:rPr>
        <w:t xml:space="preserve">літературознавства, </w:t>
      </w:r>
      <w:proofErr w:type="spellStart"/>
      <w:r w:rsidRPr="006073EA">
        <w:rPr>
          <w:rFonts w:ascii="Times New Roman" w:hAnsi="Times New Roman" w:cs="Times New Roman"/>
          <w:sz w:val="28"/>
          <w:szCs w:val="28"/>
          <w:lang w:val="ru-RU"/>
        </w:rPr>
        <w:t>орієнту</w:t>
      </w:r>
      <w:r w:rsidRPr="006073EA">
        <w:rPr>
          <w:rFonts w:ascii="Times New Roman" w:hAnsi="Times New Roman" w:cs="Times New Roman"/>
          <w:sz w:val="28"/>
          <w:szCs w:val="28"/>
          <w:lang w:val="uk-UA"/>
        </w:rPr>
        <w:t>ючись</w:t>
      </w:r>
      <w:proofErr w:type="spellEnd"/>
      <w:r w:rsidRPr="006073EA">
        <w:rPr>
          <w:rFonts w:ascii="Times New Roman" w:hAnsi="Times New Roman" w:cs="Times New Roman"/>
          <w:sz w:val="28"/>
          <w:szCs w:val="28"/>
          <w:lang w:val="ru-RU"/>
        </w:rPr>
        <w:t xml:space="preserve"> на </w:t>
      </w:r>
      <w:proofErr w:type="spellStart"/>
      <w:r w:rsidRPr="006073EA">
        <w:rPr>
          <w:rFonts w:ascii="Times New Roman" w:hAnsi="Times New Roman" w:cs="Times New Roman"/>
          <w:sz w:val="28"/>
          <w:szCs w:val="28"/>
          <w:lang w:val="ru-RU"/>
        </w:rPr>
        <w:t>здобутки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сучасної</w:t>
      </w:r>
      <w:proofErr w:type="spellEnd"/>
      <w:r w:rsidRPr="006073EA">
        <w:rPr>
          <w:rFonts w:ascii="Times New Roman" w:hAnsi="Times New Roman" w:cs="Times New Roman"/>
          <w:sz w:val="28"/>
          <w:szCs w:val="28"/>
          <w:lang w:val="ru-RU"/>
        </w:rPr>
        <w:t xml:space="preserve"> науки;</w:t>
      </w:r>
    </w:p>
    <w:p w:rsidR="00A51A01" w:rsidRPr="006073EA" w:rsidRDefault="00A51A01" w:rsidP="00353C36">
      <w:pPr>
        <w:spacing w:after="0" w:line="240" w:lineRule="auto"/>
        <w:ind w:firstLine="567"/>
        <w:jc w:val="both"/>
        <w:rPr>
          <w:rFonts w:ascii="Times New Roman" w:hAnsi="Times New Roman" w:cs="Times New Roman"/>
          <w:sz w:val="28"/>
          <w:szCs w:val="28"/>
          <w:lang w:val="uk-UA"/>
        </w:rPr>
      </w:pPr>
      <w:r w:rsidRPr="006073EA">
        <w:rPr>
          <w:rFonts w:ascii="Times New Roman" w:hAnsi="Times New Roman" w:cs="Times New Roman"/>
          <w:b/>
          <w:sz w:val="28"/>
          <w:szCs w:val="28"/>
          <w:lang w:val="ru-RU"/>
        </w:rPr>
        <w:t>РН ЗЗ1</w:t>
      </w:r>
      <w:r w:rsidRPr="006073EA">
        <w:rPr>
          <w:rFonts w:ascii="Times New Roman" w:hAnsi="Times New Roman" w:cs="Times New Roman"/>
          <w:b/>
          <w:sz w:val="28"/>
          <w:szCs w:val="28"/>
          <w:lang w:val="uk-UA"/>
        </w:rPr>
        <w:t>0</w:t>
      </w:r>
      <w:r w:rsidRPr="006073EA">
        <w:rPr>
          <w:rFonts w:ascii="Times New Roman" w:hAnsi="Times New Roman" w:cs="Times New Roman"/>
          <w:sz w:val="28"/>
          <w:szCs w:val="28"/>
          <w:lang w:val="ru-RU"/>
        </w:rPr>
        <w:t xml:space="preserve"> </w:t>
      </w:r>
      <w:r w:rsidRPr="006073EA">
        <w:rPr>
          <w:rFonts w:ascii="Times New Roman" w:hAnsi="Times New Roman" w:cs="Times New Roman"/>
          <w:sz w:val="28"/>
          <w:szCs w:val="28"/>
          <w:lang w:val="uk-UA"/>
        </w:rPr>
        <w:t>- в</w:t>
      </w:r>
      <w:proofErr w:type="spellStart"/>
      <w:r w:rsidRPr="006073EA">
        <w:rPr>
          <w:rFonts w:ascii="Times New Roman" w:hAnsi="Times New Roman" w:cs="Times New Roman"/>
          <w:sz w:val="28"/>
          <w:szCs w:val="28"/>
          <w:lang w:val="ru-RU"/>
        </w:rPr>
        <w:t>міти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здійснювати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рефлексію</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самоаналіз</w:t>
      </w:r>
      <w:proofErr w:type="spellEnd"/>
      <w:r w:rsidRPr="006073EA">
        <w:rPr>
          <w:rFonts w:ascii="Times New Roman" w:hAnsi="Times New Roman" w:cs="Times New Roman"/>
          <w:sz w:val="28"/>
          <w:szCs w:val="28"/>
          <w:lang w:val="ru-RU"/>
        </w:rPr>
        <w:t xml:space="preserve"> та </w:t>
      </w:r>
      <w:proofErr w:type="spellStart"/>
      <w:r w:rsidRPr="006073EA">
        <w:rPr>
          <w:rFonts w:ascii="Times New Roman" w:hAnsi="Times New Roman" w:cs="Times New Roman"/>
          <w:sz w:val="28"/>
          <w:szCs w:val="28"/>
          <w:lang w:val="ru-RU"/>
        </w:rPr>
        <w:t>самокорекцію</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здійснюваної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професійної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діяльності</w:t>
      </w:r>
      <w:proofErr w:type="spellEnd"/>
      <w:r w:rsidRPr="006073EA">
        <w:rPr>
          <w:rFonts w:ascii="Times New Roman" w:hAnsi="Times New Roman" w:cs="Times New Roman"/>
          <w:sz w:val="28"/>
          <w:szCs w:val="28"/>
          <w:lang w:val="ru-RU"/>
        </w:rPr>
        <w:t>.</w:t>
      </w:r>
    </w:p>
    <w:p w:rsidR="00A51A01" w:rsidRPr="006073EA" w:rsidRDefault="00A51A01" w:rsidP="00353C36">
      <w:pPr>
        <w:spacing w:after="0" w:line="240" w:lineRule="auto"/>
        <w:ind w:firstLine="567"/>
        <w:jc w:val="both"/>
        <w:rPr>
          <w:rFonts w:ascii="Times New Roman" w:hAnsi="Times New Roman" w:cs="Times New Roman"/>
          <w:sz w:val="28"/>
          <w:szCs w:val="28"/>
          <w:lang w:val="uk-UA" w:eastAsia="uk-UA"/>
        </w:rPr>
      </w:pPr>
      <w:r w:rsidRPr="006073EA">
        <w:rPr>
          <w:rFonts w:ascii="Times New Roman" w:hAnsi="Times New Roman" w:cs="Times New Roman"/>
          <w:b/>
          <w:sz w:val="28"/>
          <w:szCs w:val="28"/>
          <w:lang w:val="uk-UA" w:eastAsia="uk-UA"/>
        </w:rPr>
        <w:t xml:space="preserve">РН С1- </w:t>
      </w:r>
      <w:r w:rsidRPr="006073EA">
        <w:rPr>
          <w:rFonts w:ascii="Times New Roman" w:hAnsi="Times New Roman" w:cs="Times New Roman"/>
          <w:sz w:val="28"/>
          <w:szCs w:val="28"/>
          <w:lang w:val="uk-UA" w:eastAsia="uk-UA"/>
        </w:rPr>
        <w:t>упорядковувати отримані теоретичні та практичні дані щодо дослідження в мові та літературі;</w:t>
      </w:r>
    </w:p>
    <w:p w:rsidR="00A51A01" w:rsidRPr="006073EA" w:rsidRDefault="00A51A01" w:rsidP="00353C36">
      <w:pPr>
        <w:spacing w:after="0" w:line="240" w:lineRule="auto"/>
        <w:ind w:firstLine="567"/>
        <w:jc w:val="both"/>
        <w:rPr>
          <w:rFonts w:ascii="Times New Roman" w:hAnsi="Times New Roman" w:cs="Times New Roman"/>
          <w:sz w:val="28"/>
          <w:szCs w:val="28"/>
          <w:lang w:val="uk-UA" w:eastAsia="uk-UA"/>
        </w:rPr>
      </w:pPr>
      <w:r w:rsidRPr="006073EA">
        <w:rPr>
          <w:rFonts w:ascii="Times New Roman" w:hAnsi="Times New Roman" w:cs="Times New Roman"/>
          <w:b/>
          <w:sz w:val="28"/>
          <w:szCs w:val="28"/>
          <w:lang w:val="uk-UA" w:eastAsia="uk-UA"/>
        </w:rPr>
        <w:t>РН С2</w:t>
      </w:r>
      <w:r w:rsidRPr="006073EA">
        <w:rPr>
          <w:rFonts w:ascii="Times New Roman" w:hAnsi="Times New Roman" w:cs="Times New Roman"/>
          <w:sz w:val="28"/>
          <w:szCs w:val="28"/>
          <w:lang w:val="uk-UA" w:eastAsia="uk-UA"/>
        </w:rPr>
        <w:t xml:space="preserve">- аргументувати власні судження, класифікувати мовні та мовленнєві феномени; </w:t>
      </w:r>
      <w:r w:rsidRPr="006073EA">
        <w:rPr>
          <w:rFonts w:ascii="Times New Roman" w:hAnsi="Times New Roman" w:cs="Times New Roman"/>
          <w:sz w:val="28"/>
          <w:szCs w:val="28"/>
          <w:lang w:val="uk-UA"/>
        </w:rPr>
        <w:t xml:space="preserve">зрозуміло і недвозначно доносити власні висновки, а також знання та пояснення, що їх обґрунтовують, до фахівців і нефахівців, </w:t>
      </w:r>
      <w:r w:rsidR="00332456" w:rsidRPr="006073EA">
        <w:rPr>
          <w:rFonts w:ascii="Times New Roman" w:hAnsi="Times New Roman" w:cs="Times New Roman"/>
          <w:sz w:val="28"/>
          <w:szCs w:val="28"/>
          <w:lang w:val="uk-UA"/>
        </w:rPr>
        <w:t>зокрема до осіб, які навчаються.</w:t>
      </w:r>
    </w:p>
    <w:p w:rsidR="00A51A01" w:rsidRPr="008C4DF9" w:rsidRDefault="00A51A01" w:rsidP="00E6521D">
      <w:pPr>
        <w:shd w:val="clear" w:color="auto" w:fill="FFFFFF"/>
        <w:ind w:firstLine="567"/>
        <w:jc w:val="both"/>
        <w:rPr>
          <w:rFonts w:ascii="Times New Roman" w:hAnsi="Times New Roman" w:cs="Times New Roman"/>
          <w:b/>
          <w:caps/>
          <w:color w:val="000000"/>
          <w:sz w:val="28"/>
          <w:szCs w:val="28"/>
          <w:lang w:val="uk-UA"/>
        </w:rPr>
      </w:pPr>
    </w:p>
    <w:p w:rsidR="006E3359" w:rsidRPr="001B696A" w:rsidRDefault="006E3359" w:rsidP="006E3359">
      <w:pPr>
        <w:ind w:left="360" w:hanging="360"/>
        <w:jc w:val="both"/>
        <w:rPr>
          <w:rFonts w:ascii="Times New Roman" w:hAnsi="Times New Roman" w:cs="Times New Roman"/>
          <w:sz w:val="24"/>
          <w:szCs w:val="24"/>
          <w:lang w:val="uk-UA"/>
        </w:rPr>
      </w:pPr>
    </w:p>
    <w:p w:rsidR="006E3359" w:rsidRPr="001B696A" w:rsidRDefault="006E3359" w:rsidP="006E3359">
      <w:pPr>
        <w:ind w:left="360" w:hanging="36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5. Обсяг </w:t>
      </w:r>
      <w:r w:rsidR="001B696A" w:rsidRPr="001B696A">
        <w:rPr>
          <w:rFonts w:ascii="Times New Roman" w:hAnsi="Times New Roman" w:cs="Times New Roman"/>
          <w:b/>
          <w:caps/>
          <w:color w:val="000000"/>
          <w:sz w:val="24"/>
          <w:szCs w:val="24"/>
          <w:lang w:val="uk-UA"/>
        </w:rPr>
        <w:t>ОСВІТНЬОГО КОМПОНЕНТА</w:t>
      </w:r>
    </w:p>
    <w:p w:rsidR="006E3359" w:rsidRPr="001B696A" w:rsidRDefault="006E3359" w:rsidP="006E3359">
      <w:pPr>
        <w:ind w:left="360" w:hanging="360"/>
        <w:jc w:val="center"/>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самостійна робота </w:t>
            </w:r>
          </w:p>
        </w:tc>
      </w:tr>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E3359" w:rsidRPr="00E6521D" w:rsidRDefault="00B01E4A" w:rsidP="00E6521D">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16</w:t>
            </w:r>
            <w:r w:rsidR="00E6521D" w:rsidRPr="00E6521D">
              <w:rPr>
                <w:rFonts w:ascii="Times New Roman" w:hAnsi="Times New Roman" w:cs="Times New Roman"/>
                <w:color w:val="000000"/>
                <w:sz w:val="24"/>
                <w:szCs w:val="24"/>
                <w:lang w:val="uk-UA"/>
              </w:rPr>
              <w:t xml:space="preserve"> </w:t>
            </w:r>
          </w:p>
        </w:tc>
        <w:tc>
          <w:tcPr>
            <w:tcW w:w="3510" w:type="dxa"/>
            <w:tcBorders>
              <w:top w:val="single" w:sz="8" w:space="0" w:color="000000"/>
              <w:left w:val="single" w:sz="4" w:space="0" w:color="000000"/>
              <w:bottom w:val="single" w:sz="8" w:space="0" w:color="000000"/>
              <w:right w:val="single" w:sz="4" w:space="0" w:color="000000"/>
            </w:tcBorders>
          </w:tcPr>
          <w:p w:rsidR="006E3359" w:rsidRPr="00E6521D" w:rsidRDefault="00B01E4A"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w:t>
            </w:r>
          </w:p>
        </w:tc>
        <w:tc>
          <w:tcPr>
            <w:tcW w:w="3510" w:type="dxa"/>
            <w:tcBorders>
              <w:top w:val="single" w:sz="8" w:space="0" w:color="000000"/>
              <w:left w:val="single" w:sz="4" w:space="0" w:color="000000"/>
              <w:bottom w:val="single" w:sz="8" w:space="0" w:color="000000"/>
              <w:right w:val="single" w:sz="8" w:space="0" w:color="000000"/>
            </w:tcBorders>
          </w:tcPr>
          <w:p w:rsidR="006E3359" w:rsidRPr="00E6521D" w:rsidRDefault="00B01E4A"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44</w:t>
            </w:r>
          </w:p>
        </w:tc>
      </w:tr>
    </w:tbl>
    <w:p w:rsidR="006E3359" w:rsidRPr="001B696A" w:rsidRDefault="006E3359" w:rsidP="006E3359">
      <w:pPr>
        <w:ind w:left="360" w:hanging="360"/>
        <w:rPr>
          <w:rFonts w:ascii="Times New Roman" w:hAnsi="Times New Roman" w:cs="Times New Roman"/>
          <w:color w:val="000000"/>
          <w:sz w:val="24"/>
          <w:szCs w:val="24"/>
          <w:lang w:val="uk-UA"/>
        </w:rPr>
      </w:pPr>
    </w:p>
    <w:p w:rsidR="006E3359" w:rsidRDefault="006E3359" w:rsidP="006E3359">
      <w:pPr>
        <w:rPr>
          <w:rFonts w:ascii="Times New Roman" w:hAnsi="Times New Roman" w:cs="Times New Roman"/>
          <w:color w:val="FF0000"/>
          <w:sz w:val="24"/>
          <w:szCs w:val="24"/>
          <w:lang w:val="uk-UA"/>
        </w:rPr>
      </w:pPr>
    </w:p>
    <w:p w:rsidR="006073EA" w:rsidRPr="001B696A" w:rsidRDefault="006073EA" w:rsidP="006E3359">
      <w:pPr>
        <w:rPr>
          <w:rFonts w:ascii="Times New Roman" w:hAnsi="Times New Roman" w:cs="Times New Roman"/>
          <w:color w:val="FF0000"/>
          <w:sz w:val="24"/>
          <w:szCs w:val="24"/>
          <w:lang w:val="uk-UA"/>
        </w:rPr>
      </w:pPr>
    </w:p>
    <w:p w:rsidR="006E3359" w:rsidRPr="001B696A" w:rsidRDefault="006E3359" w:rsidP="006E3359">
      <w:pPr>
        <w:ind w:left="360"/>
        <w:jc w:val="center"/>
        <w:rPr>
          <w:rFonts w:ascii="Times New Roman" w:hAnsi="Times New Roman" w:cs="Times New Roman"/>
          <w:caps/>
          <w:color w:val="000000"/>
          <w:sz w:val="24"/>
          <w:szCs w:val="24"/>
          <w:lang w:val="uk-UA"/>
        </w:rPr>
      </w:pPr>
      <w:r w:rsidRPr="001B696A">
        <w:rPr>
          <w:rFonts w:ascii="Times New Roman" w:hAnsi="Times New Roman" w:cs="Times New Roman"/>
          <w:b/>
          <w:caps/>
          <w:color w:val="000000"/>
          <w:sz w:val="24"/>
          <w:szCs w:val="24"/>
          <w:lang w:val="uk-UA"/>
        </w:rPr>
        <w:lastRenderedPageBreak/>
        <w:t>6</w:t>
      </w:r>
      <w:r w:rsidR="004231DF">
        <w:rPr>
          <w:rFonts w:ascii="Times New Roman" w:hAnsi="Times New Roman" w:cs="Times New Roman"/>
          <w:b/>
          <w:caps/>
          <w:color w:val="000000"/>
          <w:sz w:val="24"/>
          <w:szCs w:val="24"/>
          <w:lang w:val="uk-UA"/>
        </w:rPr>
        <w:t>. Політика</w:t>
      </w:r>
    </w:p>
    <w:p w:rsidR="006E3359" w:rsidRPr="001B696A" w:rsidRDefault="006E3359" w:rsidP="006E3359">
      <w:pPr>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Політика академічної поведінки та етики:</w:t>
      </w:r>
    </w:p>
    <w:p w:rsidR="006E3359" w:rsidRPr="001B696A" w:rsidRDefault="006E3359" w:rsidP="006E3359">
      <w:pPr>
        <w:numPr>
          <w:ilvl w:val="0"/>
          <w:numId w:val="3"/>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Не пропускати та не запізнюватися на заняття за розкладом;</w:t>
      </w:r>
    </w:p>
    <w:p w:rsidR="006E3359" w:rsidRPr="001B696A" w:rsidRDefault="006E3359" w:rsidP="006E3359">
      <w:pPr>
        <w:numPr>
          <w:ilvl w:val="0"/>
          <w:numId w:val="3"/>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6E3359" w:rsidRPr="001B696A" w:rsidRDefault="006E3359" w:rsidP="006E3359">
      <w:pPr>
        <w:numPr>
          <w:ilvl w:val="0"/>
          <w:numId w:val="3"/>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 xml:space="preserve">Вчасно та самостійно виконувати </w:t>
      </w:r>
      <w:r w:rsidR="005972C9" w:rsidRPr="001B696A">
        <w:rPr>
          <w:rFonts w:ascii="Times New Roman" w:hAnsi="Times New Roman" w:cs="Times New Roman"/>
          <w:color w:val="000000"/>
          <w:sz w:val="24"/>
          <w:szCs w:val="24"/>
          <w:lang w:val="uk-UA"/>
        </w:rPr>
        <w:t xml:space="preserve">періодичні контрольні </w:t>
      </w:r>
      <w:r w:rsidRPr="001B696A">
        <w:rPr>
          <w:rFonts w:ascii="Times New Roman" w:hAnsi="Times New Roman" w:cs="Times New Roman"/>
          <w:color w:val="000000"/>
          <w:sz w:val="24"/>
          <w:szCs w:val="24"/>
          <w:lang w:val="uk-UA"/>
        </w:rPr>
        <w:t xml:space="preserve">завдання </w:t>
      </w:r>
    </w:p>
    <w:p w:rsidR="006E3359" w:rsidRDefault="006E3359" w:rsidP="00CC5503">
      <w:pPr>
        <w:rPr>
          <w:rFonts w:ascii="Times New Roman" w:hAnsi="Times New Roman" w:cs="Times New Roman"/>
          <w:b/>
          <w:caps/>
          <w:color w:val="000000"/>
          <w:sz w:val="24"/>
          <w:szCs w:val="24"/>
          <w:lang w:val="uk-UA"/>
        </w:rPr>
      </w:pPr>
    </w:p>
    <w:p w:rsidR="00B004C5" w:rsidRDefault="00B004C5" w:rsidP="00CC5503">
      <w:pPr>
        <w:rPr>
          <w:rFonts w:ascii="Times New Roman" w:hAnsi="Times New Roman" w:cs="Times New Roman"/>
          <w:b/>
          <w:caps/>
          <w:color w:val="000000"/>
          <w:sz w:val="24"/>
          <w:szCs w:val="24"/>
          <w:lang w:val="uk-UA"/>
        </w:rPr>
      </w:pPr>
    </w:p>
    <w:p w:rsidR="006E3359" w:rsidRPr="001B696A" w:rsidRDefault="006E3359" w:rsidP="006E3359">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w:t>
      </w:r>
    </w:p>
    <w:p w:rsidR="006E3359" w:rsidRPr="001B696A" w:rsidRDefault="006E3359" w:rsidP="00CC5503">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 7.1 СТРУКТУРА </w:t>
      </w:r>
      <w:r w:rsidR="001B696A" w:rsidRPr="001B696A">
        <w:rPr>
          <w:rFonts w:ascii="Times New Roman" w:hAnsi="Times New Roman" w:cs="Times New Roman"/>
          <w:b/>
          <w:caps/>
          <w:color w:val="000000"/>
          <w:sz w:val="24"/>
          <w:szCs w:val="24"/>
          <w:lang w:val="uk-UA"/>
        </w:rPr>
        <w:t xml:space="preserve">ОСВІТНЬОГО КОМПОНЕНТА </w:t>
      </w:r>
      <w:r w:rsidRPr="001B696A">
        <w:rPr>
          <w:rFonts w:ascii="Times New Roman" w:hAnsi="Times New Roman" w:cs="Times New Roman"/>
          <w:b/>
          <w:caps/>
          <w:color w:val="000000"/>
          <w:sz w:val="24"/>
          <w:szCs w:val="24"/>
          <w:lang w:val="uk-UA"/>
        </w:rPr>
        <w:t xml:space="preserve">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6E3359" w:rsidRPr="001B696A" w:rsidTr="008F7B40">
        <w:trPr>
          <w:trHeight w:val="559"/>
        </w:trPr>
        <w:tc>
          <w:tcPr>
            <w:tcW w:w="1260" w:type="dxa"/>
            <w:shd w:val="clear" w:color="auto" w:fill="C6D9F1"/>
            <w:tcMar>
              <w:top w:w="100" w:type="dxa"/>
              <w:left w:w="100" w:type="dxa"/>
              <w:bottom w:w="100" w:type="dxa"/>
              <w:right w:w="100" w:type="dxa"/>
            </w:tcMar>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6E3359" w:rsidRPr="001B696A" w:rsidRDefault="006E3359" w:rsidP="008F7B40">
            <w:pPr>
              <w:pStyle w:val="11"/>
              <w:widowControl w:val="0"/>
              <w:spacing w:line="240" w:lineRule="auto"/>
              <w:jc w:val="center"/>
              <w:rPr>
                <w:rFonts w:ascii="Times New Roman" w:hAnsi="Times New Roman" w:cs="Times New Roman"/>
                <w:b/>
                <w:i/>
                <w:sz w:val="24"/>
                <w:szCs w:val="24"/>
                <w:shd w:val="clear" w:color="auto" w:fill="C6D9F1"/>
                <w:lang w:val="uk-UA"/>
              </w:rPr>
            </w:pPr>
            <w:r w:rsidRPr="001B696A">
              <w:rPr>
                <w:rFonts w:ascii="Times New Roman" w:hAnsi="Times New Roman" w:cs="Times New Roman"/>
                <w:b/>
                <w:sz w:val="24"/>
                <w:szCs w:val="24"/>
                <w:lang w:val="uk-UA"/>
              </w:rPr>
              <w:t>Тема</w:t>
            </w:r>
          </w:p>
        </w:tc>
        <w:tc>
          <w:tcPr>
            <w:tcW w:w="3240" w:type="dxa"/>
            <w:shd w:val="clear" w:color="auto" w:fill="C6D9F1"/>
          </w:tcPr>
          <w:p w:rsidR="006E3359" w:rsidRPr="001B696A" w:rsidRDefault="006E3359" w:rsidP="008F7B40">
            <w:pPr>
              <w:pStyle w:val="11"/>
              <w:spacing w:line="240" w:lineRule="auto"/>
              <w:jc w:val="center"/>
              <w:rPr>
                <w:rFonts w:ascii="Times New Roman" w:hAnsi="Times New Roman" w:cs="Times New Roman"/>
                <w:b/>
                <w:color w:val="454545"/>
                <w:sz w:val="24"/>
                <w:szCs w:val="24"/>
                <w:lang w:val="uk-UA"/>
              </w:rPr>
            </w:pPr>
            <w:r w:rsidRPr="001B696A">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Завдання</w:t>
            </w:r>
          </w:p>
        </w:tc>
        <w:tc>
          <w:tcPr>
            <w:tcW w:w="126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Термін виконання</w:t>
            </w:r>
          </w:p>
        </w:tc>
      </w:tr>
      <w:tr w:rsidR="006E3359" w:rsidRPr="009A16A1" w:rsidTr="008F7B40">
        <w:trPr>
          <w:trHeight w:val="343"/>
        </w:trPr>
        <w:tc>
          <w:tcPr>
            <w:tcW w:w="14955" w:type="dxa"/>
            <w:gridSpan w:val="7"/>
            <w:shd w:val="clear" w:color="auto" w:fill="00CCFF"/>
            <w:tcMar>
              <w:top w:w="100" w:type="dxa"/>
              <w:left w:w="100" w:type="dxa"/>
              <w:bottom w:w="100" w:type="dxa"/>
              <w:right w:w="100" w:type="dxa"/>
            </w:tcMar>
          </w:tcPr>
          <w:p w:rsidR="005C0E23" w:rsidRPr="005C0E23" w:rsidRDefault="005C0E23" w:rsidP="005C0E23">
            <w:pPr>
              <w:jc w:val="center"/>
              <w:rPr>
                <w:rFonts w:ascii="Times New Roman" w:hAnsi="Times New Roman" w:cs="Times New Roman"/>
                <w:b/>
                <w:caps/>
                <w:sz w:val="26"/>
                <w:szCs w:val="26"/>
                <w:lang w:val="uk-UA"/>
              </w:rPr>
            </w:pPr>
            <w:r w:rsidRPr="005C0E23">
              <w:rPr>
                <w:rFonts w:ascii="Times New Roman" w:hAnsi="Times New Roman" w:cs="Times New Roman"/>
                <w:b/>
                <w:caps/>
                <w:sz w:val="26"/>
                <w:szCs w:val="26"/>
                <w:lang w:val="uk-UA"/>
              </w:rPr>
              <w:t>Модуль 1. Категорії стилістики. Лексичні засоби стилістики.</w:t>
            </w:r>
          </w:p>
          <w:p w:rsidR="006E3359" w:rsidRPr="00B01E4A" w:rsidRDefault="005C0E23" w:rsidP="005C0E23">
            <w:pPr>
              <w:jc w:val="center"/>
              <w:rPr>
                <w:rFonts w:ascii="Times New Roman" w:eastAsia="Times New Roman" w:hAnsi="Times New Roman" w:cs="Times New Roman"/>
                <w:b/>
                <w:sz w:val="28"/>
                <w:szCs w:val="28"/>
                <w:lang w:val="ru-RU" w:eastAsia="ar-SA"/>
              </w:rPr>
            </w:pPr>
            <w:r w:rsidRPr="005C0E23">
              <w:rPr>
                <w:rFonts w:ascii="Times New Roman" w:hAnsi="Times New Roman" w:cs="Times New Roman"/>
                <w:b/>
                <w:caps/>
                <w:sz w:val="26"/>
                <w:szCs w:val="26"/>
                <w:lang w:val="uk-UA"/>
              </w:rPr>
              <w:t>Змістовий модуль 1. Стилістика мовних ресурсів</w:t>
            </w:r>
          </w:p>
        </w:tc>
      </w:tr>
      <w:tr w:rsidR="00B004C5" w:rsidRPr="009A16A1"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B004C5" w:rsidRPr="006073EA" w:rsidRDefault="00B01E4A" w:rsidP="00C30DF8">
            <w:pPr>
              <w:pStyle w:val="11"/>
              <w:spacing w:line="240" w:lineRule="auto"/>
              <w:ind w:left="96"/>
              <w:jc w:val="both"/>
              <w:rPr>
                <w:rFonts w:ascii="Times New Roman" w:hAnsi="Times New Roman" w:cs="Times New Roman"/>
                <w:b/>
                <w:sz w:val="28"/>
                <w:szCs w:val="28"/>
                <w:lang w:val="uk-UA"/>
              </w:rPr>
            </w:pPr>
            <w:proofErr w:type="spellStart"/>
            <w:r w:rsidRPr="006073EA">
              <w:rPr>
                <w:rFonts w:ascii="Times New Roman" w:eastAsiaTheme="minorHAnsi" w:hAnsi="Times New Roman" w:cs="Times New Roman"/>
                <w:b/>
                <w:i/>
                <w:color w:val="000000"/>
                <w:sz w:val="28"/>
                <w:szCs w:val="28"/>
                <w:lang w:val="en-US" w:eastAsia="en-US"/>
              </w:rPr>
              <w:t>Вступ</w:t>
            </w:r>
            <w:proofErr w:type="spellEnd"/>
            <w:r w:rsidRPr="006073EA">
              <w:rPr>
                <w:rFonts w:ascii="Times New Roman" w:eastAsiaTheme="minorHAnsi" w:hAnsi="Times New Roman" w:cs="Times New Roman"/>
                <w:b/>
                <w:i/>
                <w:color w:val="000000"/>
                <w:sz w:val="28"/>
                <w:szCs w:val="28"/>
                <w:lang w:val="en-US" w:eastAsia="en-US"/>
              </w:rPr>
              <w:t xml:space="preserve">. </w:t>
            </w:r>
            <w:proofErr w:type="spellStart"/>
            <w:r w:rsidRPr="006073EA">
              <w:rPr>
                <w:rFonts w:ascii="Times New Roman" w:eastAsiaTheme="minorHAnsi" w:hAnsi="Times New Roman" w:cs="Times New Roman"/>
                <w:b/>
                <w:i/>
                <w:color w:val="000000"/>
                <w:sz w:val="28"/>
                <w:szCs w:val="28"/>
                <w:lang w:val="en-US" w:eastAsia="en-US"/>
              </w:rPr>
              <w:t>Категорії</w:t>
            </w:r>
            <w:proofErr w:type="spellEnd"/>
            <w:r w:rsidRPr="006073EA">
              <w:rPr>
                <w:rFonts w:ascii="Times New Roman" w:eastAsiaTheme="minorHAnsi" w:hAnsi="Times New Roman" w:cs="Times New Roman"/>
                <w:b/>
                <w:i/>
                <w:color w:val="000000"/>
                <w:sz w:val="28"/>
                <w:szCs w:val="28"/>
                <w:lang w:val="en-US" w:eastAsia="en-US"/>
              </w:rPr>
              <w:t xml:space="preserve"> </w:t>
            </w:r>
            <w:proofErr w:type="spellStart"/>
            <w:r w:rsidRPr="006073EA">
              <w:rPr>
                <w:rFonts w:ascii="Times New Roman" w:eastAsiaTheme="minorHAnsi" w:hAnsi="Times New Roman" w:cs="Times New Roman"/>
                <w:b/>
                <w:i/>
                <w:color w:val="000000"/>
                <w:sz w:val="28"/>
                <w:szCs w:val="28"/>
                <w:lang w:val="en-US" w:eastAsia="en-US"/>
              </w:rPr>
              <w:t>стилістики</w:t>
            </w:r>
            <w:proofErr w:type="spellEnd"/>
            <w:r w:rsidRPr="006073EA">
              <w:rPr>
                <w:rFonts w:ascii="Times New Roman" w:eastAsiaTheme="minorHAnsi" w:hAnsi="Times New Roman" w:cs="Times New Roman"/>
                <w:b/>
                <w:i/>
                <w:color w:val="000000"/>
                <w:sz w:val="28"/>
                <w:szCs w:val="28"/>
                <w:lang w:val="en-US" w:eastAsia="en-US"/>
              </w:rPr>
              <w:t xml:space="preserve"> </w:t>
            </w:r>
          </w:p>
        </w:tc>
        <w:tc>
          <w:tcPr>
            <w:tcW w:w="3240" w:type="dxa"/>
            <w:vAlign w:val="center"/>
          </w:tcPr>
          <w:p w:rsidR="00B004C5" w:rsidRPr="00FC4AC1" w:rsidRDefault="00B004C5" w:rsidP="00B004C5">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B004C5" w:rsidRPr="00FC4AC1" w:rsidRDefault="00B004C5" w:rsidP="006073EA">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6073EA">
              <w:rPr>
                <w:rFonts w:ascii="Times New Roman" w:hAnsi="Times New Roman" w:cs="Times New Roman"/>
                <w:sz w:val="24"/>
                <w:szCs w:val="24"/>
                <w:lang w:val="uk-UA"/>
              </w:rPr>
              <w:t>2</w:t>
            </w:r>
            <w:r w:rsidRPr="00FC4AC1">
              <w:rPr>
                <w:rFonts w:ascii="Times New Roman" w:hAnsi="Times New Roman" w:cs="Times New Roman"/>
                <w:sz w:val="24"/>
                <w:szCs w:val="24"/>
                <w:lang w:val="uk-UA"/>
              </w:rPr>
              <w:t> год.)</w:t>
            </w: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sidR="008C4DF9">
              <w:rPr>
                <w:rFonts w:ascii="Times New Roman" w:hAnsi="Times New Roman" w:cs="Times New Roman"/>
                <w:sz w:val="24"/>
                <w:szCs w:val="24"/>
                <w:lang w:val="uk-UA"/>
              </w:rPr>
              <w:t>2</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B004C5" w:rsidRPr="009A16A1"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C30DF8" w:rsidRPr="006073EA" w:rsidRDefault="005C0E23" w:rsidP="005C0E23">
            <w:pPr>
              <w:pStyle w:val="a9"/>
              <w:widowControl w:val="0"/>
              <w:tabs>
                <w:tab w:val="left" w:pos="238"/>
              </w:tabs>
              <w:spacing w:after="0" w:line="240" w:lineRule="auto"/>
              <w:ind w:left="0" w:right="354"/>
              <w:rPr>
                <w:rFonts w:ascii="Times New Roman" w:hAnsi="Times New Roman" w:cs="Times New Roman"/>
                <w:b/>
                <w:sz w:val="28"/>
                <w:szCs w:val="28"/>
                <w:lang w:val="ru-RU"/>
              </w:rPr>
            </w:pPr>
            <w:proofErr w:type="spellStart"/>
            <w:r w:rsidRPr="006073EA">
              <w:rPr>
                <w:rFonts w:ascii="Times New Roman" w:hAnsi="Times New Roman" w:cs="Times New Roman"/>
                <w:b/>
                <w:i/>
                <w:sz w:val="28"/>
                <w:szCs w:val="28"/>
                <w:lang w:val="ru-RU"/>
              </w:rPr>
              <w:t>Стилістика</w:t>
            </w:r>
            <w:proofErr w:type="spellEnd"/>
            <w:r w:rsidRPr="006073EA">
              <w:rPr>
                <w:rFonts w:ascii="Times New Roman" w:hAnsi="Times New Roman" w:cs="Times New Roman"/>
                <w:b/>
                <w:i/>
                <w:sz w:val="28"/>
                <w:szCs w:val="28"/>
                <w:lang w:val="ru-RU"/>
              </w:rPr>
              <w:t xml:space="preserve"> як </w:t>
            </w:r>
            <w:proofErr w:type="spellStart"/>
            <w:r w:rsidRPr="006073EA">
              <w:rPr>
                <w:rFonts w:ascii="Times New Roman" w:hAnsi="Times New Roman" w:cs="Times New Roman"/>
                <w:b/>
                <w:i/>
                <w:sz w:val="28"/>
                <w:szCs w:val="28"/>
                <w:lang w:val="ru-RU"/>
              </w:rPr>
              <w:t>лінгвістичне</w:t>
            </w:r>
            <w:proofErr w:type="spellEnd"/>
            <w:r w:rsidRPr="006073EA">
              <w:rPr>
                <w:rFonts w:ascii="Times New Roman" w:hAnsi="Times New Roman" w:cs="Times New Roman"/>
                <w:b/>
                <w:i/>
                <w:sz w:val="28"/>
                <w:szCs w:val="28"/>
                <w:lang w:val="ru-RU"/>
              </w:rPr>
              <w:t xml:space="preserve"> </w:t>
            </w:r>
            <w:proofErr w:type="spellStart"/>
            <w:r w:rsidRPr="006073EA">
              <w:rPr>
                <w:rFonts w:ascii="Times New Roman" w:hAnsi="Times New Roman" w:cs="Times New Roman"/>
                <w:b/>
                <w:i/>
                <w:sz w:val="28"/>
                <w:szCs w:val="28"/>
                <w:lang w:val="ru-RU"/>
              </w:rPr>
              <w:t>вчення</w:t>
            </w:r>
            <w:proofErr w:type="spellEnd"/>
          </w:p>
          <w:p w:rsidR="00B004C5" w:rsidRPr="006073EA" w:rsidRDefault="00B004C5" w:rsidP="00C30DF8">
            <w:pPr>
              <w:pStyle w:val="11"/>
              <w:spacing w:line="240" w:lineRule="auto"/>
              <w:ind w:left="96"/>
              <w:jc w:val="both"/>
              <w:rPr>
                <w:rFonts w:ascii="Times New Roman" w:hAnsi="Times New Roman" w:cs="Times New Roman"/>
                <w:b/>
                <w:sz w:val="28"/>
                <w:szCs w:val="28"/>
                <w:lang w:val="uk-UA"/>
              </w:rPr>
            </w:pPr>
          </w:p>
        </w:tc>
        <w:tc>
          <w:tcPr>
            <w:tcW w:w="3240" w:type="dxa"/>
            <w:vAlign w:val="center"/>
          </w:tcPr>
          <w:p w:rsidR="00B004C5" w:rsidRPr="00FC4AC1" w:rsidRDefault="00B004C5" w:rsidP="00B004C5">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B004C5" w:rsidRPr="00FC4AC1" w:rsidRDefault="00B004C5" w:rsidP="006073EA">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6073EA">
              <w:rPr>
                <w:rFonts w:ascii="Times New Roman" w:hAnsi="Times New Roman" w:cs="Times New Roman"/>
                <w:sz w:val="24"/>
                <w:szCs w:val="24"/>
                <w:lang w:val="uk-UA"/>
              </w:rPr>
              <w:t>2</w:t>
            </w:r>
            <w:r w:rsidRPr="00FC4AC1">
              <w:rPr>
                <w:rFonts w:ascii="Times New Roman" w:hAnsi="Times New Roman" w:cs="Times New Roman"/>
                <w:sz w:val="24"/>
                <w:szCs w:val="24"/>
                <w:lang w:val="uk-UA"/>
              </w:rPr>
              <w:t> год.)</w:t>
            </w: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sidR="008C4DF9">
              <w:rPr>
                <w:rFonts w:ascii="Times New Roman" w:hAnsi="Times New Roman" w:cs="Times New Roman"/>
                <w:sz w:val="24"/>
                <w:szCs w:val="24"/>
                <w:lang w:val="uk-UA"/>
              </w:rPr>
              <w:t>2</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1B04FA" w:rsidRPr="009A16A1" w:rsidTr="008F7B40">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0" w:type="dxa"/>
            <w:vAlign w:val="center"/>
          </w:tcPr>
          <w:p w:rsidR="001B04FA" w:rsidRPr="006073EA" w:rsidRDefault="005C0E23" w:rsidP="005C0E23">
            <w:pPr>
              <w:rPr>
                <w:rFonts w:ascii="Times New Roman" w:hAnsi="Times New Roman" w:cs="Times New Roman"/>
                <w:b/>
                <w:i/>
                <w:sz w:val="28"/>
                <w:szCs w:val="28"/>
                <w:lang w:val="uk-UA"/>
              </w:rPr>
            </w:pPr>
            <w:r w:rsidRPr="006073EA">
              <w:rPr>
                <w:rFonts w:ascii="Times New Roman" w:hAnsi="Times New Roman" w:cs="Times New Roman"/>
                <w:b/>
                <w:i/>
                <w:sz w:val="28"/>
                <w:szCs w:val="28"/>
                <w:lang w:val="uk-UA"/>
              </w:rPr>
              <w:t xml:space="preserve">Стилістична диференціація української лексики. Стилістичний потенціал </w:t>
            </w:r>
            <w:r w:rsidRPr="006073EA">
              <w:rPr>
                <w:rFonts w:ascii="Times New Roman" w:hAnsi="Times New Roman" w:cs="Times New Roman"/>
                <w:b/>
                <w:i/>
                <w:sz w:val="28"/>
                <w:szCs w:val="28"/>
                <w:lang w:val="uk-UA"/>
              </w:rPr>
              <w:lastRenderedPageBreak/>
              <w:t>окремого слова.</w:t>
            </w: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lastRenderedPageBreak/>
              <w:t>Практичне заняття (2 год.)</w:t>
            </w:r>
          </w:p>
          <w:p w:rsidR="001B04FA" w:rsidRPr="00FC4AC1" w:rsidRDefault="001B04FA" w:rsidP="006073EA">
            <w:pPr>
              <w:pStyle w:val="11"/>
              <w:spacing w:line="240" w:lineRule="auto"/>
              <w:jc w:val="both"/>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Pr="00B52019">
              <w:rPr>
                <w:rFonts w:ascii="Times New Roman" w:hAnsi="Times New Roman" w:cs="Times New Roman"/>
                <w:sz w:val="24"/>
                <w:szCs w:val="24"/>
              </w:rPr>
              <w:t>2</w:t>
            </w:r>
            <w:r w:rsidRPr="00FC4AC1">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B004C5" w:rsidRDefault="001B04FA" w:rsidP="00C4689B">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першого навчального семестру (перший періодичний </w:t>
            </w:r>
            <w:r w:rsidRPr="00B004C5">
              <w:rPr>
                <w:rFonts w:ascii="Times New Roman" w:hAnsi="Times New Roman" w:cs="Times New Roman"/>
                <w:sz w:val="24"/>
                <w:szCs w:val="24"/>
                <w:lang w:val="uk-UA"/>
              </w:rPr>
              <w:lastRenderedPageBreak/>
              <w:t>контроль)</w:t>
            </w:r>
          </w:p>
        </w:tc>
      </w:tr>
      <w:tr w:rsidR="001B04FA" w:rsidRPr="009A16A1" w:rsidTr="00C4689B">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vAlign w:val="center"/>
          </w:tcPr>
          <w:p w:rsidR="001B04FA" w:rsidRPr="006073EA" w:rsidRDefault="005C0E23" w:rsidP="00C4689B">
            <w:pPr>
              <w:pStyle w:val="a3"/>
              <w:snapToGrid w:val="0"/>
              <w:spacing w:before="0" w:beforeAutospacing="0" w:after="0" w:afterAutospacing="0"/>
              <w:jc w:val="both"/>
              <w:rPr>
                <w:b/>
                <w:bCs/>
                <w:sz w:val="28"/>
                <w:szCs w:val="28"/>
              </w:rPr>
            </w:pPr>
            <w:proofErr w:type="spellStart"/>
            <w:r w:rsidRPr="006073EA">
              <w:rPr>
                <w:rFonts w:eastAsiaTheme="minorHAnsi"/>
                <w:b/>
                <w:i/>
                <w:sz w:val="28"/>
                <w:szCs w:val="28"/>
                <w:lang w:eastAsia="en-US"/>
              </w:rPr>
              <w:t>Етимологія</w:t>
            </w:r>
            <w:proofErr w:type="spellEnd"/>
            <w:r w:rsidRPr="006073EA">
              <w:rPr>
                <w:rFonts w:eastAsiaTheme="minorHAnsi"/>
                <w:b/>
                <w:i/>
                <w:sz w:val="28"/>
                <w:szCs w:val="28"/>
                <w:lang w:eastAsia="en-US"/>
              </w:rPr>
              <w:t xml:space="preserve">. </w:t>
            </w:r>
            <w:proofErr w:type="spellStart"/>
            <w:r w:rsidRPr="006073EA">
              <w:rPr>
                <w:rFonts w:eastAsiaTheme="minorHAnsi"/>
                <w:b/>
                <w:i/>
                <w:sz w:val="28"/>
                <w:szCs w:val="28"/>
                <w:lang w:eastAsia="en-US"/>
              </w:rPr>
              <w:t>Стилістичні</w:t>
            </w:r>
            <w:proofErr w:type="spellEnd"/>
            <w:r w:rsidRPr="006073EA">
              <w:rPr>
                <w:rFonts w:eastAsiaTheme="minorHAnsi"/>
                <w:b/>
                <w:i/>
                <w:sz w:val="28"/>
                <w:szCs w:val="28"/>
                <w:lang w:eastAsia="en-US"/>
              </w:rPr>
              <w:t xml:space="preserve"> </w:t>
            </w:r>
            <w:proofErr w:type="spellStart"/>
            <w:r w:rsidRPr="006073EA">
              <w:rPr>
                <w:rFonts w:eastAsiaTheme="minorHAnsi"/>
                <w:b/>
                <w:i/>
                <w:sz w:val="28"/>
                <w:szCs w:val="28"/>
                <w:lang w:eastAsia="en-US"/>
              </w:rPr>
              <w:t>можливості</w:t>
            </w:r>
            <w:proofErr w:type="spellEnd"/>
            <w:r w:rsidRPr="006073EA">
              <w:rPr>
                <w:rFonts w:eastAsiaTheme="minorHAnsi"/>
                <w:b/>
                <w:i/>
                <w:sz w:val="28"/>
                <w:szCs w:val="28"/>
                <w:lang w:eastAsia="en-US"/>
              </w:rPr>
              <w:t xml:space="preserve"> </w:t>
            </w:r>
            <w:proofErr w:type="spellStart"/>
            <w:r w:rsidRPr="006073EA">
              <w:rPr>
                <w:rFonts w:eastAsiaTheme="minorHAnsi"/>
                <w:b/>
                <w:i/>
                <w:sz w:val="28"/>
                <w:szCs w:val="28"/>
                <w:lang w:eastAsia="en-US"/>
              </w:rPr>
              <w:t>внутрішньої</w:t>
            </w:r>
            <w:proofErr w:type="spellEnd"/>
            <w:r w:rsidRPr="006073EA">
              <w:rPr>
                <w:rFonts w:eastAsiaTheme="minorHAnsi"/>
                <w:b/>
                <w:i/>
                <w:sz w:val="28"/>
                <w:szCs w:val="28"/>
                <w:lang w:eastAsia="en-US"/>
              </w:rPr>
              <w:t xml:space="preserve"> </w:t>
            </w:r>
            <w:proofErr w:type="spellStart"/>
            <w:r w:rsidRPr="006073EA">
              <w:rPr>
                <w:rFonts w:eastAsiaTheme="minorHAnsi"/>
                <w:b/>
                <w:i/>
                <w:sz w:val="28"/>
                <w:szCs w:val="28"/>
                <w:lang w:eastAsia="en-US"/>
              </w:rPr>
              <w:t>форми</w:t>
            </w:r>
            <w:proofErr w:type="spellEnd"/>
            <w:r w:rsidRPr="006073EA">
              <w:rPr>
                <w:rFonts w:eastAsiaTheme="minorHAnsi"/>
                <w:b/>
                <w:i/>
                <w:sz w:val="28"/>
                <w:szCs w:val="28"/>
                <w:lang w:eastAsia="en-US"/>
              </w:rPr>
              <w:t xml:space="preserve"> слова </w:t>
            </w: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1B04FA" w:rsidRPr="00FC4AC1" w:rsidRDefault="001B04FA" w:rsidP="00C4689B">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rPr>
              <w:t>12</w:t>
            </w:r>
            <w:r w:rsidRPr="00FC4AC1">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CF4CE4">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CF4CE4">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CF4CE4">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5C0E23" w:rsidRPr="009A16A1" w:rsidTr="00C4689B">
        <w:trPr>
          <w:trHeight w:val="608"/>
        </w:trPr>
        <w:tc>
          <w:tcPr>
            <w:tcW w:w="1260" w:type="dxa"/>
            <w:tcMar>
              <w:top w:w="100" w:type="dxa"/>
              <w:left w:w="100" w:type="dxa"/>
              <w:bottom w:w="100" w:type="dxa"/>
              <w:right w:w="100" w:type="dxa"/>
            </w:tcMar>
            <w:vAlign w:val="center"/>
          </w:tcPr>
          <w:p w:rsidR="005C0E23" w:rsidRDefault="005C0E23" w:rsidP="005C0E2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0" w:type="dxa"/>
            <w:vAlign w:val="center"/>
          </w:tcPr>
          <w:p w:rsidR="005C0E23" w:rsidRPr="006073EA" w:rsidRDefault="005C0E23" w:rsidP="005C0E23">
            <w:pPr>
              <w:pStyle w:val="a3"/>
              <w:snapToGrid w:val="0"/>
              <w:spacing w:before="0" w:beforeAutospacing="0" w:after="0" w:afterAutospacing="0"/>
              <w:jc w:val="both"/>
              <w:rPr>
                <w:rFonts w:eastAsiaTheme="minorHAnsi"/>
                <w:b/>
                <w:i/>
                <w:sz w:val="28"/>
                <w:szCs w:val="28"/>
                <w:lang w:eastAsia="en-US"/>
              </w:rPr>
            </w:pPr>
            <w:r w:rsidRPr="006073EA">
              <w:rPr>
                <w:b/>
                <w:i/>
                <w:sz w:val="28"/>
                <w:szCs w:val="28"/>
                <w:lang w:val="uk-UA"/>
              </w:rPr>
              <w:t>Лексичні засоби стилістики</w:t>
            </w: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5C0E23" w:rsidRPr="00FC4AC1" w:rsidRDefault="005C0E23"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lang w:val="uk-UA"/>
              </w:rPr>
              <w:t>2</w:t>
            </w:r>
            <w:r w:rsidRPr="00FC4AC1">
              <w:rPr>
                <w:rFonts w:ascii="Times New Roman" w:hAnsi="Times New Roman" w:cs="Times New Roman"/>
                <w:sz w:val="24"/>
                <w:szCs w:val="24"/>
                <w:lang w:val="uk-UA"/>
              </w:rPr>
              <w:t> год.)</w:t>
            </w:r>
          </w:p>
        </w:tc>
        <w:tc>
          <w:tcPr>
            <w:tcW w:w="1440" w:type="dxa"/>
            <w:vAlign w:val="center"/>
          </w:tcPr>
          <w:p w:rsidR="005C0E23" w:rsidRPr="008C4DF9" w:rsidRDefault="005C0E23" w:rsidP="005C0E23">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2355" w:type="dxa"/>
          </w:tcPr>
          <w:p w:rsidR="005C0E23" w:rsidRPr="00B004C5" w:rsidRDefault="005C0E23" w:rsidP="00CF4CE4">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CF4CE4">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CF4CE4">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5C0E23" w:rsidRPr="009A16A1" w:rsidTr="00C4689B">
        <w:trPr>
          <w:trHeight w:val="608"/>
        </w:trPr>
        <w:tc>
          <w:tcPr>
            <w:tcW w:w="1260" w:type="dxa"/>
            <w:tcMar>
              <w:top w:w="100" w:type="dxa"/>
              <w:left w:w="100" w:type="dxa"/>
              <w:bottom w:w="100" w:type="dxa"/>
              <w:right w:w="100" w:type="dxa"/>
            </w:tcMar>
            <w:vAlign w:val="center"/>
          </w:tcPr>
          <w:p w:rsidR="005C0E23" w:rsidRDefault="005C0E23" w:rsidP="005C0E2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5C0E23" w:rsidRPr="006073EA" w:rsidRDefault="005C0E23" w:rsidP="005C0E23">
            <w:pPr>
              <w:pStyle w:val="a3"/>
              <w:snapToGrid w:val="0"/>
              <w:spacing w:before="0" w:beforeAutospacing="0" w:after="0" w:afterAutospacing="0"/>
              <w:jc w:val="both"/>
              <w:rPr>
                <w:b/>
                <w:i/>
                <w:sz w:val="28"/>
                <w:szCs w:val="28"/>
                <w:lang w:val="uk-UA"/>
              </w:rPr>
            </w:pPr>
            <w:r w:rsidRPr="006073EA">
              <w:rPr>
                <w:b/>
                <w:i/>
                <w:sz w:val="28"/>
                <w:szCs w:val="28"/>
                <w:lang w:val="uk-UA"/>
              </w:rPr>
              <w:t>Фразеологія та її стилістичні можливості</w:t>
            </w: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FC4AC1">
              <w:rPr>
                <w:rFonts w:ascii="Times New Roman" w:hAnsi="Times New Roman" w:cs="Times New Roman"/>
                <w:sz w:val="24"/>
                <w:szCs w:val="24"/>
                <w:lang w:val="uk-UA"/>
              </w:rPr>
              <w:t> год.)</w:t>
            </w:r>
          </w:p>
          <w:p w:rsidR="005C0E23" w:rsidRPr="00FC4AC1" w:rsidRDefault="005C0E23"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lang w:val="uk-UA"/>
              </w:rPr>
              <w:t>2</w:t>
            </w:r>
            <w:r w:rsidRPr="00FC4AC1">
              <w:rPr>
                <w:rFonts w:ascii="Times New Roman" w:hAnsi="Times New Roman" w:cs="Times New Roman"/>
                <w:sz w:val="24"/>
                <w:szCs w:val="24"/>
                <w:lang w:val="uk-UA"/>
              </w:rPr>
              <w:t> год.)</w:t>
            </w:r>
          </w:p>
        </w:tc>
        <w:tc>
          <w:tcPr>
            <w:tcW w:w="1440" w:type="dxa"/>
            <w:vAlign w:val="center"/>
          </w:tcPr>
          <w:p w:rsidR="005C0E23" w:rsidRPr="008C4DF9" w:rsidRDefault="005C0E23" w:rsidP="005C0E23">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2355" w:type="dxa"/>
          </w:tcPr>
          <w:p w:rsidR="005C0E23" w:rsidRPr="00B004C5" w:rsidRDefault="005C0E23" w:rsidP="00CF4CE4">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CF4CE4">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CF4CE4">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1B04FA" w:rsidRPr="005C0E23" w:rsidTr="00B004C5">
        <w:trPr>
          <w:trHeight w:val="608"/>
        </w:trPr>
        <w:tc>
          <w:tcPr>
            <w:tcW w:w="14955" w:type="dxa"/>
            <w:gridSpan w:val="7"/>
            <w:shd w:val="clear" w:color="auto" w:fill="00B0F0"/>
            <w:tcMar>
              <w:top w:w="100" w:type="dxa"/>
              <w:left w:w="100" w:type="dxa"/>
              <w:bottom w:w="100" w:type="dxa"/>
              <w:right w:w="100" w:type="dxa"/>
            </w:tcMar>
            <w:vAlign w:val="center"/>
          </w:tcPr>
          <w:p w:rsidR="005C0E23" w:rsidRPr="005C0E23" w:rsidRDefault="005C0E23" w:rsidP="005C0E23">
            <w:pPr>
              <w:jc w:val="center"/>
              <w:rPr>
                <w:rFonts w:ascii="Times New Roman" w:eastAsia="Times New Roman" w:hAnsi="Times New Roman" w:cs="Times New Roman"/>
                <w:b/>
                <w:sz w:val="28"/>
                <w:szCs w:val="28"/>
                <w:lang w:val="uk-UA" w:eastAsia="ar-SA"/>
              </w:rPr>
            </w:pPr>
            <w:r w:rsidRPr="005C0E23">
              <w:rPr>
                <w:rFonts w:ascii="Times New Roman" w:eastAsia="Times New Roman" w:hAnsi="Times New Roman" w:cs="Times New Roman"/>
                <w:b/>
                <w:sz w:val="28"/>
                <w:szCs w:val="28"/>
                <w:lang w:val="uk-UA" w:eastAsia="ar-SA"/>
              </w:rPr>
              <w:t>Модуль 2.  Граматична стилістика.</w:t>
            </w:r>
          </w:p>
          <w:p w:rsidR="001B04FA" w:rsidRPr="005C0E23" w:rsidRDefault="005C0E23" w:rsidP="005C0E23">
            <w:pPr>
              <w:jc w:val="center"/>
              <w:rPr>
                <w:rFonts w:ascii="Times New Roman" w:eastAsia="Times New Roman" w:hAnsi="Times New Roman" w:cs="Times New Roman"/>
                <w:b/>
                <w:sz w:val="28"/>
                <w:szCs w:val="28"/>
                <w:lang w:val="ru-RU" w:eastAsia="ar-SA"/>
              </w:rPr>
            </w:pPr>
            <w:r w:rsidRPr="005C0E23">
              <w:rPr>
                <w:rFonts w:ascii="Times New Roman" w:eastAsia="Times New Roman" w:hAnsi="Times New Roman" w:cs="Times New Roman"/>
                <w:b/>
                <w:sz w:val="28"/>
                <w:szCs w:val="28"/>
                <w:lang w:val="uk-UA" w:eastAsia="ar-SA"/>
              </w:rPr>
              <w:t>Змістовий модуль 2. Стилістичне використання морфологічних засобів</w:t>
            </w:r>
          </w:p>
        </w:tc>
      </w:tr>
      <w:tr w:rsidR="001B04FA" w:rsidRPr="009A16A1" w:rsidTr="008F7B40">
        <w:trPr>
          <w:trHeight w:val="684"/>
        </w:trPr>
        <w:tc>
          <w:tcPr>
            <w:tcW w:w="1260" w:type="dxa"/>
            <w:tcMar>
              <w:top w:w="100" w:type="dxa"/>
              <w:left w:w="100" w:type="dxa"/>
              <w:bottom w:w="100" w:type="dxa"/>
              <w:right w:w="100" w:type="dxa"/>
            </w:tcMar>
            <w:vAlign w:val="center"/>
          </w:tcPr>
          <w:p w:rsidR="001B04FA" w:rsidRPr="001B696A" w:rsidRDefault="005C0E2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1B04FA" w:rsidRPr="006073EA" w:rsidRDefault="005C0E23" w:rsidP="005C0E23">
            <w:pPr>
              <w:pStyle w:val="a3"/>
              <w:snapToGrid w:val="0"/>
              <w:spacing w:before="0" w:beforeAutospacing="0" w:after="0" w:afterAutospacing="0"/>
              <w:ind w:left="-46"/>
              <w:jc w:val="both"/>
              <w:rPr>
                <w:b/>
                <w:bCs/>
                <w:sz w:val="28"/>
                <w:szCs w:val="28"/>
                <w:lang w:val="uk-UA"/>
              </w:rPr>
            </w:pPr>
            <w:r w:rsidRPr="006073EA">
              <w:rPr>
                <w:b/>
                <w:i/>
                <w:sz w:val="28"/>
                <w:szCs w:val="28"/>
                <w:lang w:val="uk-UA"/>
              </w:rPr>
              <w:t>Стилістичне використання засобів словотвору</w:t>
            </w:r>
          </w:p>
        </w:tc>
        <w:tc>
          <w:tcPr>
            <w:tcW w:w="3240" w:type="dxa"/>
            <w:vAlign w:val="center"/>
          </w:tcPr>
          <w:p w:rsidR="001B04FA" w:rsidRPr="00FC4AC1" w:rsidRDefault="001B04FA" w:rsidP="006F51EE">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1B04FA" w:rsidRPr="00FC4AC1" w:rsidRDefault="001B04FA"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lang w:val="uk-UA"/>
              </w:rPr>
              <w:t>8</w:t>
            </w:r>
            <w:r w:rsidRPr="00FC4AC1">
              <w:rPr>
                <w:rFonts w:ascii="Times New Roman" w:hAnsi="Times New Roman" w:cs="Times New Roman"/>
                <w:sz w:val="24"/>
                <w:szCs w:val="24"/>
                <w:lang w:val="uk-UA"/>
              </w:rPr>
              <w:t> год.)</w:t>
            </w:r>
          </w:p>
        </w:tc>
        <w:tc>
          <w:tcPr>
            <w:tcW w:w="1440" w:type="dxa"/>
            <w:vAlign w:val="center"/>
          </w:tcPr>
          <w:p w:rsidR="001B04FA" w:rsidRPr="008C4DF9" w:rsidRDefault="001B04FA" w:rsidP="006F51E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6F51EE">
            <w:pPr>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другого навчального семестру (другий періодичний контроль)</w:t>
            </w:r>
          </w:p>
        </w:tc>
      </w:tr>
      <w:tr w:rsidR="001B04FA" w:rsidRPr="009A16A1" w:rsidTr="00C4689B">
        <w:trPr>
          <w:trHeight w:val="684"/>
        </w:trPr>
        <w:tc>
          <w:tcPr>
            <w:tcW w:w="1260" w:type="dxa"/>
            <w:tcMar>
              <w:top w:w="100" w:type="dxa"/>
              <w:left w:w="100" w:type="dxa"/>
              <w:bottom w:w="100" w:type="dxa"/>
              <w:right w:w="100" w:type="dxa"/>
            </w:tcMar>
            <w:vAlign w:val="center"/>
          </w:tcPr>
          <w:p w:rsidR="001B04FA" w:rsidRDefault="005C0E2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1B04FA" w:rsidRPr="006073EA" w:rsidRDefault="005C0E23" w:rsidP="005C0E23">
            <w:pPr>
              <w:pStyle w:val="a3"/>
              <w:snapToGrid w:val="0"/>
              <w:spacing w:before="0" w:beforeAutospacing="0" w:after="0" w:afterAutospacing="0" w:line="276" w:lineRule="auto"/>
              <w:jc w:val="both"/>
              <w:rPr>
                <w:b/>
                <w:bCs/>
                <w:i/>
                <w:sz w:val="28"/>
                <w:szCs w:val="28"/>
                <w:lang w:val="en-US"/>
              </w:rPr>
            </w:pPr>
            <w:r w:rsidRPr="006073EA">
              <w:rPr>
                <w:b/>
                <w:i/>
                <w:sz w:val="28"/>
                <w:szCs w:val="28"/>
                <w:lang w:val="uk-UA"/>
              </w:rPr>
              <w:t>Морфологічні засоби стилістики</w:t>
            </w:r>
          </w:p>
        </w:tc>
        <w:tc>
          <w:tcPr>
            <w:tcW w:w="3240" w:type="dxa"/>
            <w:vAlign w:val="center"/>
          </w:tcPr>
          <w:p w:rsidR="001B04FA" w:rsidRPr="00FC4AC1" w:rsidRDefault="001B04FA" w:rsidP="001B04FA">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1B04FA" w:rsidRPr="00FC4AC1" w:rsidRDefault="001B04FA"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lang w:val="uk-UA"/>
              </w:rPr>
              <w:t>6</w:t>
            </w:r>
            <w:r w:rsidRPr="00FC4AC1">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C4689B">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впродовж другого навчального семестру (другий періодичний контроль)</w:t>
            </w:r>
          </w:p>
        </w:tc>
      </w:tr>
      <w:tr w:rsidR="001B04FA" w:rsidRPr="009A16A1" w:rsidTr="006073EA">
        <w:trPr>
          <w:trHeight w:val="684"/>
        </w:trPr>
        <w:tc>
          <w:tcPr>
            <w:tcW w:w="1260" w:type="dxa"/>
            <w:tcMar>
              <w:top w:w="100" w:type="dxa"/>
              <w:left w:w="100" w:type="dxa"/>
              <w:bottom w:w="100" w:type="dxa"/>
              <w:right w:w="100" w:type="dxa"/>
            </w:tcMar>
            <w:vAlign w:val="center"/>
          </w:tcPr>
          <w:p w:rsidR="001B04FA" w:rsidRPr="001B04FA" w:rsidRDefault="005C0E2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960" w:type="dxa"/>
            <w:shd w:val="clear" w:color="auto" w:fill="auto"/>
            <w:vAlign w:val="center"/>
          </w:tcPr>
          <w:p w:rsidR="001B04FA" w:rsidRPr="00CF4CE4" w:rsidRDefault="005C0E23" w:rsidP="005C0E23">
            <w:pPr>
              <w:shd w:val="clear" w:color="auto" w:fill="F8F9FA"/>
              <w:tabs>
                <w:tab w:val="num" w:pos="238"/>
                <w:tab w:val="left" w:pos="3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jc w:val="both"/>
              <w:rPr>
                <w:rFonts w:ascii="Times New Roman" w:hAnsi="Times New Roman" w:cs="Times New Roman"/>
                <w:b/>
                <w:sz w:val="28"/>
                <w:szCs w:val="28"/>
                <w:lang w:val="uk-UA"/>
              </w:rPr>
            </w:pPr>
            <w:r w:rsidRPr="006073EA">
              <w:rPr>
                <w:rFonts w:ascii="Times New Roman" w:hAnsi="Times New Roman" w:cs="Times New Roman"/>
                <w:b/>
                <w:i/>
                <w:sz w:val="28"/>
                <w:szCs w:val="28"/>
                <w:lang w:val="uk-UA"/>
              </w:rPr>
              <w:t>Синтаксис як засіб стилістичної диференціації мови</w:t>
            </w:r>
            <w:r w:rsidRPr="006073EA">
              <w:rPr>
                <w:rFonts w:ascii="Times New Roman" w:eastAsia="Times New Roman" w:hAnsi="Times New Roman" w:cs="Times New Roman"/>
                <w:b/>
                <w:sz w:val="28"/>
                <w:szCs w:val="28"/>
                <w:lang w:val="uk-UA" w:eastAsia="ru-RU"/>
              </w:rPr>
              <w:t xml:space="preserve"> </w:t>
            </w:r>
          </w:p>
          <w:p w:rsidR="001B04FA" w:rsidRPr="00CF4CE4" w:rsidRDefault="001B04FA" w:rsidP="005C0E23">
            <w:pPr>
              <w:pStyle w:val="HTML"/>
              <w:shd w:val="clear" w:color="auto" w:fill="F8F9FA"/>
              <w:tabs>
                <w:tab w:val="left" w:pos="380"/>
              </w:tabs>
              <w:ind w:left="85"/>
              <w:jc w:val="both"/>
              <w:rPr>
                <w:rFonts w:ascii="Times New Roman" w:hAnsi="Times New Roman" w:cs="Times New Roman"/>
                <w:b/>
                <w:bCs/>
                <w:color w:val="FF0000"/>
                <w:sz w:val="28"/>
                <w:szCs w:val="28"/>
                <w:lang w:val="uk-UA"/>
              </w:rPr>
            </w:pP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FC4AC1">
              <w:rPr>
                <w:rFonts w:ascii="Times New Roman" w:hAnsi="Times New Roman" w:cs="Times New Roman"/>
                <w:sz w:val="24"/>
                <w:szCs w:val="24"/>
                <w:lang w:val="uk-UA"/>
              </w:rPr>
              <w:t> год.)</w:t>
            </w:r>
          </w:p>
          <w:p w:rsidR="001B04FA" w:rsidRPr="00FC4AC1" w:rsidRDefault="001B04FA" w:rsidP="001B04FA">
            <w:pPr>
              <w:pStyle w:val="11"/>
              <w:spacing w:line="240" w:lineRule="auto"/>
              <w:jc w:val="both"/>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rPr>
              <w:t>6</w:t>
            </w:r>
            <w:r w:rsidRPr="00FC4AC1">
              <w:rPr>
                <w:rFonts w:ascii="Times New Roman" w:hAnsi="Times New Roman" w:cs="Times New Roman"/>
                <w:sz w:val="24"/>
                <w:szCs w:val="24"/>
                <w:lang w:val="uk-UA"/>
              </w:rPr>
              <w:t> год.)</w:t>
            </w:r>
          </w:p>
        </w:tc>
        <w:tc>
          <w:tcPr>
            <w:tcW w:w="1440" w:type="dxa"/>
            <w:vAlign w:val="center"/>
          </w:tcPr>
          <w:p w:rsidR="001B04FA" w:rsidRPr="008C4DF9" w:rsidRDefault="001B04FA" w:rsidP="008F7B40">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8F7B40">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впродовж другого навчального семестру (другий періодичний контроль)</w:t>
            </w:r>
          </w:p>
        </w:tc>
      </w:tr>
      <w:tr w:rsidR="001B04FA" w:rsidRPr="009A16A1" w:rsidTr="004F395C">
        <w:trPr>
          <w:trHeight w:val="684"/>
        </w:trPr>
        <w:tc>
          <w:tcPr>
            <w:tcW w:w="1260" w:type="dxa"/>
            <w:tcMar>
              <w:top w:w="100" w:type="dxa"/>
              <w:left w:w="100" w:type="dxa"/>
              <w:bottom w:w="100" w:type="dxa"/>
              <w:right w:w="100" w:type="dxa"/>
            </w:tcMar>
            <w:vAlign w:val="center"/>
          </w:tcPr>
          <w:p w:rsidR="001B04FA" w:rsidRPr="001B696A" w:rsidRDefault="005C0E23"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tcPr>
          <w:p w:rsidR="001B04FA" w:rsidRPr="006073EA" w:rsidRDefault="005C0E23" w:rsidP="004F395C">
            <w:pPr>
              <w:pStyle w:val="a3"/>
              <w:snapToGrid w:val="0"/>
              <w:spacing w:before="0" w:beforeAutospacing="0" w:after="0" w:afterAutospacing="0"/>
              <w:jc w:val="both"/>
              <w:rPr>
                <w:b/>
                <w:sz w:val="28"/>
                <w:szCs w:val="28"/>
                <w:lang w:val="en-US"/>
              </w:rPr>
            </w:pPr>
            <w:r w:rsidRPr="006073EA">
              <w:rPr>
                <w:b/>
                <w:i/>
                <w:sz w:val="28"/>
                <w:szCs w:val="28"/>
                <w:lang w:val="uk-UA"/>
              </w:rPr>
              <w:t>Стилістичні можливості окремих синтаксичних категорій</w:t>
            </w:r>
            <w:r w:rsidRPr="006073EA">
              <w:rPr>
                <w:b/>
                <w:sz w:val="28"/>
                <w:szCs w:val="28"/>
                <w:lang w:val="en-US"/>
              </w:rPr>
              <w:t xml:space="preserve"> </w:t>
            </w:r>
          </w:p>
          <w:p w:rsidR="001B04FA" w:rsidRPr="006073EA" w:rsidRDefault="001B04FA" w:rsidP="004F395C">
            <w:pPr>
              <w:pStyle w:val="a3"/>
              <w:snapToGrid w:val="0"/>
              <w:spacing w:before="0" w:beforeAutospacing="0" w:after="0" w:afterAutospacing="0"/>
              <w:jc w:val="both"/>
              <w:rPr>
                <w:b/>
                <w:bCs/>
                <w:color w:val="FF0000"/>
                <w:sz w:val="28"/>
                <w:szCs w:val="28"/>
                <w:lang w:val="uk-UA"/>
              </w:rPr>
            </w:pP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sidRPr="00FC4AC1">
              <w:rPr>
                <w:rFonts w:ascii="Times New Roman" w:hAnsi="Times New Roman" w:cs="Times New Roman"/>
                <w:sz w:val="24"/>
                <w:szCs w:val="24"/>
                <w:lang w:val="uk-UA"/>
              </w:rPr>
              <w:t>Практичне заняття (2 год.)</w:t>
            </w:r>
          </w:p>
          <w:p w:rsidR="001B04FA" w:rsidRPr="00FC4AC1" w:rsidRDefault="001B04FA" w:rsidP="00FC4AC1">
            <w:pPr>
              <w:pStyle w:val="11"/>
              <w:spacing w:line="240" w:lineRule="auto"/>
              <w:jc w:val="both"/>
              <w:rPr>
                <w:rFonts w:ascii="Times New Roman" w:hAnsi="Times New Roman" w:cs="Times New Roman"/>
                <w:sz w:val="24"/>
                <w:szCs w:val="24"/>
                <w:lang w:val="uk-UA"/>
              </w:rPr>
            </w:pPr>
          </w:p>
        </w:tc>
        <w:tc>
          <w:tcPr>
            <w:tcW w:w="1440" w:type="dxa"/>
            <w:vAlign w:val="center"/>
          </w:tcPr>
          <w:p w:rsidR="001B04FA" w:rsidRPr="00A51A01" w:rsidRDefault="001B04FA" w:rsidP="006073EA">
            <w:pPr>
              <w:pStyle w:val="11"/>
              <w:spacing w:line="240" w:lineRule="auto"/>
              <w:jc w:val="center"/>
              <w:rPr>
                <w:rFonts w:ascii="Times New Roman" w:hAnsi="Times New Roman" w:cs="Times New Roman"/>
                <w:color w:val="FF0000"/>
                <w:sz w:val="24"/>
                <w:szCs w:val="24"/>
                <w:lang w:val="uk-UA"/>
              </w:rPr>
            </w:pPr>
            <w:r>
              <w:rPr>
                <w:rFonts w:ascii="Times New Roman" w:hAnsi="Times New Roman" w:cs="Times New Roman"/>
                <w:sz w:val="24"/>
                <w:szCs w:val="24"/>
                <w:lang w:val="uk-UA"/>
              </w:rPr>
              <w:t>1</w:t>
            </w:r>
            <w:r w:rsidR="006073EA">
              <w:rPr>
                <w:rFonts w:ascii="Times New Roman" w:hAnsi="Times New Roman" w:cs="Times New Roman"/>
                <w:sz w:val="24"/>
                <w:szCs w:val="24"/>
                <w:lang w:val="uk-UA"/>
              </w:rPr>
              <w:t>7</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8F7B40">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впродовж другого навчального семестру (другий періодичний контроль)</w:t>
            </w:r>
          </w:p>
        </w:tc>
      </w:tr>
      <w:tr w:rsidR="005C0E23" w:rsidRPr="009A16A1" w:rsidTr="004F395C">
        <w:trPr>
          <w:trHeight w:val="684"/>
        </w:trPr>
        <w:tc>
          <w:tcPr>
            <w:tcW w:w="1260" w:type="dxa"/>
            <w:tcMar>
              <w:top w:w="100" w:type="dxa"/>
              <w:left w:w="100" w:type="dxa"/>
              <w:bottom w:w="100" w:type="dxa"/>
              <w:right w:w="100" w:type="dxa"/>
            </w:tcMar>
            <w:vAlign w:val="center"/>
          </w:tcPr>
          <w:p w:rsidR="005C0E23" w:rsidRDefault="005C0E23" w:rsidP="005C0E2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960" w:type="dxa"/>
          </w:tcPr>
          <w:p w:rsidR="005C0E23" w:rsidRPr="006073EA" w:rsidRDefault="005C0E23" w:rsidP="005C0E23">
            <w:pPr>
              <w:pStyle w:val="a3"/>
              <w:snapToGrid w:val="0"/>
              <w:spacing w:before="0" w:beforeAutospacing="0" w:after="0" w:afterAutospacing="0"/>
              <w:jc w:val="both"/>
              <w:rPr>
                <w:b/>
                <w:i/>
                <w:sz w:val="28"/>
                <w:szCs w:val="28"/>
                <w:lang w:val="uk-UA"/>
              </w:rPr>
            </w:pPr>
            <w:r w:rsidRPr="006073EA">
              <w:rPr>
                <w:b/>
                <w:i/>
                <w:sz w:val="28"/>
                <w:szCs w:val="28"/>
                <w:lang w:val="uk-UA"/>
              </w:rPr>
              <w:t>Стилістичні фігури</w:t>
            </w:r>
          </w:p>
        </w:tc>
        <w:tc>
          <w:tcPr>
            <w:tcW w:w="3240" w:type="dxa"/>
            <w:vAlign w:val="center"/>
          </w:tcPr>
          <w:p w:rsidR="00B52019" w:rsidRPr="00FC4AC1" w:rsidRDefault="00B52019" w:rsidP="00B52019">
            <w:pPr>
              <w:pStyle w:val="1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FC4AC1">
              <w:rPr>
                <w:rFonts w:ascii="Times New Roman" w:hAnsi="Times New Roman" w:cs="Times New Roman"/>
                <w:sz w:val="24"/>
                <w:szCs w:val="24"/>
                <w:lang w:val="uk-UA"/>
              </w:rPr>
              <w:t> год.)</w:t>
            </w:r>
          </w:p>
          <w:p w:rsidR="005C0E23" w:rsidRPr="00FC4AC1" w:rsidRDefault="005C0E23" w:rsidP="005C0E23">
            <w:pPr>
              <w:pStyle w:val="11"/>
              <w:spacing w:line="240" w:lineRule="auto"/>
              <w:jc w:val="both"/>
              <w:rPr>
                <w:rFonts w:ascii="Times New Roman" w:hAnsi="Times New Roman" w:cs="Times New Roman"/>
                <w:sz w:val="24"/>
                <w:szCs w:val="24"/>
                <w:lang w:val="uk-UA"/>
              </w:rPr>
            </w:pPr>
            <w:r w:rsidRPr="00FC4AC1">
              <w:rPr>
                <w:rFonts w:ascii="Times New Roman" w:hAnsi="Times New Roman" w:cs="Times New Roman"/>
                <w:sz w:val="24"/>
                <w:szCs w:val="24"/>
                <w:lang w:val="uk-UA"/>
              </w:rPr>
              <w:t>Самостійна робота (</w:t>
            </w:r>
            <w:r w:rsidR="00B52019">
              <w:rPr>
                <w:rFonts w:ascii="Times New Roman" w:hAnsi="Times New Roman" w:cs="Times New Roman"/>
                <w:sz w:val="24"/>
                <w:szCs w:val="24"/>
                <w:lang w:val="uk-UA"/>
              </w:rPr>
              <w:t>2</w:t>
            </w:r>
            <w:r w:rsidRPr="00FC4AC1">
              <w:rPr>
                <w:rFonts w:ascii="Times New Roman" w:hAnsi="Times New Roman" w:cs="Times New Roman"/>
                <w:sz w:val="24"/>
                <w:szCs w:val="24"/>
                <w:lang w:val="uk-UA"/>
              </w:rPr>
              <w:t> год.)</w:t>
            </w:r>
          </w:p>
        </w:tc>
        <w:tc>
          <w:tcPr>
            <w:tcW w:w="1440" w:type="dxa"/>
            <w:vAlign w:val="center"/>
          </w:tcPr>
          <w:p w:rsidR="005C0E23" w:rsidRPr="00A51A01" w:rsidRDefault="005C0E23" w:rsidP="006073EA">
            <w:pPr>
              <w:pStyle w:val="11"/>
              <w:spacing w:line="240" w:lineRule="auto"/>
              <w:jc w:val="center"/>
              <w:rPr>
                <w:rFonts w:ascii="Times New Roman" w:hAnsi="Times New Roman" w:cs="Times New Roman"/>
                <w:color w:val="FF0000"/>
                <w:sz w:val="24"/>
                <w:szCs w:val="24"/>
                <w:lang w:val="uk-UA"/>
              </w:rPr>
            </w:pPr>
            <w:r>
              <w:rPr>
                <w:rFonts w:ascii="Times New Roman" w:hAnsi="Times New Roman" w:cs="Times New Roman"/>
                <w:sz w:val="24"/>
                <w:szCs w:val="24"/>
                <w:lang w:val="uk-UA"/>
              </w:rPr>
              <w:t>1</w:t>
            </w:r>
            <w:r w:rsidR="006073EA">
              <w:rPr>
                <w:rFonts w:ascii="Times New Roman" w:hAnsi="Times New Roman" w:cs="Times New Roman"/>
                <w:sz w:val="24"/>
                <w:szCs w:val="24"/>
                <w:lang w:val="uk-UA"/>
              </w:rPr>
              <w:t>3</w:t>
            </w:r>
          </w:p>
        </w:tc>
        <w:tc>
          <w:tcPr>
            <w:tcW w:w="144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5C0E23" w:rsidRPr="00A51A01" w:rsidRDefault="005C0E23" w:rsidP="005C0E23">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впродовж другого навчального семестру (другий періодичний контроль)</w:t>
            </w:r>
          </w:p>
        </w:tc>
      </w:tr>
    </w:tbl>
    <w:p w:rsidR="006E3359" w:rsidRPr="001B696A" w:rsidRDefault="006E3359" w:rsidP="00CC5503">
      <w:pP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2 СТРУКТУРА </w:t>
      </w:r>
      <w:r w:rsidR="001B696A" w:rsidRPr="001B696A">
        <w:rPr>
          <w:rFonts w:ascii="Times New Roman" w:hAnsi="Times New Roman" w:cs="Times New Roman"/>
          <w:b/>
          <w:caps/>
          <w:color w:val="000000"/>
          <w:sz w:val="24"/>
          <w:szCs w:val="24"/>
          <w:lang w:val="uk-UA"/>
        </w:rPr>
        <w:t>ОСВІТНЬОГО КОМПОНЕНТА (</w:t>
      </w:r>
      <w:r w:rsidRPr="001B696A">
        <w:rPr>
          <w:rFonts w:ascii="Times New Roman" w:hAnsi="Times New Roman" w:cs="Times New Roman"/>
          <w:b/>
          <w:caps/>
          <w:color w:val="000000"/>
          <w:sz w:val="24"/>
          <w:szCs w:val="24"/>
          <w:lang w:val="uk-UA"/>
        </w:rPr>
        <w:t>лекційний блок)</w:t>
      </w:r>
    </w:p>
    <w:p w:rsidR="006E3359" w:rsidRPr="001B696A" w:rsidRDefault="006E3359" w:rsidP="006E3359">
      <w:pPr>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412"/>
      </w:tblGrid>
      <w:tr w:rsidR="006E3359" w:rsidRPr="001B696A" w:rsidTr="0036202F">
        <w:tc>
          <w:tcPr>
            <w:tcW w:w="7196"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Тема лекції </w:t>
            </w:r>
          </w:p>
        </w:tc>
        <w:tc>
          <w:tcPr>
            <w:tcW w:w="7412"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Зміст лекції</w:t>
            </w:r>
          </w:p>
        </w:tc>
      </w:tr>
      <w:tr w:rsidR="00B01E4A" w:rsidRPr="001B696A" w:rsidTr="00810657">
        <w:tc>
          <w:tcPr>
            <w:tcW w:w="7196" w:type="dxa"/>
            <w:shd w:val="clear" w:color="auto" w:fill="auto"/>
          </w:tcPr>
          <w:p w:rsidR="00B01E4A" w:rsidRPr="00F87B64" w:rsidRDefault="00B01E4A" w:rsidP="00B01E4A">
            <w:pPr>
              <w:snapToGrid w:val="0"/>
              <w:rPr>
                <w:rFonts w:ascii="Times New Roman" w:hAnsi="Times New Roman" w:cs="Times New Roman"/>
                <w:b/>
                <w:bCs/>
                <w:sz w:val="28"/>
                <w:szCs w:val="28"/>
                <w:lang w:val="uk-UA"/>
              </w:rPr>
            </w:pPr>
            <w:r w:rsidRPr="00F87B64">
              <w:rPr>
                <w:rFonts w:ascii="Times New Roman" w:hAnsi="Times New Roman" w:cs="Times New Roman"/>
                <w:b/>
                <w:bCs/>
                <w:sz w:val="28"/>
                <w:szCs w:val="28"/>
                <w:lang w:val="uk-UA"/>
              </w:rPr>
              <w:t xml:space="preserve">Тема 1. </w:t>
            </w:r>
            <w:proofErr w:type="spellStart"/>
            <w:r w:rsidRPr="00F87B64">
              <w:rPr>
                <w:rFonts w:ascii="Times New Roman" w:hAnsi="Times New Roman" w:cs="Times New Roman"/>
                <w:sz w:val="28"/>
                <w:szCs w:val="28"/>
              </w:rPr>
              <w:t>Вступ</w:t>
            </w:r>
            <w:proofErr w:type="spellEnd"/>
            <w:r w:rsidRPr="00F87B64">
              <w:rPr>
                <w:rFonts w:ascii="Times New Roman" w:hAnsi="Times New Roman" w:cs="Times New Roman"/>
                <w:sz w:val="28"/>
                <w:szCs w:val="28"/>
              </w:rPr>
              <w:t>.</w:t>
            </w:r>
            <w:r w:rsidRPr="00F87B64">
              <w:rPr>
                <w:rFonts w:ascii="Times New Roman" w:hAnsi="Times New Roman" w:cs="Times New Roman"/>
                <w:sz w:val="28"/>
                <w:szCs w:val="28"/>
                <w:lang w:val="uk-UA"/>
              </w:rPr>
              <w:t xml:space="preserve"> Категорії стилістики</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rPr>
            </w:pPr>
            <w:r w:rsidRPr="00842483">
              <w:rPr>
                <w:rFonts w:ascii="Times New Roman" w:hAnsi="Times New Roman"/>
                <w:sz w:val="28"/>
                <w:szCs w:val="28"/>
                <w:lang w:val="uk-UA"/>
              </w:rPr>
              <w:t xml:space="preserve">Стилістика як лінгвістична дисципліна.  Основні поняття стилістики: стиль, норма, конотація, експресія, </w:t>
            </w:r>
            <w:proofErr w:type="spellStart"/>
            <w:r w:rsidRPr="00842483">
              <w:rPr>
                <w:rFonts w:ascii="Times New Roman" w:hAnsi="Times New Roman"/>
                <w:sz w:val="28"/>
                <w:szCs w:val="28"/>
                <w:lang w:val="uk-UA"/>
              </w:rPr>
              <w:t>стилістема</w:t>
            </w:r>
            <w:proofErr w:type="spellEnd"/>
            <w:r w:rsidRPr="00842483">
              <w:rPr>
                <w:rFonts w:ascii="Times New Roman" w:hAnsi="Times New Roman"/>
                <w:sz w:val="28"/>
                <w:szCs w:val="28"/>
                <w:lang w:val="uk-UA"/>
              </w:rPr>
              <w:t xml:space="preserve"> та ін. Характеристика функціональних стилів української літературної мови</w:t>
            </w:r>
          </w:p>
        </w:tc>
      </w:tr>
      <w:tr w:rsidR="00B01E4A" w:rsidRPr="00B01E4A" w:rsidTr="00810657">
        <w:tc>
          <w:tcPr>
            <w:tcW w:w="7196" w:type="dxa"/>
            <w:shd w:val="clear" w:color="auto" w:fill="auto"/>
          </w:tcPr>
          <w:p w:rsidR="00B01E4A" w:rsidRPr="00F87B64" w:rsidRDefault="00B01E4A" w:rsidP="00B01E4A">
            <w:pPr>
              <w:jc w:val="both"/>
              <w:rPr>
                <w:rFonts w:ascii="Times New Roman" w:hAnsi="Times New Roman" w:cs="Times New Roman"/>
                <w:i/>
                <w:sz w:val="28"/>
                <w:szCs w:val="28"/>
                <w:lang w:val="uk-UA"/>
              </w:rPr>
            </w:pPr>
            <w:r w:rsidRPr="00F87B64">
              <w:rPr>
                <w:rFonts w:ascii="Times New Roman" w:hAnsi="Times New Roman" w:cs="Times New Roman"/>
                <w:b/>
                <w:bCs/>
                <w:sz w:val="28"/>
                <w:szCs w:val="28"/>
                <w:lang w:val="uk-UA"/>
              </w:rPr>
              <w:lastRenderedPageBreak/>
              <w:t>Тема 2.</w:t>
            </w:r>
            <w:r w:rsidRPr="00F87B64">
              <w:rPr>
                <w:rFonts w:ascii="Times New Roman" w:hAnsi="Times New Roman" w:cs="Times New Roman"/>
                <w:b/>
                <w:sz w:val="28"/>
                <w:szCs w:val="28"/>
                <w:lang w:val="uk-UA"/>
              </w:rPr>
              <w:t xml:space="preserve"> </w:t>
            </w:r>
            <w:r w:rsidRPr="00F87B64">
              <w:rPr>
                <w:rFonts w:ascii="Times New Roman" w:hAnsi="Times New Roman" w:cs="Times New Roman"/>
                <w:sz w:val="28"/>
                <w:szCs w:val="28"/>
                <w:lang w:val="uk-UA"/>
              </w:rPr>
              <w:t>Стилістика як лінгвістичне вчення</w:t>
            </w:r>
          </w:p>
        </w:tc>
        <w:tc>
          <w:tcPr>
            <w:tcW w:w="7412" w:type="dxa"/>
            <w:shd w:val="clear" w:color="auto" w:fill="auto"/>
          </w:tcPr>
          <w:p w:rsidR="00B01E4A" w:rsidRDefault="00F87B64" w:rsidP="00B01E4A">
            <w:pPr>
              <w:jc w:val="center"/>
              <w:rPr>
                <w:rFonts w:ascii="Times New Roman" w:hAnsi="Times New Roman" w:cs="Times New Roman"/>
                <w:caps/>
                <w:color w:val="000000"/>
                <w:sz w:val="24"/>
                <w:szCs w:val="24"/>
                <w:lang w:val="uk-UA"/>
              </w:rPr>
            </w:pPr>
            <w:r w:rsidRPr="005D38AD">
              <w:rPr>
                <w:rFonts w:ascii="Times New Roman" w:hAnsi="Times New Roman"/>
                <w:sz w:val="28"/>
                <w:szCs w:val="28"/>
                <w:lang w:val="uk-UA"/>
              </w:rPr>
              <w:t>Стилістика мови</w:t>
            </w:r>
            <w:r>
              <w:rPr>
                <w:rFonts w:ascii="Times New Roman" w:hAnsi="Times New Roman"/>
                <w:sz w:val="28"/>
                <w:szCs w:val="28"/>
                <w:lang w:val="uk-UA"/>
              </w:rPr>
              <w:t xml:space="preserve"> </w:t>
            </w:r>
            <w:r w:rsidRPr="005D38AD">
              <w:rPr>
                <w:rFonts w:ascii="Times New Roman" w:hAnsi="Times New Roman"/>
                <w:sz w:val="28"/>
                <w:szCs w:val="28"/>
                <w:lang w:val="uk-UA"/>
              </w:rPr>
              <w:t>і стилістика мовлення</w:t>
            </w:r>
            <w:r>
              <w:rPr>
                <w:rFonts w:ascii="Times New Roman" w:hAnsi="Times New Roman"/>
                <w:sz w:val="28"/>
                <w:szCs w:val="28"/>
                <w:lang w:val="uk-UA"/>
              </w:rPr>
              <w:t xml:space="preserve">. </w:t>
            </w:r>
            <w:r w:rsidRPr="005D38AD">
              <w:rPr>
                <w:rFonts w:ascii="Times New Roman" w:hAnsi="Times New Roman"/>
                <w:sz w:val="28"/>
                <w:szCs w:val="28"/>
                <w:lang w:val="uk-UA"/>
              </w:rPr>
              <w:t>Стилістика мови (мовлення)</w:t>
            </w:r>
            <w:r>
              <w:rPr>
                <w:rFonts w:ascii="Times New Roman" w:hAnsi="Times New Roman"/>
                <w:sz w:val="28"/>
                <w:szCs w:val="28"/>
                <w:lang w:val="uk-UA"/>
              </w:rPr>
              <w:t xml:space="preserve"> </w:t>
            </w:r>
            <w:r w:rsidRPr="005D38AD">
              <w:rPr>
                <w:rFonts w:ascii="Times New Roman" w:hAnsi="Times New Roman"/>
                <w:sz w:val="28"/>
                <w:szCs w:val="28"/>
                <w:lang w:val="uk-UA"/>
              </w:rPr>
              <w:t>і культура мови (мовлення)</w:t>
            </w:r>
            <w:r>
              <w:rPr>
                <w:rFonts w:ascii="Times New Roman" w:hAnsi="Times New Roman"/>
                <w:sz w:val="28"/>
                <w:szCs w:val="28"/>
                <w:lang w:val="uk-UA"/>
              </w:rPr>
              <w:t xml:space="preserve">. </w:t>
            </w:r>
            <w:r w:rsidRPr="005D38AD">
              <w:rPr>
                <w:rFonts w:ascii="Times New Roman" w:hAnsi="Times New Roman"/>
                <w:sz w:val="28"/>
                <w:szCs w:val="28"/>
                <w:lang w:val="uk-UA"/>
              </w:rPr>
              <w:t>Теоретичне і практичне</w:t>
            </w:r>
            <w:r>
              <w:rPr>
                <w:rFonts w:ascii="Times New Roman" w:hAnsi="Times New Roman"/>
                <w:sz w:val="28"/>
                <w:szCs w:val="28"/>
                <w:lang w:val="uk-UA"/>
              </w:rPr>
              <w:t xml:space="preserve"> </w:t>
            </w:r>
            <w:r w:rsidRPr="005D38AD">
              <w:rPr>
                <w:rFonts w:ascii="Times New Roman" w:hAnsi="Times New Roman"/>
                <w:sz w:val="28"/>
                <w:szCs w:val="28"/>
                <w:lang w:val="uk-UA"/>
              </w:rPr>
              <w:t>значення стилістики</w:t>
            </w:r>
            <w:r>
              <w:rPr>
                <w:rFonts w:ascii="Times New Roman" w:hAnsi="Times New Roman"/>
                <w:sz w:val="28"/>
                <w:szCs w:val="28"/>
                <w:lang w:val="uk-UA"/>
              </w:rPr>
              <w:t xml:space="preserve">. </w:t>
            </w:r>
            <w:r w:rsidRPr="005D38AD">
              <w:rPr>
                <w:rFonts w:ascii="Times New Roman" w:hAnsi="Times New Roman"/>
                <w:sz w:val="28"/>
                <w:szCs w:val="28"/>
                <w:lang w:val="uk-UA"/>
              </w:rPr>
              <w:t>Об’єктивне і суб’єктивне в стилістиці</w:t>
            </w:r>
            <w:r>
              <w:rPr>
                <w:rFonts w:ascii="Times New Roman" w:hAnsi="Times New Roman"/>
                <w:sz w:val="28"/>
                <w:szCs w:val="28"/>
                <w:lang w:val="uk-UA"/>
              </w:rPr>
              <w:t xml:space="preserve">. </w:t>
            </w:r>
            <w:r w:rsidRPr="005D38AD">
              <w:rPr>
                <w:rFonts w:ascii="Times New Roman" w:hAnsi="Times New Roman"/>
                <w:sz w:val="28"/>
                <w:szCs w:val="28"/>
                <w:lang w:val="uk-UA"/>
              </w:rPr>
              <w:t>Стилістична норма в мові й у мовленні</w:t>
            </w:r>
          </w:p>
        </w:tc>
      </w:tr>
      <w:tr w:rsidR="00B01E4A" w:rsidRPr="009A16A1" w:rsidTr="00810657">
        <w:tc>
          <w:tcPr>
            <w:tcW w:w="7196" w:type="dxa"/>
            <w:shd w:val="clear" w:color="auto" w:fill="auto"/>
          </w:tcPr>
          <w:p w:rsidR="00B01E4A" w:rsidRPr="00F87B64" w:rsidRDefault="00B01E4A" w:rsidP="00B01E4A">
            <w:pPr>
              <w:jc w:val="both"/>
              <w:rPr>
                <w:rFonts w:ascii="Times New Roman" w:hAnsi="Times New Roman" w:cs="Times New Roman"/>
                <w:sz w:val="28"/>
                <w:szCs w:val="28"/>
                <w:lang w:val="uk-UA"/>
              </w:rPr>
            </w:pPr>
            <w:r w:rsidRPr="00F87B64">
              <w:rPr>
                <w:rFonts w:ascii="Times New Roman" w:hAnsi="Times New Roman" w:cs="Times New Roman"/>
                <w:b/>
                <w:sz w:val="28"/>
                <w:szCs w:val="28"/>
                <w:lang w:val="uk-UA"/>
              </w:rPr>
              <w:t>Тема 3.</w:t>
            </w:r>
            <w:r w:rsidRPr="00F87B64">
              <w:rPr>
                <w:rFonts w:ascii="Times New Roman" w:hAnsi="Times New Roman" w:cs="Times New Roman"/>
                <w:sz w:val="28"/>
                <w:szCs w:val="28"/>
                <w:lang w:val="uk-UA"/>
              </w:rPr>
              <w:t xml:space="preserve"> Стилістична диференціація української лексики. Стилістичний</w:t>
            </w:r>
          </w:p>
          <w:p w:rsidR="00B01E4A" w:rsidRPr="00F87B64" w:rsidRDefault="00B01E4A" w:rsidP="00B01E4A">
            <w:pPr>
              <w:jc w:val="both"/>
              <w:rPr>
                <w:rFonts w:ascii="Times New Roman" w:hAnsi="Times New Roman" w:cs="Times New Roman"/>
                <w:sz w:val="28"/>
                <w:szCs w:val="28"/>
                <w:lang w:val="uk-UA"/>
              </w:rPr>
            </w:pPr>
            <w:r w:rsidRPr="00F87B64">
              <w:rPr>
                <w:rFonts w:ascii="Times New Roman" w:hAnsi="Times New Roman" w:cs="Times New Roman"/>
                <w:sz w:val="28"/>
                <w:szCs w:val="28"/>
                <w:lang w:val="uk-UA"/>
              </w:rPr>
              <w:t>потенціал окремого слова.</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lang w:val="uk-UA"/>
              </w:rPr>
            </w:pPr>
            <w:r w:rsidRPr="00842483">
              <w:rPr>
                <w:rFonts w:ascii="Times New Roman" w:hAnsi="Times New Roman"/>
                <w:sz w:val="28"/>
                <w:szCs w:val="28"/>
                <w:lang w:val="uk-UA"/>
              </w:rPr>
              <w:t>Стилістично нейтральна і стилістично забарвлена лексика.</w:t>
            </w:r>
            <w:r w:rsidRPr="00F87B64">
              <w:rPr>
                <w:rFonts w:ascii="Times New Roman" w:hAnsi="Times New Roman"/>
                <w:sz w:val="28"/>
                <w:szCs w:val="28"/>
                <w:lang w:val="ru-RU"/>
              </w:rPr>
              <w:t xml:space="preserve"> </w:t>
            </w:r>
            <w:r w:rsidRPr="00842483">
              <w:rPr>
                <w:rFonts w:ascii="Times New Roman" w:hAnsi="Times New Roman"/>
                <w:sz w:val="28"/>
                <w:szCs w:val="28"/>
                <w:lang w:val="uk-UA"/>
              </w:rPr>
              <w:t>Способи стилістичного використання багатозначності.</w:t>
            </w:r>
            <w:r w:rsidRPr="00F87B64">
              <w:rPr>
                <w:rFonts w:ascii="Times New Roman" w:hAnsi="Times New Roman"/>
                <w:sz w:val="28"/>
                <w:szCs w:val="28"/>
                <w:lang w:val="ru-RU"/>
              </w:rPr>
              <w:t xml:space="preserve"> </w:t>
            </w:r>
            <w:r w:rsidRPr="00842483">
              <w:rPr>
                <w:rFonts w:ascii="Times New Roman" w:hAnsi="Times New Roman"/>
                <w:sz w:val="28"/>
                <w:szCs w:val="28"/>
                <w:lang w:val="uk-UA"/>
              </w:rPr>
              <w:t>Художні тропи: порівняння, епітет, метафора, метонімія, синекдоха, персоніфікація, гіпербола, алегорія.</w:t>
            </w:r>
          </w:p>
        </w:tc>
      </w:tr>
      <w:tr w:rsidR="00B01E4A" w:rsidRPr="00B01E4A" w:rsidTr="00810657">
        <w:tc>
          <w:tcPr>
            <w:tcW w:w="7196" w:type="dxa"/>
            <w:shd w:val="clear" w:color="auto" w:fill="auto"/>
          </w:tcPr>
          <w:p w:rsidR="00B01E4A" w:rsidRPr="00F87B64" w:rsidRDefault="00B01E4A" w:rsidP="00F87B64">
            <w:pPr>
              <w:jc w:val="both"/>
              <w:rPr>
                <w:rFonts w:ascii="Times New Roman" w:hAnsi="Times New Roman" w:cs="Times New Roman"/>
                <w:sz w:val="28"/>
                <w:szCs w:val="28"/>
                <w:lang w:val="uk-UA"/>
              </w:rPr>
            </w:pPr>
            <w:r w:rsidRPr="00F87B64">
              <w:rPr>
                <w:rFonts w:ascii="Times New Roman" w:hAnsi="Times New Roman" w:cs="Times New Roman"/>
                <w:b/>
                <w:sz w:val="28"/>
                <w:szCs w:val="28"/>
                <w:lang w:val="uk-UA"/>
              </w:rPr>
              <w:t xml:space="preserve">Тема 4. </w:t>
            </w:r>
            <w:r w:rsidRPr="00F87B64">
              <w:rPr>
                <w:rFonts w:ascii="Times New Roman" w:hAnsi="Times New Roman" w:cs="Times New Roman"/>
                <w:sz w:val="28"/>
                <w:szCs w:val="28"/>
                <w:lang w:val="uk-UA"/>
              </w:rPr>
              <w:t xml:space="preserve">Етимологія. Стилістичні можливості внутрішньої форми слова </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Етимологія. Внутрішня форма слова. Стилістичні можливості етимології. Деетимологізація.</w:t>
            </w:r>
          </w:p>
        </w:tc>
      </w:tr>
      <w:tr w:rsidR="00B01E4A" w:rsidRPr="001B696A" w:rsidTr="00810657">
        <w:tc>
          <w:tcPr>
            <w:tcW w:w="7196" w:type="dxa"/>
            <w:shd w:val="clear" w:color="auto" w:fill="auto"/>
          </w:tcPr>
          <w:p w:rsidR="00B01E4A" w:rsidRPr="00F87B64" w:rsidRDefault="00B01E4A" w:rsidP="00B01E4A">
            <w:pPr>
              <w:jc w:val="both"/>
              <w:rPr>
                <w:rFonts w:ascii="Times New Roman" w:hAnsi="Times New Roman" w:cs="Times New Roman"/>
                <w:b/>
                <w:sz w:val="28"/>
                <w:szCs w:val="28"/>
                <w:lang w:val="uk-UA"/>
              </w:rPr>
            </w:pPr>
            <w:r w:rsidRPr="00F87B64">
              <w:rPr>
                <w:rFonts w:ascii="Times New Roman" w:hAnsi="Times New Roman" w:cs="Times New Roman"/>
                <w:b/>
                <w:sz w:val="28"/>
                <w:szCs w:val="28"/>
                <w:lang w:val="uk-UA"/>
              </w:rPr>
              <w:t xml:space="preserve">Тема 5. </w:t>
            </w:r>
            <w:r w:rsidRPr="00F87B64">
              <w:rPr>
                <w:rFonts w:ascii="Times New Roman" w:hAnsi="Times New Roman" w:cs="Times New Roman"/>
                <w:sz w:val="28"/>
                <w:szCs w:val="28"/>
                <w:lang w:val="uk-UA"/>
              </w:rPr>
              <w:t>Лексичні засоби стилістики</w:t>
            </w:r>
          </w:p>
        </w:tc>
        <w:tc>
          <w:tcPr>
            <w:tcW w:w="7412" w:type="dxa"/>
            <w:shd w:val="clear" w:color="auto" w:fill="auto"/>
          </w:tcPr>
          <w:p w:rsidR="00B01E4A" w:rsidRPr="00F87B64" w:rsidRDefault="00F87B64" w:rsidP="00F87B64">
            <w:pPr>
              <w:tabs>
                <w:tab w:val="left" w:pos="128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Стилістичні можливості омонімії. Паронімія як стилістичний засіб і як вада тексту.</w:t>
            </w:r>
            <w:r w:rsidRPr="0008753A">
              <w:rPr>
                <w:rFonts w:ascii="Times New Roman" w:hAnsi="Times New Roman"/>
                <w:sz w:val="28"/>
                <w:szCs w:val="28"/>
                <w:lang w:val="uk-UA"/>
              </w:rPr>
              <w:t xml:space="preserve"> </w:t>
            </w:r>
            <w:r>
              <w:rPr>
                <w:rFonts w:ascii="Times New Roman" w:hAnsi="Times New Roman"/>
                <w:sz w:val="28"/>
                <w:szCs w:val="28"/>
                <w:lang w:val="uk-UA"/>
              </w:rPr>
              <w:t>Каламбур як стилістичний засіб увиразнення тексту.</w:t>
            </w:r>
          </w:p>
        </w:tc>
      </w:tr>
      <w:tr w:rsidR="00B01E4A" w:rsidRPr="00B01E4A" w:rsidTr="00810657">
        <w:tc>
          <w:tcPr>
            <w:tcW w:w="7196" w:type="dxa"/>
            <w:shd w:val="clear" w:color="auto" w:fill="auto"/>
          </w:tcPr>
          <w:p w:rsidR="00B01E4A" w:rsidRPr="00F87B64" w:rsidRDefault="00B01E4A" w:rsidP="00B01E4A">
            <w:pPr>
              <w:tabs>
                <w:tab w:val="left" w:pos="1281"/>
              </w:tabs>
              <w:rPr>
                <w:rFonts w:ascii="Times New Roman" w:hAnsi="Times New Roman" w:cs="Times New Roman"/>
                <w:sz w:val="28"/>
                <w:szCs w:val="28"/>
                <w:lang w:val="uk-UA"/>
              </w:rPr>
            </w:pPr>
            <w:r w:rsidRPr="00F87B64">
              <w:rPr>
                <w:rFonts w:ascii="Times New Roman" w:hAnsi="Times New Roman" w:cs="Times New Roman"/>
                <w:b/>
                <w:sz w:val="28"/>
                <w:szCs w:val="28"/>
                <w:lang w:val="uk-UA"/>
              </w:rPr>
              <w:t>Тема 6.</w:t>
            </w:r>
            <w:r w:rsidRPr="00F87B64">
              <w:rPr>
                <w:rFonts w:ascii="Times New Roman" w:hAnsi="Times New Roman" w:cs="Times New Roman"/>
                <w:sz w:val="28"/>
                <w:szCs w:val="28"/>
                <w:lang w:val="uk-UA"/>
              </w:rPr>
              <w:t xml:space="preserve"> Фразеологія та її стилістичні можливості.</w:t>
            </w:r>
          </w:p>
        </w:tc>
        <w:tc>
          <w:tcPr>
            <w:tcW w:w="7412" w:type="dxa"/>
            <w:shd w:val="clear" w:color="auto" w:fill="auto"/>
          </w:tcPr>
          <w:p w:rsidR="00F87B64" w:rsidRDefault="00F87B64" w:rsidP="00F87B64">
            <w:pPr>
              <w:tabs>
                <w:tab w:val="left" w:pos="1281"/>
              </w:tabs>
              <w:spacing w:after="0" w:line="240" w:lineRule="auto"/>
              <w:ind w:firstLine="567"/>
              <w:jc w:val="both"/>
              <w:rPr>
                <w:rFonts w:ascii="Times New Roman" w:hAnsi="Times New Roman"/>
                <w:sz w:val="28"/>
                <w:szCs w:val="28"/>
                <w:lang w:val="uk-UA"/>
              </w:rPr>
            </w:pPr>
            <w:r w:rsidRPr="00842483">
              <w:rPr>
                <w:rFonts w:ascii="Times New Roman" w:hAnsi="Times New Roman"/>
                <w:sz w:val="28"/>
                <w:szCs w:val="28"/>
                <w:lang w:val="uk-UA"/>
              </w:rPr>
              <w:t xml:space="preserve">Класифікація фразеологізмів за генетичними, структурними, </w:t>
            </w:r>
            <w:r>
              <w:rPr>
                <w:rFonts w:ascii="Times New Roman" w:hAnsi="Times New Roman"/>
                <w:sz w:val="28"/>
                <w:szCs w:val="28"/>
                <w:lang w:val="uk-UA"/>
              </w:rPr>
              <w:t>ф</w:t>
            </w:r>
            <w:r w:rsidRPr="00842483">
              <w:rPr>
                <w:rFonts w:ascii="Times New Roman" w:hAnsi="Times New Roman"/>
                <w:sz w:val="28"/>
                <w:szCs w:val="28"/>
                <w:lang w:val="uk-UA"/>
              </w:rPr>
              <w:t>ункціональними ознаками. Стилістична класифікація фразеологізмів</w:t>
            </w:r>
            <w:r>
              <w:rPr>
                <w:rFonts w:ascii="Times New Roman" w:hAnsi="Times New Roman"/>
                <w:sz w:val="28"/>
                <w:szCs w:val="28"/>
                <w:lang w:val="uk-UA"/>
              </w:rPr>
              <w:t xml:space="preserve">: книжні, фольклорні, </w:t>
            </w:r>
            <w:proofErr w:type="spellStart"/>
            <w:r>
              <w:rPr>
                <w:rFonts w:ascii="Times New Roman" w:hAnsi="Times New Roman"/>
                <w:sz w:val="28"/>
                <w:szCs w:val="28"/>
                <w:lang w:val="uk-UA"/>
              </w:rPr>
              <w:t>розмовно</w:t>
            </w:r>
            <w:proofErr w:type="spellEnd"/>
            <w:r>
              <w:rPr>
                <w:rFonts w:ascii="Times New Roman" w:hAnsi="Times New Roman"/>
                <w:sz w:val="28"/>
                <w:szCs w:val="28"/>
                <w:lang w:val="uk-UA"/>
              </w:rPr>
              <w:t>-</w:t>
            </w:r>
            <w:r w:rsidRPr="00842483">
              <w:rPr>
                <w:rFonts w:ascii="Times New Roman" w:hAnsi="Times New Roman"/>
                <w:sz w:val="28"/>
                <w:szCs w:val="28"/>
                <w:lang w:val="uk-UA"/>
              </w:rPr>
              <w:t>побутові</w:t>
            </w:r>
            <w:r>
              <w:rPr>
                <w:rFonts w:ascii="Times New Roman" w:hAnsi="Times New Roman"/>
                <w:sz w:val="28"/>
                <w:szCs w:val="28"/>
                <w:lang w:val="uk-UA"/>
              </w:rPr>
              <w:t xml:space="preserve">. </w:t>
            </w:r>
          </w:p>
          <w:p w:rsidR="00B01E4A" w:rsidRPr="00F87B64" w:rsidRDefault="00F87B64" w:rsidP="00F87B64">
            <w:pPr>
              <w:tabs>
                <w:tab w:val="left" w:pos="1281"/>
              </w:tabs>
              <w:spacing w:after="0" w:line="240" w:lineRule="auto"/>
              <w:ind w:firstLine="567"/>
              <w:rPr>
                <w:rFonts w:ascii="Times New Roman" w:hAnsi="Times New Roman"/>
                <w:sz w:val="28"/>
                <w:szCs w:val="28"/>
                <w:lang w:val="uk-UA"/>
              </w:rPr>
            </w:pPr>
            <w:r>
              <w:rPr>
                <w:rFonts w:ascii="Times New Roman" w:hAnsi="Times New Roman"/>
                <w:sz w:val="28"/>
                <w:szCs w:val="28"/>
                <w:lang w:val="uk-UA"/>
              </w:rPr>
              <w:t>Трансформація фразеологізмів.</w:t>
            </w:r>
          </w:p>
        </w:tc>
      </w:tr>
      <w:tr w:rsidR="00B01E4A" w:rsidRPr="00B01E4A" w:rsidTr="00810657">
        <w:tc>
          <w:tcPr>
            <w:tcW w:w="7196" w:type="dxa"/>
            <w:shd w:val="clear" w:color="auto" w:fill="auto"/>
          </w:tcPr>
          <w:p w:rsidR="00B01E4A" w:rsidRPr="00F87B64" w:rsidRDefault="00B01E4A" w:rsidP="00B01E4A">
            <w:pPr>
              <w:snapToGrid w:val="0"/>
              <w:jc w:val="both"/>
              <w:rPr>
                <w:rFonts w:ascii="Times New Roman" w:hAnsi="Times New Roman" w:cs="Times New Roman"/>
                <w:sz w:val="28"/>
                <w:szCs w:val="28"/>
                <w:lang w:val="uk-UA"/>
              </w:rPr>
            </w:pPr>
            <w:r w:rsidRPr="00F87B64">
              <w:rPr>
                <w:rFonts w:ascii="Times New Roman" w:hAnsi="Times New Roman" w:cs="Times New Roman"/>
                <w:b/>
                <w:sz w:val="28"/>
                <w:szCs w:val="28"/>
                <w:lang w:val="uk-UA"/>
              </w:rPr>
              <w:t>Тема 7.</w:t>
            </w:r>
            <w:r w:rsidRPr="00F87B64">
              <w:rPr>
                <w:rFonts w:ascii="Times New Roman" w:hAnsi="Times New Roman" w:cs="Times New Roman"/>
                <w:sz w:val="28"/>
                <w:szCs w:val="28"/>
                <w:lang w:val="uk-UA"/>
              </w:rPr>
              <w:t xml:space="preserve">  Стилістичне використання засобів словотвору</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lang w:val="uk-UA"/>
              </w:rPr>
            </w:pPr>
            <w:r w:rsidRPr="00842483">
              <w:rPr>
                <w:rFonts w:ascii="Times New Roman" w:hAnsi="Times New Roman"/>
                <w:sz w:val="28"/>
                <w:szCs w:val="28"/>
                <w:lang w:val="uk-UA"/>
              </w:rPr>
              <w:t>Особливості словотвору у різних стилях мови.</w:t>
            </w:r>
            <w:r>
              <w:rPr>
                <w:rFonts w:ascii="Times New Roman" w:hAnsi="Times New Roman"/>
                <w:sz w:val="28"/>
                <w:szCs w:val="28"/>
                <w:lang w:val="uk-UA"/>
              </w:rPr>
              <w:t xml:space="preserve"> </w:t>
            </w:r>
            <w:r w:rsidRPr="00CE6EF9">
              <w:rPr>
                <w:rFonts w:ascii="Times New Roman" w:hAnsi="Times New Roman"/>
                <w:sz w:val="28"/>
                <w:szCs w:val="28"/>
                <w:lang w:val="uk-UA"/>
              </w:rPr>
              <w:t xml:space="preserve">Стилістичне використання іменників, прикметників, дієслів, яким суфікси надають </w:t>
            </w:r>
            <w:proofErr w:type="spellStart"/>
            <w:r w:rsidRPr="00CE6EF9">
              <w:rPr>
                <w:rFonts w:ascii="Times New Roman" w:hAnsi="Times New Roman"/>
                <w:sz w:val="28"/>
                <w:szCs w:val="28"/>
                <w:lang w:val="uk-UA"/>
              </w:rPr>
              <w:t>емоційно</w:t>
            </w:r>
            <w:proofErr w:type="spellEnd"/>
            <w:r w:rsidRPr="00CE6EF9">
              <w:rPr>
                <w:rFonts w:ascii="Times New Roman" w:hAnsi="Times New Roman"/>
                <w:sz w:val="28"/>
                <w:szCs w:val="28"/>
                <w:lang w:val="uk-UA"/>
              </w:rPr>
              <w:t>-експресивного забарвлення. Стилістичні можливості інших видів словотвору (</w:t>
            </w:r>
            <w:proofErr w:type="spellStart"/>
            <w:r w:rsidRPr="00CE6EF9">
              <w:rPr>
                <w:rFonts w:ascii="Times New Roman" w:hAnsi="Times New Roman"/>
                <w:sz w:val="28"/>
                <w:szCs w:val="28"/>
                <w:lang w:val="uk-UA"/>
              </w:rPr>
              <w:t>основоскладання</w:t>
            </w:r>
            <w:proofErr w:type="spellEnd"/>
            <w:r w:rsidRPr="00CE6EF9">
              <w:rPr>
                <w:rFonts w:ascii="Times New Roman" w:hAnsi="Times New Roman"/>
                <w:sz w:val="28"/>
                <w:szCs w:val="28"/>
                <w:lang w:val="uk-UA"/>
              </w:rPr>
              <w:t xml:space="preserve">, абревіація, переосмислення тощо). </w:t>
            </w:r>
          </w:p>
        </w:tc>
      </w:tr>
      <w:tr w:rsidR="00B01E4A" w:rsidRPr="00B01E4A" w:rsidTr="00810657">
        <w:tc>
          <w:tcPr>
            <w:tcW w:w="7196" w:type="dxa"/>
            <w:shd w:val="clear" w:color="auto" w:fill="auto"/>
          </w:tcPr>
          <w:p w:rsidR="00B01E4A" w:rsidRPr="00F87B64" w:rsidRDefault="00B01E4A" w:rsidP="00B01E4A">
            <w:pPr>
              <w:snapToGrid w:val="0"/>
              <w:jc w:val="both"/>
              <w:rPr>
                <w:rFonts w:ascii="Times New Roman" w:hAnsi="Times New Roman" w:cs="Times New Roman"/>
                <w:bCs/>
                <w:sz w:val="28"/>
                <w:szCs w:val="28"/>
                <w:lang w:val="uk-UA"/>
              </w:rPr>
            </w:pPr>
            <w:r w:rsidRPr="00F87B64">
              <w:rPr>
                <w:rFonts w:ascii="Times New Roman" w:hAnsi="Times New Roman" w:cs="Times New Roman"/>
                <w:b/>
                <w:sz w:val="28"/>
                <w:szCs w:val="28"/>
                <w:lang w:val="uk-UA"/>
              </w:rPr>
              <w:t>Тема 8.</w:t>
            </w:r>
            <w:r w:rsidRPr="00F87B64">
              <w:rPr>
                <w:rFonts w:ascii="Times New Roman" w:hAnsi="Times New Roman" w:cs="Times New Roman"/>
                <w:sz w:val="28"/>
                <w:szCs w:val="28"/>
                <w:lang w:val="uk-UA"/>
              </w:rPr>
              <w:t xml:space="preserve"> Морфологічні засоби стилістики</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rPr>
            </w:pPr>
            <w:r>
              <w:rPr>
                <w:rFonts w:ascii="Times New Roman" w:hAnsi="Times New Roman"/>
                <w:sz w:val="28"/>
                <w:szCs w:val="28"/>
                <w:lang w:val="uk-UA"/>
              </w:rPr>
              <w:t>Категорія роду.</w:t>
            </w:r>
            <w:r w:rsidRPr="00F87B64">
              <w:rPr>
                <w:rFonts w:ascii="Times New Roman" w:hAnsi="Times New Roman"/>
                <w:sz w:val="28"/>
                <w:szCs w:val="28"/>
                <w:lang w:val="ru-RU"/>
              </w:rPr>
              <w:t xml:space="preserve"> </w:t>
            </w:r>
            <w:r>
              <w:rPr>
                <w:rFonts w:ascii="Times New Roman" w:hAnsi="Times New Roman"/>
                <w:sz w:val="28"/>
                <w:szCs w:val="28"/>
                <w:lang w:val="uk-UA"/>
              </w:rPr>
              <w:t>Категорія числа.</w:t>
            </w:r>
            <w:r w:rsidRPr="00F87B64">
              <w:rPr>
                <w:rFonts w:ascii="Times New Roman" w:hAnsi="Times New Roman"/>
                <w:sz w:val="28"/>
                <w:szCs w:val="28"/>
                <w:lang w:val="ru-RU"/>
              </w:rPr>
              <w:t xml:space="preserve"> </w:t>
            </w:r>
            <w:r>
              <w:rPr>
                <w:rFonts w:ascii="Times New Roman" w:hAnsi="Times New Roman"/>
                <w:sz w:val="28"/>
                <w:szCs w:val="28"/>
                <w:lang w:val="uk-UA"/>
              </w:rPr>
              <w:t>Власні й загальні іменники.</w:t>
            </w:r>
            <w:r w:rsidRPr="00F87B64">
              <w:rPr>
                <w:rFonts w:ascii="Times New Roman" w:hAnsi="Times New Roman"/>
                <w:sz w:val="28"/>
                <w:szCs w:val="28"/>
                <w:lang w:val="ru-RU"/>
              </w:rPr>
              <w:t xml:space="preserve"> </w:t>
            </w:r>
            <w:r>
              <w:rPr>
                <w:rFonts w:ascii="Times New Roman" w:hAnsi="Times New Roman"/>
                <w:sz w:val="28"/>
                <w:szCs w:val="28"/>
                <w:lang w:val="uk-UA"/>
              </w:rPr>
              <w:t>Ступені порівняння.</w:t>
            </w:r>
          </w:p>
        </w:tc>
      </w:tr>
      <w:tr w:rsidR="00B01E4A" w:rsidRPr="009A16A1" w:rsidTr="00810657">
        <w:tc>
          <w:tcPr>
            <w:tcW w:w="7196" w:type="dxa"/>
            <w:shd w:val="clear" w:color="auto" w:fill="auto"/>
          </w:tcPr>
          <w:p w:rsidR="00B01E4A" w:rsidRPr="00F87B64" w:rsidRDefault="00B01E4A" w:rsidP="00B01E4A">
            <w:pPr>
              <w:jc w:val="both"/>
              <w:rPr>
                <w:rFonts w:ascii="Times New Roman" w:hAnsi="Times New Roman" w:cs="Times New Roman"/>
                <w:sz w:val="28"/>
                <w:szCs w:val="28"/>
                <w:lang w:val="uk-UA"/>
              </w:rPr>
            </w:pPr>
            <w:r w:rsidRPr="00F87B64">
              <w:rPr>
                <w:rFonts w:ascii="Times New Roman" w:hAnsi="Times New Roman" w:cs="Times New Roman"/>
                <w:b/>
                <w:sz w:val="28"/>
                <w:szCs w:val="28"/>
                <w:lang w:val="uk-UA"/>
              </w:rPr>
              <w:t xml:space="preserve">Тема 9. </w:t>
            </w:r>
            <w:r w:rsidRPr="00F87B64">
              <w:rPr>
                <w:rFonts w:ascii="Times New Roman" w:hAnsi="Times New Roman" w:cs="Times New Roman"/>
                <w:sz w:val="28"/>
                <w:szCs w:val="28"/>
                <w:lang w:val="uk-UA"/>
              </w:rPr>
              <w:t>Синтаксис як засіб стилістичної диференціації мови</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Просте речення.</w:t>
            </w:r>
            <w:r w:rsidRPr="00F87B64">
              <w:rPr>
                <w:rFonts w:ascii="Times New Roman" w:hAnsi="Times New Roman"/>
                <w:sz w:val="28"/>
                <w:szCs w:val="28"/>
                <w:lang w:val="ru-RU"/>
              </w:rPr>
              <w:t xml:space="preserve"> </w:t>
            </w:r>
            <w:r>
              <w:rPr>
                <w:rFonts w:ascii="Times New Roman" w:hAnsi="Times New Roman"/>
                <w:sz w:val="28"/>
                <w:szCs w:val="28"/>
                <w:lang w:val="uk-UA"/>
              </w:rPr>
              <w:t>Порядок слів.</w:t>
            </w:r>
            <w:r w:rsidRPr="00F87B64">
              <w:rPr>
                <w:rFonts w:ascii="Times New Roman" w:hAnsi="Times New Roman"/>
                <w:sz w:val="28"/>
                <w:szCs w:val="28"/>
                <w:lang w:val="ru-RU"/>
              </w:rPr>
              <w:t xml:space="preserve"> </w:t>
            </w:r>
            <w:r>
              <w:rPr>
                <w:rFonts w:ascii="Times New Roman" w:hAnsi="Times New Roman"/>
                <w:sz w:val="28"/>
                <w:szCs w:val="28"/>
                <w:lang w:val="uk-UA"/>
              </w:rPr>
              <w:t>Односкладні речення та їх місце в системі стилістичних засобів синтаксису.</w:t>
            </w:r>
          </w:p>
        </w:tc>
      </w:tr>
      <w:tr w:rsidR="00B01E4A" w:rsidRPr="009A16A1" w:rsidTr="00810657">
        <w:tc>
          <w:tcPr>
            <w:tcW w:w="7196" w:type="dxa"/>
            <w:shd w:val="clear" w:color="auto" w:fill="auto"/>
          </w:tcPr>
          <w:p w:rsidR="00B01E4A" w:rsidRPr="00F87B64" w:rsidRDefault="00B01E4A" w:rsidP="00B01E4A">
            <w:pPr>
              <w:jc w:val="both"/>
              <w:rPr>
                <w:rFonts w:ascii="Times New Roman" w:hAnsi="Times New Roman" w:cs="Times New Roman"/>
                <w:b/>
                <w:sz w:val="28"/>
                <w:szCs w:val="28"/>
                <w:lang w:val="uk-UA"/>
              </w:rPr>
            </w:pPr>
            <w:r w:rsidRPr="00F87B64">
              <w:rPr>
                <w:rFonts w:ascii="Times New Roman" w:hAnsi="Times New Roman" w:cs="Times New Roman"/>
                <w:b/>
                <w:sz w:val="28"/>
                <w:szCs w:val="28"/>
                <w:lang w:val="uk-UA"/>
              </w:rPr>
              <w:lastRenderedPageBreak/>
              <w:t>Тема 10.</w:t>
            </w:r>
            <w:r w:rsidRPr="00F87B64">
              <w:rPr>
                <w:rFonts w:ascii="Times New Roman" w:hAnsi="Times New Roman" w:cs="Times New Roman"/>
                <w:sz w:val="28"/>
                <w:szCs w:val="28"/>
                <w:lang w:val="uk-UA"/>
              </w:rPr>
              <w:t xml:space="preserve"> Стилістичні можливості окремих синтаксичних категорій</w:t>
            </w:r>
          </w:p>
        </w:tc>
        <w:tc>
          <w:tcPr>
            <w:tcW w:w="7412" w:type="dxa"/>
            <w:shd w:val="clear" w:color="auto" w:fill="auto"/>
          </w:tcPr>
          <w:p w:rsidR="00B01E4A" w:rsidRPr="00F87B64" w:rsidRDefault="00F87B64" w:rsidP="00F87B64">
            <w:pPr>
              <w:spacing w:after="0" w:line="240" w:lineRule="auto"/>
              <w:ind w:firstLine="567"/>
              <w:jc w:val="both"/>
              <w:rPr>
                <w:rFonts w:ascii="Times New Roman" w:hAnsi="Times New Roman"/>
                <w:sz w:val="28"/>
                <w:szCs w:val="28"/>
                <w:lang w:val="uk-UA"/>
              </w:rPr>
            </w:pPr>
            <w:r w:rsidRPr="00DD1DD0">
              <w:rPr>
                <w:rFonts w:ascii="Times New Roman" w:hAnsi="Times New Roman"/>
                <w:sz w:val="28"/>
                <w:szCs w:val="28"/>
                <w:lang w:val="uk-UA"/>
              </w:rPr>
              <w:t>Стилістика речень з однорідними членами</w:t>
            </w:r>
            <w:r>
              <w:rPr>
                <w:rFonts w:ascii="Times New Roman" w:hAnsi="Times New Roman"/>
                <w:sz w:val="28"/>
                <w:szCs w:val="28"/>
                <w:lang w:val="uk-UA"/>
              </w:rPr>
              <w:t>.</w:t>
            </w:r>
            <w:r w:rsidRPr="00F87B64">
              <w:rPr>
                <w:rFonts w:ascii="Times New Roman" w:hAnsi="Times New Roman"/>
                <w:sz w:val="28"/>
                <w:szCs w:val="28"/>
                <w:lang w:val="ru-RU"/>
              </w:rPr>
              <w:t xml:space="preserve"> </w:t>
            </w:r>
            <w:r w:rsidRPr="00B0064A">
              <w:rPr>
                <w:rFonts w:ascii="Times New Roman" w:hAnsi="Times New Roman"/>
                <w:sz w:val="28"/>
                <w:szCs w:val="28"/>
                <w:lang w:val="uk-UA"/>
              </w:rPr>
              <w:t xml:space="preserve">Стилістика речень з </w:t>
            </w:r>
            <w:proofErr w:type="spellStart"/>
            <w:r w:rsidRPr="00F87B64">
              <w:rPr>
                <w:rFonts w:ascii="Times New Roman" w:hAnsi="Times New Roman"/>
                <w:sz w:val="28"/>
                <w:szCs w:val="28"/>
                <w:lang w:val="ru-RU"/>
              </w:rPr>
              <w:t>відокремленими</w:t>
            </w:r>
            <w:proofErr w:type="spellEnd"/>
            <w:r w:rsidRPr="00F87B64">
              <w:rPr>
                <w:rFonts w:ascii="Times New Roman" w:hAnsi="Times New Roman"/>
                <w:sz w:val="28"/>
                <w:szCs w:val="28"/>
                <w:lang w:val="ru-RU"/>
              </w:rPr>
              <w:t xml:space="preserve"> членами</w:t>
            </w:r>
            <w:r w:rsidRPr="00B0064A">
              <w:rPr>
                <w:rFonts w:ascii="Times New Roman" w:hAnsi="Times New Roman"/>
                <w:sz w:val="28"/>
                <w:szCs w:val="28"/>
                <w:lang w:val="uk-UA"/>
              </w:rPr>
              <w:t>.</w:t>
            </w:r>
            <w:r w:rsidRPr="00F87B64">
              <w:rPr>
                <w:rFonts w:ascii="Times New Roman" w:hAnsi="Times New Roman"/>
                <w:sz w:val="28"/>
                <w:szCs w:val="28"/>
                <w:lang w:val="ru-RU"/>
              </w:rPr>
              <w:t xml:space="preserve"> </w:t>
            </w:r>
            <w:r w:rsidRPr="00DD1DD0">
              <w:rPr>
                <w:rFonts w:ascii="Times New Roman" w:hAnsi="Times New Roman"/>
                <w:sz w:val="28"/>
                <w:szCs w:val="28"/>
                <w:lang w:val="uk-UA"/>
              </w:rPr>
              <w:t>Стилістика речень із звертанн</w:t>
            </w:r>
            <w:r>
              <w:rPr>
                <w:rFonts w:ascii="Times New Roman" w:hAnsi="Times New Roman"/>
                <w:sz w:val="28"/>
                <w:szCs w:val="28"/>
                <w:lang w:val="uk-UA"/>
              </w:rPr>
              <w:t xml:space="preserve">ям і стилістика звертань-речень. </w:t>
            </w:r>
            <w:r w:rsidRPr="00DD1DD0">
              <w:rPr>
                <w:rFonts w:ascii="Times New Roman" w:hAnsi="Times New Roman"/>
                <w:sz w:val="28"/>
                <w:szCs w:val="28"/>
                <w:lang w:val="uk-UA"/>
              </w:rPr>
              <w:t xml:space="preserve">Стилістика речень із вставними і вставленими одиницями </w:t>
            </w:r>
          </w:p>
        </w:tc>
      </w:tr>
      <w:tr w:rsidR="00B01E4A" w:rsidRPr="009A16A1" w:rsidTr="00810657">
        <w:tc>
          <w:tcPr>
            <w:tcW w:w="7196" w:type="dxa"/>
            <w:shd w:val="clear" w:color="auto" w:fill="auto"/>
          </w:tcPr>
          <w:p w:rsidR="00B01E4A" w:rsidRPr="00F87B64" w:rsidRDefault="00B01E4A" w:rsidP="00B01E4A">
            <w:pPr>
              <w:jc w:val="both"/>
              <w:rPr>
                <w:rFonts w:ascii="Times New Roman" w:hAnsi="Times New Roman" w:cs="Times New Roman"/>
                <w:sz w:val="28"/>
                <w:szCs w:val="28"/>
                <w:lang w:val="uk-UA"/>
              </w:rPr>
            </w:pPr>
            <w:r w:rsidRPr="00F87B64">
              <w:rPr>
                <w:rFonts w:ascii="Times New Roman" w:hAnsi="Times New Roman" w:cs="Times New Roman"/>
                <w:b/>
                <w:sz w:val="28"/>
                <w:szCs w:val="28"/>
                <w:lang w:val="uk-UA"/>
              </w:rPr>
              <w:t>Тема 11.</w:t>
            </w:r>
            <w:r w:rsidRPr="00F87B64">
              <w:rPr>
                <w:rFonts w:ascii="Times New Roman" w:hAnsi="Times New Roman" w:cs="Times New Roman"/>
                <w:sz w:val="28"/>
                <w:szCs w:val="28"/>
                <w:lang w:val="uk-UA"/>
              </w:rPr>
              <w:t xml:space="preserve"> Стилістичні фігури</w:t>
            </w:r>
          </w:p>
        </w:tc>
        <w:tc>
          <w:tcPr>
            <w:tcW w:w="7412" w:type="dxa"/>
            <w:shd w:val="clear" w:color="auto" w:fill="auto"/>
          </w:tcPr>
          <w:p w:rsidR="00B01E4A" w:rsidRPr="00F87B64" w:rsidRDefault="00F87B64" w:rsidP="00F87B64">
            <w:pPr>
              <w:spacing w:after="0" w:line="240" w:lineRule="auto"/>
              <w:ind w:firstLine="567"/>
              <w:jc w:val="both"/>
              <w:rPr>
                <w:sz w:val="28"/>
                <w:szCs w:val="28"/>
                <w:lang w:val="uk-UA"/>
              </w:rPr>
            </w:pPr>
            <w:r w:rsidRPr="00207BA9">
              <w:rPr>
                <w:rFonts w:ascii="Times New Roman" w:hAnsi="Times New Roman"/>
                <w:sz w:val="28"/>
                <w:szCs w:val="28"/>
                <w:lang w:val="uk-UA"/>
              </w:rPr>
              <w:t>Евфонія (милозвучність) мовлення</w:t>
            </w:r>
            <w:r>
              <w:rPr>
                <w:rFonts w:ascii="Times New Roman" w:hAnsi="Times New Roman"/>
                <w:sz w:val="28"/>
                <w:szCs w:val="28"/>
                <w:lang w:val="uk-UA"/>
              </w:rPr>
              <w:t xml:space="preserve">. </w:t>
            </w:r>
            <w:r w:rsidRPr="00207BA9">
              <w:rPr>
                <w:rStyle w:val="12"/>
                <w:color w:val="000000"/>
                <w:sz w:val="28"/>
                <w:szCs w:val="28"/>
                <w:lang w:val="uk-UA" w:eastAsia="uk-UA"/>
              </w:rPr>
              <w:t xml:space="preserve">Стилістичні фігури: еліпс, умовчання, повтор, асиндетон, </w:t>
            </w:r>
            <w:proofErr w:type="spellStart"/>
            <w:r w:rsidRPr="00207BA9">
              <w:rPr>
                <w:rStyle w:val="12"/>
                <w:color w:val="000000"/>
                <w:sz w:val="28"/>
                <w:szCs w:val="28"/>
                <w:lang w:val="uk-UA" w:eastAsia="uk-UA"/>
              </w:rPr>
              <w:t>полісиндетон</w:t>
            </w:r>
            <w:proofErr w:type="spellEnd"/>
            <w:r w:rsidRPr="00207BA9">
              <w:rPr>
                <w:rStyle w:val="12"/>
                <w:color w:val="000000"/>
                <w:sz w:val="28"/>
                <w:szCs w:val="28"/>
                <w:lang w:val="uk-UA" w:eastAsia="uk-UA"/>
              </w:rPr>
              <w:t>, парафраза, плеоназм, тавтологія, ампліфікація, градація, анафора, епіфора та ін.</w:t>
            </w:r>
          </w:p>
        </w:tc>
      </w:tr>
    </w:tbl>
    <w:p w:rsidR="00CC5503" w:rsidRDefault="00CC5503" w:rsidP="006E3359">
      <w:pPr>
        <w:jc w:val="center"/>
        <w:rPr>
          <w:rFonts w:ascii="Times New Roman" w:hAnsi="Times New Roman" w:cs="Times New Roman"/>
          <w:b/>
          <w:caps/>
          <w:color w:val="000000"/>
          <w:sz w:val="24"/>
          <w:szCs w:val="24"/>
          <w:lang w:val="uk-UA"/>
        </w:rPr>
      </w:pPr>
    </w:p>
    <w:p w:rsidR="008C4DF9" w:rsidRDefault="008C4DF9" w:rsidP="006E3359">
      <w:pPr>
        <w:jc w:val="center"/>
        <w:rPr>
          <w:rFonts w:ascii="Times New Roman" w:hAnsi="Times New Roman" w:cs="Times New Roman"/>
          <w:b/>
          <w:caps/>
          <w:color w:val="000000"/>
          <w:sz w:val="24"/>
          <w:szCs w:val="24"/>
          <w:lang w:val="uk-UA"/>
        </w:rPr>
      </w:pPr>
    </w:p>
    <w:p w:rsidR="008C4DF9" w:rsidRPr="001B696A" w:rsidRDefault="008C4DF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7.3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(практичні заняття)</w:t>
      </w:r>
    </w:p>
    <w:tbl>
      <w:tblPr>
        <w:tblpPr w:leftFromText="180" w:rightFromText="180" w:vertAnchor="text" w:tblpY="1"/>
        <w:tblOverlap w:val="never"/>
        <w:tblW w:w="145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10448"/>
        <w:gridCol w:w="4111"/>
      </w:tblGrid>
      <w:tr w:rsidR="006E3359" w:rsidRPr="001B696A" w:rsidTr="0036202F">
        <w:trPr>
          <w:trHeight w:val="335"/>
        </w:trPr>
        <w:tc>
          <w:tcPr>
            <w:tcW w:w="10448" w:type="dxa"/>
            <w:tcBorders>
              <w:right w:val="single" w:sz="4" w:space="0" w:color="auto"/>
            </w:tcBorders>
            <w:shd w:val="clear" w:color="auto" w:fill="A8D08D" w:themeFill="accent6" w:themeFillTint="99"/>
            <w:tcMar>
              <w:top w:w="100" w:type="dxa"/>
              <w:left w:w="100" w:type="dxa"/>
              <w:bottom w:w="100" w:type="dxa"/>
              <w:right w:w="100" w:type="dxa"/>
            </w:tcMar>
          </w:tcPr>
          <w:p w:rsidR="006E3359" w:rsidRPr="001B696A" w:rsidRDefault="006E3359" w:rsidP="008F7B40">
            <w:pPr>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Тема практичного заняття</w:t>
            </w:r>
          </w:p>
        </w:tc>
        <w:tc>
          <w:tcPr>
            <w:tcW w:w="4111" w:type="dxa"/>
            <w:tcBorders>
              <w:left w:val="single" w:sz="4" w:space="0" w:color="auto"/>
            </w:tcBorders>
            <w:shd w:val="clear" w:color="auto" w:fill="A8D08D" w:themeFill="accent6" w:themeFillTint="99"/>
          </w:tcPr>
          <w:p w:rsidR="006E3359" w:rsidRPr="001B696A" w:rsidRDefault="006E3359" w:rsidP="008F7B40">
            <w:pPr>
              <w:ind w:left="216"/>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Зміст практичного заняття</w:t>
            </w:r>
          </w:p>
        </w:tc>
      </w:tr>
      <w:tr w:rsidR="006E3359" w:rsidRPr="009A16A1" w:rsidTr="0036202F">
        <w:trPr>
          <w:trHeight w:val="335"/>
        </w:trPr>
        <w:tc>
          <w:tcPr>
            <w:tcW w:w="10448" w:type="dxa"/>
            <w:tcMar>
              <w:top w:w="100" w:type="dxa"/>
              <w:left w:w="100" w:type="dxa"/>
              <w:bottom w:w="100" w:type="dxa"/>
              <w:right w:w="100" w:type="dxa"/>
            </w:tcMar>
            <w:vAlign w:val="center"/>
          </w:tcPr>
          <w:p w:rsidR="008F7B40" w:rsidRPr="00370867" w:rsidRDefault="008F7B40" w:rsidP="005C0E23">
            <w:pPr>
              <w:spacing w:after="0" w:line="240" w:lineRule="auto"/>
              <w:jc w:val="center"/>
              <w:rPr>
                <w:rFonts w:ascii="Times New Roman" w:hAnsi="Times New Roman" w:cs="Times New Roman"/>
                <w:b/>
                <w:sz w:val="28"/>
                <w:szCs w:val="28"/>
                <w:lang w:val="uk-UA"/>
              </w:rPr>
            </w:pPr>
            <w:r w:rsidRPr="00370867">
              <w:rPr>
                <w:rFonts w:ascii="Times New Roman" w:hAnsi="Times New Roman" w:cs="Times New Roman"/>
                <w:b/>
                <w:sz w:val="28"/>
                <w:szCs w:val="28"/>
                <w:lang w:val="uk-UA"/>
              </w:rPr>
              <w:t>Семінарське заняття 1</w:t>
            </w:r>
          </w:p>
          <w:p w:rsidR="008F7B40" w:rsidRPr="00370867" w:rsidRDefault="00B01E4A" w:rsidP="008F7B40">
            <w:pPr>
              <w:spacing w:after="0" w:line="240" w:lineRule="auto"/>
              <w:jc w:val="center"/>
              <w:rPr>
                <w:rFonts w:ascii="Times New Roman" w:hAnsi="Times New Roman" w:cs="Times New Roman"/>
                <w:b/>
                <w:bCs/>
                <w:sz w:val="28"/>
                <w:szCs w:val="28"/>
                <w:lang w:val="uk-UA"/>
              </w:rPr>
            </w:pPr>
            <w:proofErr w:type="spellStart"/>
            <w:r w:rsidRPr="005C0E23">
              <w:rPr>
                <w:rFonts w:ascii="Times New Roman" w:hAnsi="Times New Roman" w:cs="Times New Roman"/>
                <w:b/>
                <w:bCs/>
                <w:sz w:val="28"/>
                <w:szCs w:val="28"/>
                <w:lang w:val="ru-RU"/>
              </w:rPr>
              <w:t>Стилістика</w:t>
            </w:r>
            <w:proofErr w:type="spellEnd"/>
            <w:r w:rsidRPr="005C0E23">
              <w:rPr>
                <w:rFonts w:ascii="Times New Roman" w:hAnsi="Times New Roman" w:cs="Times New Roman"/>
                <w:b/>
                <w:bCs/>
                <w:sz w:val="28"/>
                <w:szCs w:val="28"/>
                <w:lang w:val="ru-RU"/>
              </w:rPr>
              <w:t xml:space="preserve"> як </w:t>
            </w:r>
            <w:proofErr w:type="spellStart"/>
            <w:r w:rsidRPr="005C0E23">
              <w:rPr>
                <w:rFonts w:ascii="Times New Roman" w:hAnsi="Times New Roman" w:cs="Times New Roman"/>
                <w:b/>
                <w:bCs/>
                <w:sz w:val="28"/>
                <w:szCs w:val="28"/>
                <w:lang w:val="ru-RU"/>
              </w:rPr>
              <w:t>лінгвістична</w:t>
            </w:r>
            <w:proofErr w:type="spellEnd"/>
            <w:r w:rsidRPr="005C0E23">
              <w:rPr>
                <w:rFonts w:ascii="Times New Roman" w:hAnsi="Times New Roman" w:cs="Times New Roman"/>
                <w:b/>
                <w:bCs/>
                <w:sz w:val="28"/>
                <w:szCs w:val="28"/>
                <w:lang w:val="ru-RU"/>
              </w:rPr>
              <w:t xml:space="preserve"> </w:t>
            </w:r>
            <w:proofErr w:type="spellStart"/>
            <w:r w:rsidRPr="005C0E23">
              <w:rPr>
                <w:rFonts w:ascii="Times New Roman" w:hAnsi="Times New Roman" w:cs="Times New Roman"/>
                <w:b/>
                <w:bCs/>
                <w:sz w:val="28"/>
                <w:szCs w:val="28"/>
                <w:lang w:val="ru-RU"/>
              </w:rPr>
              <w:t>дисципліна</w:t>
            </w:r>
            <w:proofErr w:type="spellEnd"/>
            <w:r w:rsidR="005C0E23">
              <w:rPr>
                <w:rFonts w:ascii="Times New Roman" w:hAnsi="Times New Roman" w:cs="Times New Roman"/>
                <w:b/>
                <w:bCs/>
                <w:sz w:val="28"/>
                <w:szCs w:val="28"/>
                <w:lang w:val="ru-RU"/>
              </w:rPr>
              <w:t xml:space="preserve">. </w:t>
            </w:r>
            <w:proofErr w:type="spellStart"/>
            <w:proofErr w:type="gramStart"/>
            <w:r w:rsidR="005C0E23">
              <w:rPr>
                <w:rFonts w:ascii="Times New Roman" w:hAnsi="Times New Roman" w:cs="Times New Roman"/>
                <w:b/>
                <w:bCs/>
                <w:sz w:val="28"/>
                <w:szCs w:val="28"/>
                <w:lang w:val="ru-RU"/>
              </w:rPr>
              <w:t>Основні</w:t>
            </w:r>
            <w:proofErr w:type="spellEnd"/>
            <w:r w:rsidR="005C0E23">
              <w:rPr>
                <w:rFonts w:ascii="Times New Roman" w:hAnsi="Times New Roman" w:cs="Times New Roman"/>
                <w:b/>
                <w:bCs/>
                <w:sz w:val="28"/>
                <w:szCs w:val="28"/>
                <w:lang w:val="ru-RU"/>
              </w:rPr>
              <w:t xml:space="preserve"> </w:t>
            </w:r>
            <w:r w:rsidR="005C0E23" w:rsidRPr="00B01E4A">
              <w:rPr>
                <w:rFonts w:ascii="Times New Roman" w:hAnsi="Times New Roman" w:cs="Times New Roman"/>
                <w:b/>
                <w:sz w:val="28"/>
                <w:szCs w:val="28"/>
                <w:lang w:val="uk-UA"/>
              </w:rPr>
              <w:t xml:space="preserve"> категорії</w:t>
            </w:r>
            <w:proofErr w:type="gramEnd"/>
            <w:r w:rsidR="005C0E23" w:rsidRPr="00B01E4A">
              <w:rPr>
                <w:rFonts w:ascii="Times New Roman" w:hAnsi="Times New Roman" w:cs="Times New Roman"/>
                <w:b/>
                <w:sz w:val="28"/>
                <w:szCs w:val="28"/>
                <w:lang w:val="uk-UA"/>
              </w:rPr>
              <w:t xml:space="preserve"> стилістики</w:t>
            </w:r>
          </w:p>
          <w:p w:rsidR="008F7B40" w:rsidRPr="00370867" w:rsidRDefault="008F7B40" w:rsidP="008F7B40">
            <w:pPr>
              <w:spacing w:after="0" w:line="240" w:lineRule="auto"/>
              <w:jc w:val="center"/>
              <w:rPr>
                <w:rFonts w:ascii="Times New Roman" w:hAnsi="Times New Roman" w:cs="Times New Roman"/>
                <w:b/>
                <w:bCs/>
                <w:sz w:val="28"/>
                <w:szCs w:val="28"/>
                <w:lang w:val="uk-UA"/>
              </w:rPr>
            </w:pPr>
          </w:p>
          <w:p w:rsidR="005C0E23" w:rsidRPr="00DB0C5A" w:rsidRDefault="008F7B40" w:rsidP="005C0E23">
            <w:pPr>
              <w:shd w:val="clear" w:color="auto" w:fill="FFFFFF"/>
              <w:spacing w:after="0" w:line="240" w:lineRule="auto"/>
              <w:ind w:firstLine="284"/>
              <w:jc w:val="both"/>
              <w:rPr>
                <w:rFonts w:ascii="Times New Roman" w:eastAsia="Times New Roman" w:hAnsi="Times New Roman" w:cs="Times New Roman"/>
                <w:color w:val="000000"/>
                <w:spacing w:val="-2"/>
                <w:sz w:val="28"/>
                <w:szCs w:val="28"/>
                <w:u w:val="single"/>
                <w:lang w:val="uk-UA" w:eastAsia="uk-UA"/>
              </w:rPr>
            </w:pPr>
            <w:r w:rsidRPr="005C0E23">
              <w:rPr>
                <w:rFonts w:ascii="Times New Roman" w:hAnsi="Times New Roman" w:cs="Times New Roman"/>
                <w:sz w:val="28"/>
                <w:szCs w:val="28"/>
                <w:lang w:val="ru-RU"/>
              </w:rPr>
              <w:t xml:space="preserve">1. </w:t>
            </w:r>
            <w:r w:rsidR="005C0E23" w:rsidRPr="00DB0C5A">
              <w:rPr>
                <w:rFonts w:ascii="Times New Roman" w:eastAsia="Times New Roman" w:hAnsi="Times New Roman" w:cs="Times New Roman"/>
                <w:color w:val="000000"/>
                <w:spacing w:val="-2"/>
                <w:sz w:val="28"/>
                <w:szCs w:val="28"/>
                <w:lang w:val="uk-UA" w:eastAsia="uk-UA"/>
              </w:rPr>
              <w:t xml:space="preserve"> Предмет, завдання й обсяг стилістичної науки. Проблематика стилістики.</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firstLine="284"/>
              <w:rPr>
                <w:rFonts w:ascii="Times New Roman" w:eastAsia="Times New Roman" w:hAnsi="Times New Roman" w:cs="Times New Roman"/>
                <w:color w:val="000000"/>
                <w:spacing w:val="-6"/>
                <w:sz w:val="28"/>
                <w:szCs w:val="28"/>
                <w:lang w:val="uk-UA" w:eastAsia="uk-UA"/>
              </w:rPr>
            </w:pPr>
            <w:r w:rsidRPr="00DB0C5A">
              <w:rPr>
                <w:rFonts w:ascii="Times New Roman" w:eastAsia="Times New Roman" w:hAnsi="Times New Roman" w:cs="Times New Roman"/>
                <w:color w:val="000000"/>
                <w:spacing w:val="-2"/>
                <w:sz w:val="28"/>
                <w:szCs w:val="28"/>
                <w:lang w:val="uk-UA" w:eastAsia="uk-UA"/>
              </w:rPr>
              <w:t>2. Методи стилістичних досліджень.</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firstLine="284"/>
              <w:rPr>
                <w:rFonts w:ascii="Times New Roman" w:eastAsia="Times New Roman" w:hAnsi="Times New Roman" w:cs="Times New Roman"/>
                <w:color w:val="000000"/>
                <w:spacing w:val="-19"/>
                <w:sz w:val="28"/>
                <w:szCs w:val="28"/>
                <w:lang w:val="uk-UA" w:eastAsia="uk-UA"/>
              </w:rPr>
            </w:pPr>
            <w:r w:rsidRPr="00DB0C5A">
              <w:rPr>
                <w:rFonts w:ascii="Times New Roman" w:eastAsia="Times New Roman" w:hAnsi="Times New Roman" w:cs="Times New Roman"/>
                <w:color w:val="000000"/>
                <w:spacing w:val="-1"/>
                <w:sz w:val="28"/>
                <w:szCs w:val="28"/>
                <w:lang w:val="uk-UA" w:eastAsia="uk-UA"/>
              </w:rPr>
              <w:t>3. Розділи стилістики.</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right="215" w:firstLine="284"/>
              <w:rPr>
                <w:rFonts w:ascii="Times New Roman" w:eastAsia="Times New Roman" w:hAnsi="Times New Roman" w:cs="Times New Roman"/>
                <w:color w:val="000000"/>
                <w:spacing w:val="-4"/>
                <w:sz w:val="28"/>
                <w:szCs w:val="28"/>
                <w:lang w:val="uk-UA" w:eastAsia="uk-UA"/>
              </w:rPr>
            </w:pPr>
            <w:r w:rsidRPr="00DB0C5A">
              <w:rPr>
                <w:rFonts w:ascii="Times New Roman" w:eastAsia="Times New Roman" w:hAnsi="Times New Roman" w:cs="Times New Roman"/>
                <w:color w:val="000000"/>
                <w:spacing w:val="-4"/>
                <w:sz w:val="28"/>
                <w:szCs w:val="28"/>
                <w:lang w:val="uk-UA" w:eastAsia="uk-UA"/>
              </w:rPr>
              <w:t>4</w:t>
            </w:r>
            <w:r>
              <w:rPr>
                <w:rFonts w:ascii="Times New Roman" w:eastAsia="Times New Roman" w:hAnsi="Times New Roman" w:cs="Times New Roman"/>
                <w:color w:val="000000"/>
                <w:spacing w:val="-4"/>
                <w:sz w:val="28"/>
                <w:szCs w:val="28"/>
                <w:lang w:val="uk-UA" w:eastAsia="uk-UA"/>
              </w:rPr>
              <w:t xml:space="preserve">. Коротка історія стилістичної </w:t>
            </w:r>
            <w:r w:rsidRPr="00DB0C5A">
              <w:rPr>
                <w:rFonts w:ascii="Times New Roman" w:eastAsia="Times New Roman" w:hAnsi="Times New Roman" w:cs="Times New Roman"/>
                <w:color w:val="000000"/>
                <w:spacing w:val="-4"/>
                <w:sz w:val="28"/>
                <w:szCs w:val="28"/>
                <w:lang w:val="uk-UA" w:eastAsia="uk-UA"/>
              </w:rPr>
              <w:t xml:space="preserve">науки. </w:t>
            </w:r>
          </w:p>
          <w:p w:rsidR="005C0E23" w:rsidRPr="00DB0C5A" w:rsidRDefault="005C0E23" w:rsidP="005C0E23">
            <w:pPr>
              <w:spacing w:after="0" w:line="240" w:lineRule="auto"/>
              <w:ind w:firstLine="284"/>
              <w:rPr>
                <w:rFonts w:ascii="Times New Roman" w:eastAsia="Times New Roman" w:hAnsi="Times New Roman" w:cs="Times New Roman"/>
                <w:color w:val="000000"/>
                <w:spacing w:val="-26"/>
                <w:sz w:val="28"/>
                <w:szCs w:val="28"/>
                <w:lang w:val="uk-UA" w:eastAsia="uk-UA"/>
              </w:rPr>
            </w:pPr>
            <w:r w:rsidRPr="00DB0C5A">
              <w:rPr>
                <w:rFonts w:ascii="Times New Roman" w:eastAsia="Times New Roman" w:hAnsi="Times New Roman" w:cs="Times New Roman"/>
                <w:color w:val="000000"/>
                <w:spacing w:val="-2"/>
                <w:sz w:val="28"/>
                <w:szCs w:val="28"/>
                <w:lang w:val="uk-UA" w:eastAsia="uk-UA"/>
              </w:rPr>
              <w:t xml:space="preserve">5. </w:t>
            </w:r>
            <w:proofErr w:type="spellStart"/>
            <w:r w:rsidRPr="00DB0C5A">
              <w:rPr>
                <w:rFonts w:ascii="Times New Roman" w:eastAsia="Times New Roman" w:hAnsi="Times New Roman" w:cs="Times New Roman"/>
                <w:color w:val="000000"/>
                <w:spacing w:val="-2"/>
                <w:sz w:val="28"/>
                <w:szCs w:val="28"/>
                <w:lang w:val="uk-UA" w:eastAsia="uk-UA"/>
              </w:rPr>
              <w:t>Мовний</w:t>
            </w:r>
            <w:proofErr w:type="spellEnd"/>
            <w:r w:rsidRPr="00DB0C5A">
              <w:rPr>
                <w:rFonts w:ascii="Times New Roman" w:eastAsia="Times New Roman" w:hAnsi="Times New Roman" w:cs="Times New Roman"/>
                <w:color w:val="000000"/>
                <w:spacing w:val="-2"/>
                <w:sz w:val="28"/>
                <w:szCs w:val="28"/>
                <w:lang w:val="uk-UA" w:eastAsia="uk-UA"/>
              </w:rPr>
              <w:t xml:space="preserve"> стиль.</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firstLine="284"/>
              <w:rPr>
                <w:rFonts w:ascii="Times New Roman" w:eastAsia="Times New Roman" w:hAnsi="Times New Roman" w:cs="Times New Roman"/>
                <w:color w:val="000000"/>
                <w:spacing w:val="-11"/>
                <w:sz w:val="28"/>
                <w:szCs w:val="28"/>
                <w:lang w:val="uk-UA" w:eastAsia="uk-UA"/>
              </w:rPr>
            </w:pPr>
            <w:r w:rsidRPr="00DB0C5A">
              <w:rPr>
                <w:rFonts w:ascii="Times New Roman" w:eastAsia="Times New Roman" w:hAnsi="Times New Roman" w:cs="Times New Roman"/>
                <w:color w:val="000000"/>
                <w:spacing w:val="-1"/>
                <w:sz w:val="28"/>
                <w:szCs w:val="28"/>
                <w:lang w:val="uk-UA" w:eastAsia="uk-UA"/>
              </w:rPr>
              <w:t>6. Поняття “норми” в стилістиці.</w:t>
            </w:r>
          </w:p>
          <w:p w:rsidR="008F7B40" w:rsidRPr="005C0E23" w:rsidRDefault="005C0E23" w:rsidP="005C0E23">
            <w:pPr>
              <w:widowControl w:val="0"/>
              <w:shd w:val="clear" w:color="auto" w:fill="FFFFFF"/>
              <w:tabs>
                <w:tab w:val="left" w:pos="734"/>
              </w:tabs>
              <w:autoSpaceDE w:val="0"/>
              <w:autoSpaceDN w:val="0"/>
              <w:adjustRightInd w:val="0"/>
              <w:spacing w:after="0" w:line="240" w:lineRule="auto"/>
              <w:ind w:firstLine="284"/>
              <w:rPr>
                <w:rFonts w:ascii="Times New Roman" w:eastAsia="Times New Roman" w:hAnsi="Times New Roman" w:cs="Times New Roman"/>
                <w:color w:val="000000"/>
                <w:spacing w:val="-11"/>
                <w:sz w:val="28"/>
                <w:szCs w:val="28"/>
                <w:lang w:val="uk-UA" w:eastAsia="uk-UA"/>
              </w:rPr>
            </w:pPr>
            <w:r w:rsidRPr="00DB0C5A">
              <w:rPr>
                <w:rFonts w:ascii="Times New Roman" w:eastAsia="Times New Roman" w:hAnsi="Times New Roman" w:cs="Times New Roman"/>
                <w:color w:val="000000"/>
                <w:spacing w:val="-2"/>
                <w:sz w:val="28"/>
                <w:szCs w:val="28"/>
                <w:lang w:val="uk-UA" w:eastAsia="uk-UA"/>
              </w:rPr>
              <w:t>7. Стилістичне значення. Конотації.</w:t>
            </w:r>
          </w:p>
          <w:p w:rsidR="008F7B40" w:rsidRPr="008F7B40" w:rsidRDefault="008F7B40" w:rsidP="008F7B40">
            <w:pPr>
              <w:pStyle w:val="a3"/>
              <w:snapToGrid w:val="0"/>
              <w:spacing w:before="0" w:beforeAutospacing="0" w:after="0" w:afterAutospacing="0"/>
              <w:jc w:val="both"/>
              <w:rPr>
                <w:color w:val="333333"/>
                <w:lang w:val="uk-UA"/>
              </w:rPr>
            </w:pPr>
          </w:p>
        </w:tc>
        <w:tc>
          <w:tcPr>
            <w:tcW w:w="4111" w:type="dxa"/>
            <w:vAlign w:val="center"/>
          </w:tcPr>
          <w:p w:rsidR="0036202F" w:rsidRPr="0036202F" w:rsidRDefault="008F7B40"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Опитування, доповідь,</w:t>
            </w:r>
            <w:r w:rsidR="0036202F" w:rsidRPr="0036202F">
              <w:rPr>
                <w:rFonts w:ascii="Times New Roman" w:eastAsia="Times New Roman" w:hAnsi="Times New Roman" w:cs="Times New Roman"/>
                <w:sz w:val="24"/>
                <w:szCs w:val="24"/>
                <w:lang w:val="uk-UA" w:eastAsia="ar-SA"/>
              </w:rPr>
              <w:t xml:space="preserve"> </w:t>
            </w:r>
            <w:r w:rsidRPr="0036202F">
              <w:rPr>
                <w:rFonts w:ascii="Times New Roman" w:eastAsia="Times New Roman" w:hAnsi="Times New Roman" w:cs="Times New Roman"/>
                <w:sz w:val="24"/>
                <w:szCs w:val="24"/>
                <w:lang w:val="uk-UA" w:eastAsia="ru-RU"/>
              </w:rPr>
              <w:t>тестові</w:t>
            </w:r>
            <w:r w:rsidR="0036202F" w:rsidRPr="0036202F">
              <w:rPr>
                <w:rFonts w:ascii="Times New Roman" w:eastAsia="Times New Roman" w:hAnsi="Times New Roman" w:cs="Times New Roman"/>
                <w:sz w:val="24"/>
                <w:szCs w:val="24"/>
                <w:lang w:val="uk-UA" w:eastAsia="ru-RU"/>
              </w:rPr>
              <w:t xml:space="preserve"> </w:t>
            </w:r>
            <w:r w:rsidRPr="0036202F">
              <w:rPr>
                <w:rFonts w:ascii="Times New Roman" w:hAnsi="Times New Roman" w:cs="Times New Roman"/>
                <w:sz w:val="24"/>
                <w:lang w:val="uk-UA"/>
              </w:rPr>
              <w:t>завдання</w:t>
            </w:r>
            <w:r w:rsidR="0036202F" w:rsidRPr="0036202F">
              <w:rPr>
                <w:rFonts w:ascii="Times New Roman" w:hAnsi="Times New Roman" w:cs="Times New Roman"/>
                <w:sz w:val="24"/>
                <w:lang w:val="uk-UA"/>
              </w:rPr>
              <w:t xml:space="preserve">, </w:t>
            </w:r>
            <w:r w:rsidR="0036202F" w:rsidRPr="0036202F">
              <w:rPr>
                <w:rFonts w:ascii="Times New Roman" w:eastAsia="Times New Roman" w:hAnsi="Times New Roman" w:cs="Times New Roman"/>
                <w:sz w:val="24"/>
                <w:szCs w:val="24"/>
                <w:lang w:val="uk-UA" w:eastAsia="ru-RU"/>
              </w:rPr>
              <w:t>практичні</w:t>
            </w:r>
          </w:p>
          <w:p w:rsidR="0036202F" w:rsidRPr="0036202F" w:rsidRDefault="0036202F"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E3359" w:rsidRPr="0036202F" w:rsidRDefault="006E3359" w:rsidP="0036202F">
            <w:pPr>
              <w:spacing w:after="0" w:line="240" w:lineRule="auto"/>
              <w:jc w:val="center"/>
              <w:rPr>
                <w:color w:val="000000"/>
                <w:kern w:val="24"/>
                <w:sz w:val="24"/>
                <w:lang w:val="uk-UA"/>
              </w:rPr>
            </w:pPr>
          </w:p>
        </w:tc>
      </w:tr>
      <w:tr w:rsidR="006850D2" w:rsidRPr="009A16A1" w:rsidTr="0036202F">
        <w:trPr>
          <w:trHeight w:val="335"/>
        </w:trPr>
        <w:tc>
          <w:tcPr>
            <w:tcW w:w="10448" w:type="dxa"/>
            <w:tcMar>
              <w:top w:w="100" w:type="dxa"/>
              <w:left w:w="100" w:type="dxa"/>
              <w:bottom w:w="100" w:type="dxa"/>
              <w:right w:w="100" w:type="dxa"/>
            </w:tcMar>
            <w:vAlign w:val="center"/>
          </w:tcPr>
          <w:p w:rsidR="006850D2" w:rsidRPr="005C0E23" w:rsidRDefault="006850D2" w:rsidP="006850D2">
            <w:pPr>
              <w:spacing w:after="0" w:line="240" w:lineRule="auto"/>
              <w:jc w:val="center"/>
              <w:rPr>
                <w:rFonts w:ascii="Times New Roman" w:hAnsi="Times New Roman" w:cs="Times New Roman"/>
                <w:b/>
                <w:sz w:val="28"/>
                <w:szCs w:val="28"/>
                <w:lang w:val="ru-RU"/>
              </w:rPr>
            </w:pPr>
            <w:r w:rsidRPr="00370867">
              <w:rPr>
                <w:rFonts w:ascii="Times New Roman" w:hAnsi="Times New Roman" w:cs="Times New Roman"/>
                <w:b/>
                <w:sz w:val="28"/>
                <w:szCs w:val="28"/>
                <w:lang w:val="uk-UA"/>
              </w:rPr>
              <w:t xml:space="preserve">Семінарське заняття </w:t>
            </w:r>
            <w:r w:rsidRPr="005C0E23">
              <w:rPr>
                <w:rFonts w:ascii="Times New Roman" w:hAnsi="Times New Roman" w:cs="Times New Roman"/>
                <w:b/>
                <w:sz w:val="28"/>
                <w:szCs w:val="28"/>
                <w:lang w:val="ru-RU"/>
              </w:rPr>
              <w:t>2</w:t>
            </w:r>
          </w:p>
          <w:p w:rsidR="005C0E23" w:rsidRPr="005C0E23" w:rsidRDefault="005C0E23" w:rsidP="005C0E23">
            <w:pPr>
              <w:shd w:val="clear" w:color="auto" w:fill="FFFFFF"/>
              <w:spacing w:after="0" w:line="240" w:lineRule="auto"/>
              <w:ind w:firstLine="567"/>
              <w:rPr>
                <w:rFonts w:ascii="Times New Roman" w:eastAsia="Times New Roman" w:hAnsi="Times New Roman" w:cs="Times New Roman"/>
                <w:b/>
                <w:color w:val="000000"/>
                <w:sz w:val="28"/>
                <w:szCs w:val="28"/>
                <w:lang w:val="uk-UA" w:eastAsia="uk-UA"/>
              </w:rPr>
            </w:pPr>
            <w:r w:rsidRPr="005C0E23">
              <w:rPr>
                <w:rFonts w:ascii="Times New Roman" w:eastAsia="Times New Roman" w:hAnsi="Times New Roman" w:cs="Times New Roman"/>
                <w:b/>
                <w:color w:val="000000"/>
                <w:sz w:val="28"/>
                <w:szCs w:val="28"/>
                <w:lang w:val="uk-UA" w:eastAsia="uk-UA"/>
              </w:rPr>
              <w:t>Стилістичне використання лексичних і фразеологічних засобів мови</w:t>
            </w:r>
          </w:p>
          <w:p w:rsidR="005C0E23" w:rsidRPr="00DB0C5A" w:rsidRDefault="005C0E23" w:rsidP="005C0E23">
            <w:pPr>
              <w:shd w:val="clear" w:color="auto" w:fill="FFFFFF"/>
              <w:spacing w:after="0" w:line="240" w:lineRule="auto"/>
              <w:rPr>
                <w:rFonts w:ascii="Times New Roman" w:eastAsia="Times New Roman" w:hAnsi="Times New Roman" w:cs="Times New Roman"/>
                <w:color w:val="000000"/>
                <w:sz w:val="28"/>
                <w:szCs w:val="28"/>
                <w:lang w:val="uk-UA" w:eastAsia="uk-UA"/>
              </w:rPr>
            </w:pPr>
          </w:p>
          <w:p w:rsidR="005C0E23" w:rsidRPr="00DB0C5A" w:rsidRDefault="005C0E23" w:rsidP="005C0E23">
            <w:pPr>
              <w:shd w:val="clear" w:color="auto" w:fill="FFFFFF"/>
              <w:spacing w:after="0" w:line="240" w:lineRule="auto"/>
              <w:ind w:left="284"/>
              <w:rPr>
                <w:rFonts w:ascii="Times New Roman" w:eastAsia="Times New Roman" w:hAnsi="Times New Roman" w:cs="Times New Roman"/>
                <w:color w:val="000000"/>
                <w:sz w:val="28"/>
                <w:szCs w:val="28"/>
                <w:u w:val="single"/>
                <w:lang w:val="uk-UA" w:eastAsia="uk-UA"/>
              </w:rPr>
            </w:pPr>
            <w:r w:rsidRPr="00DB0C5A">
              <w:rPr>
                <w:rFonts w:ascii="Times New Roman" w:eastAsia="Times New Roman" w:hAnsi="Times New Roman" w:cs="Times New Roman"/>
                <w:color w:val="000000"/>
                <w:sz w:val="28"/>
                <w:szCs w:val="28"/>
                <w:lang w:val="uk-UA" w:eastAsia="uk-UA"/>
              </w:rPr>
              <w:lastRenderedPageBreak/>
              <w:t>1. Стилістична диференціація лексики.</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2. Значення слова. Багатозначність слів. Типи значень слів.</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3. Омонімія. Синонімія. Антонімія.</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ight="215"/>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 xml:space="preserve">4. Співзвучні слова з різними значеннями (пароніми). </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ight="215"/>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5. Застарілі слова.</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ight="215"/>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6. Неологізми.</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ight="215"/>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7. Фразеологічні сполучення, їх стилістичне використання.</w:t>
            </w:r>
          </w:p>
          <w:p w:rsidR="005C0E23" w:rsidRPr="00DB0C5A" w:rsidRDefault="005C0E23" w:rsidP="005C0E23">
            <w:pPr>
              <w:widowControl w:val="0"/>
              <w:shd w:val="clear" w:color="auto" w:fill="FFFFFF"/>
              <w:tabs>
                <w:tab w:val="left" w:pos="734"/>
              </w:tabs>
              <w:autoSpaceDE w:val="0"/>
              <w:autoSpaceDN w:val="0"/>
              <w:adjustRightInd w:val="0"/>
              <w:spacing w:after="0" w:line="240" w:lineRule="auto"/>
              <w:ind w:left="284" w:right="215"/>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8. Експресивно забарвлена лексика.</w:t>
            </w:r>
          </w:p>
          <w:p w:rsidR="006850D2" w:rsidRPr="00C30DF8" w:rsidRDefault="006850D2" w:rsidP="006850D2">
            <w:pPr>
              <w:widowControl w:val="0"/>
              <w:spacing w:after="0" w:line="240" w:lineRule="auto"/>
              <w:ind w:left="96" w:right="354"/>
              <w:rPr>
                <w:rFonts w:ascii="Times New Roman" w:hAnsi="Times New Roman" w:cs="Times New Roman"/>
                <w:sz w:val="24"/>
                <w:szCs w:val="24"/>
                <w:lang w:val="uk-UA"/>
              </w:rPr>
            </w:pP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lastRenderedPageBreak/>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900"/>
              </w:tabs>
              <w:ind w:left="216"/>
              <w:rPr>
                <w:rFonts w:ascii="Times New Roman" w:hAnsi="Times New Roman" w:cs="Times New Roman"/>
                <w:color w:val="000000"/>
                <w:kern w:val="24"/>
                <w:sz w:val="24"/>
                <w:szCs w:val="24"/>
                <w:lang w:val="uk-UA"/>
              </w:rPr>
            </w:pPr>
          </w:p>
        </w:tc>
      </w:tr>
      <w:tr w:rsidR="006850D2" w:rsidRPr="009A16A1" w:rsidTr="0036202F">
        <w:trPr>
          <w:trHeight w:val="335"/>
        </w:trPr>
        <w:tc>
          <w:tcPr>
            <w:tcW w:w="10448" w:type="dxa"/>
            <w:tcMar>
              <w:top w:w="100" w:type="dxa"/>
              <w:left w:w="100" w:type="dxa"/>
              <w:bottom w:w="100" w:type="dxa"/>
              <w:right w:w="100" w:type="dxa"/>
            </w:tcMar>
            <w:vAlign w:val="center"/>
          </w:tcPr>
          <w:p w:rsidR="006850D2" w:rsidRPr="006850D2" w:rsidRDefault="006850D2" w:rsidP="008F7B40">
            <w:pPr>
              <w:spacing w:after="0" w:line="240" w:lineRule="auto"/>
              <w:jc w:val="center"/>
              <w:rPr>
                <w:rFonts w:ascii="Times New Roman" w:hAnsi="Times New Roman" w:cs="Times New Roman"/>
                <w:b/>
                <w:sz w:val="28"/>
                <w:szCs w:val="28"/>
                <w:lang w:val="uk-UA"/>
              </w:rPr>
            </w:pPr>
            <w:r w:rsidRPr="006850D2">
              <w:rPr>
                <w:rFonts w:ascii="Times New Roman" w:hAnsi="Times New Roman" w:cs="Times New Roman"/>
                <w:b/>
                <w:sz w:val="28"/>
                <w:szCs w:val="28"/>
                <w:lang w:val="uk-UA"/>
              </w:rPr>
              <w:lastRenderedPageBreak/>
              <w:t>Семінарське заняття 3</w:t>
            </w:r>
          </w:p>
          <w:p w:rsidR="005C0E23" w:rsidRPr="005C0E23" w:rsidRDefault="005C0E23" w:rsidP="00B01E4A">
            <w:pPr>
              <w:widowControl w:val="0"/>
              <w:shd w:val="clear" w:color="auto" w:fill="FFFFFF"/>
              <w:spacing w:after="0" w:line="240" w:lineRule="auto"/>
              <w:jc w:val="center"/>
              <w:rPr>
                <w:rFonts w:ascii="Times New Roman" w:hAnsi="Times New Roman" w:cs="Times New Roman"/>
                <w:b/>
                <w:sz w:val="28"/>
                <w:szCs w:val="28"/>
                <w:lang w:val="uk-UA"/>
              </w:rPr>
            </w:pPr>
            <w:r w:rsidRPr="005C0E23">
              <w:rPr>
                <w:rFonts w:ascii="Times New Roman" w:eastAsia="Times New Roman" w:hAnsi="Times New Roman" w:cs="Times New Roman"/>
                <w:b/>
                <w:color w:val="000000"/>
                <w:sz w:val="28"/>
                <w:szCs w:val="28"/>
                <w:lang w:val="uk-UA" w:eastAsia="uk-UA"/>
              </w:rPr>
              <w:t>Стилістичне використання морфологічних засобів мови</w:t>
            </w:r>
            <w:r w:rsidRPr="005C0E23">
              <w:rPr>
                <w:rFonts w:ascii="Times New Roman" w:hAnsi="Times New Roman" w:cs="Times New Roman"/>
                <w:b/>
                <w:sz w:val="28"/>
                <w:szCs w:val="28"/>
                <w:lang w:val="uk-UA"/>
              </w:rPr>
              <w:t xml:space="preserve"> </w:t>
            </w:r>
          </w:p>
          <w:p w:rsidR="005C0E23" w:rsidRPr="00DB0C5A" w:rsidRDefault="005C0E23" w:rsidP="005C0E23">
            <w:pPr>
              <w:widowControl w:val="0"/>
              <w:numPr>
                <w:ilvl w:val="0"/>
                <w:numId w:val="44"/>
              </w:numPr>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Морфологічний розділ стилістики.</w:t>
            </w:r>
          </w:p>
          <w:p w:rsidR="005C0E23" w:rsidRPr="00DB0C5A" w:rsidRDefault="005C0E23" w:rsidP="005C0E23">
            <w:pPr>
              <w:widowControl w:val="0"/>
              <w:numPr>
                <w:ilvl w:val="0"/>
                <w:numId w:val="44"/>
              </w:numPr>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Поняття морфологічних синонімів.</w:t>
            </w:r>
          </w:p>
          <w:p w:rsidR="005C0E23" w:rsidRPr="00DB0C5A" w:rsidRDefault="005C0E23" w:rsidP="005C0E23">
            <w:pPr>
              <w:widowControl w:val="0"/>
              <w:numPr>
                <w:ilvl w:val="0"/>
                <w:numId w:val="44"/>
              </w:numPr>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Словотворчі засоби морфології.</w:t>
            </w:r>
          </w:p>
          <w:p w:rsidR="005C0E23" w:rsidRPr="00DB0C5A" w:rsidRDefault="005C0E23" w:rsidP="005C0E23">
            <w:pPr>
              <w:widowControl w:val="0"/>
              <w:numPr>
                <w:ilvl w:val="0"/>
                <w:numId w:val="44"/>
              </w:numPr>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Стилістичні особливості самостійних частин мови.</w:t>
            </w:r>
          </w:p>
          <w:p w:rsidR="005C0E23" w:rsidRPr="00DB0C5A" w:rsidRDefault="005C0E23" w:rsidP="005C0E23">
            <w:pPr>
              <w:widowControl w:val="0"/>
              <w:numPr>
                <w:ilvl w:val="0"/>
                <w:numId w:val="44"/>
              </w:numPr>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DB0C5A">
              <w:rPr>
                <w:rFonts w:ascii="Times New Roman" w:eastAsia="Times New Roman" w:hAnsi="Times New Roman" w:cs="Times New Roman"/>
                <w:color w:val="000000"/>
                <w:sz w:val="28"/>
                <w:szCs w:val="28"/>
                <w:lang w:val="uk-UA" w:eastAsia="uk-UA"/>
              </w:rPr>
              <w:t>Стилістичні особливості службових частин мови.</w:t>
            </w:r>
          </w:p>
          <w:p w:rsidR="006850D2" w:rsidRPr="005C0E23" w:rsidRDefault="006850D2" w:rsidP="006850D2">
            <w:pPr>
              <w:spacing w:after="0" w:line="240" w:lineRule="auto"/>
              <w:rPr>
                <w:rFonts w:ascii="Times New Roman" w:hAnsi="Times New Roman" w:cs="Times New Roman"/>
                <w:color w:val="000000"/>
                <w:kern w:val="24"/>
                <w:sz w:val="28"/>
                <w:szCs w:val="28"/>
                <w:highlight w:val="magenta"/>
                <w:lang w:val="uk-UA"/>
              </w:rPr>
            </w:pP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6850D2" w:rsidRPr="005C0E23" w:rsidTr="0036202F">
        <w:trPr>
          <w:trHeight w:val="335"/>
        </w:trPr>
        <w:tc>
          <w:tcPr>
            <w:tcW w:w="10448" w:type="dxa"/>
            <w:tcMar>
              <w:top w:w="100" w:type="dxa"/>
              <w:left w:w="100" w:type="dxa"/>
              <w:bottom w:w="100" w:type="dxa"/>
              <w:right w:w="100" w:type="dxa"/>
            </w:tcMar>
            <w:vAlign w:val="center"/>
          </w:tcPr>
          <w:p w:rsidR="006850D2" w:rsidRPr="006850D2" w:rsidRDefault="006850D2" w:rsidP="006850D2">
            <w:pPr>
              <w:spacing w:after="0" w:line="240" w:lineRule="auto"/>
              <w:jc w:val="center"/>
              <w:rPr>
                <w:rFonts w:ascii="Times New Roman" w:hAnsi="Times New Roman" w:cs="Times New Roman"/>
                <w:b/>
                <w:sz w:val="28"/>
                <w:szCs w:val="28"/>
              </w:rPr>
            </w:pPr>
            <w:r w:rsidRPr="006850D2">
              <w:rPr>
                <w:rFonts w:ascii="Times New Roman" w:hAnsi="Times New Roman" w:cs="Times New Roman"/>
                <w:b/>
                <w:sz w:val="28"/>
                <w:szCs w:val="28"/>
                <w:lang w:val="uk-UA"/>
              </w:rPr>
              <w:t>Семінарське заняття 4</w:t>
            </w:r>
          </w:p>
          <w:p w:rsidR="005C0E23" w:rsidRPr="005C0E23" w:rsidRDefault="005C0E23" w:rsidP="005C0E23">
            <w:pPr>
              <w:pStyle w:val="a3"/>
              <w:tabs>
                <w:tab w:val="left" w:pos="426"/>
              </w:tabs>
              <w:snapToGrid w:val="0"/>
              <w:spacing w:before="0" w:beforeAutospacing="0" w:after="0" w:afterAutospacing="0"/>
              <w:ind w:left="-46"/>
              <w:jc w:val="center"/>
              <w:rPr>
                <w:bCs/>
                <w:color w:val="FF0000"/>
                <w:sz w:val="28"/>
                <w:szCs w:val="28"/>
                <w:lang w:val="en-US"/>
              </w:rPr>
            </w:pPr>
            <w:r w:rsidRPr="005C0E23">
              <w:rPr>
                <w:b/>
                <w:color w:val="000000"/>
                <w:spacing w:val="-2"/>
                <w:sz w:val="28"/>
                <w:szCs w:val="28"/>
                <w:lang w:val="uk-UA" w:eastAsia="uk-UA"/>
              </w:rPr>
              <w:t>Синтаксичні засоби стилістики</w:t>
            </w:r>
          </w:p>
          <w:p w:rsidR="005C0E23" w:rsidRPr="005C0E23" w:rsidRDefault="005C0E23" w:rsidP="005C0E23">
            <w:pPr>
              <w:pStyle w:val="a9"/>
              <w:numPr>
                <w:ilvl w:val="0"/>
                <w:numId w:val="46"/>
              </w:numPr>
              <w:shd w:val="clear" w:color="auto" w:fill="FFFFFF"/>
              <w:spacing w:after="0" w:line="240" w:lineRule="auto"/>
              <w:ind w:left="709" w:right="576"/>
              <w:rPr>
                <w:rFonts w:ascii="Times New Roman" w:eastAsia="Times New Roman" w:hAnsi="Times New Roman" w:cs="Times New Roman"/>
                <w:color w:val="000000"/>
                <w:spacing w:val="-4"/>
                <w:sz w:val="28"/>
                <w:szCs w:val="28"/>
                <w:lang w:val="uk-UA" w:eastAsia="uk-UA"/>
              </w:rPr>
            </w:pPr>
            <w:r w:rsidRPr="005C0E23">
              <w:rPr>
                <w:rFonts w:ascii="Times New Roman" w:eastAsia="Times New Roman" w:hAnsi="Times New Roman" w:cs="Times New Roman"/>
                <w:color w:val="000000"/>
                <w:spacing w:val="-4"/>
                <w:sz w:val="28"/>
                <w:szCs w:val="28"/>
                <w:lang w:val="uk-UA" w:eastAsia="uk-UA"/>
              </w:rPr>
              <w:t>Порядок слів у простому реченні.</w:t>
            </w:r>
          </w:p>
          <w:p w:rsidR="005C0E23" w:rsidRPr="005C0E23" w:rsidRDefault="005C0E23" w:rsidP="005C0E23">
            <w:pPr>
              <w:pStyle w:val="a9"/>
              <w:numPr>
                <w:ilvl w:val="0"/>
                <w:numId w:val="46"/>
              </w:numPr>
              <w:shd w:val="clear" w:color="auto" w:fill="FFFFFF"/>
              <w:spacing w:after="0" w:line="240" w:lineRule="auto"/>
              <w:ind w:left="709" w:right="576"/>
              <w:rPr>
                <w:rFonts w:ascii="Times New Roman" w:eastAsia="Times New Roman" w:hAnsi="Times New Roman" w:cs="Times New Roman"/>
                <w:color w:val="000000"/>
                <w:spacing w:val="-4"/>
                <w:sz w:val="28"/>
                <w:szCs w:val="28"/>
                <w:lang w:val="uk-UA" w:eastAsia="uk-UA"/>
              </w:rPr>
            </w:pPr>
            <w:r w:rsidRPr="005C0E23">
              <w:rPr>
                <w:rFonts w:ascii="Times New Roman" w:eastAsia="Times New Roman" w:hAnsi="Times New Roman" w:cs="Times New Roman"/>
                <w:color w:val="000000"/>
                <w:spacing w:val="-4"/>
                <w:sz w:val="28"/>
                <w:szCs w:val="28"/>
                <w:lang w:val="uk-UA" w:eastAsia="uk-UA"/>
              </w:rPr>
              <w:t>Узгодження присудка з підметом.</w:t>
            </w:r>
          </w:p>
          <w:p w:rsidR="005C0E23" w:rsidRPr="005C0E23" w:rsidRDefault="005C0E23" w:rsidP="005C0E23">
            <w:pPr>
              <w:pStyle w:val="a9"/>
              <w:numPr>
                <w:ilvl w:val="0"/>
                <w:numId w:val="46"/>
              </w:numPr>
              <w:shd w:val="clear" w:color="auto" w:fill="FFFFFF"/>
              <w:spacing w:after="0" w:line="240" w:lineRule="auto"/>
              <w:ind w:left="709" w:right="576"/>
              <w:rPr>
                <w:rFonts w:ascii="Times New Roman" w:eastAsia="Times New Roman" w:hAnsi="Times New Roman" w:cs="Times New Roman"/>
                <w:color w:val="000000"/>
                <w:spacing w:val="-4"/>
                <w:sz w:val="28"/>
                <w:szCs w:val="28"/>
                <w:lang w:val="uk-UA" w:eastAsia="uk-UA"/>
              </w:rPr>
            </w:pPr>
            <w:r w:rsidRPr="005C0E23">
              <w:rPr>
                <w:rFonts w:ascii="Times New Roman" w:eastAsia="Times New Roman" w:hAnsi="Times New Roman" w:cs="Times New Roman"/>
                <w:color w:val="000000"/>
                <w:spacing w:val="-4"/>
                <w:sz w:val="28"/>
                <w:szCs w:val="28"/>
                <w:lang w:val="uk-UA" w:eastAsia="uk-UA"/>
              </w:rPr>
              <w:t>Уживання однорідних членів речення.</w:t>
            </w:r>
          </w:p>
          <w:p w:rsidR="005C0E23" w:rsidRPr="005C0E23" w:rsidRDefault="005C0E23" w:rsidP="005C0E23">
            <w:pPr>
              <w:pStyle w:val="a9"/>
              <w:numPr>
                <w:ilvl w:val="0"/>
                <w:numId w:val="46"/>
              </w:numPr>
              <w:shd w:val="clear" w:color="auto" w:fill="FFFFFF"/>
              <w:spacing w:after="0" w:line="240" w:lineRule="auto"/>
              <w:ind w:left="709" w:right="576"/>
              <w:rPr>
                <w:rFonts w:ascii="Times New Roman" w:eastAsia="Times New Roman" w:hAnsi="Times New Roman" w:cs="Times New Roman"/>
                <w:color w:val="000000"/>
                <w:spacing w:val="-4"/>
                <w:sz w:val="28"/>
                <w:szCs w:val="28"/>
                <w:lang w:val="uk-UA" w:eastAsia="uk-UA"/>
              </w:rPr>
            </w:pPr>
            <w:r w:rsidRPr="005C0E23">
              <w:rPr>
                <w:rFonts w:ascii="Times New Roman" w:eastAsia="Times New Roman" w:hAnsi="Times New Roman" w:cs="Times New Roman"/>
                <w:color w:val="000000"/>
                <w:spacing w:val="-4"/>
                <w:sz w:val="28"/>
                <w:szCs w:val="28"/>
                <w:lang w:val="uk-UA" w:eastAsia="uk-UA"/>
              </w:rPr>
              <w:t>Паралельні синтаксичні конструкції.</w:t>
            </w:r>
          </w:p>
          <w:p w:rsidR="005C0E23" w:rsidRPr="005C0E23" w:rsidRDefault="005C0E23" w:rsidP="005C0E23">
            <w:pPr>
              <w:pStyle w:val="a9"/>
              <w:numPr>
                <w:ilvl w:val="0"/>
                <w:numId w:val="46"/>
              </w:numPr>
              <w:shd w:val="clear" w:color="auto" w:fill="FFFFFF"/>
              <w:spacing w:after="0" w:line="240" w:lineRule="auto"/>
              <w:ind w:left="709" w:right="576"/>
              <w:rPr>
                <w:rFonts w:ascii="Times New Roman" w:eastAsia="Times New Roman" w:hAnsi="Times New Roman" w:cs="Times New Roman"/>
                <w:color w:val="000000"/>
                <w:spacing w:val="-4"/>
                <w:sz w:val="28"/>
                <w:szCs w:val="28"/>
                <w:lang w:val="uk-UA" w:eastAsia="uk-UA"/>
              </w:rPr>
            </w:pPr>
            <w:r w:rsidRPr="005C0E23">
              <w:rPr>
                <w:rFonts w:ascii="Times New Roman" w:eastAsia="Times New Roman" w:hAnsi="Times New Roman" w:cs="Times New Roman"/>
                <w:color w:val="000000"/>
                <w:spacing w:val="-4"/>
                <w:sz w:val="28"/>
                <w:szCs w:val="28"/>
                <w:lang w:val="uk-UA" w:eastAsia="uk-UA"/>
              </w:rPr>
              <w:t>Складне речення.</w:t>
            </w:r>
          </w:p>
          <w:p w:rsidR="006850D2" w:rsidRPr="006850D2" w:rsidRDefault="006850D2" w:rsidP="005C0E23">
            <w:pPr>
              <w:pStyle w:val="a3"/>
              <w:tabs>
                <w:tab w:val="left" w:pos="426"/>
              </w:tabs>
              <w:snapToGrid w:val="0"/>
              <w:spacing w:before="0" w:beforeAutospacing="0" w:after="0" w:afterAutospacing="0"/>
              <w:ind w:left="-46"/>
              <w:jc w:val="both"/>
              <w:rPr>
                <w:bCs/>
                <w:sz w:val="28"/>
                <w:szCs w:val="28"/>
                <w:lang w:val="uk-UA"/>
              </w:rPr>
            </w:pP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bl>
    <w:p w:rsidR="006E3359" w:rsidRDefault="006E3359" w:rsidP="006E3359">
      <w:pPr>
        <w:rPr>
          <w:rFonts w:ascii="Times New Roman" w:hAnsi="Times New Roman" w:cs="Times New Roman"/>
          <w:color w:val="000000"/>
          <w:sz w:val="24"/>
          <w:szCs w:val="24"/>
          <w:lang w:val="uk-UA"/>
        </w:rPr>
      </w:pPr>
    </w:p>
    <w:p w:rsidR="008F7B40" w:rsidRDefault="008F7B40" w:rsidP="006E3359">
      <w:pPr>
        <w:rPr>
          <w:rFonts w:ascii="Times New Roman" w:hAnsi="Times New Roman" w:cs="Times New Roman"/>
          <w:color w:val="000000"/>
          <w:sz w:val="24"/>
          <w:szCs w:val="24"/>
          <w:lang w:val="uk-UA"/>
        </w:rPr>
      </w:pPr>
    </w:p>
    <w:p w:rsidR="006073EA" w:rsidRPr="001B696A" w:rsidRDefault="006073EA" w:rsidP="006E3359">
      <w:pPr>
        <w:rPr>
          <w:rFonts w:ascii="Times New Roman" w:hAnsi="Times New Roman" w:cs="Times New Roman"/>
          <w:color w:val="000000"/>
          <w:sz w:val="24"/>
          <w:szCs w:val="24"/>
          <w:lang w:val="uk-UA"/>
        </w:rPr>
      </w:pPr>
    </w:p>
    <w:p w:rsidR="006E3359" w:rsidRPr="001B696A" w:rsidRDefault="001B696A"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lastRenderedPageBreak/>
        <w:t>7.4 СТРУКТУРА</w:t>
      </w:r>
      <w:r w:rsidR="006E3359" w:rsidRPr="001B696A">
        <w:rPr>
          <w:rFonts w:ascii="Times New Roman" w:hAnsi="Times New Roman" w:cs="Times New Roman"/>
          <w:b/>
          <w:caps/>
          <w:color w:val="000000"/>
          <w:sz w:val="24"/>
          <w:szCs w:val="24"/>
          <w:lang w:val="uk-UA"/>
        </w:rPr>
        <w:t xml:space="preserve"> </w:t>
      </w:r>
      <w:r w:rsidRPr="001B696A">
        <w:rPr>
          <w:rFonts w:ascii="Times New Roman" w:hAnsi="Times New Roman" w:cs="Times New Roman"/>
          <w:b/>
          <w:caps/>
          <w:color w:val="000000"/>
          <w:sz w:val="24"/>
          <w:szCs w:val="24"/>
          <w:lang w:val="uk-UA"/>
        </w:rPr>
        <w:t>ОСВІТНЬОГО КОМПОНЕНТА</w:t>
      </w:r>
      <w:r w:rsidR="006E3359" w:rsidRPr="001B696A">
        <w:rPr>
          <w:rFonts w:ascii="Times New Roman" w:hAnsi="Times New Roman" w:cs="Times New Roman"/>
          <w:b/>
          <w:caps/>
          <w:color w:val="000000"/>
          <w:sz w:val="24"/>
          <w:szCs w:val="24"/>
          <w:lang w:val="uk-UA"/>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6E3359" w:rsidRPr="001B696A" w:rsidTr="008F7B40">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Зміст теми</w:t>
            </w:r>
          </w:p>
        </w:tc>
      </w:tr>
      <w:tr w:rsidR="008F7B40" w:rsidRPr="009A16A1" w:rsidTr="008F7B4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F7B40" w:rsidRPr="001B696A" w:rsidRDefault="00B01E4A" w:rsidP="006850D2">
            <w:pPr>
              <w:spacing w:after="120"/>
              <w:jc w:val="both"/>
              <w:rPr>
                <w:rFonts w:ascii="Times New Roman" w:hAnsi="Times New Roman" w:cs="Times New Roman"/>
                <w:sz w:val="24"/>
                <w:szCs w:val="24"/>
                <w:lang w:val="uk-UA"/>
              </w:rPr>
            </w:pPr>
            <w:proofErr w:type="spellStart"/>
            <w:r w:rsidRPr="00B01E4A">
              <w:rPr>
                <w:rFonts w:ascii="Times New Roman" w:hAnsi="Times New Roman" w:cs="Times New Roman"/>
                <w:b/>
                <w:i/>
                <w:sz w:val="28"/>
                <w:szCs w:val="28"/>
              </w:rPr>
              <w:t>Функціональні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стилі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української</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мови</w:t>
            </w:r>
            <w:proofErr w:type="spellEnd"/>
            <w:r w:rsidRPr="00B01E4A">
              <w:rPr>
                <w:rFonts w:ascii="Times New Roman" w:hAnsi="Times New Roman" w:cs="Times New Roman"/>
                <w:b/>
                <w:i/>
                <w:sz w:val="28"/>
                <w:szCs w:val="28"/>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73EA" w:rsidRPr="00DB0C5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Стилістичний аспект дослідження української мови на сучасному етапі. Предмет і завдання вивчення стилістики. Загальнонародна мова і літературна мова. Норми сучасної української літературної мови. Функціональні стилі. Роль засобів масової інформації в поширенні норм української літературної мови.</w:t>
            </w:r>
          </w:p>
          <w:p w:rsidR="0036202F" w:rsidRPr="0036202F" w:rsidRDefault="0036202F" w:rsidP="001B04FA">
            <w:pPr>
              <w:pStyle w:val="a9"/>
              <w:ind w:left="501" w:right="210"/>
              <w:rPr>
                <w:rFonts w:ascii="Times New Roman" w:hAnsi="Times New Roman" w:cs="Times New Roman"/>
                <w:bCs/>
                <w:color w:val="000000"/>
                <w:sz w:val="24"/>
                <w:szCs w:val="24"/>
                <w:lang w:val="uk-UA"/>
              </w:rPr>
            </w:pPr>
          </w:p>
        </w:tc>
      </w:tr>
      <w:tr w:rsidR="001B04FA" w:rsidRPr="009A16A1" w:rsidTr="008F7B4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B04FA" w:rsidRPr="001B04FA" w:rsidRDefault="00B01E4A" w:rsidP="00C4689B">
            <w:pPr>
              <w:jc w:val="center"/>
              <w:rPr>
                <w:rFonts w:ascii="Times New Roman" w:hAnsi="Times New Roman" w:cs="Times New Roman"/>
                <w:b/>
                <w:i/>
                <w:sz w:val="28"/>
                <w:szCs w:val="28"/>
              </w:rPr>
            </w:pPr>
            <w:proofErr w:type="spellStart"/>
            <w:r w:rsidRPr="00B01E4A">
              <w:rPr>
                <w:rFonts w:ascii="Times New Roman" w:hAnsi="Times New Roman" w:cs="Times New Roman"/>
                <w:b/>
                <w:i/>
                <w:sz w:val="28"/>
                <w:szCs w:val="28"/>
              </w:rPr>
              <w:t>Фонетичні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засоби</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стилістики</w:t>
            </w:r>
            <w:proofErr w:type="spellEnd"/>
            <w:r w:rsidRPr="00B01E4A">
              <w:rPr>
                <w:rFonts w:ascii="Times New Roman" w:hAnsi="Times New Roman" w:cs="Times New Roman"/>
                <w:b/>
                <w:i/>
                <w:sz w:val="28"/>
                <w:szCs w:val="28"/>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B04F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Диференціація лексики української мови за стилістичними ознаками. Багатозначність і омонімія (зіставна характеристика). Тропи в нехудожніх та художніх текстах.</w:t>
            </w:r>
          </w:p>
        </w:tc>
      </w:tr>
      <w:tr w:rsidR="001B04FA" w:rsidRPr="009A16A1" w:rsidTr="008F7B4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B04FA" w:rsidRPr="00FD709B" w:rsidRDefault="00B01E4A" w:rsidP="00C4689B">
            <w:pPr>
              <w:spacing w:after="0" w:line="240" w:lineRule="auto"/>
              <w:jc w:val="center"/>
              <w:rPr>
                <w:rFonts w:ascii="Times New Roman" w:hAnsi="Times New Roman" w:cs="Times New Roman"/>
                <w:i/>
                <w:sz w:val="24"/>
                <w:szCs w:val="24"/>
              </w:rPr>
            </w:pPr>
            <w:proofErr w:type="spellStart"/>
            <w:r w:rsidRPr="00B01E4A">
              <w:rPr>
                <w:rFonts w:ascii="Times New Roman" w:hAnsi="Times New Roman" w:cs="Times New Roman"/>
                <w:b/>
                <w:i/>
                <w:sz w:val="28"/>
                <w:szCs w:val="28"/>
              </w:rPr>
              <w:t>Лексичні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засоби</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стилістики</w:t>
            </w:r>
            <w:proofErr w:type="spellEnd"/>
            <w:r w:rsidRPr="00B01E4A">
              <w:rPr>
                <w:rFonts w:ascii="Times New Roman" w:hAnsi="Times New Roman" w:cs="Times New Roman"/>
                <w:b/>
                <w:i/>
                <w:sz w:val="28"/>
                <w:szCs w:val="28"/>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B04F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 xml:space="preserve">Групи лексики сучасної української. мови за походженням. </w:t>
            </w:r>
            <w:proofErr w:type="spellStart"/>
            <w:r w:rsidRPr="00DB0C5A">
              <w:rPr>
                <w:rFonts w:ascii="Times New Roman" w:eastAsia="Times New Roman" w:hAnsi="Times New Roman" w:cs="Times New Roman"/>
                <w:bCs/>
                <w:sz w:val="28"/>
                <w:szCs w:val="28"/>
                <w:lang w:val="uk-UA" w:eastAsia="ru-RU"/>
              </w:rPr>
              <w:t>Інтернаціоналізми</w:t>
            </w:r>
            <w:proofErr w:type="spellEnd"/>
            <w:r w:rsidRPr="00DB0C5A">
              <w:rPr>
                <w:rFonts w:ascii="Times New Roman" w:eastAsia="Times New Roman" w:hAnsi="Times New Roman" w:cs="Times New Roman"/>
                <w:bCs/>
                <w:sz w:val="28"/>
                <w:szCs w:val="28"/>
                <w:lang w:val="uk-UA" w:eastAsia="ru-RU"/>
              </w:rPr>
              <w:t xml:space="preserve">, запозичення, власне іншомовні слова, </w:t>
            </w:r>
            <w:proofErr w:type="spellStart"/>
            <w:r w:rsidRPr="00DB0C5A">
              <w:rPr>
                <w:rFonts w:ascii="Times New Roman" w:eastAsia="Times New Roman" w:hAnsi="Times New Roman" w:cs="Times New Roman"/>
                <w:bCs/>
                <w:sz w:val="28"/>
                <w:szCs w:val="28"/>
                <w:lang w:val="uk-UA" w:eastAsia="ru-RU"/>
              </w:rPr>
              <w:t>екзотизми</w:t>
            </w:r>
            <w:proofErr w:type="spellEnd"/>
            <w:r w:rsidRPr="00DB0C5A">
              <w:rPr>
                <w:rFonts w:ascii="Times New Roman" w:eastAsia="Times New Roman" w:hAnsi="Times New Roman" w:cs="Times New Roman"/>
                <w:bCs/>
                <w:sz w:val="28"/>
                <w:szCs w:val="28"/>
                <w:lang w:val="uk-UA" w:eastAsia="ru-RU"/>
              </w:rPr>
              <w:t xml:space="preserve">, </w:t>
            </w:r>
            <w:proofErr w:type="spellStart"/>
            <w:r w:rsidRPr="00DB0C5A">
              <w:rPr>
                <w:rFonts w:ascii="Times New Roman" w:eastAsia="Times New Roman" w:hAnsi="Times New Roman" w:cs="Times New Roman"/>
                <w:bCs/>
                <w:sz w:val="28"/>
                <w:szCs w:val="28"/>
                <w:lang w:val="uk-UA" w:eastAsia="ru-RU"/>
              </w:rPr>
              <w:t>варваризми</w:t>
            </w:r>
            <w:proofErr w:type="spellEnd"/>
            <w:r w:rsidRPr="00DB0C5A">
              <w:rPr>
                <w:rFonts w:ascii="Times New Roman" w:eastAsia="Times New Roman" w:hAnsi="Times New Roman" w:cs="Times New Roman"/>
                <w:bCs/>
                <w:sz w:val="28"/>
                <w:szCs w:val="28"/>
                <w:lang w:val="uk-UA" w:eastAsia="ru-RU"/>
              </w:rPr>
              <w:t xml:space="preserve"> та їх стилістичні можливості. Старослов’янізми в сучасній українській мові. Критерії використання лексики іншомовного походження.</w:t>
            </w:r>
          </w:p>
        </w:tc>
      </w:tr>
      <w:tr w:rsidR="001B04FA" w:rsidRPr="001B696A" w:rsidTr="008F7B4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B04FA" w:rsidRPr="00B01E4A" w:rsidRDefault="00B01E4A" w:rsidP="00FD709B">
            <w:pPr>
              <w:jc w:val="center"/>
              <w:rPr>
                <w:rFonts w:ascii="Times New Roman" w:hAnsi="Times New Roman" w:cs="Times New Roman"/>
                <w:b/>
                <w:i/>
                <w:sz w:val="28"/>
                <w:szCs w:val="28"/>
                <w:lang w:val="ru-RU"/>
              </w:rPr>
            </w:pPr>
            <w:r w:rsidRPr="00B01E4A">
              <w:rPr>
                <w:rFonts w:ascii="Times New Roman" w:hAnsi="Times New Roman" w:cs="Times New Roman"/>
                <w:b/>
                <w:i/>
                <w:sz w:val="28"/>
                <w:szCs w:val="28"/>
                <w:lang w:val="ru-RU"/>
              </w:rPr>
              <w:t xml:space="preserve">Лексика </w:t>
            </w:r>
            <w:proofErr w:type="spellStart"/>
            <w:r w:rsidRPr="00B01E4A">
              <w:rPr>
                <w:rFonts w:ascii="Times New Roman" w:hAnsi="Times New Roman" w:cs="Times New Roman"/>
                <w:b/>
                <w:i/>
                <w:sz w:val="28"/>
                <w:szCs w:val="28"/>
                <w:lang w:val="ru-RU"/>
              </w:rPr>
              <w:t>української</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мови</w:t>
            </w:r>
            <w:proofErr w:type="spellEnd"/>
            <w:r w:rsidRPr="00B01E4A">
              <w:rPr>
                <w:rFonts w:ascii="Times New Roman" w:hAnsi="Times New Roman" w:cs="Times New Roman"/>
                <w:b/>
                <w:i/>
                <w:sz w:val="28"/>
                <w:szCs w:val="28"/>
                <w:lang w:val="ru-RU"/>
              </w:rPr>
              <w:t xml:space="preserve"> з </w:t>
            </w:r>
            <w:proofErr w:type="spellStart"/>
            <w:r w:rsidRPr="00B01E4A">
              <w:rPr>
                <w:rFonts w:ascii="Times New Roman" w:hAnsi="Times New Roman" w:cs="Times New Roman"/>
                <w:b/>
                <w:i/>
                <w:sz w:val="28"/>
                <w:szCs w:val="28"/>
                <w:lang w:val="ru-RU"/>
              </w:rPr>
              <w:t>погляду</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походження</w:t>
            </w:r>
            <w:proofErr w:type="spellEnd"/>
            <w:r w:rsidRPr="00B01E4A">
              <w:rPr>
                <w:rFonts w:ascii="Times New Roman" w:hAnsi="Times New Roman" w:cs="Times New Roman"/>
                <w:b/>
                <w:i/>
                <w:sz w:val="28"/>
                <w:szCs w:val="28"/>
                <w:lang w:val="ru-RU"/>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B04F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Шляхи виникнення омонімів у мові. Повна та часткова омонімія. Омоніми в офіційно-діловому й науковому стилях. Стилістичні можливості омонімів різних типів. Паронімії як лексичне й стилістичне явище. Паронімія як вада тексту.</w:t>
            </w:r>
          </w:p>
        </w:tc>
      </w:tr>
      <w:tr w:rsidR="001B04FA" w:rsidRPr="009A16A1" w:rsidTr="008F7B4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B04FA" w:rsidRPr="003C48EA" w:rsidRDefault="00B01E4A" w:rsidP="00B01E4A">
            <w:pPr>
              <w:jc w:val="center"/>
              <w:rPr>
                <w:rFonts w:ascii="Times New Roman" w:hAnsi="Times New Roman" w:cs="Times New Roman"/>
                <w:i/>
                <w:sz w:val="24"/>
                <w:szCs w:val="24"/>
                <w:lang w:val="uk-UA"/>
              </w:rPr>
            </w:pPr>
            <w:proofErr w:type="spellStart"/>
            <w:r w:rsidRPr="00B01E4A">
              <w:rPr>
                <w:rFonts w:ascii="Times New Roman" w:hAnsi="Times New Roman" w:cs="Times New Roman"/>
                <w:b/>
                <w:i/>
                <w:sz w:val="28"/>
                <w:szCs w:val="28"/>
              </w:rPr>
              <w:t>Стилістичні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можливості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слова</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B04F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Синоніми в мові та мовленні. Типи синонімів. Синоніми ідеографічні та стилістичні. Синоніми загальномовні й контекстуальні. Евфемізми, перифрази та інші стилістичні фігури, що будуються па основі синонімії.</w:t>
            </w:r>
          </w:p>
        </w:tc>
      </w:tr>
      <w:tr w:rsidR="00B01E4A" w:rsidRPr="009A16A1" w:rsidTr="00467E57">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1E4A" w:rsidRPr="00B01E4A" w:rsidRDefault="00B01E4A" w:rsidP="00B01E4A">
            <w:pPr>
              <w:jc w:val="center"/>
              <w:rPr>
                <w:rFonts w:ascii="Times New Roman" w:hAnsi="Times New Roman" w:cs="Times New Roman"/>
                <w:b/>
                <w:i/>
                <w:sz w:val="28"/>
                <w:szCs w:val="28"/>
              </w:rPr>
            </w:pPr>
            <w:proofErr w:type="spellStart"/>
            <w:r w:rsidRPr="00B01E4A">
              <w:rPr>
                <w:rFonts w:ascii="Times New Roman" w:hAnsi="Times New Roman" w:cs="Times New Roman"/>
                <w:b/>
                <w:i/>
                <w:sz w:val="28"/>
                <w:szCs w:val="28"/>
              </w:rPr>
              <w:t>Фразеологічні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засоби</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стилістики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01E4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 xml:space="preserve">Типи фразеологічних одиниць за способом з’єднання </w:t>
            </w:r>
            <w:r w:rsidRPr="00DB0C5A">
              <w:rPr>
                <w:rFonts w:ascii="Times New Roman" w:eastAsia="Times New Roman" w:hAnsi="Times New Roman" w:cs="Times New Roman"/>
                <w:bCs/>
                <w:sz w:val="28"/>
                <w:szCs w:val="28"/>
                <w:lang w:val="uk-UA" w:eastAsia="ru-RU"/>
              </w:rPr>
              <w:lastRenderedPageBreak/>
              <w:t>компонентів. Фразеологічні звороти за їх походженням та генетичними зв’язками. Використання фразеології в різних стилях мови. Контамінація фразеологізмів. Відтворення фразеологічних одиниць у перекладах з однієї мови на іншу.</w:t>
            </w:r>
            <w:r>
              <w:rPr>
                <w:rFonts w:ascii="Times New Roman" w:eastAsia="Times New Roman" w:hAnsi="Times New Roman" w:cs="Times New Roman"/>
                <w:bCs/>
                <w:sz w:val="28"/>
                <w:szCs w:val="28"/>
                <w:lang w:val="uk-UA" w:eastAsia="ru-RU"/>
              </w:rPr>
              <w:t xml:space="preserve"> </w:t>
            </w:r>
            <w:r w:rsidRPr="00DB0C5A">
              <w:rPr>
                <w:rFonts w:ascii="Times New Roman" w:eastAsia="Times New Roman" w:hAnsi="Times New Roman" w:cs="Times New Roman"/>
                <w:bCs/>
                <w:sz w:val="28"/>
                <w:szCs w:val="28"/>
                <w:lang w:val="uk-UA" w:eastAsia="ru-RU"/>
              </w:rPr>
              <w:t>Номінативні функції фразеологізмів. Експресивно-емоційна роль фразеологічних зворотів на сторінках газет, у радіо- й телепередачах.</w:t>
            </w:r>
          </w:p>
        </w:tc>
      </w:tr>
      <w:tr w:rsidR="00B01E4A" w:rsidRPr="001B696A"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1E4A" w:rsidRPr="00B01E4A" w:rsidRDefault="00B01E4A" w:rsidP="00B01E4A">
            <w:pPr>
              <w:jc w:val="center"/>
              <w:rPr>
                <w:rFonts w:ascii="Times New Roman" w:hAnsi="Times New Roman" w:cs="Times New Roman"/>
                <w:b/>
                <w:i/>
                <w:sz w:val="28"/>
                <w:szCs w:val="28"/>
              </w:rPr>
            </w:pPr>
            <w:proofErr w:type="spellStart"/>
            <w:r w:rsidRPr="00B01E4A">
              <w:rPr>
                <w:rFonts w:ascii="Times New Roman" w:hAnsi="Times New Roman" w:cs="Times New Roman"/>
                <w:b/>
                <w:i/>
                <w:sz w:val="28"/>
                <w:szCs w:val="28"/>
              </w:rPr>
              <w:lastRenderedPageBreak/>
              <w:t>Стилістичні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засоби</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словотвору</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01E4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 xml:space="preserve">Афіксація   (суфіксально-префіксальний словотвір) з лексичного та стилістичного погляду. Словоскладання й </w:t>
            </w:r>
            <w:proofErr w:type="spellStart"/>
            <w:r w:rsidRPr="00DB0C5A">
              <w:rPr>
                <w:rFonts w:ascii="Times New Roman" w:eastAsia="Times New Roman" w:hAnsi="Times New Roman" w:cs="Times New Roman"/>
                <w:bCs/>
                <w:sz w:val="28"/>
                <w:szCs w:val="28"/>
                <w:lang w:val="uk-UA" w:eastAsia="ru-RU"/>
              </w:rPr>
              <w:t>основоскладання</w:t>
            </w:r>
            <w:proofErr w:type="spellEnd"/>
            <w:r w:rsidRPr="00DB0C5A">
              <w:rPr>
                <w:rFonts w:ascii="Times New Roman" w:eastAsia="Times New Roman" w:hAnsi="Times New Roman" w:cs="Times New Roman"/>
                <w:bCs/>
                <w:sz w:val="28"/>
                <w:szCs w:val="28"/>
                <w:lang w:val="uk-UA" w:eastAsia="ru-RU"/>
              </w:rPr>
              <w:t xml:space="preserve"> в художніх, нехудожніх та фольклор них текстах. Виражальні та </w:t>
            </w:r>
            <w:proofErr w:type="spellStart"/>
            <w:r w:rsidRPr="00DB0C5A">
              <w:rPr>
                <w:rFonts w:ascii="Times New Roman" w:eastAsia="Times New Roman" w:hAnsi="Times New Roman" w:cs="Times New Roman"/>
                <w:bCs/>
                <w:sz w:val="28"/>
                <w:szCs w:val="28"/>
                <w:lang w:val="uk-UA" w:eastAsia="ru-RU"/>
              </w:rPr>
              <w:t>емоційно</w:t>
            </w:r>
            <w:proofErr w:type="spellEnd"/>
            <w:r w:rsidRPr="00DB0C5A">
              <w:rPr>
                <w:rFonts w:ascii="Times New Roman" w:eastAsia="Times New Roman" w:hAnsi="Times New Roman" w:cs="Times New Roman"/>
                <w:bCs/>
                <w:sz w:val="28"/>
                <w:szCs w:val="28"/>
                <w:lang w:val="uk-UA" w:eastAsia="ru-RU"/>
              </w:rPr>
              <w:t>-експресивні властивості.</w:t>
            </w:r>
          </w:p>
        </w:tc>
      </w:tr>
      <w:tr w:rsidR="00B01E4A" w:rsidRPr="00B01E4A"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1E4A" w:rsidRPr="00B01E4A" w:rsidRDefault="00B01E4A" w:rsidP="00B01E4A">
            <w:pPr>
              <w:jc w:val="center"/>
              <w:rPr>
                <w:rFonts w:ascii="Times New Roman" w:hAnsi="Times New Roman" w:cs="Times New Roman"/>
                <w:b/>
                <w:i/>
                <w:sz w:val="28"/>
                <w:szCs w:val="28"/>
                <w:lang w:val="ru-RU"/>
              </w:rPr>
            </w:pPr>
            <w:proofErr w:type="spellStart"/>
            <w:r w:rsidRPr="00B01E4A">
              <w:rPr>
                <w:rFonts w:ascii="Times New Roman" w:hAnsi="Times New Roman" w:cs="Times New Roman"/>
                <w:b/>
                <w:i/>
                <w:sz w:val="28"/>
                <w:szCs w:val="28"/>
                <w:lang w:val="ru-RU"/>
              </w:rPr>
              <w:t>Стилістичні</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особливості</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використання</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морфологічних</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засобів</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мови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01E4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Категорія роду й числа. Власні й загальні іменники. Ступені порівняння. Стягнені і нестягнені форми. Стилістичні аспекти дієслівних категорій. Інші стилістичні засоби морфології.</w:t>
            </w:r>
          </w:p>
        </w:tc>
      </w:tr>
      <w:tr w:rsidR="00B01E4A" w:rsidRPr="009A16A1"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1E4A" w:rsidRPr="00B01E4A" w:rsidRDefault="00B01E4A" w:rsidP="00B01E4A">
            <w:pPr>
              <w:jc w:val="center"/>
              <w:rPr>
                <w:rFonts w:ascii="Times New Roman" w:hAnsi="Times New Roman" w:cs="Times New Roman"/>
                <w:b/>
                <w:i/>
                <w:sz w:val="28"/>
                <w:szCs w:val="28"/>
                <w:lang w:val="ru-RU"/>
              </w:rPr>
            </w:pPr>
            <w:proofErr w:type="spellStart"/>
            <w:r w:rsidRPr="00B01E4A">
              <w:rPr>
                <w:rFonts w:ascii="Times New Roman" w:hAnsi="Times New Roman" w:cs="Times New Roman"/>
                <w:b/>
                <w:i/>
                <w:sz w:val="28"/>
                <w:szCs w:val="28"/>
                <w:lang w:val="ru-RU"/>
              </w:rPr>
              <w:t>Стилістичні</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властивості</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української</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мови</w:t>
            </w:r>
            <w:proofErr w:type="spellEnd"/>
            <w:r w:rsidRPr="00B01E4A">
              <w:rPr>
                <w:rFonts w:ascii="Times New Roman" w:hAnsi="Times New Roman" w:cs="Times New Roman"/>
                <w:b/>
                <w:i/>
                <w:sz w:val="28"/>
                <w:szCs w:val="28"/>
                <w:lang w:val="ru-RU"/>
              </w:rPr>
              <w:t xml:space="preserve"> в </w:t>
            </w:r>
            <w:proofErr w:type="spellStart"/>
            <w:r w:rsidRPr="00B01E4A">
              <w:rPr>
                <w:rFonts w:ascii="Times New Roman" w:hAnsi="Times New Roman" w:cs="Times New Roman"/>
                <w:b/>
                <w:i/>
                <w:sz w:val="28"/>
                <w:szCs w:val="28"/>
                <w:lang w:val="ru-RU"/>
              </w:rPr>
              <w:t>її</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синтаксичній</w:t>
            </w:r>
            <w:proofErr w:type="spellEnd"/>
            <w:r w:rsidRPr="00B01E4A">
              <w:rPr>
                <w:rFonts w:ascii="Times New Roman" w:hAnsi="Times New Roman" w:cs="Times New Roman"/>
                <w:b/>
                <w:i/>
                <w:sz w:val="28"/>
                <w:szCs w:val="28"/>
                <w:lang w:val="ru-RU"/>
              </w:rPr>
              <w:t xml:space="preserve"> </w:t>
            </w:r>
            <w:proofErr w:type="spellStart"/>
            <w:r w:rsidRPr="00B01E4A">
              <w:rPr>
                <w:rFonts w:ascii="Times New Roman" w:hAnsi="Times New Roman" w:cs="Times New Roman"/>
                <w:b/>
                <w:i/>
                <w:sz w:val="28"/>
                <w:szCs w:val="28"/>
                <w:lang w:val="ru-RU"/>
              </w:rPr>
              <w:t>будові</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01E4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Порядок слів з погляду стилістики. Способи вираження підмета й присудка. Типи простих речень. Односкладні та двоскладні речення. Активні, пасивні й безособові конструкції.</w:t>
            </w:r>
          </w:p>
        </w:tc>
      </w:tr>
      <w:tr w:rsidR="00B01E4A" w:rsidRPr="001B696A"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1E4A" w:rsidRPr="00B01E4A" w:rsidRDefault="00B01E4A" w:rsidP="00B01E4A">
            <w:pPr>
              <w:jc w:val="center"/>
              <w:rPr>
                <w:rFonts w:ascii="Times New Roman" w:hAnsi="Times New Roman" w:cs="Times New Roman"/>
                <w:b/>
                <w:i/>
                <w:sz w:val="28"/>
                <w:szCs w:val="28"/>
              </w:rPr>
            </w:pPr>
            <w:proofErr w:type="spellStart"/>
            <w:r w:rsidRPr="00B01E4A">
              <w:rPr>
                <w:rFonts w:ascii="Times New Roman" w:hAnsi="Times New Roman" w:cs="Times New Roman"/>
                <w:b/>
                <w:i/>
                <w:sz w:val="28"/>
                <w:szCs w:val="28"/>
              </w:rPr>
              <w:t>Синтаксичні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засоби</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стилістики</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01E4A" w:rsidRPr="00FD709B" w:rsidRDefault="006073EA" w:rsidP="006073EA">
            <w:pPr>
              <w:pStyle w:val="a9"/>
              <w:ind w:left="0" w:right="210" w:firstLine="785"/>
              <w:jc w:val="both"/>
              <w:rPr>
                <w:rFonts w:ascii="Times New Roman" w:eastAsia="Times New Roman" w:hAnsi="Times New Roman" w:cs="Times New Roman"/>
                <w:sz w:val="28"/>
                <w:szCs w:val="28"/>
                <w:lang w:val="uk-UA" w:eastAsia="ru-RU"/>
              </w:rPr>
            </w:pPr>
            <w:r w:rsidRPr="00DB0C5A">
              <w:rPr>
                <w:rFonts w:ascii="Times New Roman" w:eastAsia="Times New Roman" w:hAnsi="Times New Roman" w:cs="Times New Roman"/>
                <w:bCs/>
                <w:sz w:val="28"/>
                <w:szCs w:val="28"/>
                <w:lang w:val="uk-UA" w:eastAsia="ru-RU"/>
              </w:rPr>
              <w:t>Типи складних речень, що переважають у художній літературі та в наближених до неї жанрах публіцистики. Вплив фольклорних текстів на синтаксис художніх та публіцистичних творів.</w:t>
            </w:r>
          </w:p>
        </w:tc>
      </w:tr>
      <w:tr w:rsidR="00B01E4A" w:rsidRPr="009A16A1"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1E4A" w:rsidRPr="00B01E4A" w:rsidRDefault="00B01E4A" w:rsidP="00B01E4A">
            <w:pPr>
              <w:jc w:val="center"/>
              <w:rPr>
                <w:rFonts w:ascii="Times New Roman" w:hAnsi="Times New Roman" w:cs="Times New Roman"/>
                <w:b/>
                <w:i/>
                <w:sz w:val="28"/>
                <w:szCs w:val="28"/>
              </w:rPr>
            </w:pPr>
            <w:proofErr w:type="spellStart"/>
            <w:r w:rsidRPr="00B01E4A">
              <w:rPr>
                <w:rFonts w:ascii="Times New Roman" w:hAnsi="Times New Roman" w:cs="Times New Roman"/>
                <w:b/>
                <w:i/>
                <w:sz w:val="28"/>
                <w:szCs w:val="28"/>
              </w:rPr>
              <w:t>Стилістичні</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фігури</w:t>
            </w:r>
            <w:proofErr w:type="spellEnd"/>
            <w:r w:rsidRPr="00B01E4A">
              <w:rPr>
                <w:rFonts w:ascii="Times New Roman" w:hAnsi="Times New Roman" w:cs="Times New Roman"/>
                <w:b/>
                <w:i/>
                <w:sz w:val="28"/>
                <w:szCs w:val="28"/>
              </w:rPr>
              <w:t xml:space="preserve"> </w:t>
            </w:r>
            <w:proofErr w:type="spellStart"/>
            <w:r w:rsidRPr="00B01E4A">
              <w:rPr>
                <w:rFonts w:ascii="Times New Roman" w:hAnsi="Times New Roman" w:cs="Times New Roman"/>
                <w:b/>
                <w:i/>
                <w:sz w:val="28"/>
                <w:szCs w:val="28"/>
              </w:rPr>
              <w:t>синтаксису</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01E4A" w:rsidRPr="006073EA" w:rsidRDefault="006073EA" w:rsidP="006073EA">
            <w:pPr>
              <w:spacing w:after="0" w:line="240" w:lineRule="auto"/>
              <w:ind w:firstLine="851"/>
              <w:jc w:val="both"/>
              <w:rPr>
                <w:rFonts w:ascii="Times New Roman" w:eastAsia="Times New Roman" w:hAnsi="Times New Roman" w:cs="Times New Roman"/>
                <w:bCs/>
                <w:sz w:val="28"/>
                <w:szCs w:val="28"/>
                <w:lang w:val="uk-UA" w:eastAsia="ru-RU"/>
              </w:rPr>
            </w:pPr>
            <w:r w:rsidRPr="00DB0C5A">
              <w:rPr>
                <w:rFonts w:ascii="Times New Roman" w:eastAsia="Times New Roman" w:hAnsi="Times New Roman" w:cs="Times New Roman"/>
                <w:bCs/>
                <w:sz w:val="28"/>
                <w:szCs w:val="28"/>
                <w:lang w:val="uk-UA" w:eastAsia="ru-RU"/>
              </w:rPr>
              <w:t xml:space="preserve">Синтаксична характеристика та стилістичні можливості фігур. Стилістичні фігури в нехудожніх та художніх текстах. Використання фігур як засобу логічного виділення та впорядкування і як прийому посилення </w:t>
            </w:r>
            <w:proofErr w:type="spellStart"/>
            <w:r w:rsidRPr="00DB0C5A">
              <w:rPr>
                <w:rFonts w:ascii="Times New Roman" w:eastAsia="Times New Roman" w:hAnsi="Times New Roman" w:cs="Times New Roman"/>
                <w:bCs/>
                <w:sz w:val="28"/>
                <w:szCs w:val="28"/>
                <w:lang w:val="uk-UA" w:eastAsia="ru-RU"/>
              </w:rPr>
              <w:t>емоційно</w:t>
            </w:r>
            <w:proofErr w:type="spellEnd"/>
            <w:r w:rsidRPr="00DB0C5A">
              <w:rPr>
                <w:rFonts w:ascii="Times New Roman" w:eastAsia="Times New Roman" w:hAnsi="Times New Roman" w:cs="Times New Roman"/>
                <w:bCs/>
                <w:sz w:val="28"/>
                <w:szCs w:val="28"/>
                <w:lang w:val="uk-UA" w:eastAsia="ru-RU"/>
              </w:rPr>
              <w:t>-експресивних можливостей викладу.</w:t>
            </w:r>
          </w:p>
        </w:tc>
      </w:tr>
    </w:tbl>
    <w:p w:rsidR="006E3359" w:rsidRDefault="006E3359" w:rsidP="003916A1">
      <w:pPr>
        <w:rPr>
          <w:rFonts w:ascii="Times New Roman" w:hAnsi="Times New Roman" w:cs="Times New Roman"/>
          <w:b/>
          <w:caps/>
          <w:color w:val="000000"/>
          <w:sz w:val="24"/>
          <w:szCs w:val="24"/>
          <w:lang w:val="uk-UA"/>
        </w:rPr>
      </w:pPr>
    </w:p>
    <w:p w:rsidR="006073EA" w:rsidRDefault="006073EA" w:rsidP="003916A1">
      <w:pPr>
        <w:rPr>
          <w:rFonts w:ascii="Times New Roman" w:hAnsi="Times New Roman" w:cs="Times New Roman"/>
          <w:b/>
          <w:caps/>
          <w:color w:val="000000"/>
          <w:sz w:val="24"/>
          <w:szCs w:val="24"/>
          <w:lang w:val="uk-UA"/>
        </w:rPr>
      </w:pPr>
    </w:p>
    <w:p w:rsidR="006073EA" w:rsidRPr="001B696A" w:rsidRDefault="006073EA" w:rsidP="003916A1">
      <w:pPr>
        <w:rPr>
          <w:rFonts w:ascii="Times New Roman" w:hAnsi="Times New Roman" w:cs="Times New Roman"/>
          <w:b/>
          <w:caps/>
          <w:color w:val="000000"/>
          <w:sz w:val="24"/>
          <w:szCs w:val="24"/>
          <w:lang w:val="uk-UA"/>
        </w:rPr>
      </w:pPr>
    </w:p>
    <w:p w:rsidR="00353C36" w:rsidRPr="003916A1" w:rsidRDefault="00353C36" w:rsidP="00353C36">
      <w:pPr>
        <w:pStyle w:val="a9"/>
        <w:numPr>
          <w:ilvl w:val="0"/>
          <w:numId w:val="17"/>
        </w:numPr>
        <w:suppressAutoHyphens/>
        <w:spacing w:after="120" w:line="240" w:lineRule="auto"/>
        <w:jc w:val="center"/>
        <w:rPr>
          <w:rFonts w:ascii="Times New Roman" w:eastAsia="Times New Roman" w:hAnsi="Times New Roman" w:cs="Times New Roman"/>
          <w:b/>
          <w:sz w:val="24"/>
          <w:szCs w:val="24"/>
          <w:lang w:val="uk-UA" w:eastAsia="ar-SA"/>
        </w:rPr>
      </w:pPr>
      <w:r w:rsidRPr="003916A1">
        <w:rPr>
          <w:rFonts w:ascii="Times New Roman" w:eastAsia="Times New Roman" w:hAnsi="Times New Roman" w:cs="Times New Roman"/>
          <w:b/>
          <w:sz w:val="24"/>
          <w:szCs w:val="24"/>
          <w:lang w:val="uk-UA" w:eastAsia="ar-SA"/>
        </w:rPr>
        <w:lastRenderedPageBreak/>
        <w:t>МЕТОДИ ТА ФОРМИ КОНТРОЛЮ</w:t>
      </w:r>
    </w:p>
    <w:p w:rsidR="00353C36" w:rsidRPr="00825DFB" w:rsidRDefault="00353C36" w:rsidP="00353C36">
      <w:pPr>
        <w:suppressAutoHyphens/>
        <w:spacing w:line="240" w:lineRule="auto"/>
        <w:ind w:firstLine="1134"/>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Методи, які будуть використані для оцінювання результатів навчання:</w:t>
      </w:r>
    </w:p>
    <w:p w:rsidR="00353C36" w:rsidRDefault="00353C36" w:rsidP="00353C36">
      <w:pPr>
        <w:numPr>
          <w:ilvl w:val="0"/>
          <w:numId w:val="15"/>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усний;</w:t>
      </w:r>
    </w:p>
    <w:p w:rsidR="00353C36" w:rsidRPr="00486214" w:rsidRDefault="00353C36" w:rsidP="00353C36">
      <w:pPr>
        <w:numPr>
          <w:ilvl w:val="0"/>
          <w:numId w:val="15"/>
        </w:numPr>
        <w:suppressAutoHyphens/>
        <w:spacing w:line="240" w:lineRule="auto"/>
        <w:jc w:val="both"/>
        <w:rPr>
          <w:rFonts w:ascii="Times New Roman" w:hAnsi="Times New Roman" w:cs="Times New Roman"/>
          <w:sz w:val="28"/>
          <w:szCs w:val="28"/>
          <w:lang w:val="ru-RU" w:eastAsia="ar-SA"/>
        </w:rPr>
      </w:pPr>
      <w:proofErr w:type="spellStart"/>
      <w:r w:rsidRPr="00486214">
        <w:rPr>
          <w:rFonts w:ascii="Times New Roman" w:hAnsi="Times New Roman" w:cs="Times New Roman"/>
          <w:sz w:val="28"/>
          <w:szCs w:val="28"/>
          <w:lang w:val="ru-RU" w:eastAsia="ar-SA"/>
        </w:rPr>
        <w:t>письмовий</w:t>
      </w:r>
      <w:proofErr w:type="spellEnd"/>
      <w:r w:rsidRPr="00486214">
        <w:rPr>
          <w:rFonts w:ascii="Times New Roman" w:hAnsi="Times New Roman" w:cs="Times New Roman"/>
          <w:sz w:val="28"/>
          <w:szCs w:val="28"/>
          <w:lang w:val="ru-RU" w:eastAsia="ar-SA"/>
        </w:rPr>
        <w:t xml:space="preserve"> (перша т</w:t>
      </w:r>
      <w:r w:rsidR="00B004C5">
        <w:rPr>
          <w:rFonts w:ascii="Times New Roman" w:hAnsi="Times New Roman" w:cs="Times New Roman"/>
          <w:sz w:val="28"/>
          <w:szCs w:val="28"/>
          <w:lang w:val="ru-RU" w:eastAsia="ar-SA"/>
        </w:rPr>
        <w:t>а</w:t>
      </w:r>
      <w:r w:rsidRPr="00486214">
        <w:rPr>
          <w:rFonts w:ascii="Times New Roman" w:hAnsi="Times New Roman" w:cs="Times New Roman"/>
          <w:sz w:val="28"/>
          <w:szCs w:val="28"/>
          <w:lang w:val="ru-RU" w:eastAsia="ar-SA"/>
        </w:rPr>
        <w:t xml:space="preserve"> друга </w:t>
      </w:r>
      <w:proofErr w:type="spellStart"/>
      <w:r w:rsidRPr="00486214">
        <w:rPr>
          <w:rFonts w:ascii="Times New Roman" w:hAnsi="Times New Roman" w:cs="Times New Roman"/>
          <w:sz w:val="28"/>
          <w:szCs w:val="28"/>
          <w:lang w:val="ru-RU" w:eastAsia="ar-SA"/>
        </w:rPr>
        <w:t>контрольні</w:t>
      </w:r>
      <w:proofErr w:type="spellEnd"/>
      <w:r w:rsidRPr="00486214">
        <w:rPr>
          <w:rFonts w:ascii="Times New Roman" w:hAnsi="Times New Roman" w:cs="Times New Roman"/>
          <w:sz w:val="28"/>
          <w:szCs w:val="28"/>
          <w:lang w:val="ru-RU" w:eastAsia="ar-SA"/>
        </w:rPr>
        <w:t xml:space="preserve"> точки); </w:t>
      </w:r>
    </w:p>
    <w:p w:rsidR="00353C36" w:rsidRPr="00825DFB" w:rsidRDefault="00353C36" w:rsidP="00353C36">
      <w:pPr>
        <w:numPr>
          <w:ilvl w:val="0"/>
          <w:numId w:val="15"/>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тестовий контроль; </w:t>
      </w:r>
    </w:p>
    <w:p w:rsidR="00353C36" w:rsidRPr="00825DFB" w:rsidRDefault="00353C36" w:rsidP="00353C36">
      <w:pPr>
        <w:numPr>
          <w:ilvl w:val="0"/>
          <w:numId w:val="15"/>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практична перевірка під час практичних занять; </w:t>
      </w:r>
    </w:p>
    <w:p w:rsidR="00353C36" w:rsidRPr="00825DFB" w:rsidRDefault="00353C36" w:rsidP="00353C36">
      <w:pPr>
        <w:numPr>
          <w:ilvl w:val="0"/>
          <w:numId w:val="15"/>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контроль виконання завдань самостійної роботи (реферати, есе, презентації, творчі проекти тощо)</w:t>
      </w:r>
    </w:p>
    <w:p w:rsidR="00353C36" w:rsidRPr="00825DFB" w:rsidRDefault="00B01E4A" w:rsidP="00353C36">
      <w:pPr>
        <w:numPr>
          <w:ilvl w:val="0"/>
          <w:numId w:val="15"/>
        </w:numPr>
        <w:suppressAutoHyphens/>
        <w:spacing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підсумковий (семестрови</w:t>
      </w:r>
      <w:r w:rsidR="00353C36" w:rsidRPr="00825DFB">
        <w:rPr>
          <w:rFonts w:ascii="Times New Roman" w:eastAsia="Times New Roman" w:hAnsi="Times New Roman" w:cs="Times New Roman"/>
          <w:sz w:val="28"/>
          <w:szCs w:val="28"/>
          <w:lang w:val="uk-UA" w:eastAsia="ar-SA"/>
        </w:rPr>
        <w:t xml:space="preserve">й) – </w:t>
      </w:r>
      <w:r w:rsidR="00353C36">
        <w:rPr>
          <w:rFonts w:ascii="Times New Roman" w:eastAsia="Times New Roman" w:hAnsi="Times New Roman" w:cs="Times New Roman"/>
          <w:sz w:val="28"/>
          <w:szCs w:val="28"/>
          <w:lang w:val="uk-UA" w:eastAsia="ar-SA"/>
        </w:rPr>
        <w:t>залік</w:t>
      </w:r>
      <w:r w:rsidR="00353C36" w:rsidRPr="00825DFB">
        <w:rPr>
          <w:rFonts w:ascii="Times New Roman" w:eastAsia="Times New Roman" w:hAnsi="Times New Roman" w:cs="Times New Roman"/>
          <w:sz w:val="28"/>
          <w:szCs w:val="28"/>
          <w:lang w:val="uk-UA" w:eastAsia="ar-SA"/>
        </w:rPr>
        <w:t>.</w:t>
      </w:r>
    </w:p>
    <w:p w:rsidR="00353C36" w:rsidRPr="00FD709B" w:rsidRDefault="00FD709B" w:rsidP="00FD709B">
      <w:pPr>
        <w:suppressAutoHyphens/>
        <w:spacing w:line="360" w:lineRule="auto"/>
        <w:ind w:firstLine="720"/>
        <w:jc w:val="both"/>
        <w:rPr>
          <w:rFonts w:ascii="Times New Roman" w:eastAsia="Times New Roman" w:hAnsi="Times New Roman" w:cs="Times New Roman"/>
          <w:sz w:val="28"/>
          <w:szCs w:val="28"/>
          <w:lang w:val="uk-UA" w:eastAsia="ar-SA"/>
        </w:rPr>
      </w:pPr>
      <w:r w:rsidRPr="00FD709B">
        <w:rPr>
          <w:rFonts w:ascii="Times New Roman" w:eastAsia="Times New Roman" w:hAnsi="Times New Roman" w:cs="Times New Roman"/>
          <w:sz w:val="28"/>
          <w:szCs w:val="28"/>
          <w:lang w:val="uk-UA" w:eastAsia="ar-SA"/>
        </w:rPr>
        <w:t>Підсумкове завдання</w:t>
      </w:r>
      <w:r w:rsidR="00353C36" w:rsidRPr="00FD709B">
        <w:rPr>
          <w:rFonts w:ascii="Times New Roman" w:eastAsia="Times New Roman" w:hAnsi="Times New Roman" w:cs="Times New Roman"/>
          <w:sz w:val="28"/>
          <w:szCs w:val="28"/>
          <w:lang w:val="uk-UA" w:eastAsia="ar-SA"/>
        </w:rPr>
        <w:t xml:space="preserve"> включає тестові завдання та відповіді на два розгорнуті питання з усіх тем, які входять до програми освітнього компоненту.</w:t>
      </w:r>
    </w:p>
    <w:p w:rsidR="00353C36" w:rsidRDefault="00353C36" w:rsidP="00353C36">
      <w:pPr>
        <w:suppressAutoHyphens/>
        <w:spacing w:after="120" w:line="360" w:lineRule="auto"/>
        <w:ind w:firstLine="720"/>
        <w:jc w:val="both"/>
        <w:rPr>
          <w:rFonts w:ascii="Times New Roman" w:eastAsia="Times New Roman" w:hAnsi="Times New Roman" w:cs="Times New Roman"/>
          <w:sz w:val="28"/>
          <w:szCs w:val="28"/>
          <w:lang w:val="uk-UA" w:eastAsia="ar-SA"/>
        </w:rPr>
      </w:pPr>
    </w:p>
    <w:p w:rsidR="00353C36" w:rsidRPr="003C48EA" w:rsidRDefault="00353C36"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53C36" w:rsidRPr="00825DFB" w:rsidRDefault="00353C36" w:rsidP="00353C36">
      <w:pPr>
        <w:suppressAutoHyphens/>
        <w:spacing w:after="120" w:line="240" w:lineRule="auto"/>
        <w:ind w:left="1287"/>
        <w:jc w:val="center"/>
        <w:rPr>
          <w:rFonts w:ascii="Times New Roman" w:hAnsi="Times New Roman" w:cs="Times New Roman"/>
          <w:b/>
          <w:caps/>
          <w:sz w:val="24"/>
          <w:szCs w:val="24"/>
          <w:lang w:val="uk-UA"/>
        </w:rPr>
      </w:pPr>
      <w:r w:rsidRPr="00825DFB">
        <w:rPr>
          <w:rFonts w:ascii="Times New Roman" w:hAnsi="Times New Roman" w:cs="Times New Roman"/>
          <w:b/>
          <w:caps/>
          <w:sz w:val="24"/>
          <w:szCs w:val="24"/>
          <w:lang w:val="uk-UA"/>
        </w:rPr>
        <w:t>Критерії оцінювання відповідно ДО видів контролю</w:t>
      </w:r>
    </w:p>
    <w:p w:rsidR="00353C36" w:rsidRPr="00825DFB" w:rsidRDefault="00353C36" w:rsidP="00353C36">
      <w:pPr>
        <w:pStyle w:val="a9"/>
        <w:ind w:left="426" w:firstLine="708"/>
        <w:jc w:val="both"/>
        <w:rPr>
          <w:rFonts w:ascii="Times New Roman" w:hAnsi="Times New Roman" w:cs="Times New Roman"/>
          <w:sz w:val="28"/>
          <w:szCs w:val="28"/>
          <w:lang w:val="uk-UA"/>
        </w:rPr>
      </w:pPr>
      <w:r w:rsidRPr="00825DFB">
        <w:rPr>
          <w:rFonts w:ascii="Times New Roman" w:hAnsi="Times New Roman" w:cs="Times New Roman"/>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екзамену. За результатами суми оцінок за поточний контроль та екзаменаційної оцінки виставляється підсумкова оцінка за національною, 100-бальною шкалами і ЕСТS.</w:t>
      </w:r>
    </w:p>
    <w:p w:rsidR="00353C36" w:rsidRDefault="00353C36" w:rsidP="00353C36">
      <w:pPr>
        <w:pStyle w:val="a9"/>
        <w:ind w:left="426" w:firstLine="708"/>
        <w:jc w:val="center"/>
        <w:rPr>
          <w:rFonts w:ascii="Times New Roman" w:hAnsi="Times New Roman" w:cs="Times New Roman"/>
          <w:sz w:val="28"/>
          <w:szCs w:val="28"/>
          <w:lang w:val="uk-UA"/>
        </w:rPr>
      </w:pPr>
    </w:p>
    <w:p w:rsidR="00353C36" w:rsidRDefault="00353C36" w:rsidP="00353C36">
      <w:pPr>
        <w:pStyle w:val="a9"/>
        <w:ind w:left="426" w:firstLine="708"/>
        <w:jc w:val="center"/>
        <w:rPr>
          <w:rFonts w:ascii="Times New Roman" w:hAnsi="Times New Roman" w:cs="Times New Roman"/>
          <w:sz w:val="28"/>
          <w:szCs w:val="28"/>
          <w:lang w:val="uk-UA"/>
        </w:rPr>
      </w:pPr>
      <w:r w:rsidRPr="00825DFB">
        <w:rPr>
          <w:rFonts w:ascii="Times New Roman" w:hAnsi="Times New Roman" w:cs="Times New Roman"/>
          <w:sz w:val="28"/>
          <w:szCs w:val="28"/>
          <w:lang w:val="uk-UA"/>
        </w:rPr>
        <w:t>Загальна система оцінювання курсу</w:t>
      </w:r>
    </w:p>
    <w:p w:rsidR="00353C36" w:rsidRDefault="00353C36" w:rsidP="00353C36">
      <w:pPr>
        <w:pStyle w:val="a9"/>
        <w:ind w:left="426" w:firstLine="708"/>
        <w:jc w:val="center"/>
        <w:rPr>
          <w:rFonts w:ascii="Times New Roman" w:hAnsi="Times New Roman" w:cs="Times New Roman"/>
          <w:sz w:val="28"/>
          <w:szCs w:val="28"/>
          <w:lang w:val="ru-RU"/>
        </w:rPr>
      </w:pPr>
    </w:p>
    <w:p w:rsidR="00353C36" w:rsidRDefault="00353C36" w:rsidP="00353C36">
      <w:pPr>
        <w:pStyle w:val="a9"/>
        <w:ind w:left="426" w:firstLine="708"/>
        <w:jc w:val="center"/>
        <w:rPr>
          <w:rFonts w:ascii="Times New Roman" w:hAnsi="Times New Roman" w:cs="Times New Roman"/>
          <w:sz w:val="28"/>
          <w:szCs w:val="28"/>
          <w:lang w:val="ru-RU"/>
        </w:rPr>
      </w:pPr>
    </w:p>
    <w:tbl>
      <w:tblPr>
        <w:tblW w:w="147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559"/>
        <w:gridCol w:w="12162"/>
      </w:tblGrid>
      <w:tr w:rsidR="00353C36" w:rsidRPr="009A16A1" w:rsidTr="00B004C5">
        <w:tc>
          <w:tcPr>
            <w:tcW w:w="2559" w:type="dxa"/>
            <w:vAlign w:val="center"/>
          </w:tcPr>
          <w:p w:rsidR="00353C36" w:rsidRPr="00A126D9" w:rsidRDefault="00353C36" w:rsidP="00B004C5">
            <w:pPr>
              <w:pStyle w:val="11"/>
              <w:spacing w:line="240" w:lineRule="auto"/>
              <w:rPr>
                <w:rFonts w:ascii="Times New Roman" w:hAnsi="Times New Roman" w:cs="Times New Roman"/>
                <w:b/>
                <w:sz w:val="24"/>
                <w:szCs w:val="24"/>
                <w:lang w:val="uk-UA"/>
              </w:rPr>
            </w:pPr>
            <w:r w:rsidRPr="00A126D9">
              <w:rPr>
                <w:rFonts w:ascii="Times New Roman" w:hAnsi="Times New Roman" w:cs="Times New Roman"/>
                <w:b/>
                <w:sz w:val="24"/>
                <w:szCs w:val="24"/>
                <w:lang w:val="uk-UA"/>
              </w:rPr>
              <w:t>Загальна система оцінювання курсу</w:t>
            </w:r>
          </w:p>
        </w:tc>
        <w:tc>
          <w:tcPr>
            <w:tcW w:w="12162" w:type="dxa"/>
          </w:tcPr>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Курс </w:t>
            </w:r>
            <w:proofErr w:type="spellStart"/>
            <w:r w:rsidRPr="005356ED">
              <w:rPr>
                <w:rFonts w:ascii="Times New Roman" w:hAnsi="Times New Roman" w:cs="Times New Roman"/>
                <w:sz w:val="24"/>
                <w:szCs w:val="24"/>
              </w:rPr>
              <w:t>вивчається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одного семестру</w:t>
            </w:r>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Заплановано</w:t>
            </w:r>
            <w:proofErr w:type="spellEnd"/>
            <w:r w:rsidRPr="002804FF">
              <w:rPr>
                <w:rFonts w:ascii="Times New Roman" w:hAnsi="Times New Roman" w:cs="Times New Roman"/>
                <w:sz w:val="24"/>
                <w:szCs w:val="24"/>
              </w:rPr>
              <w:t xml:space="preserve"> два </w:t>
            </w:r>
            <w:proofErr w:type="spellStart"/>
            <w:r w:rsidRPr="002804FF">
              <w:rPr>
                <w:rFonts w:ascii="Times New Roman" w:hAnsi="Times New Roman" w:cs="Times New Roman"/>
                <w:sz w:val="24"/>
                <w:szCs w:val="24"/>
              </w:rPr>
              <w:t>періодичні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контролі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Результати</w:t>
            </w:r>
            <w:proofErr w:type="spellEnd"/>
            <w:r w:rsidRPr="005356ED">
              <w:rPr>
                <w:rFonts w:ascii="Times New Roman" w:hAnsi="Times New Roman" w:cs="Times New Roman"/>
                <w:sz w:val="24"/>
                <w:szCs w:val="24"/>
              </w:rPr>
              <w:t xml:space="preserve"> кожного з них є сумою поточного контролю та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один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w:t>
            </w:r>
            <w:r w:rsidRPr="005356ED">
              <w:rPr>
                <w:rFonts w:ascii="Times New Roman" w:hAnsi="Times New Roman" w:cs="Times New Roman"/>
                <w:sz w:val="24"/>
                <w:szCs w:val="24"/>
              </w:rPr>
              <w:lastRenderedPageBreak/>
              <w:t xml:space="preserve">контроль становить 50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поточний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усі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види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діяльності</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на «5», «4», «3», «2», </w:t>
            </w:r>
            <w:proofErr w:type="spellStart"/>
            <w:r w:rsidRPr="005356ED">
              <w:rPr>
                <w:rFonts w:ascii="Times New Roman" w:hAnsi="Times New Roman" w:cs="Times New Roman"/>
                <w:sz w:val="24"/>
                <w:szCs w:val="24"/>
              </w:rPr>
              <w:t>які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заносяться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академічний</w:t>
            </w:r>
            <w:proofErr w:type="spellEnd"/>
            <w:r w:rsidRPr="005356ED">
              <w:rPr>
                <w:rFonts w:ascii="Times New Roman" w:hAnsi="Times New Roman" w:cs="Times New Roman"/>
                <w:sz w:val="24"/>
                <w:szCs w:val="24"/>
              </w:rPr>
              <w:t xml:space="preserve"> журнал) становить 40%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20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Вони </w:t>
            </w:r>
            <w:proofErr w:type="spellStart"/>
            <w:r w:rsidRPr="005356ED">
              <w:rPr>
                <w:rFonts w:ascii="Times New Roman" w:hAnsi="Times New Roman" w:cs="Times New Roman"/>
                <w:sz w:val="24"/>
                <w:szCs w:val="24"/>
              </w:rPr>
              <w:t>обчислюються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середньозважений</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показник</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діяльність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60%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30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змогу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отримати</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контрольну</w:t>
            </w:r>
            <w:proofErr w:type="spellEnd"/>
            <w:r w:rsidRPr="005356ED">
              <w:rPr>
                <w:rFonts w:ascii="Times New Roman" w:hAnsi="Times New Roman" w:cs="Times New Roman"/>
                <w:sz w:val="24"/>
                <w:szCs w:val="24"/>
              </w:rPr>
              <w:t xml:space="preserve"> роботу. </w:t>
            </w:r>
            <w:proofErr w:type="spellStart"/>
            <w:r w:rsidRPr="005356ED">
              <w:rPr>
                <w:rFonts w:ascii="Times New Roman" w:hAnsi="Times New Roman" w:cs="Times New Roman"/>
                <w:sz w:val="24"/>
                <w:szCs w:val="24"/>
              </w:rPr>
              <w:t>Самостійно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підготовлені</w:t>
            </w:r>
            <w:proofErr w:type="spellEnd"/>
            <w:r w:rsidRPr="005356ED">
              <w:rPr>
                <w:rFonts w:ascii="Times New Roman" w:hAnsi="Times New Roman" w:cs="Times New Roman"/>
                <w:sz w:val="24"/>
                <w:szCs w:val="24"/>
              </w:rPr>
              <w:t xml:space="preserve"> теми </w:t>
            </w:r>
            <w:proofErr w:type="spellStart"/>
            <w:r w:rsidRPr="005356ED">
              <w:rPr>
                <w:rFonts w:ascii="Times New Roman" w:hAnsi="Times New Roman" w:cs="Times New Roman"/>
                <w:sz w:val="24"/>
                <w:szCs w:val="24"/>
              </w:rPr>
              <w:t>або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розв’язані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окремі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пізнавальні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завдання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винесені</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самостійного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опрацювання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здобувачами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частина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право на </w:t>
            </w:r>
            <w:proofErr w:type="spellStart"/>
            <w:r w:rsidRPr="005356ED">
              <w:rPr>
                <w:rFonts w:ascii="Times New Roman" w:hAnsi="Times New Roman" w:cs="Times New Roman"/>
                <w:sz w:val="24"/>
                <w:szCs w:val="24"/>
              </w:rPr>
              <w:t>підвищення</w:t>
            </w:r>
            <w:proofErr w:type="spellEnd"/>
            <w:r w:rsidRPr="005356ED">
              <w:rPr>
                <w:rFonts w:ascii="Times New Roman" w:hAnsi="Times New Roman" w:cs="Times New Roman"/>
                <w:sz w:val="24"/>
                <w:szCs w:val="24"/>
              </w:rPr>
              <w:t xml:space="preserve"> результату </w:t>
            </w:r>
            <w:proofErr w:type="spellStart"/>
            <w:r w:rsidRPr="005356ED">
              <w:rPr>
                <w:rFonts w:ascii="Times New Roman" w:hAnsi="Times New Roman" w:cs="Times New Roman"/>
                <w:sz w:val="24"/>
                <w:szCs w:val="24"/>
              </w:rPr>
              <w:t>тільки</w:t>
            </w:r>
            <w:proofErr w:type="spellEnd"/>
            <w:r w:rsidRPr="005356ED">
              <w:rPr>
                <w:rFonts w:ascii="Times New Roman" w:hAnsi="Times New Roman" w:cs="Times New Roman"/>
                <w:sz w:val="24"/>
                <w:szCs w:val="24"/>
              </w:rPr>
              <w:t xml:space="preserve"> одного </w:t>
            </w:r>
            <w:proofErr w:type="spellStart"/>
            <w:r w:rsidRPr="005356ED">
              <w:rPr>
                <w:rFonts w:ascii="Times New Roman" w:hAnsi="Times New Roman" w:cs="Times New Roman"/>
                <w:sz w:val="24"/>
                <w:szCs w:val="24"/>
              </w:rPr>
              <w:t>періодичного</w:t>
            </w:r>
            <w:proofErr w:type="spellEnd"/>
            <w:r w:rsidRPr="005356ED">
              <w:rPr>
                <w:rFonts w:ascii="Times New Roman" w:hAnsi="Times New Roman" w:cs="Times New Roman"/>
                <w:sz w:val="24"/>
                <w:szCs w:val="24"/>
              </w:rPr>
              <w:t xml:space="preserve"> контролю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двох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тижнів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після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складання</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випадку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незадовільної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оцінки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курсу </w:t>
            </w:r>
            <w:proofErr w:type="spellStart"/>
            <w:r w:rsidRPr="005356ED">
              <w:rPr>
                <w:rFonts w:ascii="Times New Roman" w:hAnsi="Times New Roman" w:cs="Times New Roman"/>
                <w:sz w:val="24"/>
                <w:szCs w:val="24"/>
              </w:rPr>
              <w:t>завершується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недиференційованим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заліком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Достатньою</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автоматичного </w:t>
            </w:r>
            <w:proofErr w:type="spellStart"/>
            <w:r w:rsidRPr="005356ED">
              <w:rPr>
                <w:rFonts w:ascii="Times New Roman" w:hAnsi="Times New Roman" w:cs="Times New Roman"/>
                <w:sz w:val="24"/>
                <w:szCs w:val="24"/>
              </w:rPr>
              <w:t>зарахування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можна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вважати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наявність</w:t>
            </w:r>
            <w:proofErr w:type="spellEnd"/>
            <w:r w:rsidRPr="005356ED">
              <w:rPr>
                <w:rFonts w:ascii="Times New Roman" w:hAnsi="Times New Roman" w:cs="Times New Roman"/>
                <w:sz w:val="24"/>
                <w:szCs w:val="24"/>
              </w:rPr>
              <w:t xml:space="preserve"> 60 і </w:t>
            </w:r>
            <w:proofErr w:type="spellStart"/>
            <w:r w:rsidRPr="005356ED">
              <w:rPr>
                <w:rFonts w:ascii="Times New Roman" w:hAnsi="Times New Roman" w:cs="Times New Roman"/>
                <w:sz w:val="24"/>
                <w:szCs w:val="24"/>
              </w:rPr>
              <w:t>більше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підсумку</w:t>
            </w:r>
            <w:proofErr w:type="spellEnd"/>
            <w:r w:rsidRPr="005356ED">
              <w:rPr>
                <w:rFonts w:ascii="Times New Roman" w:hAnsi="Times New Roman" w:cs="Times New Roman"/>
                <w:sz w:val="24"/>
                <w:szCs w:val="24"/>
              </w:rPr>
              <w:t xml:space="preserve"> семестрового </w:t>
            </w:r>
            <w:proofErr w:type="spellStart"/>
            <w:r w:rsidRPr="005356ED">
              <w:rPr>
                <w:rFonts w:ascii="Times New Roman" w:hAnsi="Times New Roman" w:cs="Times New Roman"/>
                <w:sz w:val="24"/>
                <w:szCs w:val="24"/>
              </w:rPr>
              <w:t>оцінювання</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яку </w:t>
            </w:r>
            <w:proofErr w:type="spellStart"/>
            <w:r w:rsidRPr="005356ED">
              <w:rPr>
                <w:rFonts w:ascii="Times New Roman" w:hAnsi="Times New Roman" w:cs="Times New Roman"/>
                <w:sz w:val="24"/>
                <w:szCs w:val="24"/>
              </w:rPr>
              <w:t>може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набрати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w:t>
            </w:r>
            <w:proofErr w:type="spellEnd"/>
            <w:r w:rsidRPr="005356ED">
              <w:rPr>
                <w:rFonts w:ascii="Times New Roman" w:hAnsi="Times New Roman" w:cs="Times New Roman"/>
                <w:sz w:val="24"/>
                <w:szCs w:val="24"/>
              </w:rPr>
              <w:t xml:space="preserve"> час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дисципліни</w:t>
            </w:r>
            <w:proofErr w:type="spellEnd"/>
            <w:r w:rsidRPr="005356ED">
              <w:rPr>
                <w:rFonts w:ascii="Times New Roman" w:hAnsi="Times New Roman" w:cs="Times New Roman"/>
                <w:sz w:val="24"/>
                <w:szCs w:val="24"/>
              </w:rPr>
              <w:t>, – 100.</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9A16A1"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lastRenderedPageBreak/>
              <w:t xml:space="preserve">Практичні </w:t>
            </w:r>
            <w:r>
              <w:rPr>
                <w:rFonts w:ascii="Times New Roman" w:hAnsi="Times New Roman" w:cs="Times New Roman"/>
                <w:b/>
                <w:sz w:val="24"/>
                <w:szCs w:val="24"/>
                <w:lang w:val="uk-UA"/>
              </w:rPr>
              <w:t xml:space="preserve">(семінарські) </w:t>
            </w:r>
            <w:r w:rsidRPr="00A126D9">
              <w:rPr>
                <w:rFonts w:ascii="Times New Roman" w:hAnsi="Times New Roman" w:cs="Times New Roman"/>
                <w:b/>
                <w:sz w:val="24"/>
                <w:szCs w:val="24"/>
                <w:lang w:val="uk-UA"/>
              </w:rPr>
              <w:t>заняття</w:t>
            </w:r>
          </w:p>
        </w:tc>
        <w:tc>
          <w:tcPr>
            <w:tcW w:w="12162" w:type="dxa"/>
          </w:tcPr>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5 балів: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дав вичерпну відповідь на поставлене питання і виявив глибоке </w:t>
            </w:r>
            <w:r>
              <w:rPr>
                <w:rFonts w:ascii="Times New Roman" w:hAnsi="Times New Roman" w:cs="Times New Roman"/>
                <w:sz w:val="24"/>
                <w:szCs w:val="24"/>
                <w:lang w:val="uk-UA"/>
              </w:rPr>
              <w:t xml:space="preserve">теоретичні </w:t>
            </w:r>
            <w:r w:rsidRPr="005356ED">
              <w:rPr>
                <w:rFonts w:ascii="Times New Roman" w:hAnsi="Times New Roman" w:cs="Times New Roman"/>
                <w:sz w:val="24"/>
                <w:szCs w:val="24"/>
                <w:lang w:val="uk-UA"/>
              </w:rPr>
              <w:t xml:space="preserve">знання, спроможність мислити нестандартно, давати оригінальне тлумачення проблем, здатність до всебічного аналізу </w:t>
            </w:r>
            <w:r>
              <w:rPr>
                <w:rFonts w:ascii="Times New Roman" w:hAnsi="Times New Roman" w:cs="Times New Roman"/>
                <w:sz w:val="24"/>
                <w:szCs w:val="24"/>
                <w:lang w:val="uk-UA"/>
              </w:rPr>
              <w:t>мовознавчих</w:t>
            </w:r>
            <w:r w:rsidRPr="005356ED">
              <w:rPr>
                <w:rFonts w:ascii="Times New Roman" w:hAnsi="Times New Roman" w:cs="Times New Roman"/>
                <w:sz w:val="24"/>
                <w:szCs w:val="24"/>
                <w:lang w:val="uk-UA"/>
              </w:rPr>
              <w:t xml:space="preserve"> явищ </w:t>
            </w:r>
            <w:r>
              <w:rPr>
                <w:rFonts w:ascii="Times New Roman" w:hAnsi="Times New Roman" w:cs="Times New Roman"/>
                <w:sz w:val="24"/>
                <w:szCs w:val="24"/>
                <w:lang w:val="uk-UA"/>
              </w:rPr>
              <w:t>у їх цілісності й специфічності</w:t>
            </w:r>
            <w:r w:rsidRPr="005356ED">
              <w:rPr>
                <w:rFonts w:ascii="Times New Roman" w:hAnsi="Times New Roman" w:cs="Times New Roman"/>
                <w:sz w:val="24"/>
                <w:szCs w:val="24"/>
                <w:lang w:val="uk-UA"/>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обізнаний з основними положеннями, теоретичними поняттями </w:t>
            </w:r>
            <w:r>
              <w:rPr>
                <w:rFonts w:ascii="Times New Roman" w:hAnsi="Times New Roman" w:cs="Times New Roman"/>
                <w:sz w:val="24"/>
                <w:szCs w:val="24"/>
                <w:lang w:val="uk-UA"/>
              </w:rPr>
              <w:t>мовознавчої</w:t>
            </w:r>
            <w:r w:rsidRPr="00CF0033">
              <w:rPr>
                <w:rFonts w:ascii="Times New Roman" w:hAnsi="Times New Roman" w:cs="Times New Roman"/>
                <w:sz w:val="24"/>
                <w:szCs w:val="24"/>
                <w:lang w:val="uk-UA"/>
              </w:rPr>
              <w:t xml:space="preserve"> науки, вільно оперує її термінологією.</w:t>
            </w:r>
          </w:p>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4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правильно і </w:t>
            </w:r>
            <w:proofErr w:type="spellStart"/>
            <w:r w:rsidRPr="005356ED">
              <w:rPr>
                <w:rFonts w:ascii="Times New Roman" w:hAnsi="Times New Roman" w:cs="Times New Roman"/>
                <w:sz w:val="24"/>
                <w:szCs w:val="24"/>
              </w:rPr>
              <w:t>майже</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достатньому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обсязі</w:t>
            </w:r>
            <w:proofErr w:type="spellEnd"/>
            <w:r w:rsidRPr="005356ED">
              <w:rPr>
                <w:rFonts w:ascii="Times New Roman" w:hAnsi="Times New Roman" w:cs="Times New Roman"/>
                <w:sz w:val="24"/>
                <w:szCs w:val="24"/>
              </w:rPr>
              <w:t xml:space="preserve"> дав </w:t>
            </w:r>
            <w:proofErr w:type="spellStart"/>
            <w:r w:rsidRPr="005356ED">
              <w:rPr>
                <w:rFonts w:ascii="Times New Roman" w:hAnsi="Times New Roman" w:cs="Times New Roman"/>
                <w:sz w:val="24"/>
                <w:szCs w:val="24"/>
              </w:rPr>
              <w:t>відповідь</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поставлене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питання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підтверджує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глибокі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знання</w:t>
            </w:r>
            <w:proofErr w:type="spellEnd"/>
            <w:r w:rsidRPr="005356ED">
              <w:rPr>
                <w:rFonts w:ascii="Times New Roman" w:hAnsi="Times New Roman" w:cs="Times New Roman"/>
                <w:sz w:val="24"/>
                <w:szCs w:val="24"/>
              </w:rPr>
              <w:t xml:space="preserve"> з курсу, </w:t>
            </w:r>
            <w:proofErr w:type="spellStart"/>
            <w:r w:rsidRPr="005356ED">
              <w:rPr>
                <w:rFonts w:ascii="Times New Roman" w:hAnsi="Times New Roman" w:cs="Times New Roman"/>
                <w:sz w:val="24"/>
                <w:szCs w:val="24"/>
              </w:rPr>
              <w:t>розуміння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основних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положень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теоретичних</w:t>
            </w:r>
            <w:proofErr w:type="spellEnd"/>
            <w:r w:rsidRPr="005356ED">
              <w:rPr>
                <w:rFonts w:ascii="Times New Roman" w:hAnsi="Times New Roman" w:cs="Times New Roman"/>
                <w:sz w:val="24"/>
                <w:szCs w:val="24"/>
              </w:rPr>
              <w:t xml:space="preserve"> понять, </w:t>
            </w:r>
            <w:proofErr w:type="spellStart"/>
            <w:r w:rsidRPr="005356ED">
              <w:rPr>
                <w:rFonts w:ascii="Times New Roman" w:hAnsi="Times New Roman" w:cs="Times New Roman"/>
                <w:sz w:val="24"/>
                <w:szCs w:val="24"/>
              </w:rPr>
              <w:t>термінів</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мовознавчої</w:t>
            </w:r>
            <w:r w:rsidRPr="005356ED">
              <w:rPr>
                <w:rFonts w:ascii="Times New Roman" w:hAnsi="Times New Roman" w:cs="Times New Roman"/>
                <w:sz w:val="24"/>
                <w:szCs w:val="24"/>
              </w:rPr>
              <w:t xml:space="preserve"> науки. </w:t>
            </w:r>
          </w:p>
          <w:p w:rsidR="00353C36" w:rsidRPr="00486214" w:rsidRDefault="00353C36" w:rsidP="00B004C5">
            <w:pPr>
              <w:pStyle w:val="11"/>
              <w:spacing w:line="240" w:lineRule="auto"/>
              <w:ind w:firstLine="326"/>
              <w:jc w:val="both"/>
              <w:rPr>
                <w:rFonts w:ascii="Times New Roman" w:hAnsi="Times New Roman" w:cs="Times New Roman"/>
                <w:sz w:val="24"/>
                <w:szCs w:val="24"/>
                <w:lang w:val="uk-UA"/>
              </w:rPr>
            </w:pPr>
            <w:r w:rsidRPr="00CF0033">
              <w:rPr>
                <w:rFonts w:ascii="Times New Roman" w:hAnsi="Times New Roman" w:cs="Times New Roman"/>
                <w:sz w:val="24"/>
                <w:szCs w:val="24"/>
                <w:lang w:val="uk-UA"/>
              </w:rPr>
              <w:t xml:space="preserve">3 бали: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допустив суттєві помилки у викладі матеріалу, порушив логіку відповіді, відтворив матеріал на елементарному рівні, подаючи окремі факти без їх подальшого аналізу. </w:t>
            </w:r>
            <w:r>
              <w:rPr>
                <w:rFonts w:ascii="Times New Roman" w:hAnsi="Times New Roman" w:cs="Times New Roman"/>
                <w:sz w:val="24"/>
                <w:szCs w:val="24"/>
                <w:lang w:val="uk-UA"/>
              </w:rPr>
              <w:t xml:space="preserve"> </w:t>
            </w:r>
          </w:p>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2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не </w:t>
            </w:r>
            <w:proofErr w:type="spellStart"/>
            <w:r w:rsidRPr="005356ED">
              <w:rPr>
                <w:rFonts w:ascii="Times New Roman" w:hAnsi="Times New Roman" w:cs="Times New Roman"/>
                <w:sz w:val="24"/>
                <w:szCs w:val="24"/>
              </w:rPr>
              <w:t>орієнтується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матеріалі</w:t>
            </w:r>
            <w:proofErr w:type="spellEnd"/>
            <w:r w:rsidRPr="005356ED">
              <w:rPr>
                <w:rFonts w:ascii="Times New Roman" w:hAnsi="Times New Roman" w:cs="Times New Roman"/>
                <w:sz w:val="24"/>
                <w:szCs w:val="24"/>
              </w:rPr>
              <w:t xml:space="preserve"> за темою </w:t>
            </w:r>
            <w:proofErr w:type="spellStart"/>
            <w:r w:rsidRPr="005356ED">
              <w:rPr>
                <w:rFonts w:ascii="Times New Roman" w:hAnsi="Times New Roman" w:cs="Times New Roman"/>
                <w:sz w:val="24"/>
                <w:szCs w:val="24"/>
              </w:rPr>
              <w:t>заняття</w:t>
            </w:r>
            <w:proofErr w:type="spellEnd"/>
            <w:r w:rsidRPr="005356ED">
              <w:rPr>
                <w:rFonts w:ascii="Times New Roman" w:hAnsi="Times New Roman" w:cs="Times New Roman"/>
                <w:sz w:val="24"/>
                <w:szCs w:val="24"/>
              </w:rPr>
              <w:t>.</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9A16A1"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t>Умови допуску до підсумкового контролю</w:t>
            </w:r>
          </w:p>
        </w:tc>
        <w:tc>
          <w:tcPr>
            <w:tcW w:w="12162" w:type="dxa"/>
          </w:tcPr>
          <w:p w:rsidR="00353C36" w:rsidRPr="005356ED" w:rsidRDefault="00353C36" w:rsidP="00B004C5">
            <w:pPr>
              <w:pStyle w:val="11"/>
              <w:spacing w:line="240" w:lineRule="auto"/>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Здобувач вищої освіти зобов’язаний відпрацювати пропущені практичні (семінарські) заняття, а також періодичні контрольні роботи. </w:t>
            </w:r>
            <w:proofErr w:type="spellStart"/>
            <w:r w:rsidRPr="005356ED">
              <w:rPr>
                <w:rFonts w:ascii="Times New Roman" w:hAnsi="Times New Roman" w:cs="Times New Roman"/>
                <w:sz w:val="24"/>
                <w:szCs w:val="24"/>
              </w:rPr>
              <w:t>Невиконання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навчального</w:t>
            </w:r>
            <w:proofErr w:type="spellEnd"/>
            <w:r w:rsidRPr="005356ED">
              <w:rPr>
                <w:rFonts w:ascii="Times New Roman" w:hAnsi="Times New Roman" w:cs="Times New Roman"/>
                <w:sz w:val="24"/>
                <w:szCs w:val="24"/>
              </w:rPr>
              <w:t xml:space="preserve"> плану є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недопущення</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 xml:space="preserve">здобувача </w:t>
            </w:r>
            <w:r w:rsidRPr="005356ED">
              <w:rPr>
                <w:rFonts w:ascii="Times New Roman" w:hAnsi="Times New Roman" w:cs="Times New Roman"/>
                <w:sz w:val="24"/>
                <w:szCs w:val="24"/>
              </w:rPr>
              <w:t xml:space="preserve">до </w:t>
            </w:r>
            <w:proofErr w:type="spellStart"/>
            <w:r w:rsidRPr="005356ED">
              <w:rPr>
                <w:rFonts w:ascii="Times New Roman" w:hAnsi="Times New Roman" w:cs="Times New Roman"/>
                <w:sz w:val="24"/>
                <w:szCs w:val="24"/>
              </w:rPr>
              <w:t>підсумкового</w:t>
            </w:r>
            <w:proofErr w:type="spellEnd"/>
            <w:r w:rsidRPr="005356ED">
              <w:rPr>
                <w:rFonts w:ascii="Times New Roman" w:hAnsi="Times New Roman" w:cs="Times New Roman"/>
                <w:sz w:val="24"/>
                <w:szCs w:val="24"/>
              </w:rPr>
              <w:t xml:space="preserve"> контролю.</w:t>
            </w:r>
          </w:p>
        </w:tc>
      </w:tr>
    </w:tbl>
    <w:p w:rsidR="00353C36" w:rsidRDefault="00353C36" w:rsidP="00353C36">
      <w:pPr>
        <w:pStyle w:val="a9"/>
        <w:ind w:left="426" w:firstLine="708"/>
        <w:jc w:val="center"/>
        <w:rPr>
          <w:rFonts w:ascii="Times New Roman" w:hAnsi="Times New Roman" w:cs="Times New Roman"/>
          <w:sz w:val="24"/>
          <w:szCs w:val="24"/>
          <w:lang w:val="uk-UA"/>
        </w:rPr>
      </w:pPr>
    </w:p>
    <w:p w:rsidR="00353C36" w:rsidRDefault="00353C36" w:rsidP="00353C36">
      <w:pPr>
        <w:pStyle w:val="a9"/>
        <w:ind w:left="426" w:firstLine="708"/>
        <w:jc w:val="center"/>
        <w:rPr>
          <w:rFonts w:ascii="Times New Roman" w:hAnsi="Times New Roman" w:cs="Times New Roman"/>
          <w:sz w:val="24"/>
          <w:szCs w:val="24"/>
          <w:lang w:val="uk-UA"/>
        </w:rPr>
      </w:pPr>
    </w:p>
    <w:p w:rsidR="00353C36" w:rsidRPr="008C4DF9" w:rsidRDefault="00353C36" w:rsidP="00353C36">
      <w:pPr>
        <w:pStyle w:val="a9"/>
        <w:ind w:left="426" w:firstLine="708"/>
        <w:jc w:val="center"/>
        <w:rPr>
          <w:rFonts w:ascii="Times New Roman" w:hAnsi="Times New Roman" w:cs="Times New Roman"/>
          <w:sz w:val="28"/>
          <w:szCs w:val="28"/>
          <w:lang w:val="uk-UA"/>
        </w:rPr>
      </w:pPr>
      <w:r w:rsidRPr="008C4DF9">
        <w:rPr>
          <w:rFonts w:ascii="Times New Roman" w:hAnsi="Times New Roman" w:cs="Times New Roman"/>
          <w:sz w:val="28"/>
          <w:szCs w:val="28"/>
          <w:lang w:val="uk-UA"/>
        </w:rPr>
        <w:t>Критерії оцінювання періодичного контролю</w:t>
      </w:r>
    </w:p>
    <w:p w:rsidR="00353C36" w:rsidRPr="008C4DF9" w:rsidRDefault="00353C36" w:rsidP="00353C36">
      <w:pPr>
        <w:pStyle w:val="a9"/>
        <w:ind w:left="426" w:firstLine="708"/>
        <w:rPr>
          <w:rFonts w:ascii="Times New Roman" w:hAnsi="Times New Roman" w:cs="Times New Roman"/>
          <w:color w:val="FF0000"/>
          <w:sz w:val="28"/>
          <w:szCs w:val="28"/>
          <w:lang w:val="uk-UA"/>
        </w:rPr>
      </w:pP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Контрольна робота включає тестові завдання та відповіді на два розгорнуті питання. Максимальна кількість балів – 30.</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Десять тестових завдань по 1 балу – 10 балів.</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Два розгорнуті питання по 10 балів.</w:t>
      </w:r>
    </w:p>
    <w:p w:rsidR="00353C36" w:rsidRPr="008C4DF9" w:rsidRDefault="00353C36" w:rsidP="00353C36">
      <w:pPr>
        <w:pStyle w:val="a9"/>
        <w:ind w:left="426" w:firstLine="708"/>
        <w:rPr>
          <w:rFonts w:ascii="Times New Roman" w:hAnsi="Times New Roman" w:cs="Times New Roman"/>
          <w:sz w:val="28"/>
          <w:szCs w:val="28"/>
          <w:lang w:val="uk-UA"/>
        </w:rPr>
      </w:pPr>
      <w:r w:rsidRPr="008C4DF9">
        <w:rPr>
          <w:rFonts w:ascii="Times New Roman" w:hAnsi="Times New Roman" w:cs="Times New Roman"/>
          <w:sz w:val="28"/>
          <w:szCs w:val="28"/>
          <w:lang w:val="uk-UA"/>
        </w:rPr>
        <w:lastRenderedPageBreak/>
        <w:t>Розгорнуті відповіді на 2 завдання оцінюються за 10-бальною шкалою.</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4-3 бали: здобувач допускає суттєві помилки у викладі матеріалу, порушує логіку відповіді, відтворює матеріал на елементарному рівні.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1-2 балів: здобувач не зміг викласти зміст питання, погано орієнтується в матеріалі, допускаючи при цьому суттєві неточності.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0 балів: відповідь відсутня</w:t>
      </w:r>
    </w:p>
    <w:p w:rsidR="006E3359" w:rsidRPr="00FC4AC1" w:rsidRDefault="006E3359" w:rsidP="006E3359">
      <w:pPr>
        <w:widowControl w:val="0"/>
        <w:jc w:val="center"/>
        <w:rPr>
          <w:rFonts w:ascii="Times New Roman" w:hAnsi="Times New Roman" w:cs="Times New Roman"/>
          <w:b/>
          <w:caps/>
          <w:sz w:val="24"/>
          <w:szCs w:val="24"/>
          <w:lang w:val="uk-UA"/>
        </w:rPr>
      </w:pPr>
    </w:p>
    <w:p w:rsidR="006E3359" w:rsidRPr="00FC4AC1" w:rsidRDefault="006E3359" w:rsidP="00CC5503">
      <w:pPr>
        <w:widowControl w:val="0"/>
        <w:jc w:val="center"/>
        <w:rPr>
          <w:rFonts w:ascii="Times New Roman" w:hAnsi="Times New Roman" w:cs="Times New Roman"/>
          <w:b/>
          <w:caps/>
          <w:sz w:val="24"/>
          <w:szCs w:val="24"/>
          <w:lang w:val="uk-UA"/>
        </w:rPr>
      </w:pPr>
      <w:r w:rsidRPr="00FC4AC1">
        <w:rPr>
          <w:rFonts w:ascii="Times New Roman" w:hAnsi="Times New Roman" w:cs="Times New Roman"/>
          <w:b/>
          <w:caps/>
          <w:sz w:val="24"/>
          <w:szCs w:val="24"/>
          <w:lang w:val="uk-UA"/>
        </w:rPr>
        <w:t>9. Рекомендована література</w:t>
      </w:r>
    </w:p>
    <w:p w:rsidR="00FC4AC1" w:rsidRPr="00370867" w:rsidRDefault="00FC4AC1" w:rsidP="00FC4AC1">
      <w:pPr>
        <w:spacing w:after="0" w:line="240" w:lineRule="auto"/>
        <w:jc w:val="both"/>
        <w:rPr>
          <w:rFonts w:ascii="Times New Roman" w:hAnsi="Times New Roman" w:cs="Times New Roman"/>
          <w:b/>
          <w:sz w:val="28"/>
          <w:szCs w:val="28"/>
          <w:lang w:val="uk-UA"/>
        </w:rPr>
      </w:pPr>
      <w:r w:rsidRPr="00370867">
        <w:rPr>
          <w:rFonts w:ascii="Times New Roman" w:hAnsi="Times New Roman" w:cs="Times New Roman"/>
          <w:b/>
          <w:sz w:val="28"/>
          <w:szCs w:val="28"/>
          <w:lang w:val="uk-UA"/>
        </w:rPr>
        <w:t>Основна</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Арнольд И.В. </w:t>
      </w:r>
      <w:proofErr w:type="spellStart"/>
      <w:r w:rsidRPr="00CF4CE4">
        <w:rPr>
          <w:rFonts w:ascii="Times New Roman" w:hAnsi="Times New Roman" w:cs="Times New Roman"/>
          <w:sz w:val="28"/>
          <w:szCs w:val="28"/>
          <w:lang w:val="uk-UA"/>
        </w:rPr>
        <w:t>Стилистика</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современного</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английского</w:t>
      </w:r>
      <w:proofErr w:type="spellEnd"/>
      <w:r w:rsidRPr="00CF4CE4">
        <w:rPr>
          <w:rFonts w:ascii="Times New Roman" w:hAnsi="Times New Roman" w:cs="Times New Roman"/>
          <w:sz w:val="28"/>
          <w:szCs w:val="28"/>
          <w:lang w:val="uk-UA"/>
        </w:rPr>
        <w:t xml:space="preserve"> язика / И.В. Арнольд. – 3-е </w:t>
      </w:r>
      <w:proofErr w:type="spellStart"/>
      <w:r w:rsidRPr="00CF4CE4">
        <w:rPr>
          <w:rFonts w:ascii="Times New Roman" w:hAnsi="Times New Roman" w:cs="Times New Roman"/>
          <w:sz w:val="28"/>
          <w:szCs w:val="28"/>
          <w:lang w:val="uk-UA"/>
        </w:rPr>
        <w:t>изд</w:t>
      </w:r>
      <w:proofErr w:type="spellEnd"/>
      <w:r w:rsidRPr="00CF4CE4">
        <w:rPr>
          <w:rFonts w:ascii="Times New Roman" w:hAnsi="Times New Roman" w:cs="Times New Roman"/>
          <w:sz w:val="28"/>
          <w:szCs w:val="28"/>
          <w:lang w:val="uk-UA"/>
        </w:rPr>
        <w:t>. – М.: Наука, 1990. – 197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Бабич Н.Д. Практична стилістика і культура української мови / Н.Д. Бабич. – Львів: Світ, 2003. – 430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Виноградов В.В. </w:t>
      </w:r>
      <w:proofErr w:type="spellStart"/>
      <w:r w:rsidRPr="00CF4CE4">
        <w:rPr>
          <w:rFonts w:ascii="Times New Roman" w:hAnsi="Times New Roman" w:cs="Times New Roman"/>
          <w:sz w:val="28"/>
          <w:szCs w:val="28"/>
          <w:lang w:val="uk-UA"/>
        </w:rPr>
        <w:t>Проблемы</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русской</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стилистики</w:t>
      </w:r>
      <w:proofErr w:type="spellEnd"/>
      <w:r w:rsidRPr="00CF4CE4">
        <w:rPr>
          <w:rFonts w:ascii="Times New Roman" w:hAnsi="Times New Roman" w:cs="Times New Roman"/>
          <w:sz w:val="28"/>
          <w:szCs w:val="28"/>
          <w:lang w:val="uk-UA"/>
        </w:rPr>
        <w:t xml:space="preserve"> / В.В. Виноградов. – М.: Наука, 1981. – 281 с. </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4.</w:t>
      </w:r>
      <w:r w:rsidRPr="00CF4CE4">
        <w:rPr>
          <w:rFonts w:ascii="Times New Roman" w:hAnsi="Times New Roman" w:cs="Times New Roman"/>
          <w:sz w:val="28"/>
          <w:szCs w:val="28"/>
          <w:lang w:val="uk-UA"/>
        </w:rPr>
        <w:tab/>
        <w:t xml:space="preserve">Винокур Т.Г. </w:t>
      </w:r>
      <w:proofErr w:type="spellStart"/>
      <w:r w:rsidRPr="00CF4CE4">
        <w:rPr>
          <w:rFonts w:ascii="Times New Roman" w:hAnsi="Times New Roman" w:cs="Times New Roman"/>
          <w:sz w:val="28"/>
          <w:szCs w:val="28"/>
          <w:lang w:val="uk-UA"/>
        </w:rPr>
        <w:t>Закономерности</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стилистического</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использования</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языковых</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единиц</w:t>
      </w:r>
      <w:proofErr w:type="spellEnd"/>
      <w:r w:rsidRPr="00CF4CE4">
        <w:rPr>
          <w:rFonts w:ascii="Times New Roman" w:hAnsi="Times New Roman" w:cs="Times New Roman"/>
          <w:sz w:val="28"/>
          <w:szCs w:val="28"/>
          <w:lang w:val="uk-UA"/>
        </w:rPr>
        <w:t xml:space="preserve"> / Т.Г. Винокур. – М.: Наука, 1980. – 187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Волкотруб</w:t>
      </w:r>
      <w:proofErr w:type="spellEnd"/>
      <w:r w:rsidRPr="00CF4CE4">
        <w:rPr>
          <w:rFonts w:ascii="Times New Roman" w:hAnsi="Times New Roman" w:cs="Times New Roman"/>
          <w:sz w:val="28"/>
          <w:szCs w:val="28"/>
          <w:lang w:val="uk-UA"/>
        </w:rPr>
        <w:t xml:space="preserve"> Г.Й. Практична стилістика української мови: Використання </w:t>
      </w:r>
      <w:proofErr w:type="spellStart"/>
      <w:r w:rsidRPr="00CF4CE4">
        <w:rPr>
          <w:rFonts w:ascii="Times New Roman" w:hAnsi="Times New Roman" w:cs="Times New Roman"/>
          <w:sz w:val="28"/>
          <w:szCs w:val="28"/>
          <w:lang w:val="uk-UA"/>
        </w:rPr>
        <w:t>морфол</w:t>
      </w:r>
      <w:proofErr w:type="spellEnd"/>
      <w:r w:rsidRPr="00CF4CE4">
        <w:rPr>
          <w:rFonts w:ascii="Times New Roman" w:hAnsi="Times New Roman" w:cs="Times New Roman"/>
          <w:sz w:val="28"/>
          <w:szCs w:val="28"/>
          <w:lang w:val="uk-UA"/>
        </w:rPr>
        <w:t xml:space="preserve">. засобів мови: Навчальний посібник / Г. Й. </w:t>
      </w:r>
      <w:proofErr w:type="spellStart"/>
      <w:r w:rsidRPr="00CF4CE4">
        <w:rPr>
          <w:rFonts w:ascii="Times New Roman" w:hAnsi="Times New Roman" w:cs="Times New Roman"/>
          <w:sz w:val="28"/>
          <w:szCs w:val="28"/>
          <w:lang w:val="uk-UA"/>
        </w:rPr>
        <w:t>Волкотруб</w:t>
      </w:r>
      <w:proofErr w:type="spellEnd"/>
      <w:r w:rsidRPr="00CF4CE4">
        <w:rPr>
          <w:rFonts w:ascii="Times New Roman" w:hAnsi="Times New Roman" w:cs="Times New Roman"/>
          <w:sz w:val="28"/>
          <w:szCs w:val="28"/>
          <w:lang w:val="uk-UA"/>
        </w:rPr>
        <w:t>. – К.: ТОВ “ЛТД”, 1998. – 176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Волкотруб</w:t>
      </w:r>
      <w:proofErr w:type="spellEnd"/>
      <w:r w:rsidRPr="00CF4CE4">
        <w:rPr>
          <w:rFonts w:ascii="Times New Roman" w:hAnsi="Times New Roman" w:cs="Times New Roman"/>
          <w:sz w:val="28"/>
          <w:szCs w:val="28"/>
          <w:lang w:val="uk-UA"/>
        </w:rPr>
        <w:t xml:space="preserve"> Г.Й. Практична стилістика української мови: Навчальний посібник / Г.Й. </w:t>
      </w:r>
      <w:proofErr w:type="spellStart"/>
      <w:r w:rsidRPr="00CF4CE4">
        <w:rPr>
          <w:rFonts w:ascii="Times New Roman" w:hAnsi="Times New Roman" w:cs="Times New Roman"/>
          <w:sz w:val="28"/>
          <w:szCs w:val="28"/>
          <w:lang w:val="uk-UA"/>
        </w:rPr>
        <w:t>Волкотруб</w:t>
      </w:r>
      <w:proofErr w:type="spellEnd"/>
      <w:r w:rsidRPr="00CF4CE4">
        <w:rPr>
          <w:rFonts w:ascii="Times New Roman" w:hAnsi="Times New Roman" w:cs="Times New Roman"/>
          <w:sz w:val="28"/>
          <w:szCs w:val="28"/>
          <w:lang w:val="uk-UA"/>
        </w:rPr>
        <w:t>. – Тернопіль: Підручники і посібники, 2011. – 256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Гладкий М. Стилістика як праця газетяра-журналіста / М. Гладкий // Проблема культури українського слова. – 1928. – № 5. – С.18 – 23.</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Головин</w:t>
      </w:r>
      <w:proofErr w:type="spellEnd"/>
      <w:r w:rsidRPr="00CF4CE4">
        <w:rPr>
          <w:rFonts w:ascii="Times New Roman" w:hAnsi="Times New Roman" w:cs="Times New Roman"/>
          <w:sz w:val="28"/>
          <w:szCs w:val="28"/>
          <w:lang w:val="uk-UA"/>
        </w:rPr>
        <w:t xml:space="preserve"> Б.Н. </w:t>
      </w:r>
      <w:proofErr w:type="spellStart"/>
      <w:r w:rsidRPr="00CF4CE4">
        <w:rPr>
          <w:rFonts w:ascii="Times New Roman" w:hAnsi="Times New Roman" w:cs="Times New Roman"/>
          <w:sz w:val="28"/>
          <w:szCs w:val="28"/>
          <w:lang w:val="uk-UA"/>
        </w:rPr>
        <w:t>Основы</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культуры</w:t>
      </w:r>
      <w:proofErr w:type="spellEnd"/>
      <w:r w:rsidRPr="00CF4CE4">
        <w:rPr>
          <w:rFonts w:ascii="Times New Roman" w:hAnsi="Times New Roman" w:cs="Times New Roman"/>
          <w:sz w:val="28"/>
          <w:szCs w:val="28"/>
          <w:lang w:val="uk-UA"/>
        </w:rPr>
        <w:t xml:space="preserve"> речи / Б.Н. </w:t>
      </w:r>
      <w:proofErr w:type="spellStart"/>
      <w:r w:rsidRPr="00CF4CE4">
        <w:rPr>
          <w:rFonts w:ascii="Times New Roman" w:hAnsi="Times New Roman" w:cs="Times New Roman"/>
          <w:sz w:val="28"/>
          <w:szCs w:val="28"/>
          <w:lang w:val="uk-UA"/>
        </w:rPr>
        <w:t>Головин</w:t>
      </w:r>
      <w:proofErr w:type="spellEnd"/>
      <w:r w:rsidRPr="00CF4CE4">
        <w:rPr>
          <w:rFonts w:ascii="Times New Roman" w:hAnsi="Times New Roman" w:cs="Times New Roman"/>
          <w:sz w:val="28"/>
          <w:szCs w:val="28"/>
          <w:lang w:val="uk-UA"/>
        </w:rPr>
        <w:t>. – М.: Наука, 1980. – 225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lastRenderedPageBreak/>
        <w:t>Дудик П.С. Стилістика української мови / П.С. Дудик. – К.: Академія, 2005. – 271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Єрмоленко С.Я. Нариси з української словесності (стилістика та культура мови) / С.Я. Єрмоленко. – К.: Наук. думка, 1999. – 319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Єрмоленко С.Я. Синтаксис і стилістична семантика / С.Я. Єрмоленко . – К.: Наук. думка, 1987. – 219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Коваль А.П. Практична стилістика сучасної української мови / А.П. Коваль. – 3-є вид. – К.: Вища школа, 1987. – 350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Кравець Л.В. Стилістика української мови: Практикум / Л.В. Кравець. – К.: Наук. думка,  2003. – 179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Мацько Л.І. Стилістичні функції морфологічних одиниць: Теоретичні питання стилістики / Л.І. Мацько. – К.: Рад. </w:t>
      </w:r>
      <w:proofErr w:type="spellStart"/>
      <w:r w:rsidRPr="00CF4CE4">
        <w:rPr>
          <w:rFonts w:ascii="Times New Roman" w:hAnsi="Times New Roman" w:cs="Times New Roman"/>
          <w:sz w:val="28"/>
          <w:szCs w:val="28"/>
          <w:lang w:val="uk-UA"/>
        </w:rPr>
        <w:t>шк</w:t>
      </w:r>
      <w:proofErr w:type="spellEnd"/>
      <w:r w:rsidRPr="00CF4CE4">
        <w:rPr>
          <w:rFonts w:ascii="Times New Roman" w:hAnsi="Times New Roman" w:cs="Times New Roman"/>
          <w:sz w:val="28"/>
          <w:szCs w:val="28"/>
          <w:lang w:val="uk-UA"/>
        </w:rPr>
        <w:t>., 1972. – 218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Мацько Л.І. Стиль як основне поняття стилістики / Л.І. Мацько // </w:t>
      </w:r>
      <w:proofErr w:type="spellStart"/>
      <w:r w:rsidRPr="00CF4CE4">
        <w:rPr>
          <w:rFonts w:ascii="Times New Roman" w:hAnsi="Times New Roman" w:cs="Times New Roman"/>
          <w:sz w:val="28"/>
          <w:szCs w:val="28"/>
          <w:lang w:val="uk-UA"/>
        </w:rPr>
        <w:t>Укр</w:t>
      </w:r>
      <w:proofErr w:type="spellEnd"/>
      <w:r w:rsidRPr="00CF4CE4">
        <w:rPr>
          <w:rFonts w:ascii="Times New Roman" w:hAnsi="Times New Roman" w:cs="Times New Roman"/>
          <w:sz w:val="28"/>
          <w:szCs w:val="28"/>
          <w:lang w:val="uk-UA"/>
        </w:rPr>
        <w:t>. мовознавство. – К.: Наук. думка, 1990. – С. 119 – 136.</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Мацько Л.І. Стилістика української мови / Л.І. Мацько, О.М. Сидоренко, О.М. Мацько. – К.: Вища школа, 2003. – 462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Пентилюк</w:t>
      </w:r>
      <w:proofErr w:type="spellEnd"/>
      <w:r w:rsidRPr="00CF4CE4">
        <w:rPr>
          <w:rFonts w:ascii="Times New Roman" w:hAnsi="Times New Roman" w:cs="Times New Roman"/>
          <w:sz w:val="28"/>
          <w:szCs w:val="28"/>
          <w:lang w:val="uk-UA"/>
        </w:rPr>
        <w:t xml:space="preserve"> М.І. Культура мови і стилістика / М.І. </w:t>
      </w:r>
      <w:proofErr w:type="spellStart"/>
      <w:r w:rsidRPr="00CF4CE4">
        <w:rPr>
          <w:rFonts w:ascii="Times New Roman" w:hAnsi="Times New Roman" w:cs="Times New Roman"/>
          <w:sz w:val="28"/>
          <w:szCs w:val="28"/>
          <w:lang w:val="uk-UA"/>
        </w:rPr>
        <w:t>Пентилюк</w:t>
      </w:r>
      <w:proofErr w:type="spellEnd"/>
      <w:r w:rsidRPr="00CF4CE4">
        <w:rPr>
          <w:rFonts w:ascii="Times New Roman" w:hAnsi="Times New Roman" w:cs="Times New Roman"/>
          <w:sz w:val="28"/>
          <w:szCs w:val="28"/>
          <w:lang w:val="uk-UA"/>
        </w:rPr>
        <w:t>. – К.: Просвіта, 1994. – 439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Пономарів О.Д. Стилістика сучасної української мови / О.Д. Пономарів. – Тернопіль: Навчальна книга, 2000. – 248 с. </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Понмарів</w:t>
      </w:r>
      <w:proofErr w:type="spellEnd"/>
      <w:r w:rsidRPr="00CF4CE4">
        <w:rPr>
          <w:rFonts w:ascii="Times New Roman" w:hAnsi="Times New Roman" w:cs="Times New Roman"/>
          <w:sz w:val="28"/>
          <w:szCs w:val="28"/>
          <w:lang w:val="uk-UA"/>
        </w:rPr>
        <w:t xml:space="preserve"> О. Культура слова. Мовностилістичні поради / О. Пономарів. – К.: Вища школа, 1999. – 128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Сучасна українська літературна мова: Стилістика / І.К. Білодід. – К.: Вища школа, 1973. – 548 с. </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Чабаненко В.А. Стилістика експресивних засобів української мови / В.А. Чабаненко. – Запоріжжя: ЗДУ, 2002. – 351 с.</w:t>
      </w:r>
    </w:p>
    <w:p w:rsidR="00F87B64" w:rsidRPr="00CF4CE4" w:rsidRDefault="00F87B64" w:rsidP="00CF4CE4">
      <w:pPr>
        <w:pStyle w:val="a9"/>
        <w:numPr>
          <w:ilvl w:val="0"/>
          <w:numId w:val="47"/>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Чередниченко І.Г. Нариси з загальної стилістики сучасної української мови / І.Г. Чередниченко. – К.: Наука, 1962. –  495 с.</w:t>
      </w:r>
    </w:p>
    <w:p w:rsidR="00F87B64" w:rsidRDefault="00F87B64" w:rsidP="00F87B64">
      <w:pPr>
        <w:spacing w:after="0" w:line="240" w:lineRule="auto"/>
        <w:jc w:val="both"/>
        <w:rPr>
          <w:rFonts w:ascii="Times New Roman" w:hAnsi="Times New Roman" w:cs="Times New Roman"/>
          <w:sz w:val="28"/>
          <w:szCs w:val="28"/>
          <w:lang w:val="uk-UA"/>
        </w:rPr>
      </w:pPr>
    </w:p>
    <w:p w:rsidR="00FC4AC1" w:rsidRPr="00370867" w:rsidRDefault="00FC4AC1" w:rsidP="00F87B64">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Допоміжна</w:t>
      </w:r>
    </w:p>
    <w:p w:rsidR="00F87B64" w:rsidRPr="00CF4CE4" w:rsidRDefault="00F87B64" w:rsidP="00CF4CE4">
      <w:pPr>
        <w:pStyle w:val="a9"/>
        <w:numPr>
          <w:ilvl w:val="0"/>
          <w:numId w:val="49"/>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Антисуржик</w:t>
      </w:r>
      <w:proofErr w:type="spellEnd"/>
      <w:r w:rsidRPr="00CF4CE4">
        <w:rPr>
          <w:rFonts w:ascii="Times New Roman" w:hAnsi="Times New Roman" w:cs="Times New Roman"/>
          <w:sz w:val="28"/>
          <w:szCs w:val="28"/>
          <w:lang w:val="uk-UA"/>
        </w:rPr>
        <w:t xml:space="preserve">. Вчимося ввічливо поводитись і правильно говорити. – Львів: Світ, 1994. </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2.Біляєв О. Лінгвістичний аналіз мовлення вчителя // Українська мова і література. - №1. – 1999. – С.39-49. </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Вихованець І.Р. Таїна слова. – К.: Рад. школа, 1990.</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Вихованець І.Р. У світі граматики. – К.: Рад. школа, 1987.</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Головин</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Б.Н.Основы</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культуры</w:t>
      </w:r>
      <w:proofErr w:type="spellEnd"/>
      <w:r w:rsidRPr="00CF4CE4">
        <w:rPr>
          <w:rFonts w:ascii="Times New Roman" w:hAnsi="Times New Roman" w:cs="Times New Roman"/>
          <w:sz w:val="28"/>
          <w:szCs w:val="28"/>
          <w:lang w:val="uk-UA"/>
        </w:rPr>
        <w:t xml:space="preserve"> речи. – М.: Наука,  1988.</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Дорошенко С.І. Граматична стилістика української мови. – К.: Вища школа,1985.</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Загнітко</w:t>
      </w:r>
      <w:proofErr w:type="spellEnd"/>
      <w:r w:rsidRPr="00CF4CE4">
        <w:rPr>
          <w:rFonts w:ascii="Times New Roman" w:hAnsi="Times New Roman" w:cs="Times New Roman"/>
          <w:sz w:val="28"/>
          <w:szCs w:val="28"/>
          <w:lang w:val="uk-UA"/>
        </w:rPr>
        <w:t xml:space="preserve"> А. Слово у душі – душа у слові. – Донецьк: Академія, 1997.</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lastRenderedPageBreak/>
        <w:t>Караванський С. Російсько-український словник складної лексики. – К., 1999. – 452 с.</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Пентилюк</w:t>
      </w:r>
      <w:proofErr w:type="spellEnd"/>
      <w:r w:rsidRPr="00CF4CE4">
        <w:rPr>
          <w:rFonts w:ascii="Times New Roman" w:hAnsi="Times New Roman" w:cs="Times New Roman"/>
          <w:sz w:val="28"/>
          <w:szCs w:val="28"/>
          <w:lang w:val="uk-UA"/>
        </w:rPr>
        <w:t xml:space="preserve"> М.І. Робота із стилістики в 8-9 </w:t>
      </w:r>
      <w:proofErr w:type="spellStart"/>
      <w:r w:rsidRPr="00CF4CE4">
        <w:rPr>
          <w:rFonts w:ascii="Times New Roman" w:hAnsi="Times New Roman" w:cs="Times New Roman"/>
          <w:sz w:val="28"/>
          <w:szCs w:val="28"/>
          <w:lang w:val="uk-UA"/>
        </w:rPr>
        <w:t>клсах</w:t>
      </w:r>
      <w:proofErr w:type="spellEnd"/>
      <w:r w:rsidRPr="00CF4CE4">
        <w:rPr>
          <w:rFonts w:ascii="Times New Roman" w:hAnsi="Times New Roman" w:cs="Times New Roman"/>
          <w:sz w:val="28"/>
          <w:szCs w:val="28"/>
          <w:lang w:val="uk-UA"/>
        </w:rPr>
        <w:t>. – К.: Рад школа, 1989.</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Пономарів О.Д. Стилістика сучасної української мови. К.: Либідь, 1993. -  248 с.</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proofErr w:type="spellStart"/>
      <w:r w:rsidRPr="00CF4CE4">
        <w:rPr>
          <w:rFonts w:ascii="Times New Roman" w:hAnsi="Times New Roman" w:cs="Times New Roman"/>
          <w:sz w:val="28"/>
          <w:szCs w:val="28"/>
          <w:lang w:val="uk-UA"/>
        </w:rPr>
        <w:t>Розенталь</w:t>
      </w:r>
      <w:proofErr w:type="spellEnd"/>
      <w:r w:rsidRPr="00CF4CE4">
        <w:rPr>
          <w:rFonts w:ascii="Times New Roman" w:hAnsi="Times New Roman" w:cs="Times New Roman"/>
          <w:sz w:val="28"/>
          <w:szCs w:val="28"/>
          <w:lang w:val="uk-UA"/>
        </w:rPr>
        <w:t xml:space="preserve"> Д.Э., Голуб И.Б. </w:t>
      </w:r>
      <w:proofErr w:type="spellStart"/>
      <w:r w:rsidRPr="00CF4CE4">
        <w:rPr>
          <w:rFonts w:ascii="Times New Roman" w:hAnsi="Times New Roman" w:cs="Times New Roman"/>
          <w:sz w:val="28"/>
          <w:szCs w:val="28"/>
          <w:lang w:val="uk-UA"/>
        </w:rPr>
        <w:t>Секреты</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стилистики</w:t>
      </w:r>
      <w:proofErr w:type="spellEnd"/>
      <w:r w:rsidRPr="00CF4CE4">
        <w:rPr>
          <w:rFonts w:ascii="Times New Roman" w:hAnsi="Times New Roman" w:cs="Times New Roman"/>
          <w:sz w:val="28"/>
          <w:szCs w:val="28"/>
          <w:lang w:val="uk-UA"/>
        </w:rPr>
        <w:t xml:space="preserve">. – М.: </w:t>
      </w:r>
      <w:proofErr w:type="spellStart"/>
      <w:r w:rsidRPr="00CF4CE4">
        <w:rPr>
          <w:rFonts w:ascii="Times New Roman" w:hAnsi="Times New Roman" w:cs="Times New Roman"/>
          <w:sz w:val="28"/>
          <w:szCs w:val="28"/>
          <w:lang w:val="uk-UA"/>
        </w:rPr>
        <w:t>Айрис</w:t>
      </w:r>
      <w:proofErr w:type="spellEnd"/>
      <w:r w:rsidRPr="00CF4CE4">
        <w:rPr>
          <w:rFonts w:ascii="Times New Roman" w:hAnsi="Times New Roman" w:cs="Times New Roman"/>
          <w:sz w:val="28"/>
          <w:szCs w:val="28"/>
          <w:lang w:val="uk-UA"/>
        </w:rPr>
        <w:t>, 1996.</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Російсько-український фразеологічний </w:t>
      </w:r>
      <w:proofErr w:type="spellStart"/>
      <w:r w:rsidRPr="00CF4CE4">
        <w:rPr>
          <w:rFonts w:ascii="Times New Roman" w:hAnsi="Times New Roman" w:cs="Times New Roman"/>
          <w:sz w:val="28"/>
          <w:szCs w:val="28"/>
          <w:lang w:val="uk-UA"/>
        </w:rPr>
        <w:t>словник.Фразеологія</w:t>
      </w:r>
      <w:proofErr w:type="spellEnd"/>
      <w:r w:rsidRPr="00CF4CE4">
        <w:rPr>
          <w:rFonts w:ascii="Times New Roman" w:hAnsi="Times New Roman" w:cs="Times New Roman"/>
          <w:sz w:val="28"/>
          <w:szCs w:val="28"/>
          <w:lang w:val="uk-UA"/>
        </w:rPr>
        <w:t xml:space="preserve"> ділової мови. Уложили </w:t>
      </w:r>
      <w:proofErr w:type="spellStart"/>
      <w:r w:rsidRPr="00CF4CE4">
        <w:rPr>
          <w:rFonts w:ascii="Times New Roman" w:hAnsi="Times New Roman" w:cs="Times New Roman"/>
          <w:sz w:val="28"/>
          <w:szCs w:val="28"/>
          <w:lang w:val="uk-UA"/>
        </w:rPr>
        <w:t>В.Підмогильний-Є.Плужник</w:t>
      </w:r>
      <w:proofErr w:type="spellEnd"/>
      <w:r w:rsidRPr="00CF4CE4">
        <w:rPr>
          <w:rFonts w:ascii="Times New Roman" w:hAnsi="Times New Roman" w:cs="Times New Roman"/>
          <w:sz w:val="28"/>
          <w:szCs w:val="28"/>
          <w:lang w:val="uk-UA"/>
        </w:rPr>
        <w:t>. – К.:  УКСП “Кобза”, 1993.</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Словник труднощів української мови. – </w:t>
      </w:r>
      <w:proofErr w:type="spellStart"/>
      <w:r w:rsidRPr="00CF4CE4">
        <w:rPr>
          <w:rFonts w:ascii="Times New Roman" w:hAnsi="Times New Roman" w:cs="Times New Roman"/>
          <w:sz w:val="28"/>
          <w:szCs w:val="28"/>
          <w:lang w:val="uk-UA"/>
        </w:rPr>
        <w:t>К.:Рад</w:t>
      </w:r>
      <w:proofErr w:type="spellEnd"/>
      <w:r w:rsidRPr="00CF4CE4">
        <w:rPr>
          <w:rFonts w:ascii="Times New Roman" w:hAnsi="Times New Roman" w:cs="Times New Roman"/>
          <w:sz w:val="28"/>
          <w:szCs w:val="28"/>
          <w:lang w:val="uk-UA"/>
        </w:rPr>
        <w:t>. школа, 1989.</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Сучасна українська літературна мова. Стилістика. – К.: Наук. думка, 1973.</w:t>
      </w:r>
    </w:p>
    <w:p w:rsidR="00F87B64" w:rsidRPr="00CF4CE4" w:rsidRDefault="00F87B64" w:rsidP="00CF4CE4">
      <w:pPr>
        <w:pStyle w:val="a9"/>
        <w:numPr>
          <w:ilvl w:val="0"/>
          <w:numId w:val="48"/>
        </w:numPr>
        <w:spacing w:after="0" w:line="240" w:lineRule="auto"/>
        <w:jc w:val="both"/>
        <w:rPr>
          <w:rFonts w:ascii="Times New Roman" w:hAnsi="Times New Roman" w:cs="Times New Roman"/>
          <w:sz w:val="28"/>
          <w:szCs w:val="28"/>
          <w:lang w:val="uk-UA"/>
        </w:rPr>
      </w:pPr>
      <w:r w:rsidRPr="00CF4CE4">
        <w:rPr>
          <w:rFonts w:ascii="Times New Roman" w:hAnsi="Times New Roman" w:cs="Times New Roman"/>
          <w:sz w:val="28"/>
          <w:szCs w:val="28"/>
          <w:lang w:val="uk-UA"/>
        </w:rPr>
        <w:t xml:space="preserve">Учіться висловлюватися / </w:t>
      </w:r>
      <w:proofErr w:type="spellStart"/>
      <w:r w:rsidRPr="00CF4CE4">
        <w:rPr>
          <w:rFonts w:ascii="Times New Roman" w:hAnsi="Times New Roman" w:cs="Times New Roman"/>
          <w:sz w:val="28"/>
          <w:szCs w:val="28"/>
          <w:lang w:val="uk-UA"/>
        </w:rPr>
        <w:t>П.І.Білоусенко</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Ю.О.Арешенков,Г.М.Віняр</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М.М.Віняр</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М.М.Скиба</w:t>
      </w:r>
      <w:proofErr w:type="spellEnd"/>
      <w:r w:rsidRPr="00CF4CE4">
        <w:rPr>
          <w:rFonts w:ascii="Times New Roman" w:hAnsi="Times New Roman" w:cs="Times New Roman"/>
          <w:sz w:val="28"/>
          <w:szCs w:val="28"/>
          <w:lang w:val="uk-UA"/>
        </w:rPr>
        <w:t xml:space="preserve">, </w:t>
      </w:r>
      <w:proofErr w:type="spellStart"/>
      <w:r w:rsidRPr="00CF4CE4">
        <w:rPr>
          <w:rFonts w:ascii="Times New Roman" w:hAnsi="Times New Roman" w:cs="Times New Roman"/>
          <w:sz w:val="28"/>
          <w:szCs w:val="28"/>
          <w:lang w:val="uk-UA"/>
        </w:rPr>
        <w:t>В.В.Явір</w:t>
      </w:r>
      <w:proofErr w:type="spellEnd"/>
      <w:r w:rsidRPr="00CF4CE4">
        <w:rPr>
          <w:rFonts w:ascii="Times New Roman" w:hAnsi="Times New Roman" w:cs="Times New Roman"/>
          <w:sz w:val="28"/>
          <w:szCs w:val="28"/>
          <w:lang w:val="uk-UA"/>
        </w:rPr>
        <w:t xml:space="preserve">. – </w:t>
      </w:r>
      <w:proofErr w:type="spellStart"/>
      <w:r w:rsidRPr="00CF4CE4">
        <w:rPr>
          <w:rFonts w:ascii="Times New Roman" w:hAnsi="Times New Roman" w:cs="Times New Roman"/>
          <w:sz w:val="28"/>
          <w:szCs w:val="28"/>
          <w:lang w:val="uk-UA"/>
        </w:rPr>
        <w:t>К.Рад.школа</w:t>
      </w:r>
      <w:proofErr w:type="spellEnd"/>
      <w:r w:rsidRPr="00CF4CE4">
        <w:rPr>
          <w:rFonts w:ascii="Times New Roman" w:hAnsi="Times New Roman" w:cs="Times New Roman"/>
          <w:sz w:val="28"/>
          <w:szCs w:val="28"/>
          <w:lang w:val="uk-UA"/>
        </w:rPr>
        <w:t>, 1999.</w:t>
      </w:r>
    </w:p>
    <w:p w:rsidR="006E3359" w:rsidRPr="00CF4CE4" w:rsidRDefault="00F87B64" w:rsidP="00CF4CE4">
      <w:pPr>
        <w:pStyle w:val="a9"/>
        <w:numPr>
          <w:ilvl w:val="0"/>
          <w:numId w:val="48"/>
        </w:numPr>
        <w:spacing w:after="0" w:line="240" w:lineRule="auto"/>
        <w:jc w:val="both"/>
        <w:rPr>
          <w:rFonts w:ascii="Times New Roman" w:hAnsi="Times New Roman" w:cs="Times New Roman"/>
          <w:color w:val="FF0000"/>
          <w:sz w:val="24"/>
          <w:szCs w:val="24"/>
          <w:lang w:val="uk-UA"/>
        </w:rPr>
      </w:pPr>
      <w:r w:rsidRPr="00CF4CE4">
        <w:rPr>
          <w:rFonts w:ascii="Times New Roman" w:hAnsi="Times New Roman" w:cs="Times New Roman"/>
          <w:sz w:val="28"/>
          <w:szCs w:val="28"/>
          <w:lang w:val="uk-UA"/>
        </w:rPr>
        <w:t>Чак Є. Складні випадки вживання слів. – К.: Рад. Школа, 1984.</w:t>
      </w:r>
    </w:p>
    <w:sectPr w:rsidR="006E3359" w:rsidRPr="00CF4CE4" w:rsidSect="006E3359">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CC"/>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A"/>
    <w:multiLevelType w:val="multilevel"/>
    <w:tmpl w:val="0000000A"/>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5644BF"/>
    <w:multiLevelType w:val="hybridMultilevel"/>
    <w:tmpl w:val="FD2E95B2"/>
    <w:lvl w:ilvl="0" w:tplc="AD82C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25D6197"/>
    <w:multiLevelType w:val="hybridMultilevel"/>
    <w:tmpl w:val="3940A3EC"/>
    <w:lvl w:ilvl="0" w:tplc="048CBED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B1DAA"/>
    <w:multiLevelType w:val="multilevel"/>
    <w:tmpl w:val="000000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B73AE3"/>
    <w:multiLevelType w:val="multilevel"/>
    <w:tmpl w:val="9B14EB5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D81CBA"/>
    <w:multiLevelType w:val="multilevel"/>
    <w:tmpl w:val="D82A77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3A0852"/>
    <w:multiLevelType w:val="hybridMultilevel"/>
    <w:tmpl w:val="C79C49DC"/>
    <w:lvl w:ilvl="0" w:tplc="0419000F">
      <w:start w:val="1"/>
      <w:numFmt w:val="decimal"/>
      <w:lvlText w:val="%1."/>
      <w:lvlJc w:val="left"/>
      <w:pPr>
        <w:ind w:left="816" w:hanging="360"/>
      </w:p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9" w15:restartNumberingAfterBreak="0">
    <w:nsid w:val="167D77CA"/>
    <w:multiLevelType w:val="hybridMultilevel"/>
    <w:tmpl w:val="7F3EE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1AF2688C"/>
    <w:multiLevelType w:val="multilevel"/>
    <w:tmpl w:val="000000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9204EC"/>
    <w:multiLevelType w:val="hybridMultilevel"/>
    <w:tmpl w:val="0BC86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3518F"/>
    <w:multiLevelType w:val="multilevel"/>
    <w:tmpl w:val="000000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9111CAB"/>
    <w:multiLevelType w:val="hybridMultilevel"/>
    <w:tmpl w:val="E648D426"/>
    <w:lvl w:ilvl="0" w:tplc="6950847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CB1BE2"/>
    <w:multiLevelType w:val="hybridMultilevel"/>
    <w:tmpl w:val="C20CD21C"/>
    <w:lvl w:ilvl="0" w:tplc="0419000F">
      <w:start w:val="1"/>
      <w:numFmt w:val="decimal"/>
      <w:lvlText w:val="%1."/>
      <w:lvlJc w:val="left"/>
      <w:pPr>
        <w:ind w:left="816" w:hanging="360"/>
      </w:p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16" w15:restartNumberingAfterBreak="0">
    <w:nsid w:val="2B6C01BE"/>
    <w:multiLevelType w:val="hybridMultilevel"/>
    <w:tmpl w:val="D9F65642"/>
    <w:lvl w:ilvl="0" w:tplc="0D944F8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08354B"/>
    <w:multiLevelType w:val="hybridMultilevel"/>
    <w:tmpl w:val="86CA5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414F57"/>
    <w:multiLevelType w:val="hybridMultilevel"/>
    <w:tmpl w:val="07FCC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07C3887"/>
    <w:multiLevelType w:val="hybridMultilevel"/>
    <w:tmpl w:val="7FDA6DA6"/>
    <w:lvl w:ilvl="0" w:tplc="0419000F">
      <w:start w:val="1"/>
      <w:numFmt w:val="decimal"/>
      <w:lvlText w:val="%1."/>
      <w:lvlJc w:val="left"/>
      <w:pPr>
        <w:ind w:left="1176"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16769DF"/>
    <w:multiLevelType w:val="multilevel"/>
    <w:tmpl w:val="DB0CF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242236"/>
    <w:multiLevelType w:val="hybridMultilevel"/>
    <w:tmpl w:val="6A00EEF4"/>
    <w:lvl w:ilvl="0" w:tplc="AD82CFF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3F0FB9"/>
    <w:multiLevelType w:val="multilevel"/>
    <w:tmpl w:val="D8220756"/>
    <w:lvl w:ilvl="0">
      <w:start w:val="1"/>
      <w:numFmt w:val="decimal"/>
      <w:lvlText w:val="%1."/>
      <w:lvlJc w:val="left"/>
      <w:pPr>
        <w:tabs>
          <w:tab w:val="num" w:pos="0"/>
        </w:tabs>
        <w:ind w:left="720" w:hanging="360"/>
      </w:pPr>
      <w:rPr>
        <w:rFonts w:ascii="Times New Roman" w:hAnsi="Times New Roman" w:cs="Times New Roman" w:hint="default"/>
        <w:i w:val="0"/>
        <w:color w:val="auto"/>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4C4BCF"/>
    <w:multiLevelType w:val="hybridMultilevel"/>
    <w:tmpl w:val="9954B0DE"/>
    <w:lvl w:ilvl="0" w:tplc="F104A550">
      <w:start w:val="11"/>
      <w:numFmt w:val="decimal"/>
      <w:lvlText w:val="%1."/>
      <w:lvlJc w:val="left"/>
      <w:pPr>
        <w:ind w:left="1084" w:hanging="375"/>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8" w15:restartNumberingAfterBreak="0">
    <w:nsid w:val="5019157A"/>
    <w:multiLevelType w:val="hybridMultilevel"/>
    <w:tmpl w:val="482E9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354758"/>
    <w:multiLevelType w:val="hybridMultilevel"/>
    <w:tmpl w:val="8F8EC514"/>
    <w:lvl w:ilvl="0" w:tplc="0419000F">
      <w:start w:val="1"/>
      <w:numFmt w:val="decimal"/>
      <w:lvlText w:val="%1."/>
      <w:lvlJc w:val="left"/>
      <w:pPr>
        <w:ind w:left="816" w:hanging="360"/>
      </w:p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30"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31" w15:restartNumberingAfterBreak="0">
    <w:nsid w:val="5C2367D1"/>
    <w:multiLevelType w:val="hybridMultilevel"/>
    <w:tmpl w:val="2644625E"/>
    <w:lvl w:ilvl="0" w:tplc="444C66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EF53A5"/>
    <w:multiLevelType w:val="hybridMultilevel"/>
    <w:tmpl w:val="7166B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FB14797"/>
    <w:multiLevelType w:val="hybridMultilevel"/>
    <w:tmpl w:val="6EE84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6224444C"/>
    <w:multiLevelType w:val="hybridMultilevel"/>
    <w:tmpl w:val="94003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62C51"/>
    <w:multiLevelType w:val="hybridMultilevel"/>
    <w:tmpl w:val="6116F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BC3DAE"/>
    <w:multiLevelType w:val="multilevel"/>
    <w:tmpl w:val="000000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EF860A5"/>
    <w:multiLevelType w:val="singleLevel"/>
    <w:tmpl w:val="E26AC072"/>
    <w:lvl w:ilvl="0">
      <w:start w:val="1"/>
      <w:numFmt w:val="decimal"/>
      <w:lvlText w:val="%1."/>
      <w:legacy w:legacy="1" w:legacySpace="0" w:legacyIndent="360"/>
      <w:lvlJc w:val="left"/>
      <w:rPr>
        <w:rFonts w:ascii="Times New Roman" w:hAnsi="Times New Roman" w:cs="Times New Roman" w:hint="default"/>
      </w:rPr>
    </w:lvl>
  </w:abstractNum>
  <w:abstractNum w:abstractNumId="39" w15:restartNumberingAfterBreak="0">
    <w:nsid w:val="718C4ADF"/>
    <w:multiLevelType w:val="multilevel"/>
    <w:tmpl w:val="D82A77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1B44691"/>
    <w:multiLevelType w:val="multilevel"/>
    <w:tmpl w:val="D82A77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2254C22"/>
    <w:multiLevelType w:val="multilevel"/>
    <w:tmpl w:val="9B14EB5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75627857"/>
    <w:multiLevelType w:val="hybridMultilevel"/>
    <w:tmpl w:val="C4BAB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80F1EDB"/>
    <w:multiLevelType w:val="multilevel"/>
    <w:tmpl w:val="D82A77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DEE5EE7"/>
    <w:multiLevelType w:val="hybridMultilevel"/>
    <w:tmpl w:val="2FDED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216097"/>
    <w:multiLevelType w:val="hybridMultilevel"/>
    <w:tmpl w:val="99B2B27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6"/>
  </w:num>
  <w:num w:numId="2">
    <w:abstractNumId w:val="31"/>
  </w:num>
  <w:num w:numId="3">
    <w:abstractNumId w:val="45"/>
  </w:num>
  <w:num w:numId="4">
    <w:abstractNumId w:val="10"/>
  </w:num>
  <w:num w:numId="5">
    <w:abstractNumId w:val="14"/>
  </w:num>
  <w:num w:numId="6">
    <w:abstractNumId w:val="36"/>
  </w:num>
  <w:num w:numId="7">
    <w:abstractNumId w:val="24"/>
  </w:num>
  <w:num w:numId="8">
    <w:abstractNumId w:val="0"/>
  </w:num>
  <w:num w:numId="9">
    <w:abstractNumId w:val="1"/>
  </w:num>
  <w:num w:numId="10">
    <w:abstractNumId w:val="30"/>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5"/>
  </w:num>
  <w:num w:numId="17">
    <w:abstractNumId w:val="43"/>
  </w:num>
  <w:num w:numId="18">
    <w:abstractNumId w:val="3"/>
  </w:num>
  <w:num w:numId="19">
    <w:abstractNumId w:val="22"/>
  </w:num>
  <w:num w:numId="20">
    <w:abstractNumId w:val="2"/>
  </w:num>
  <w:num w:numId="21">
    <w:abstractNumId w:val="11"/>
  </w:num>
  <w:num w:numId="22">
    <w:abstractNumId w:val="23"/>
  </w:num>
  <w:num w:numId="23">
    <w:abstractNumId w:val="21"/>
  </w:num>
  <w:num w:numId="24">
    <w:abstractNumId w:val="7"/>
  </w:num>
  <w:num w:numId="25">
    <w:abstractNumId w:val="40"/>
  </w:num>
  <w:num w:numId="26">
    <w:abstractNumId w:val="13"/>
  </w:num>
  <w:num w:numId="27">
    <w:abstractNumId w:val="5"/>
  </w:num>
  <w:num w:numId="28">
    <w:abstractNumId w:val="41"/>
  </w:num>
  <w:num w:numId="29">
    <w:abstractNumId w:val="15"/>
  </w:num>
  <w:num w:numId="30">
    <w:abstractNumId w:val="33"/>
  </w:num>
  <w:num w:numId="31">
    <w:abstractNumId w:val="37"/>
  </w:num>
  <w:num w:numId="32">
    <w:abstractNumId w:val="29"/>
  </w:num>
  <w:num w:numId="33">
    <w:abstractNumId w:val="32"/>
  </w:num>
  <w:num w:numId="34">
    <w:abstractNumId w:val="17"/>
  </w:num>
  <w:num w:numId="35">
    <w:abstractNumId w:val="35"/>
  </w:num>
  <w:num w:numId="36">
    <w:abstractNumId w:val="46"/>
  </w:num>
  <w:num w:numId="37">
    <w:abstractNumId w:val="39"/>
  </w:num>
  <w:num w:numId="38">
    <w:abstractNumId w:val="6"/>
  </w:num>
  <w:num w:numId="39">
    <w:abstractNumId w:val="9"/>
  </w:num>
  <w:num w:numId="40">
    <w:abstractNumId w:val="28"/>
  </w:num>
  <w:num w:numId="41">
    <w:abstractNumId w:val="12"/>
  </w:num>
  <w:num w:numId="42">
    <w:abstractNumId w:val="8"/>
  </w:num>
  <w:num w:numId="43">
    <w:abstractNumId w:val="20"/>
  </w:num>
  <w:num w:numId="44">
    <w:abstractNumId w:val="38"/>
  </w:num>
  <w:num w:numId="45">
    <w:abstractNumId w:val="18"/>
  </w:num>
  <w:num w:numId="46">
    <w:abstractNumId w:val="48"/>
  </w:num>
  <w:num w:numId="47">
    <w:abstractNumId w:val="47"/>
  </w:num>
  <w:num w:numId="48">
    <w:abstractNumId w:val="4"/>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8E"/>
    <w:rsid w:val="00077E95"/>
    <w:rsid w:val="000D64D4"/>
    <w:rsid w:val="000F7F5B"/>
    <w:rsid w:val="00135DBC"/>
    <w:rsid w:val="001367FB"/>
    <w:rsid w:val="001B04FA"/>
    <w:rsid w:val="001B696A"/>
    <w:rsid w:val="001D008E"/>
    <w:rsid w:val="00284328"/>
    <w:rsid w:val="00332456"/>
    <w:rsid w:val="00353C36"/>
    <w:rsid w:val="0036202F"/>
    <w:rsid w:val="003916A1"/>
    <w:rsid w:val="003C3ED4"/>
    <w:rsid w:val="003C48EA"/>
    <w:rsid w:val="004231DF"/>
    <w:rsid w:val="00483866"/>
    <w:rsid w:val="004E0B4B"/>
    <w:rsid w:val="004F395C"/>
    <w:rsid w:val="005972C9"/>
    <w:rsid w:val="005C0E23"/>
    <w:rsid w:val="006073EA"/>
    <w:rsid w:val="006850D2"/>
    <w:rsid w:val="006D3DE9"/>
    <w:rsid w:val="006E3359"/>
    <w:rsid w:val="006F51EE"/>
    <w:rsid w:val="006F64C4"/>
    <w:rsid w:val="0071393F"/>
    <w:rsid w:val="007461ED"/>
    <w:rsid w:val="007A556E"/>
    <w:rsid w:val="008349E7"/>
    <w:rsid w:val="0084622A"/>
    <w:rsid w:val="008C4DF9"/>
    <w:rsid w:val="008F7B40"/>
    <w:rsid w:val="00915E89"/>
    <w:rsid w:val="00986DE2"/>
    <w:rsid w:val="009A16A1"/>
    <w:rsid w:val="009B4B8A"/>
    <w:rsid w:val="00A26B4B"/>
    <w:rsid w:val="00A51A01"/>
    <w:rsid w:val="00A85EEB"/>
    <w:rsid w:val="00AE2F22"/>
    <w:rsid w:val="00B004C5"/>
    <w:rsid w:val="00B01E4A"/>
    <w:rsid w:val="00B52019"/>
    <w:rsid w:val="00B96D2B"/>
    <w:rsid w:val="00C11F84"/>
    <w:rsid w:val="00C30DF8"/>
    <w:rsid w:val="00C4689B"/>
    <w:rsid w:val="00CC5503"/>
    <w:rsid w:val="00CF4CE4"/>
    <w:rsid w:val="00D03965"/>
    <w:rsid w:val="00D40899"/>
    <w:rsid w:val="00DF5251"/>
    <w:rsid w:val="00E15625"/>
    <w:rsid w:val="00E6521D"/>
    <w:rsid w:val="00F51E5E"/>
    <w:rsid w:val="00F87B64"/>
    <w:rsid w:val="00FC4AC1"/>
    <w:rsid w:val="00FD7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24945A-37B3-4AE6-9CC5-59C402A5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B4B8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8F7B40"/>
    <w:pPr>
      <w:keepNext/>
      <w:spacing w:after="0" w:line="240" w:lineRule="auto"/>
      <w:jc w:val="center"/>
      <w:outlineLvl w:val="1"/>
    </w:pPr>
    <w:rPr>
      <w:rFonts w:ascii="Times New Roman" w:eastAsia="Times New Roman" w:hAnsi="Times New Roman" w:cs="Times New Roman"/>
      <w:b/>
      <w:bCs/>
      <w:sz w:val="24"/>
      <w:szCs w:val="24"/>
      <w:lang w:val="uk-UA" w:eastAsia="ru-RU"/>
    </w:rPr>
  </w:style>
  <w:style w:type="paragraph" w:styleId="3">
    <w:name w:val="heading 3"/>
    <w:basedOn w:val="a"/>
    <w:next w:val="a"/>
    <w:link w:val="30"/>
    <w:uiPriority w:val="9"/>
    <w:semiHidden/>
    <w:unhideWhenUsed/>
    <w:qFormat/>
    <w:rsid w:val="00C11F8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8F7B4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6E3359"/>
    <w:pPr>
      <w:spacing w:after="0" w:line="276" w:lineRule="auto"/>
    </w:pPr>
    <w:rPr>
      <w:rFonts w:ascii="Arial" w:eastAsia="Times New Roman" w:hAnsi="Arial" w:cs="Arial"/>
      <w:lang w:val="ru-RU" w:eastAsia="ru-RU"/>
    </w:rPr>
  </w:style>
  <w:style w:type="paragraph" w:styleId="a3">
    <w:name w:val="Normal (Web)"/>
    <w:aliases w:val="Обычный (Интернет)"/>
    <w:basedOn w:val="a"/>
    <w:uiPriority w:val="99"/>
    <w:rsid w:val="006E33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rsid w:val="006E3359"/>
    <w:rPr>
      <w:color w:val="0000FF"/>
      <w:u w:val="single"/>
    </w:rPr>
  </w:style>
  <w:style w:type="paragraph" w:styleId="a5">
    <w:name w:val="Body Text"/>
    <w:basedOn w:val="a"/>
    <w:link w:val="a6"/>
    <w:unhideWhenUsed/>
    <w:rsid w:val="006E3359"/>
    <w:pPr>
      <w:spacing w:before="240" w:after="0" w:line="360" w:lineRule="auto"/>
    </w:pPr>
    <w:rPr>
      <w:rFonts w:ascii="Times New Roman" w:eastAsia="Times New Roman" w:hAnsi="Times New Roman" w:cs="Times New Roman"/>
      <w:sz w:val="28"/>
      <w:szCs w:val="24"/>
      <w:lang w:val="uk-UA" w:eastAsia="ru-RU"/>
    </w:rPr>
  </w:style>
  <w:style w:type="character" w:customStyle="1" w:styleId="a6">
    <w:name w:val="Основной текст Знак"/>
    <w:basedOn w:val="a0"/>
    <w:link w:val="a5"/>
    <w:rsid w:val="006E3359"/>
    <w:rPr>
      <w:rFonts w:ascii="Times New Roman" w:eastAsia="Times New Roman" w:hAnsi="Times New Roman" w:cs="Times New Roman"/>
      <w:sz w:val="28"/>
      <w:szCs w:val="24"/>
      <w:lang w:val="uk-UA" w:eastAsia="ru-RU"/>
    </w:rPr>
  </w:style>
  <w:style w:type="paragraph" w:styleId="a7">
    <w:name w:val="Body Text Indent"/>
    <w:basedOn w:val="a"/>
    <w:link w:val="a8"/>
    <w:rsid w:val="006E3359"/>
    <w:pPr>
      <w:suppressAutoHyphens/>
      <w:spacing w:after="120" w:line="240" w:lineRule="auto"/>
      <w:ind w:left="283"/>
    </w:pPr>
    <w:rPr>
      <w:rFonts w:ascii="Times New Roman" w:eastAsia="Times New Roman" w:hAnsi="Times New Roman" w:cs="Times New Roman"/>
      <w:sz w:val="28"/>
      <w:szCs w:val="24"/>
      <w:lang w:val="ru-RU" w:eastAsia="ar-SA"/>
    </w:rPr>
  </w:style>
  <w:style w:type="character" w:customStyle="1" w:styleId="a8">
    <w:name w:val="Основной текст с отступом Знак"/>
    <w:basedOn w:val="a0"/>
    <w:link w:val="a7"/>
    <w:rsid w:val="006E3359"/>
    <w:rPr>
      <w:rFonts w:ascii="Times New Roman" w:eastAsia="Times New Roman" w:hAnsi="Times New Roman" w:cs="Times New Roman"/>
      <w:sz w:val="28"/>
      <w:szCs w:val="24"/>
      <w:lang w:val="ru-RU" w:eastAsia="ar-SA"/>
    </w:rPr>
  </w:style>
  <w:style w:type="paragraph" w:styleId="31">
    <w:name w:val="Body Text Indent 3"/>
    <w:basedOn w:val="a"/>
    <w:link w:val="32"/>
    <w:uiPriority w:val="99"/>
    <w:semiHidden/>
    <w:unhideWhenUsed/>
    <w:rsid w:val="00284328"/>
    <w:pPr>
      <w:spacing w:after="120"/>
      <w:ind w:left="283"/>
    </w:pPr>
    <w:rPr>
      <w:sz w:val="16"/>
      <w:szCs w:val="16"/>
    </w:rPr>
  </w:style>
  <w:style w:type="character" w:customStyle="1" w:styleId="32">
    <w:name w:val="Основной текст с отступом 3 Знак"/>
    <w:basedOn w:val="a0"/>
    <w:link w:val="31"/>
    <w:uiPriority w:val="99"/>
    <w:semiHidden/>
    <w:rsid w:val="00284328"/>
    <w:rPr>
      <w:sz w:val="16"/>
      <w:szCs w:val="16"/>
    </w:rPr>
  </w:style>
  <w:style w:type="paragraph" w:styleId="a9">
    <w:name w:val="List Paragraph"/>
    <w:basedOn w:val="a"/>
    <w:uiPriority w:val="34"/>
    <w:qFormat/>
    <w:rsid w:val="00284328"/>
    <w:pPr>
      <w:ind w:left="720"/>
      <w:contextualSpacing/>
    </w:pPr>
  </w:style>
  <w:style w:type="character" w:customStyle="1" w:styleId="12">
    <w:name w:val="Основной текст Знак1"/>
    <w:basedOn w:val="a0"/>
    <w:uiPriority w:val="99"/>
    <w:rsid w:val="0084622A"/>
    <w:rPr>
      <w:rFonts w:ascii="Times New Roman" w:hAnsi="Times New Roman" w:cs="Times New Roman"/>
      <w:spacing w:val="1"/>
      <w:sz w:val="21"/>
      <w:szCs w:val="21"/>
      <w:u w:val="none"/>
    </w:rPr>
  </w:style>
  <w:style w:type="table" w:styleId="aa">
    <w:name w:val="Table Grid"/>
    <w:basedOn w:val="a1"/>
    <w:uiPriority w:val="59"/>
    <w:rsid w:val="0084622A"/>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 + Курсив"/>
    <w:aliases w:val="Интервал 0 pt"/>
    <w:basedOn w:val="12"/>
    <w:uiPriority w:val="99"/>
    <w:rsid w:val="0084622A"/>
    <w:rPr>
      <w:rFonts w:ascii="Times New Roman" w:hAnsi="Times New Roman" w:cs="Times New Roman"/>
      <w:i/>
      <w:iCs/>
      <w:spacing w:val="-4"/>
      <w:sz w:val="21"/>
      <w:szCs w:val="21"/>
      <w:u w:val="none"/>
    </w:rPr>
  </w:style>
  <w:style w:type="paragraph" w:customStyle="1" w:styleId="13">
    <w:name w:val="Абзац списка1"/>
    <w:basedOn w:val="a"/>
    <w:rsid w:val="00A51A01"/>
    <w:pPr>
      <w:spacing w:after="0" w:line="276" w:lineRule="auto"/>
      <w:ind w:left="720"/>
    </w:pPr>
    <w:rPr>
      <w:rFonts w:ascii="Calibri" w:eastAsia="Times New Roman" w:hAnsi="Calibri" w:cs="Calibri"/>
      <w:lang w:val="ru-RU" w:eastAsia="ar-SA"/>
    </w:rPr>
  </w:style>
  <w:style w:type="character" w:customStyle="1" w:styleId="20">
    <w:name w:val="Заголовок 2 Знак"/>
    <w:basedOn w:val="a0"/>
    <w:link w:val="2"/>
    <w:rsid w:val="008F7B40"/>
    <w:rPr>
      <w:rFonts w:ascii="Times New Roman" w:eastAsia="Times New Roman" w:hAnsi="Times New Roman" w:cs="Times New Roman"/>
      <w:b/>
      <w:bCs/>
      <w:sz w:val="24"/>
      <w:szCs w:val="24"/>
      <w:lang w:val="uk-UA" w:eastAsia="ru-RU"/>
    </w:rPr>
  </w:style>
  <w:style w:type="character" w:customStyle="1" w:styleId="40">
    <w:name w:val="Заголовок 4 Знак"/>
    <w:basedOn w:val="a0"/>
    <w:link w:val="4"/>
    <w:rsid w:val="008F7B40"/>
    <w:rPr>
      <w:rFonts w:asciiTheme="majorHAnsi" w:eastAsiaTheme="majorEastAsia" w:hAnsiTheme="majorHAnsi" w:cstheme="majorBidi"/>
      <w:b/>
      <w:bCs/>
      <w:i/>
      <w:iCs/>
      <w:color w:val="5B9BD5" w:themeColor="accent1"/>
    </w:rPr>
  </w:style>
  <w:style w:type="paragraph" w:customStyle="1" w:styleId="21">
    <w:name w:val="Абзац списка2"/>
    <w:basedOn w:val="a"/>
    <w:rsid w:val="00C30DF8"/>
    <w:pPr>
      <w:widowControl w:val="0"/>
      <w:suppressAutoHyphens/>
      <w:spacing w:after="0" w:line="240" w:lineRule="auto"/>
      <w:ind w:left="825" w:hanging="346"/>
    </w:pPr>
    <w:rPr>
      <w:rFonts w:ascii="Times New Roman" w:eastAsia="Times New Roman" w:hAnsi="Times New Roman" w:cs="Times New Roman"/>
      <w:lang w:val="uk-UA"/>
    </w:rPr>
  </w:style>
  <w:style w:type="character" w:customStyle="1" w:styleId="10">
    <w:name w:val="Заголовок 1 Знак"/>
    <w:basedOn w:val="a0"/>
    <w:link w:val="1"/>
    <w:uiPriority w:val="9"/>
    <w:rsid w:val="009B4B8A"/>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C11F84"/>
    <w:rPr>
      <w:rFonts w:asciiTheme="majorHAnsi" w:eastAsiaTheme="majorEastAsia" w:hAnsiTheme="majorHAnsi" w:cstheme="majorBidi"/>
      <w:b/>
      <w:bCs/>
      <w:color w:val="5B9BD5" w:themeColor="accent1"/>
    </w:rPr>
  </w:style>
  <w:style w:type="paragraph" w:styleId="HTML">
    <w:name w:val="HTML Preformatted"/>
    <w:basedOn w:val="a"/>
    <w:link w:val="HTML0"/>
    <w:uiPriority w:val="99"/>
    <w:unhideWhenUsed/>
    <w:rsid w:val="0074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461ED"/>
    <w:rPr>
      <w:rFonts w:ascii="Courier New" w:eastAsia="Times New Roman" w:hAnsi="Courier New" w:cs="Courier New"/>
      <w:sz w:val="20"/>
      <w:szCs w:val="20"/>
      <w:lang w:val="ru-RU" w:eastAsia="ru-RU"/>
    </w:rPr>
  </w:style>
  <w:style w:type="character" w:customStyle="1" w:styleId="addmd">
    <w:name w:val="addmd"/>
    <w:basedOn w:val="a0"/>
    <w:rsid w:val="008C4DF9"/>
  </w:style>
  <w:style w:type="paragraph" w:styleId="22">
    <w:name w:val="Body Text 2"/>
    <w:basedOn w:val="a"/>
    <w:link w:val="23"/>
    <w:uiPriority w:val="99"/>
    <w:semiHidden/>
    <w:unhideWhenUsed/>
    <w:rsid w:val="00B01E4A"/>
    <w:pPr>
      <w:spacing w:after="120" w:line="480" w:lineRule="auto"/>
    </w:pPr>
  </w:style>
  <w:style w:type="character" w:customStyle="1" w:styleId="23">
    <w:name w:val="Основной текст 2 Знак"/>
    <w:basedOn w:val="a0"/>
    <w:link w:val="22"/>
    <w:uiPriority w:val="99"/>
    <w:semiHidden/>
    <w:rsid w:val="00B01E4A"/>
  </w:style>
  <w:style w:type="character" w:customStyle="1" w:styleId="FontStyle21">
    <w:name w:val="Font Style21"/>
    <w:basedOn w:val="a0"/>
    <w:rsid w:val="00B01E4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1023">
      <w:bodyDiv w:val="1"/>
      <w:marLeft w:val="0"/>
      <w:marRight w:val="0"/>
      <w:marTop w:val="0"/>
      <w:marBottom w:val="0"/>
      <w:divBdr>
        <w:top w:val="none" w:sz="0" w:space="0" w:color="auto"/>
        <w:left w:val="none" w:sz="0" w:space="0" w:color="auto"/>
        <w:bottom w:val="none" w:sz="0" w:space="0" w:color="auto"/>
        <w:right w:val="none" w:sz="0" w:space="0" w:color="auto"/>
      </w:divBdr>
    </w:div>
    <w:div w:id="547031351">
      <w:bodyDiv w:val="1"/>
      <w:marLeft w:val="0"/>
      <w:marRight w:val="0"/>
      <w:marTop w:val="0"/>
      <w:marBottom w:val="0"/>
      <w:divBdr>
        <w:top w:val="none" w:sz="0" w:space="0" w:color="auto"/>
        <w:left w:val="none" w:sz="0" w:space="0" w:color="auto"/>
        <w:bottom w:val="none" w:sz="0" w:space="0" w:color="auto"/>
        <w:right w:val="none" w:sz="0" w:space="0" w:color="auto"/>
      </w:divBdr>
    </w:div>
    <w:div w:id="639188248">
      <w:bodyDiv w:val="1"/>
      <w:marLeft w:val="0"/>
      <w:marRight w:val="0"/>
      <w:marTop w:val="0"/>
      <w:marBottom w:val="0"/>
      <w:divBdr>
        <w:top w:val="none" w:sz="0" w:space="0" w:color="auto"/>
        <w:left w:val="none" w:sz="0" w:space="0" w:color="auto"/>
        <w:bottom w:val="none" w:sz="0" w:space="0" w:color="auto"/>
        <w:right w:val="none" w:sz="0" w:space="0" w:color="auto"/>
      </w:divBdr>
    </w:div>
    <w:div w:id="671958336">
      <w:bodyDiv w:val="1"/>
      <w:marLeft w:val="0"/>
      <w:marRight w:val="0"/>
      <w:marTop w:val="0"/>
      <w:marBottom w:val="0"/>
      <w:divBdr>
        <w:top w:val="none" w:sz="0" w:space="0" w:color="auto"/>
        <w:left w:val="none" w:sz="0" w:space="0" w:color="auto"/>
        <w:bottom w:val="none" w:sz="0" w:space="0" w:color="auto"/>
        <w:right w:val="none" w:sz="0" w:space="0" w:color="auto"/>
      </w:divBdr>
    </w:div>
    <w:div w:id="1088885063">
      <w:bodyDiv w:val="1"/>
      <w:marLeft w:val="0"/>
      <w:marRight w:val="0"/>
      <w:marTop w:val="0"/>
      <w:marBottom w:val="0"/>
      <w:divBdr>
        <w:top w:val="none" w:sz="0" w:space="0" w:color="auto"/>
        <w:left w:val="none" w:sz="0" w:space="0" w:color="auto"/>
        <w:bottom w:val="none" w:sz="0" w:space="0" w:color="auto"/>
        <w:right w:val="none" w:sz="0" w:space="0" w:color="auto"/>
      </w:divBdr>
    </w:div>
    <w:div w:id="1178619636">
      <w:bodyDiv w:val="1"/>
      <w:marLeft w:val="0"/>
      <w:marRight w:val="0"/>
      <w:marTop w:val="0"/>
      <w:marBottom w:val="0"/>
      <w:divBdr>
        <w:top w:val="none" w:sz="0" w:space="0" w:color="auto"/>
        <w:left w:val="none" w:sz="0" w:space="0" w:color="auto"/>
        <w:bottom w:val="none" w:sz="0" w:space="0" w:color="auto"/>
        <w:right w:val="none" w:sz="0" w:space="0" w:color="auto"/>
      </w:divBdr>
    </w:div>
    <w:div w:id="1405714060">
      <w:bodyDiv w:val="1"/>
      <w:marLeft w:val="0"/>
      <w:marRight w:val="0"/>
      <w:marTop w:val="0"/>
      <w:marBottom w:val="0"/>
      <w:divBdr>
        <w:top w:val="none" w:sz="0" w:space="0" w:color="auto"/>
        <w:left w:val="none" w:sz="0" w:space="0" w:color="auto"/>
        <w:bottom w:val="none" w:sz="0" w:space="0" w:color="auto"/>
        <w:right w:val="none" w:sz="0" w:space="0" w:color="auto"/>
      </w:divBdr>
    </w:div>
    <w:div w:id="1786383353">
      <w:bodyDiv w:val="1"/>
      <w:marLeft w:val="0"/>
      <w:marRight w:val="0"/>
      <w:marTop w:val="0"/>
      <w:marBottom w:val="0"/>
      <w:divBdr>
        <w:top w:val="none" w:sz="0" w:space="0" w:color="auto"/>
        <w:left w:val="none" w:sz="0" w:space="0" w:color="auto"/>
        <w:bottom w:val="none" w:sz="0" w:space="0" w:color="auto"/>
        <w:right w:val="none" w:sz="0" w:space="0" w:color="auto"/>
      </w:divBdr>
    </w:div>
    <w:div w:id="1881241934">
      <w:bodyDiv w:val="1"/>
      <w:marLeft w:val="0"/>
      <w:marRight w:val="0"/>
      <w:marTop w:val="0"/>
      <w:marBottom w:val="0"/>
      <w:divBdr>
        <w:top w:val="none" w:sz="0" w:space="0" w:color="auto"/>
        <w:left w:val="none" w:sz="0" w:space="0" w:color="auto"/>
        <w:bottom w:val="none" w:sz="0" w:space="0" w:color="auto"/>
        <w:right w:val="none" w:sz="0" w:space="0" w:color="auto"/>
      </w:divBdr>
    </w:div>
    <w:div w:id="1908951158">
      <w:bodyDiv w:val="1"/>
      <w:marLeft w:val="0"/>
      <w:marRight w:val="0"/>
      <w:marTop w:val="0"/>
      <w:marBottom w:val="0"/>
      <w:divBdr>
        <w:top w:val="none" w:sz="0" w:space="0" w:color="auto"/>
        <w:left w:val="none" w:sz="0" w:space="0" w:color="auto"/>
        <w:bottom w:val="none" w:sz="0" w:space="0" w:color="auto"/>
        <w:right w:val="none" w:sz="0" w:space="0" w:color="auto"/>
      </w:divBdr>
    </w:div>
    <w:div w:id="1939869367">
      <w:bodyDiv w:val="1"/>
      <w:marLeft w:val="0"/>
      <w:marRight w:val="0"/>
      <w:marTop w:val="0"/>
      <w:marBottom w:val="0"/>
      <w:divBdr>
        <w:top w:val="none" w:sz="0" w:space="0" w:color="auto"/>
        <w:left w:val="none" w:sz="0" w:space="0" w:color="auto"/>
        <w:bottom w:val="none" w:sz="0" w:space="0" w:color="auto"/>
        <w:right w:val="none" w:sz="0" w:space="0" w:color="auto"/>
      </w:divBdr>
    </w:div>
    <w:div w:id="2022198015">
      <w:bodyDiv w:val="1"/>
      <w:marLeft w:val="0"/>
      <w:marRight w:val="0"/>
      <w:marTop w:val="0"/>
      <w:marBottom w:val="0"/>
      <w:divBdr>
        <w:top w:val="none" w:sz="0" w:space="0" w:color="auto"/>
        <w:left w:val="none" w:sz="0" w:space="0" w:color="auto"/>
        <w:bottom w:val="none" w:sz="0" w:space="0" w:color="auto"/>
        <w:right w:val="none" w:sz="0" w:space="0" w:color="auto"/>
      </w:divBdr>
    </w:div>
    <w:div w:id="21068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oval_oksana19@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CAF3F-C732-47D6-8609-29BE1DC2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Pages>
  <Words>3612</Words>
  <Characters>20593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Филя</cp:lastModifiedBy>
  <cp:revision>28</cp:revision>
  <dcterms:created xsi:type="dcterms:W3CDTF">2020-09-09T07:21:00Z</dcterms:created>
  <dcterms:modified xsi:type="dcterms:W3CDTF">2020-11-29T13:29:00Z</dcterms:modified>
</cp:coreProperties>
</file>