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05164" w:rsidRPr="003F5F43" w:rsidRDefault="00D05164" w:rsidP="00F05837">
      <w:pPr>
        <w:ind w:left="2832" w:firstLine="708"/>
        <w:rPr>
          <w:rFonts w:ascii="Times New Roman" w:hAnsi="Times New Roman" w:cs="Times New Roman"/>
          <w:b/>
          <w:caps/>
          <w:sz w:val="24"/>
          <w:szCs w:val="24"/>
        </w:rPr>
      </w:pPr>
      <w:r w:rsidRPr="003F5F43">
        <w:rPr>
          <w:rFonts w:ascii="Times New Roman" w:hAnsi="Times New Roman" w:cs="Times New Roman"/>
          <w:b/>
          <w:caps/>
          <w:sz w:val="24"/>
          <w:szCs w:val="24"/>
        </w:rPr>
        <w:t xml:space="preserve">Мелітопольський державний педагогічний університет </w:t>
      </w:r>
    </w:p>
    <w:p w:rsidR="00D05164" w:rsidRPr="003F5F43" w:rsidRDefault="00D05164" w:rsidP="00443A93">
      <w:pPr>
        <w:jc w:val="center"/>
        <w:rPr>
          <w:rFonts w:ascii="Times New Roman" w:hAnsi="Times New Roman" w:cs="Times New Roman"/>
          <w:b/>
          <w:caps/>
          <w:color w:val="000000"/>
          <w:sz w:val="24"/>
          <w:szCs w:val="24"/>
        </w:rPr>
      </w:pPr>
      <w:r w:rsidRPr="003F5F43">
        <w:rPr>
          <w:rFonts w:ascii="Times New Roman" w:hAnsi="Times New Roman" w:cs="Times New Roman"/>
          <w:b/>
          <w:caps/>
          <w:sz w:val="24"/>
          <w:szCs w:val="24"/>
        </w:rPr>
        <w:t>імені Богдана Хмельницького</w:t>
      </w:r>
      <w:r w:rsidRPr="003F5F43">
        <w:rPr>
          <w:rFonts w:ascii="Times New Roman" w:hAnsi="Times New Roman" w:cs="Times New Roman"/>
          <w:b/>
          <w:caps/>
          <w:color w:val="000000"/>
          <w:sz w:val="24"/>
          <w:szCs w:val="24"/>
        </w:rPr>
        <w:t xml:space="preserve"> </w:t>
      </w:r>
    </w:p>
    <w:p w:rsidR="00477F82" w:rsidRPr="003F5F43" w:rsidRDefault="00477F82" w:rsidP="00443A93">
      <w:pPr>
        <w:jc w:val="center"/>
        <w:rPr>
          <w:rFonts w:ascii="Times New Roman" w:hAnsi="Times New Roman" w:cs="Times New Roman"/>
          <w:b/>
          <w:caps/>
          <w:sz w:val="24"/>
          <w:szCs w:val="24"/>
        </w:rPr>
      </w:pPr>
    </w:p>
    <w:p w:rsidR="00D05164" w:rsidRPr="003F5F43" w:rsidRDefault="00924828" w:rsidP="00443A93">
      <w:pPr>
        <w:jc w:val="center"/>
        <w:rPr>
          <w:rFonts w:ascii="Times New Roman" w:hAnsi="Times New Roman" w:cs="Times New Roman"/>
          <w:b/>
          <w:caps/>
          <w:sz w:val="24"/>
          <w:szCs w:val="24"/>
        </w:rPr>
      </w:pPr>
      <w:r w:rsidRPr="003F5F43">
        <w:rPr>
          <w:rFonts w:ascii="Times New Roman" w:hAnsi="Times New Roman" w:cs="Times New Roman"/>
          <w:b/>
          <w:caps/>
          <w:sz w:val="24"/>
          <w:szCs w:val="24"/>
        </w:rPr>
        <w:t>ФІЛОЛОГІЧНИЙ</w:t>
      </w:r>
      <w:r w:rsidR="00D05164" w:rsidRPr="003F5F43">
        <w:rPr>
          <w:rFonts w:ascii="Times New Roman" w:hAnsi="Times New Roman" w:cs="Times New Roman"/>
          <w:b/>
          <w:caps/>
          <w:sz w:val="24"/>
          <w:szCs w:val="24"/>
        </w:rPr>
        <w:t xml:space="preserve"> факультет</w:t>
      </w:r>
    </w:p>
    <w:p w:rsidR="00477F82" w:rsidRPr="00A004FE" w:rsidRDefault="00477F82" w:rsidP="00443A93">
      <w:pPr>
        <w:jc w:val="center"/>
        <w:rPr>
          <w:rFonts w:ascii="Times New Roman" w:hAnsi="Times New Roman" w:cs="Times New Roman"/>
          <w:b/>
          <w:caps/>
          <w:sz w:val="24"/>
          <w:szCs w:val="24"/>
          <w:highlight w:val="magenta"/>
        </w:rPr>
      </w:pPr>
    </w:p>
    <w:p w:rsidR="00D05164" w:rsidRPr="0047225D" w:rsidRDefault="00D05164" w:rsidP="00443A93">
      <w:pPr>
        <w:jc w:val="center"/>
        <w:rPr>
          <w:rFonts w:ascii="Times New Roman" w:hAnsi="Times New Roman" w:cs="Times New Roman"/>
          <w:b/>
          <w:caps/>
          <w:sz w:val="24"/>
          <w:szCs w:val="24"/>
        </w:rPr>
      </w:pPr>
      <w:r w:rsidRPr="009A196F">
        <w:rPr>
          <w:rFonts w:ascii="Times New Roman" w:hAnsi="Times New Roman" w:cs="Times New Roman"/>
          <w:b/>
          <w:caps/>
          <w:sz w:val="24"/>
          <w:szCs w:val="24"/>
        </w:rPr>
        <w:t xml:space="preserve">Кафедра </w:t>
      </w:r>
      <w:r w:rsidR="0047225D">
        <w:rPr>
          <w:rFonts w:ascii="Times New Roman" w:hAnsi="Times New Roman" w:cs="Times New Roman"/>
          <w:b/>
          <w:caps/>
          <w:sz w:val="24"/>
          <w:szCs w:val="24"/>
          <w:lang w:val="ru-RU"/>
        </w:rPr>
        <w:t>укра</w:t>
      </w:r>
      <w:r w:rsidR="0047225D">
        <w:rPr>
          <w:rFonts w:ascii="Times New Roman" w:hAnsi="Times New Roman" w:cs="Times New Roman"/>
          <w:b/>
          <w:caps/>
          <w:sz w:val="24"/>
          <w:szCs w:val="24"/>
        </w:rPr>
        <w:t>їнської мови</w:t>
      </w:r>
    </w:p>
    <w:p w:rsidR="00D05164" w:rsidRPr="009A196F" w:rsidRDefault="00D05164" w:rsidP="00443A93">
      <w:pPr>
        <w:jc w:val="center"/>
        <w:rPr>
          <w:rFonts w:ascii="Times New Roman" w:hAnsi="Times New Roman" w:cs="Times New Roman"/>
          <w:b/>
          <w:caps/>
          <w:color w:val="000000"/>
          <w:sz w:val="24"/>
          <w:szCs w:val="24"/>
        </w:rPr>
      </w:pPr>
    </w:p>
    <w:tbl>
      <w:tblPr>
        <w:tblW w:w="14520" w:type="dxa"/>
        <w:tblLayout w:type="fixed"/>
        <w:tblCellMar>
          <w:top w:w="15" w:type="dxa"/>
          <w:left w:w="15" w:type="dxa"/>
          <w:bottom w:w="15" w:type="dxa"/>
          <w:right w:w="15" w:type="dxa"/>
        </w:tblCellMar>
        <w:tblLook w:val="0000" w:firstRow="0" w:lastRow="0" w:firstColumn="0" w:lastColumn="0" w:noHBand="0" w:noVBand="0"/>
      </w:tblPr>
      <w:tblGrid>
        <w:gridCol w:w="3360"/>
        <w:gridCol w:w="11160"/>
      </w:tblGrid>
      <w:tr w:rsidR="00D05164" w:rsidRPr="003D6582" w:rsidTr="00A01C4C">
        <w:trPr>
          <w:trHeight w:val="279"/>
        </w:trPr>
        <w:tc>
          <w:tcPr>
            <w:tcW w:w="3360" w:type="dxa"/>
            <w:tcBorders>
              <w:top w:val="single" w:sz="8" w:space="0" w:color="000000"/>
              <w:left w:val="single" w:sz="8" w:space="0" w:color="000000"/>
              <w:bottom w:val="single" w:sz="8" w:space="0" w:color="000000"/>
              <w:right w:val="single" w:sz="8" w:space="0" w:color="000000"/>
            </w:tcBorders>
            <w:tcMar>
              <w:top w:w="100" w:type="dxa"/>
              <w:left w:w="120" w:type="dxa"/>
              <w:bottom w:w="100" w:type="dxa"/>
              <w:right w:w="120" w:type="dxa"/>
            </w:tcMar>
          </w:tcPr>
          <w:p w:rsidR="00D05164" w:rsidRDefault="00D05164" w:rsidP="00443A93">
            <w:pPr>
              <w:rPr>
                <w:rFonts w:ascii="Times New Roman" w:hAnsi="Times New Roman" w:cs="Times New Roman"/>
                <w:b/>
                <w:color w:val="000000"/>
                <w:sz w:val="24"/>
                <w:szCs w:val="24"/>
              </w:rPr>
            </w:pPr>
            <w:r w:rsidRPr="003D6582">
              <w:rPr>
                <w:rFonts w:ascii="Times New Roman" w:hAnsi="Times New Roman" w:cs="Times New Roman"/>
                <w:b/>
                <w:color w:val="000000"/>
                <w:sz w:val="24"/>
                <w:szCs w:val="24"/>
              </w:rPr>
              <w:t>Назва курсу</w:t>
            </w:r>
          </w:p>
          <w:p w:rsidR="00405857" w:rsidRPr="003D6582" w:rsidRDefault="00405857" w:rsidP="00443A93">
            <w:pPr>
              <w:rPr>
                <w:rFonts w:ascii="Times New Roman" w:hAnsi="Times New Roman" w:cs="Times New Roman"/>
                <w:color w:val="000000"/>
                <w:sz w:val="24"/>
                <w:szCs w:val="24"/>
              </w:rPr>
            </w:pPr>
            <w:r w:rsidRPr="005E44FD">
              <w:rPr>
                <w:i/>
                <w:color w:val="000000"/>
              </w:rPr>
              <w:t>Нормативний/вибірковий</w:t>
            </w:r>
          </w:p>
        </w:tc>
        <w:tc>
          <w:tcPr>
            <w:tcW w:w="11160" w:type="dxa"/>
            <w:tcBorders>
              <w:top w:val="single" w:sz="8" w:space="0" w:color="000000"/>
              <w:left w:val="single" w:sz="8" w:space="0" w:color="000000"/>
              <w:bottom w:val="single" w:sz="8" w:space="0" w:color="000000"/>
              <w:right w:val="single" w:sz="8" w:space="0" w:color="000000"/>
            </w:tcBorders>
            <w:tcMar>
              <w:top w:w="100" w:type="dxa"/>
              <w:bottom w:w="100" w:type="dxa"/>
            </w:tcMar>
          </w:tcPr>
          <w:p w:rsidR="00435855" w:rsidRPr="00435855" w:rsidRDefault="00435855" w:rsidP="003A3FBF">
            <w:pPr>
              <w:tabs>
                <w:tab w:val="left" w:pos="9623"/>
              </w:tabs>
              <w:jc w:val="both"/>
              <w:rPr>
                <w:rFonts w:ascii="Times New Roman" w:hAnsi="Times New Roman" w:cs="Times New Roman"/>
                <w:sz w:val="24"/>
                <w:szCs w:val="24"/>
              </w:rPr>
            </w:pPr>
            <w:proofErr w:type="spellStart"/>
            <w:r>
              <w:rPr>
                <w:rFonts w:ascii="Times New Roman" w:hAnsi="Times New Roman" w:cs="Times New Roman"/>
                <w:sz w:val="24"/>
                <w:szCs w:val="24"/>
                <w:lang w:val="ru-RU"/>
              </w:rPr>
              <w:t>Сучасна</w:t>
            </w:r>
            <w:proofErr w:type="spellEnd"/>
            <w:r>
              <w:rPr>
                <w:rFonts w:ascii="Times New Roman" w:hAnsi="Times New Roman" w:cs="Times New Roman"/>
                <w:sz w:val="24"/>
                <w:szCs w:val="24"/>
                <w:lang w:val="ru-RU"/>
              </w:rPr>
              <w:t xml:space="preserve"> </w:t>
            </w:r>
            <w:proofErr w:type="spellStart"/>
            <w:r>
              <w:rPr>
                <w:rFonts w:ascii="Times New Roman" w:hAnsi="Times New Roman" w:cs="Times New Roman"/>
                <w:sz w:val="24"/>
                <w:szCs w:val="24"/>
                <w:lang w:val="ru-RU"/>
              </w:rPr>
              <w:t>укра</w:t>
            </w:r>
            <w:r>
              <w:rPr>
                <w:rFonts w:ascii="Times New Roman" w:hAnsi="Times New Roman" w:cs="Times New Roman"/>
                <w:sz w:val="24"/>
                <w:szCs w:val="24"/>
              </w:rPr>
              <w:t>їнська</w:t>
            </w:r>
            <w:proofErr w:type="spellEnd"/>
            <w:r>
              <w:rPr>
                <w:rFonts w:ascii="Times New Roman" w:hAnsi="Times New Roman" w:cs="Times New Roman"/>
                <w:sz w:val="24"/>
                <w:szCs w:val="24"/>
              </w:rPr>
              <w:t xml:space="preserve"> літературна мова</w:t>
            </w:r>
          </w:p>
          <w:p w:rsidR="00405857" w:rsidRPr="003D6582" w:rsidRDefault="00405857" w:rsidP="003A3FBF">
            <w:pPr>
              <w:tabs>
                <w:tab w:val="left" w:pos="9623"/>
              </w:tabs>
              <w:jc w:val="both"/>
              <w:rPr>
                <w:rFonts w:ascii="Times New Roman" w:hAnsi="Times New Roman" w:cs="Times New Roman"/>
                <w:color w:val="000000"/>
                <w:sz w:val="24"/>
                <w:szCs w:val="24"/>
              </w:rPr>
            </w:pPr>
            <w:r>
              <w:rPr>
                <w:rFonts w:ascii="Times New Roman" w:hAnsi="Times New Roman" w:cs="Times New Roman"/>
                <w:sz w:val="24"/>
                <w:szCs w:val="24"/>
              </w:rPr>
              <w:t>нормативний</w:t>
            </w:r>
          </w:p>
        </w:tc>
      </w:tr>
      <w:tr w:rsidR="00405857" w:rsidRPr="003D6582" w:rsidTr="00A01C4C">
        <w:trPr>
          <w:trHeight w:val="279"/>
        </w:trPr>
        <w:tc>
          <w:tcPr>
            <w:tcW w:w="3360" w:type="dxa"/>
            <w:tcBorders>
              <w:top w:val="single" w:sz="8" w:space="0" w:color="000000"/>
              <w:left w:val="single" w:sz="8" w:space="0" w:color="000000"/>
              <w:bottom w:val="single" w:sz="8" w:space="0" w:color="000000"/>
              <w:right w:val="single" w:sz="8" w:space="0" w:color="000000"/>
            </w:tcBorders>
            <w:tcMar>
              <w:top w:w="100" w:type="dxa"/>
              <w:left w:w="120" w:type="dxa"/>
              <w:bottom w:w="100" w:type="dxa"/>
              <w:right w:w="120" w:type="dxa"/>
            </w:tcMar>
          </w:tcPr>
          <w:p w:rsidR="00405857" w:rsidRPr="00405857" w:rsidRDefault="00405857" w:rsidP="00405857">
            <w:pPr>
              <w:rPr>
                <w:rFonts w:ascii="Times New Roman" w:hAnsi="Times New Roman" w:cs="Times New Roman"/>
                <w:b/>
                <w:color w:val="000000"/>
                <w:sz w:val="24"/>
                <w:szCs w:val="24"/>
              </w:rPr>
            </w:pPr>
            <w:r w:rsidRPr="00405857">
              <w:rPr>
                <w:rFonts w:ascii="Times New Roman" w:hAnsi="Times New Roman" w:cs="Times New Roman"/>
                <w:b/>
                <w:color w:val="000000"/>
                <w:sz w:val="24"/>
                <w:szCs w:val="24"/>
              </w:rPr>
              <w:t xml:space="preserve">Ступінь освіти Бакалавр/магістр/доктор філософії </w:t>
            </w:r>
          </w:p>
          <w:p w:rsidR="00405857" w:rsidRPr="003D6582" w:rsidRDefault="00405857" w:rsidP="00405857">
            <w:pPr>
              <w:rPr>
                <w:rFonts w:ascii="Times New Roman" w:hAnsi="Times New Roman" w:cs="Times New Roman"/>
                <w:b/>
                <w:color w:val="000000"/>
                <w:sz w:val="24"/>
                <w:szCs w:val="24"/>
              </w:rPr>
            </w:pPr>
            <w:r w:rsidRPr="00405857">
              <w:rPr>
                <w:rFonts w:ascii="Times New Roman" w:hAnsi="Times New Roman" w:cs="Times New Roman"/>
                <w:b/>
                <w:color w:val="000000"/>
                <w:sz w:val="24"/>
                <w:szCs w:val="24"/>
              </w:rPr>
              <w:t>Освітня програма</w:t>
            </w:r>
          </w:p>
        </w:tc>
        <w:tc>
          <w:tcPr>
            <w:tcW w:w="11160" w:type="dxa"/>
            <w:tcBorders>
              <w:top w:val="single" w:sz="8" w:space="0" w:color="000000"/>
              <w:left w:val="single" w:sz="8" w:space="0" w:color="000000"/>
              <w:bottom w:val="single" w:sz="8" w:space="0" w:color="000000"/>
              <w:right w:val="single" w:sz="8" w:space="0" w:color="000000"/>
            </w:tcBorders>
            <w:tcMar>
              <w:top w:w="100" w:type="dxa"/>
              <w:bottom w:w="100" w:type="dxa"/>
            </w:tcMar>
          </w:tcPr>
          <w:p w:rsidR="00405857" w:rsidRPr="00DF44E1" w:rsidRDefault="002675EE" w:rsidP="003A3FBF">
            <w:pPr>
              <w:tabs>
                <w:tab w:val="left" w:pos="9623"/>
              </w:tabs>
              <w:jc w:val="both"/>
              <w:rPr>
                <w:rFonts w:ascii="Times New Roman" w:hAnsi="Times New Roman" w:cs="Times New Roman"/>
                <w:sz w:val="24"/>
                <w:szCs w:val="24"/>
              </w:rPr>
            </w:pPr>
            <w:r>
              <w:rPr>
                <w:rFonts w:ascii="Times New Roman" w:hAnsi="Times New Roman" w:cs="Times New Roman"/>
                <w:sz w:val="24"/>
                <w:szCs w:val="24"/>
                <w:lang w:val="ru-RU"/>
              </w:rPr>
              <w:t xml:space="preserve"> </w:t>
            </w:r>
            <w:r w:rsidR="00435855">
              <w:rPr>
                <w:rFonts w:ascii="Times New Roman" w:hAnsi="Times New Roman" w:cs="Times New Roman"/>
                <w:sz w:val="24"/>
                <w:szCs w:val="24"/>
              </w:rPr>
              <w:t>Бакалав</w:t>
            </w:r>
            <w:r w:rsidR="00405857" w:rsidRPr="00DF44E1">
              <w:rPr>
                <w:rFonts w:ascii="Times New Roman" w:hAnsi="Times New Roman" w:cs="Times New Roman"/>
                <w:sz w:val="24"/>
                <w:szCs w:val="24"/>
              </w:rPr>
              <w:t>р</w:t>
            </w:r>
          </w:p>
          <w:p w:rsidR="00405857" w:rsidRPr="00DF44E1" w:rsidRDefault="00405857" w:rsidP="003A3FBF">
            <w:pPr>
              <w:tabs>
                <w:tab w:val="left" w:pos="9623"/>
              </w:tabs>
              <w:jc w:val="both"/>
              <w:rPr>
                <w:rFonts w:ascii="Times New Roman" w:hAnsi="Times New Roman" w:cs="Times New Roman"/>
                <w:sz w:val="24"/>
                <w:szCs w:val="24"/>
              </w:rPr>
            </w:pPr>
          </w:p>
          <w:p w:rsidR="00405857" w:rsidRPr="00DF44E1" w:rsidRDefault="00405857" w:rsidP="003A3FBF">
            <w:pPr>
              <w:tabs>
                <w:tab w:val="left" w:pos="9623"/>
              </w:tabs>
              <w:jc w:val="both"/>
              <w:rPr>
                <w:rFonts w:ascii="Times New Roman" w:hAnsi="Times New Roman" w:cs="Times New Roman"/>
                <w:sz w:val="24"/>
                <w:szCs w:val="24"/>
              </w:rPr>
            </w:pPr>
          </w:p>
          <w:p w:rsidR="00405857" w:rsidRPr="004671D6" w:rsidRDefault="002675EE" w:rsidP="004671D6">
            <w:pPr>
              <w:suppressAutoHyphens/>
              <w:rPr>
                <w:rFonts w:ascii="Times New Roman" w:hAnsi="Times New Roman" w:cs="Times New Roman"/>
                <w:color w:val="000000"/>
                <w:sz w:val="24"/>
                <w:szCs w:val="24"/>
                <w:lang w:eastAsia="ru-RU"/>
              </w:rPr>
            </w:pPr>
            <w:r>
              <w:rPr>
                <w:rFonts w:ascii="Times New Roman" w:hAnsi="Times New Roman" w:cs="Times New Roman"/>
                <w:sz w:val="24"/>
                <w:szCs w:val="24"/>
                <w:lang w:val="ru-RU" w:eastAsia="ru-RU"/>
              </w:rPr>
              <w:t xml:space="preserve"> </w:t>
            </w:r>
            <w:r w:rsidR="004671D6" w:rsidRPr="004671D6">
              <w:rPr>
                <w:rFonts w:ascii="Times New Roman" w:eastAsia="Calibri" w:hAnsi="Times New Roman" w:cs="Times New Roman"/>
                <w:sz w:val="24"/>
                <w:szCs w:val="24"/>
              </w:rPr>
              <w:t>Середня освіта. Українська мова та література</w:t>
            </w:r>
          </w:p>
        </w:tc>
      </w:tr>
      <w:tr w:rsidR="00405857" w:rsidRPr="003D6582" w:rsidTr="00A01C4C">
        <w:trPr>
          <w:trHeight w:val="279"/>
        </w:trPr>
        <w:tc>
          <w:tcPr>
            <w:tcW w:w="3360" w:type="dxa"/>
            <w:tcBorders>
              <w:top w:val="single" w:sz="8" w:space="0" w:color="000000"/>
              <w:left w:val="single" w:sz="8" w:space="0" w:color="000000"/>
              <w:bottom w:val="single" w:sz="8" w:space="0" w:color="000000"/>
              <w:right w:val="single" w:sz="8" w:space="0" w:color="000000"/>
            </w:tcBorders>
            <w:tcMar>
              <w:top w:w="100" w:type="dxa"/>
              <w:left w:w="120" w:type="dxa"/>
              <w:bottom w:w="100" w:type="dxa"/>
              <w:right w:w="120" w:type="dxa"/>
            </w:tcMar>
          </w:tcPr>
          <w:p w:rsidR="00405857" w:rsidRPr="00405857" w:rsidRDefault="00405857" w:rsidP="00405857">
            <w:pPr>
              <w:rPr>
                <w:rFonts w:ascii="Times New Roman" w:hAnsi="Times New Roman" w:cs="Times New Roman"/>
                <w:b/>
                <w:color w:val="000000"/>
                <w:sz w:val="24"/>
                <w:szCs w:val="24"/>
              </w:rPr>
            </w:pPr>
            <w:r w:rsidRPr="00405857">
              <w:rPr>
                <w:rFonts w:ascii="Times New Roman" w:hAnsi="Times New Roman" w:cs="Times New Roman"/>
                <w:b/>
                <w:color w:val="000000"/>
                <w:sz w:val="24"/>
                <w:szCs w:val="24"/>
              </w:rPr>
              <w:t>Рік викладання/ Семестр/ Курс (рік навчання)</w:t>
            </w:r>
          </w:p>
        </w:tc>
        <w:tc>
          <w:tcPr>
            <w:tcW w:w="11160" w:type="dxa"/>
            <w:tcBorders>
              <w:top w:val="single" w:sz="8" w:space="0" w:color="000000"/>
              <w:left w:val="single" w:sz="8" w:space="0" w:color="000000"/>
              <w:bottom w:val="single" w:sz="8" w:space="0" w:color="000000"/>
              <w:right w:val="single" w:sz="8" w:space="0" w:color="000000"/>
            </w:tcBorders>
            <w:tcMar>
              <w:top w:w="100" w:type="dxa"/>
              <w:bottom w:w="100" w:type="dxa"/>
            </w:tcMar>
          </w:tcPr>
          <w:p w:rsidR="00405857" w:rsidRPr="00187B26" w:rsidRDefault="00405857" w:rsidP="00813963">
            <w:pPr>
              <w:tabs>
                <w:tab w:val="left" w:pos="9623"/>
              </w:tabs>
              <w:jc w:val="both"/>
              <w:rPr>
                <w:rFonts w:ascii="Times New Roman" w:hAnsi="Times New Roman" w:cs="Times New Roman"/>
                <w:sz w:val="24"/>
                <w:szCs w:val="24"/>
                <w:lang w:val="en-US"/>
              </w:rPr>
            </w:pPr>
            <w:r w:rsidRPr="00DF44E1">
              <w:rPr>
                <w:rFonts w:ascii="Times New Roman" w:hAnsi="Times New Roman" w:cs="Times New Roman"/>
                <w:sz w:val="24"/>
                <w:szCs w:val="24"/>
              </w:rPr>
              <w:t xml:space="preserve">2020-2021/ </w:t>
            </w:r>
            <w:r w:rsidR="00187B26">
              <w:rPr>
                <w:rFonts w:ascii="Times New Roman" w:hAnsi="Times New Roman" w:cs="Times New Roman"/>
                <w:sz w:val="24"/>
                <w:szCs w:val="24"/>
                <w:lang w:val="en-US"/>
              </w:rPr>
              <w:t>V</w:t>
            </w:r>
            <w:r w:rsidR="00187B26">
              <w:rPr>
                <w:rFonts w:ascii="Times New Roman" w:hAnsi="Times New Roman" w:cs="Times New Roman"/>
                <w:sz w:val="24"/>
                <w:szCs w:val="24"/>
              </w:rPr>
              <w:t xml:space="preserve"> семестр / </w:t>
            </w:r>
            <w:r w:rsidR="00813963">
              <w:rPr>
                <w:rFonts w:ascii="Times New Roman" w:hAnsi="Times New Roman" w:cs="Times New Roman"/>
                <w:sz w:val="24"/>
                <w:szCs w:val="24"/>
                <w:lang w:val="en-US"/>
              </w:rPr>
              <w:t>I</w:t>
            </w:r>
            <w:r w:rsidR="00813963">
              <w:rPr>
                <w:rFonts w:ascii="Times New Roman" w:hAnsi="Times New Roman" w:cs="Times New Roman"/>
                <w:sz w:val="24"/>
                <w:szCs w:val="24"/>
              </w:rPr>
              <w:t xml:space="preserve">ІІ </w:t>
            </w:r>
            <w:r w:rsidRPr="00DF44E1">
              <w:rPr>
                <w:rFonts w:ascii="Times New Roman" w:hAnsi="Times New Roman" w:cs="Times New Roman"/>
                <w:sz w:val="24"/>
                <w:szCs w:val="24"/>
              </w:rPr>
              <w:t>курс</w:t>
            </w:r>
          </w:p>
        </w:tc>
      </w:tr>
      <w:tr w:rsidR="00D05164" w:rsidRPr="003D6582" w:rsidTr="00A01C4C">
        <w:trPr>
          <w:trHeight w:val="369"/>
        </w:trPr>
        <w:tc>
          <w:tcPr>
            <w:tcW w:w="3360" w:type="dxa"/>
            <w:tcBorders>
              <w:top w:val="single" w:sz="8" w:space="0" w:color="000000"/>
              <w:left w:val="single" w:sz="8" w:space="0" w:color="000000"/>
              <w:bottom w:val="single" w:sz="8" w:space="0" w:color="000000"/>
              <w:right w:val="single" w:sz="8" w:space="0" w:color="000000"/>
            </w:tcBorders>
            <w:tcMar>
              <w:top w:w="100" w:type="dxa"/>
              <w:left w:w="120" w:type="dxa"/>
              <w:bottom w:w="100" w:type="dxa"/>
              <w:right w:w="120" w:type="dxa"/>
            </w:tcMar>
          </w:tcPr>
          <w:p w:rsidR="00D05164" w:rsidRPr="003D6582" w:rsidRDefault="00D05164" w:rsidP="00443A93">
            <w:pPr>
              <w:rPr>
                <w:rFonts w:ascii="Times New Roman" w:hAnsi="Times New Roman" w:cs="Times New Roman"/>
                <w:color w:val="000000"/>
                <w:sz w:val="24"/>
                <w:szCs w:val="24"/>
              </w:rPr>
            </w:pPr>
            <w:r w:rsidRPr="003D6582">
              <w:rPr>
                <w:rFonts w:ascii="Times New Roman" w:hAnsi="Times New Roman" w:cs="Times New Roman"/>
                <w:b/>
                <w:color w:val="000000"/>
                <w:sz w:val="24"/>
                <w:szCs w:val="24"/>
              </w:rPr>
              <w:t>Викладач</w:t>
            </w:r>
          </w:p>
        </w:tc>
        <w:tc>
          <w:tcPr>
            <w:tcW w:w="11160" w:type="dxa"/>
            <w:tcBorders>
              <w:top w:val="single" w:sz="8" w:space="0" w:color="000000"/>
              <w:left w:val="single" w:sz="8" w:space="0" w:color="000000"/>
              <w:bottom w:val="single" w:sz="8" w:space="0" w:color="000000"/>
              <w:right w:val="single" w:sz="8" w:space="0" w:color="000000"/>
            </w:tcBorders>
            <w:tcMar>
              <w:top w:w="100" w:type="dxa"/>
              <w:bottom w:w="100" w:type="dxa"/>
            </w:tcMar>
          </w:tcPr>
          <w:p w:rsidR="00D05164" w:rsidRPr="00DF44E1" w:rsidRDefault="00204784" w:rsidP="003A3FBF">
            <w:pPr>
              <w:jc w:val="both"/>
              <w:rPr>
                <w:rFonts w:ascii="Times New Roman" w:hAnsi="Times New Roman" w:cs="Times New Roman"/>
                <w:sz w:val="24"/>
                <w:szCs w:val="24"/>
              </w:rPr>
            </w:pPr>
            <w:r w:rsidRPr="00DF44E1">
              <w:rPr>
                <w:rFonts w:ascii="Times New Roman" w:hAnsi="Times New Roman" w:cs="Times New Roman"/>
                <w:sz w:val="24"/>
                <w:szCs w:val="24"/>
              </w:rPr>
              <w:t xml:space="preserve"> </w:t>
            </w:r>
            <w:proofErr w:type="spellStart"/>
            <w:r w:rsidRPr="00DF44E1">
              <w:rPr>
                <w:rFonts w:ascii="Times New Roman" w:hAnsi="Times New Roman" w:cs="Times New Roman"/>
                <w:sz w:val="24"/>
                <w:szCs w:val="24"/>
              </w:rPr>
              <w:t>Митяй</w:t>
            </w:r>
            <w:proofErr w:type="spellEnd"/>
            <w:r w:rsidRPr="00DF44E1">
              <w:rPr>
                <w:rFonts w:ascii="Times New Roman" w:hAnsi="Times New Roman" w:cs="Times New Roman"/>
                <w:sz w:val="24"/>
                <w:szCs w:val="24"/>
              </w:rPr>
              <w:t xml:space="preserve"> З.О.</w:t>
            </w:r>
          </w:p>
        </w:tc>
      </w:tr>
      <w:tr w:rsidR="00D05164" w:rsidRPr="003D6582" w:rsidTr="00A01C4C">
        <w:trPr>
          <w:trHeight w:val="640"/>
        </w:trPr>
        <w:tc>
          <w:tcPr>
            <w:tcW w:w="3360" w:type="dxa"/>
            <w:tcBorders>
              <w:top w:val="single" w:sz="8" w:space="0" w:color="000000"/>
              <w:left w:val="single" w:sz="8" w:space="0" w:color="000000"/>
              <w:bottom w:val="single" w:sz="8" w:space="0" w:color="000000"/>
              <w:right w:val="single" w:sz="8" w:space="0" w:color="000000"/>
            </w:tcBorders>
            <w:tcMar>
              <w:top w:w="100" w:type="dxa"/>
              <w:left w:w="120" w:type="dxa"/>
              <w:bottom w:w="100" w:type="dxa"/>
              <w:right w:w="120" w:type="dxa"/>
            </w:tcMar>
          </w:tcPr>
          <w:p w:rsidR="00D05164" w:rsidRPr="003D6582" w:rsidRDefault="00D05164" w:rsidP="00443A93">
            <w:pPr>
              <w:rPr>
                <w:rFonts w:ascii="Times New Roman" w:hAnsi="Times New Roman" w:cs="Times New Roman"/>
                <w:color w:val="000000"/>
                <w:sz w:val="24"/>
                <w:szCs w:val="24"/>
              </w:rPr>
            </w:pPr>
            <w:proofErr w:type="spellStart"/>
            <w:r w:rsidRPr="003D6582">
              <w:rPr>
                <w:rFonts w:ascii="Times New Roman" w:hAnsi="Times New Roman" w:cs="Times New Roman"/>
                <w:b/>
                <w:color w:val="000000"/>
                <w:sz w:val="24"/>
                <w:szCs w:val="24"/>
              </w:rPr>
              <w:t>Профайл</w:t>
            </w:r>
            <w:proofErr w:type="spellEnd"/>
            <w:r w:rsidRPr="003D6582">
              <w:rPr>
                <w:rFonts w:ascii="Times New Roman" w:hAnsi="Times New Roman" w:cs="Times New Roman"/>
                <w:b/>
                <w:color w:val="000000"/>
                <w:sz w:val="24"/>
                <w:szCs w:val="24"/>
              </w:rPr>
              <w:t xml:space="preserve"> викладача</w:t>
            </w:r>
          </w:p>
        </w:tc>
        <w:tc>
          <w:tcPr>
            <w:tcW w:w="11160" w:type="dxa"/>
            <w:tcBorders>
              <w:top w:val="single" w:sz="8" w:space="0" w:color="000000"/>
              <w:left w:val="single" w:sz="8" w:space="0" w:color="000000"/>
              <w:bottom w:val="single" w:sz="8" w:space="0" w:color="000000"/>
              <w:right w:val="single" w:sz="8" w:space="0" w:color="000000"/>
            </w:tcBorders>
            <w:tcMar>
              <w:top w:w="100" w:type="dxa"/>
              <w:bottom w:w="100" w:type="dxa"/>
            </w:tcMar>
          </w:tcPr>
          <w:p w:rsidR="003A3FBF" w:rsidRPr="00DF44E1" w:rsidRDefault="00DF44E1" w:rsidP="00DF44E1">
            <w:pPr>
              <w:jc w:val="both"/>
              <w:rPr>
                <w:rFonts w:ascii="Times New Roman" w:hAnsi="Times New Roman" w:cs="Times New Roman"/>
                <w:sz w:val="24"/>
                <w:szCs w:val="24"/>
              </w:rPr>
            </w:pPr>
            <w:r w:rsidRPr="00DF44E1">
              <w:rPr>
                <w:rFonts w:ascii="Times New Roman" w:hAnsi="Times New Roman" w:cs="Times New Roman"/>
                <w:sz w:val="24"/>
                <w:szCs w:val="24"/>
              </w:rPr>
              <w:t>http://filolog.mdpu.org.ua/sklad-dekanatu-filologichnogo-fakul/kafedra-ukrayinskoyi-movi/sklad-kafedri-ukrayinskoyi-movi/mityaj-zoya-olegivna-zaviduvach-kafedri/</w:t>
            </w:r>
          </w:p>
        </w:tc>
      </w:tr>
      <w:tr w:rsidR="00D05164" w:rsidRPr="003D6582" w:rsidTr="00A01C4C">
        <w:trPr>
          <w:trHeight w:val="380"/>
        </w:trPr>
        <w:tc>
          <w:tcPr>
            <w:tcW w:w="3360" w:type="dxa"/>
            <w:tcBorders>
              <w:top w:val="single" w:sz="8" w:space="0" w:color="000000"/>
              <w:left w:val="single" w:sz="8" w:space="0" w:color="000000"/>
              <w:bottom w:val="single" w:sz="8" w:space="0" w:color="000000"/>
              <w:right w:val="single" w:sz="8" w:space="0" w:color="000000"/>
            </w:tcBorders>
            <w:tcMar>
              <w:top w:w="100" w:type="dxa"/>
              <w:left w:w="120" w:type="dxa"/>
              <w:bottom w:w="100" w:type="dxa"/>
              <w:right w:w="120" w:type="dxa"/>
            </w:tcMar>
          </w:tcPr>
          <w:p w:rsidR="00D05164" w:rsidRPr="003D6582" w:rsidRDefault="00D05164" w:rsidP="00443A93">
            <w:pPr>
              <w:rPr>
                <w:rFonts w:ascii="Times New Roman" w:hAnsi="Times New Roman" w:cs="Times New Roman"/>
                <w:color w:val="000000"/>
                <w:sz w:val="24"/>
                <w:szCs w:val="24"/>
              </w:rPr>
            </w:pPr>
            <w:r w:rsidRPr="003D6582">
              <w:rPr>
                <w:rFonts w:ascii="Times New Roman" w:hAnsi="Times New Roman" w:cs="Times New Roman"/>
                <w:b/>
                <w:color w:val="000000"/>
                <w:sz w:val="24"/>
                <w:szCs w:val="24"/>
              </w:rPr>
              <w:t>Контактний тел.</w:t>
            </w:r>
          </w:p>
        </w:tc>
        <w:tc>
          <w:tcPr>
            <w:tcW w:w="11160" w:type="dxa"/>
            <w:tcBorders>
              <w:top w:val="single" w:sz="8" w:space="0" w:color="000000"/>
              <w:left w:val="single" w:sz="8" w:space="0" w:color="000000"/>
              <w:bottom w:val="single" w:sz="8" w:space="0" w:color="000000"/>
              <w:right w:val="single" w:sz="8" w:space="0" w:color="000000"/>
            </w:tcBorders>
            <w:tcMar>
              <w:top w:w="100" w:type="dxa"/>
              <w:bottom w:w="100" w:type="dxa"/>
            </w:tcMar>
          </w:tcPr>
          <w:p w:rsidR="00D05164" w:rsidRPr="003D6582" w:rsidRDefault="005F0D67" w:rsidP="00DF44E1">
            <w:pPr>
              <w:jc w:val="both"/>
              <w:rPr>
                <w:rFonts w:ascii="Times New Roman" w:hAnsi="Times New Roman" w:cs="Times New Roman"/>
                <w:sz w:val="24"/>
                <w:szCs w:val="24"/>
              </w:rPr>
            </w:pPr>
            <w:r>
              <w:rPr>
                <w:rFonts w:ascii="Times New Roman" w:hAnsi="Times New Roman" w:cs="Times New Roman"/>
                <w:sz w:val="24"/>
                <w:szCs w:val="24"/>
                <w:shd w:val="clear" w:color="auto" w:fill="FFFFFF"/>
              </w:rPr>
              <w:t xml:space="preserve">097 738 80 </w:t>
            </w:r>
            <w:r>
              <w:rPr>
                <w:rFonts w:ascii="Times New Roman" w:hAnsi="Times New Roman" w:cs="Times New Roman"/>
                <w:sz w:val="24"/>
                <w:szCs w:val="24"/>
                <w:shd w:val="clear" w:color="auto" w:fill="FFFFFF"/>
                <w:lang w:val="en-US"/>
              </w:rPr>
              <w:t>2</w:t>
            </w:r>
            <w:r w:rsidR="00DF44E1">
              <w:rPr>
                <w:rFonts w:ascii="Times New Roman" w:hAnsi="Times New Roman" w:cs="Times New Roman"/>
                <w:sz w:val="24"/>
                <w:szCs w:val="24"/>
                <w:shd w:val="clear" w:color="auto" w:fill="FFFFFF"/>
              </w:rPr>
              <w:t>3</w:t>
            </w:r>
          </w:p>
        </w:tc>
      </w:tr>
      <w:tr w:rsidR="00D05164" w:rsidRPr="003D6582" w:rsidTr="00A01C4C">
        <w:trPr>
          <w:trHeight w:val="257"/>
        </w:trPr>
        <w:tc>
          <w:tcPr>
            <w:tcW w:w="3360" w:type="dxa"/>
            <w:tcBorders>
              <w:top w:val="single" w:sz="8" w:space="0" w:color="000000"/>
              <w:left w:val="single" w:sz="8" w:space="0" w:color="000000"/>
              <w:bottom w:val="single" w:sz="8" w:space="0" w:color="000000"/>
              <w:right w:val="single" w:sz="8" w:space="0" w:color="000000"/>
            </w:tcBorders>
            <w:tcMar>
              <w:top w:w="100" w:type="dxa"/>
              <w:left w:w="120" w:type="dxa"/>
              <w:bottom w:w="100" w:type="dxa"/>
              <w:right w:w="120" w:type="dxa"/>
            </w:tcMar>
          </w:tcPr>
          <w:p w:rsidR="00D05164" w:rsidRPr="003D6582" w:rsidRDefault="00D05164" w:rsidP="00443A93">
            <w:pPr>
              <w:rPr>
                <w:rFonts w:ascii="Times New Roman" w:hAnsi="Times New Roman" w:cs="Times New Roman"/>
                <w:color w:val="000000"/>
                <w:sz w:val="24"/>
                <w:szCs w:val="24"/>
              </w:rPr>
            </w:pPr>
            <w:r w:rsidRPr="003D6582">
              <w:rPr>
                <w:rFonts w:ascii="Times New Roman" w:hAnsi="Times New Roman" w:cs="Times New Roman"/>
                <w:b/>
                <w:color w:val="000000"/>
                <w:sz w:val="24"/>
                <w:szCs w:val="24"/>
              </w:rPr>
              <w:t>E-</w:t>
            </w:r>
            <w:proofErr w:type="spellStart"/>
            <w:r w:rsidRPr="003D6582">
              <w:rPr>
                <w:rFonts w:ascii="Times New Roman" w:hAnsi="Times New Roman" w:cs="Times New Roman"/>
                <w:b/>
                <w:color w:val="000000"/>
                <w:sz w:val="24"/>
                <w:szCs w:val="24"/>
              </w:rPr>
              <w:t>mail</w:t>
            </w:r>
            <w:proofErr w:type="spellEnd"/>
            <w:r w:rsidRPr="003D6582">
              <w:rPr>
                <w:rFonts w:ascii="Times New Roman" w:hAnsi="Times New Roman" w:cs="Times New Roman"/>
                <w:b/>
                <w:color w:val="000000"/>
                <w:sz w:val="24"/>
                <w:szCs w:val="24"/>
              </w:rPr>
              <w:t>:</w:t>
            </w:r>
          </w:p>
        </w:tc>
        <w:tc>
          <w:tcPr>
            <w:tcW w:w="11160" w:type="dxa"/>
            <w:tcBorders>
              <w:top w:val="single" w:sz="8" w:space="0" w:color="000000"/>
              <w:left w:val="single" w:sz="8" w:space="0" w:color="000000"/>
              <w:bottom w:val="single" w:sz="8" w:space="0" w:color="000000"/>
              <w:right w:val="single" w:sz="8" w:space="0" w:color="000000"/>
            </w:tcBorders>
            <w:tcMar>
              <w:top w:w="100" w:type="dxa"/>
              <w:bottom w:w="100" w:type="dxa"/>
            </w:tcMar>
          </w:tcPr>
          <w:p w:rsidR="00FB6DF7" w:rsidRPr="003D6582" w:rsidRDefault="00DF44E1" w:rsidP="003A3FBF">
            <w:pPr>
              <w:jc w:val="both"/>
              <w:rPr>
                <w:rFonts w:ascii="Times New Roman" w:hAnsi="Times New Roman" w:cs="Times New Roman"/>
                <w:sz w:val="24"/>
                <w:szCs w:val="24"/>
                <w:lang w:val="en-US"/>
              </w:rPr>
            </w:pPr>
            <w:r>
              <w:rPr>
                <w:rFonts w:ascii="Times New Roman" w:hAnsi="Times New Roman" w:cs="Times New Roman"/>
                <w:color w:val="000000"/>
                <w:sz w:val="24"/>
                <w:szCs w:val="24"/>
                <w:lang w:val="en-US"/>
              </w:rPr>
              <w:t>mzo63719@gmail.com</w:t>
            </w:r>
          </w:p>
        </w:tc>
      </w:tr>
      <w:tr w:rsidR="00B53E52" w:rsidRPr="00B53E52" w:rsidTr="00A01C4C">
        <w:trPr>
          <w:trHeight w:val="180"/>
        </w:trPr>
        <w:tc>
          <w:tcPr>
            <w:tcW w:w="3360" w:type="dxa"/>
            <w:tcBorders>
              <w:top w:val="single" w:sz="8" w:space="0" w:color="000000"/>
              <w:left w:val="single" w:sz="8" w:space="0" w:color="000000"/>
              <w:bottom w:val="single" w:sz="8" w:space="0" w:color="000000"/>
              <w:right w:val="single" w:sz="8" w:space="0" w:color="000000"/>
            </w:tcBorders>
            <w:tcMar>
              <w:top w:w="100" w:type="dxa"/>
              <w:left w:w="120" w:type="dxa"/>
              <w:bottom w:w="100" w:type="dxa"/>
              <w:right w:w="120" w:type="dxa"/>
            </w:tcMar>
          </w:tcPr>
          <w:p w:rsidR="00D05164" w:rsidRPr="003D6582" w:rsidRDefault="00D05164" w:rsidP="00443A93">
            <w:pPr>
              <w:rPr>
                <w:rFonts w:ascii="Times New Roman" w:hAnsi="Times New Roman" w:cs="Times New Roman"/>
                <w:color w:val="000000"/>
                <w:sz w:val="24"/>
                <w:szCs w:val="24"/>
              </w:rPr>
            </w:pPr>
            <w:r w:rsidRPr="003D6582">
              <w:rPr>
                <w:rFonts w:ascii="Times New Roman" w:hAnsi="Times New Roman" w:cs="Times New Roman"/>
                <w:b/>
                <w:color w:val="000000"/>
                <w:sz w:val="24"/>
                <w:szCs w:val="24"/>
              </w:rPr>
              <w:t xml:space="preserve">Сторінка курсу в </w:t>
            </w:r>
            <w:r w:rsidR="00531215" w:rsidRPr="003D6582">
              <w:rPr>
                <w:rFonts w:ascii="Times New Roman" w:hAnsi="Times New Roman" w:cs="Times New Roman"/>
                <w:b/>
                <w:color w:val="000000"/>
                <w:sz w:val="24"/>
                <w:szCs w:val="24"/>
              </w:rPr>
              <w:t>ЦОДТ МДПУ ім. Б.Хмельницького</w:t>
            </w:r>
          </w:p>
        </w:tc>
        <w:tc>
          <w:tcPr>
            <w:tcW w:w="11160" w:type="dxa"/>
            <w:tcBorders>
              <w:top w:val="single" w:sz="8" w:space="0" w:color="000000"/>
              <w:left w:val="single" w:sz="8" w:space="0" w:color="000000"/>
              <w:bottom w:val="single" w:sz="8" w:space="0" w:color="000000"/>
              <w:right w:val="single" w:sz="8" w:space="0" w:color="000000"/>
            </w:tcBorders>
            <w:tcMar>
              <w:top w:w="100" w:type="dxa"/>
              <w:bottom w:w="100" w:type="dxa"/>
            </w:tcMar>
          </w:tcPr>
          <w:p w:rsidR="003A3FBF" w:rsidRPr="00B53E52" w:rsidRDefault="00B53E52" w:rsidP="00B53E52">
            <w:pPr>
              <w:ind w:left="290"/>
              <w:jc w:val="both"/>
              <w:rPr>
                <w:rFonts w:ascii="Times New Roman" w:hAnsi="Times New Roman" w:cs="Times New Roman"/>
                <w:sz w:val="24"/>
                <w:szCs w:val="24"/>
              </w:rPr>
            </w:pPr>
            <w:hyperlink r:id="rId7" w:history="1">
              <w:r w:rsidRPr="00B53E52">
                <w:rPr>
                  <w:rStyle w:val="a5"/>
                  <w:rFonts w:ascii="Times New Roman" w:hAnsi="Times New Roman" w:cs="Times New Roman"/>
                  <w:color w:val="auto"/>
                  <w:sz w:val="24"/>
                  <w:szCs w:val="24"/>
                  <w:lang w:val="en-US"/>
                </w:rPr>
                <w:t>http</w:t>
              </w:r>
              <w:r w:rsidRPr="00B53E52">
                <w:rPr>
                  <w:rStyle w:val="a5"/>
                  <w:rFonts w:ascii="Times New Roman" w:hAnsi="Times New Roman" w:cs="Times New Roman"/>
                  <w:color w:val="auto"/>
                  <w:sz w:val="24"/>
                  <w:szCs w:val="24"/>
                </w:rPr>
                <w:t>://</w:t>
              </w:r>
              <w:r w:rsidRPr="00B53E52">
                <w:rPr>
                  <w:rStyle w:val="a5"/>
                  <w:rFonts w:ascii="Times New Roman" w:hAnsi="Times New Roman" w:cs="Times New Roman"/>
                  <w:color w:val="auto"/>
                  <w:sz w:val="24"/>
                  <w:szCs w:val="24"/>
                  <w:lang w:val="en-US"/>
                </w:rPr>
                <w:t>www</w:t>
              </w:r>
              <w:r w:rsidRPr="00B53E52">
                <w:rPr>
                  <w:rStyle w:val="a5"/>
                  <w:rFonts w:ascii="Times New Roman" w:hAnsi="Times New Roman" w:cs="Times New Roman"/>
                  <w:color w:val="auto"/>
                  <w:sz w:val="24"/>
                  <w:szCs w:val="24"/>
                </w:rPr>
                <w:t>.</w:t>
              </w:r>
              <w:proofErr w:type="spellStart"/>
              <w:r w:rsidRPr="00B53E52">
                <w:rPr>
                  <w:rStyle w:val="a5"/>
                  <w:rFonts w:ascii="Times New Roman" w:hAnsi="Times New Roman" w:cs="Times New Roman"/>
                  <w:color w:val="auto"/>
                  <w:sz w:val="24"/>
                  <w:szCs w:val="24"/>
                  <w:lang w:val="en-US"/>
                </w:rPr>
                <w:t>dfn</w:t>
              </w:r>
              <w:proofErr w:type="spellEnd"/>
              <w:r w:rsidRPr="00B53E52">
                <w:rPr>
                  <w:rStyle w:val="a5"/>
                  <w:rFonts w:ascii="Times New Roman" w:hAnsi="Times New Roman" w:cs="Times New Roman"/>
                  <w:color w:val="auto"/>
                  <w:sz w:val="24"/>
                  <w:szCs w:val="24"/>
                </w:rPr>
                <w:t>.</w:t>
              </w:r>
              <w:proofErr w:type="spellStart"/>
              <w:r w:rsidRPr="00B53E52">
                <w:rPr>
                  <w:rStyle w:val="a5"/>
                  <w:rFonts w:ascii="Times New Roman" w:hAnsi="Times New Roman" w:cs="Times New Roman"/>
                  <w:color w:val="auto"/>
                  <w:sz w:val="24"/>
                  <w:szCs w:val="24"/>
                  <w:lang w:val="en-US"/>
                </w:rPr>
                <w:t>mdpu</w:t>
              </w:r>
              <w:proofErr w:type="spellEnd"/>
              <w:r w:rsidRPr="00B53E52">
                <w:rPr>
                  <w:rStyle w:val="a5"/>
                  <w:rFonts w:ascii="Times New Roman" w:hAnsi="Times New Roman" w:cs="Times New Roman"/>
                  <w:color w:val="auto"/>
                  <w:sz w:val="24"/>
                  <w:szCs w:val="24"/>
                </w:rPr>
                <w:t>.</w:t>
              </w:r>
              <w:r w:rsidRPr="00B53E52">
                <w:rPr>
                  <w:rStyle w:val="a5"/>
                  <w:rFonts w:ascii="Times New Roman" w:hAnsi="Times New Roman" w:cs="Times New Roman"/>
                  <w:color w:val="auto"/>
                  <w:sz w:val="24"/>
                  <w:szCs w:val="24"/>
                  <w:lang w:val="en-US"/>
                </w:rPr>
                <w:t>org</w:t>
              </w:r>
              <w:r w:rsidRPr="00B53E52">
                <w:rPr>
                  <w:rStyle w:val="a5"/>
                  <w:rFonts w:ascii="Times New Roman" w:hAnsi="Times New Roman" w:cs="Times New Roman"/>
                  <w:color w:val="auto"/>
                  <w:sz w:val="24"/>
                  <w:szCs w:val="24"/>
                </w:rPr>
                <w:t>.</w:t>
              </w:r>
              <w:proofErr w:type="spellStart"/>
              <w:r w:rsidRPr="00B53E52">
                <w:rPr>
                  <w:rStyle w:val="a5"/>
                  <w:rFonts w:ascii="Times New Roman" w:hAnsi="Times New Roman" w:cs="Times New Roman"/>
                  <w:color w:val="auto"/>
                  <w:sz w:val="24"/>
                  <w:szCs w:val="24"/>
                  <w:lang w:val="en-US"/>
                </w:rPr>
                <w:t>ua</w:t>
              </w:r>
              <w:proofErr w:type="spellEnd"/>
              <w:r w:rsidRPr="00B53E52">
                <w:rPr>
                  <w:rStyle w:val="a5"/>
                  <w:rFonts w:ascii="Times New Roman" w:hAnsi="Times New Roman" w:cs="Times New Roman"/>
                  <w:color w:val="auto"/>
                  <w:sz w:val="24"/>
                  <w:szCs w:val="24"/>
                </w:rPr>
                <w:t>/</w:t>
              </w:r>
              <w:r w:rsidRPr="00B53E52">
                <w:rPr>
                  <w:rStyle w:val="a5"/>
                  <w:rFonts w:ascii="Times New Roman" w:hAnsi="Times New Roman" w:cs="Times New Roman"/>
                  <w:color w:val="auto"/>
                  <w:sz w:val="24"/>
                  <w:szCs w:val="24"/>
                  <w:lang w:val="en-US"/>
                </w:rPr>
                <w:t>course</w:t>
              </w:r>
              <w:r w:rsidRPr="00B53E52">
                <w:rPr>
                  <w:rStyle w:val="a5"/>
                  <w:rFonts w:ascii="Times New Roman" w:hAnsi="Times New Roman" w:cs="Times New Roman"/>
                  <w:color w:val="auto"/>
                  <w:sz w:val="24"/>
                  <w:szCs w:val="24"/>
                </w:rPr>
                <w:t>/</w:t>
              </w:r>
              <w:r w:rsidRPr="00B53E52">
                <w:rPr>
                  <w:rStyle w:val="a5"/>
                  <w:rFonts w:ascii="Times New Roman" w:hAnsi="Times New Roman" w:cs="Times New Roman"/>
                  <w:color w:val="auto"/>
                  <w:sz w:val="24"/>
                  <w:szCs w:val="24"/>
                  <w:lang w:val="en-US"/>
                </w:rPr>
                <w:t>view</w:t>
              </w:r>
              <w:r w:rsidRPr="00B53E52">
                <w:rPr>
                  <w:rStyle w:val="a5"/>
                  <w:rFonts w:ascii="Times New Roman" w:hAnsi="Times New Roman" w:cs="Times New Roman"/>
                  <w:color w:val="auto"/>
                  <w:sz w:val="24"/>
                  <w:szCs w:val="24"/>
                </w:rPr>
                <w:t>.</w:t>
              </w:r>
              <w:proofErr w:type="spellStart"/>
              <w:r w:rsidRPr="00B53E52">
                <w:rPr>
                  <w:rStyle w:val="a5"/>
                  <w:rFonts w:ascii="Times New Roman" w:hAnsi="Times New Roman" w:cs="Times New Roman"/>
                  <w:color w:val="auto"/>
                  <w:sz w:val="24"/>
                  <w:szCs w:val="24"/>
                  <w:lang w:val="en-US"/>
                </w:rPr>
                <w:t>php</w:t>
              </w:r>
              <w:proofErr w:type="spellEnd"/>
              <w:r w:rsidRPr="00B53E52">
                <w:rPr>
                  <w:rStyle w:val="a5"/>
                  <w:rFonts w:ascii="Times New Roman" w:hAnsi="Times New Roman" w:cs="Times New Roman"/>
                  <w:color w:val="auto"/>
                  <w:sz w:val="24"/>
                  <w:szCs w:val="24"/>
                </w:rPr>
                <w:t>?</w:t>
              </w:r>
              <w:r w:rsidRPr="00B53E52">
                <w:rPr>
                  <w:rStyle w:val="a5"/>
                  <w:rFonts w:ascii="Times New Roman" w:hAnsi="Times New Roman" w:cs="Times New Roman"/>
                  <w:color w:val="auto"/>
                  <w:sz w:val="24"/>
                  <w:szCs w:val="24"/>
                  <w:lang w:val="en-US"/>
                </w:rPr>
                <w:t>id</w:t>
              </w:r>
              <w:r w:rsidRPr="00B53E52">
                <w:rPr>
                  <w:rStyle w:val="a5"/>
                  <w:rFonts w:ascii="Times New Roman" w:hAnsi="Times New Roman" w:cs="Times New Roman"/>
                  <w:color w:val="auto"/>
                  <w:sz w:val="24"/>
                  <w:szCs w:val="24"/>
                </w:rPr>
                <w:t>=1323</w:t>
              </w:r>
            </w:hyperlink>
            <w:r w:rsidRPr="00B53E52">
              <w:rPr>
                <w:rFonts w:ascii="Times New Roman" w:hAnsi="Times New Roman" w:cs="Times New Roman"/>
                <w:sz w:val="24"/>
                <w:szCs w:val="24"/>
              </w:rPr>
              <w:t>, http://</w:t>
            </w:r>
            <w:bookmarkStart w:id="0" w:name="_GoBack"/>
            <w:bookmarkEnd w:id="0"/>
            <w:r w:rsidRPr="00B53E52">
              <w:rPr>
                <w:rFonts w:ascii="Times New Roman" w:hAnsi="Times New Roman" w:cs="Times New Roman"/>
                <w:sz w:val="24"/>
                <w:szCs w:val="24"/>
              </w:rPr>
              <w:t>www.dfn.mdpu.org.ua/course/view.php?id=1218</w:t>
            </w:r>
          </w:p>
        </w:tc>
      </w:tr>
      <w:tr w:rsidR="00D05164" w:rsidRPr="003D6582" w:rsidTr="00A01C4C">
        <w:trPr>
          <w:trHeight w:val="740"/>
        </w:trPr>
        <w:tc>
          <w:tcPr>
            <w:tcW w:w="3360" w:type="dxa"/>
            <w:tcBorders>
              <w:top w:val="single" w:sz="8" w:space="0" w:color="000000"/>
              <w:left w:val="single" w:sz="8" w:space="0" w:color="000000"/>
              <w:bottom w:val="single" w:sz="8" w:space="0" w:color="000000"/>
              <w:right w:val="single" w:sz="8" w:space="0" w:color="000000"/>
            </w:tcBorders>
            <w:tcMar>
              <w:top w:w="100" w:type="dxa"/>
              <w:left w:w="120" w:type="dxa"/>
              <w:bottom w:w="100" w:type="dxa"/>
              <w:right w:w="120" w:type="dxa"/>
            </w:tcMar>
          </w:tcPr>
          <w:p w:rsidR="00D05164" w:rsidRPr="003D6582" w:rsidRDefault="00D05164" w:rsidP="00443A93">
            <w:pPr>
              <w:rPr>
                <w:rFonts w:ascii="Times New Roman" w:hAnsi="Times New Roman" w:cs="Times New Roman"/>
                <w:color w:val="000000"/>
                <w:sz w:val="24"/>
                <w:szCs w:val="24"/>
              </w:rPr>
            </w:pPr>
            <w:r w:rsidRPr="003D6582">
              <w:rPr>
                <w:rFonts w:ascii="Times New Roman" w:hAnsi="Times New Roman" w:cs="Times New Roman"/>
                <w:b/>
                <w:color w:val="000000"/>
                <w:sz w:val="24"/>
                <w:szCs w:val="24"/>
              </w:rPr>
              <w:t>Консультації</w:t>
            </w:r>
          </w:p>
        </w:tc>
        <w:tc>
          <w:tcPr>
            <w:tcW w:w="11160" w:type="dxa"/>
            <w:tcBorders>
              <w:top w:val="single" w:sz="8" w:space="0" w:color="000000"/>
              <w:left w:val="single" w:sz="8" w:space="0" w:color="000000"/>
              <w:bottom w:val="single" w:sz="8" w:space="0" w:color="000000"/>
              <w:right w:val="single" w:sz="8" w:space="0" w:color="000000"/>
            </w:tcBorders>
            <w:tcMar>
              <w:top w:w="100" w:type="dxa"/>
              <w:bottom w:w="100" w:type="dxa"/>
            </w:tcMar>
          </w:tcPr>
          <w:p w:rsidR="00531215" w:rsidRPr="003D6582" w:rsidRDefault="00531215" w:rsidP="00194746">
            <w:pPr>
              <w:pStyle w:val="10"/>
              <w:widowControl w:val="0"/>
              <w:spacing w:line="240" w:lineRule="auto"/>
              <w:ind w:left="290"/>
              <w:jc w:val="both"/>
              <w:rPr>
                <w:rFonts w:ascii="Times New Roman" w:hAnsi="Times New Roman" w:cs="Times New Roman"/>
                <w:i/>
                <w:sz w:val="24"/>
                <w:szCs w:val="24"/>
                <w:lang w:val="uk-UA"/>
              </w:rPr>
            </w:pPr>
            <w:r w:rsidRPr="003D6582">
              <w:rPr>
                <w:rFonts w:ascii="Times New Roman" w:hAnsi="Times New Roman" w:cs="Times New Roman"/>
                <w:i/>
                <w:sz w:val="24"/>
                <w:szCs w:val="24"/>
                <w:lang w:val="uk-UA"/>
              </w:rPr>
              <w:t xml:space="preserve">Очні консультації: </w:t>
            </w:r>
          </w:p>
          <w:p w:rsidR="00531215" w:rsidRPr="00405857" w:rsidRDefault="00A01C4C" w:rsidP="00194746">
            <w:pPr>
              <w:pStyle w:val="10"/>
              <w:widowControl w:val="0"/>
              <w:spacing w:line="240" w:lineRule="auto"/>
              <w:ind w:left="290"/>
              <w:jc w:val="both"/>
              <w:rPr>
                <w:rFonts w:ascii="Times New Roman" w:hAnsi="Times New Roman" w:cs="Times New Roman"/>
                <w:sz w:val="24"/>
                <w:szCs w:val="24"/>
                <w:lang w:val="uk-UA"/>
              </w:rPr>
            </w:pPr>
            <w:r w:rsidRPr="00405857">
              <w:rPr>
                <w:rFonts w:ascii="Times New Roman" w:hAnsi="Times New Roman" w:cs="Times New Roman"/>
                <w:sz w:val="24"/>
                <w:szCs w:val="24"/>
                <w:lang w:val="uk-UA"/>
              </w:rPr>
              <w:t xml:space="preserve">згідно </w:t>
            </w:r>
            <w:r w:rsidR="009F0FB0">
              <w:rPr>
                <w:rFonts w:ascii="Times New Roman" w:hAnsi="Times New Roman" w:cs="Times New Roman"/>
                <w:sz w:val="24"/>
                <w:szCs w:val="24"/>
                <w:lang w:val="uk-UA"/>
              </w:rPr>
              <w:t xml:space="preserve">з </w:t>
            </w:r>
            <w:r w:rsidRPr="00405857">
              <w:rPr>
                <w:rFonts w:ascii="Times New Roman" w:hAnsi="Times New Roman" w:cs="Times New Roman"/>
                <w:sz w:val="24"/>
                <w:szCs w:val="24"/>
                <w:lang w:val="uk-UA"/>
              </w:rPr>
              <w:t>графік</w:t>
            </w:r>
            <w:r w:rsidR="009F0FB0">
              <w:rPr>
                <w:rFonts w:ascii="Times New Roman" w:hAnsi="Times New Roman" w:cs="Times New Roman"/>
                <w:sz w:val="24"/>
                <w:szCs w:val="24"/>
                <w:lang w:val="uk-UA"/>
              </w:rPr>
              <w:t>ом</w:t>
            </w:r>
            <w:r w:rsidRPr="00405857">
              <w:rPr>
                <w:rFonts w:ascii="Times New Roman" w:hAnsi="Times New Roman" w:cs="Times New Roman"/>
                <w:sz w:val="24"/>
                <w:szCs w:val="24"/>
                <w:lang w:val="uk-UA"/>
              </w:rPr>
              <w:t xml:space="preserve"> роботи кафедри</w:t>
            </w:r>
            <w:r w:rsidR="00DF44E1" w:rsidRPr="00813963">
              <w:rPr>
                <w:rFonts w:ascii="Times New Roman" w:hAnsi="Times New Roman" w:cs="Times New Roman"/>
                <w:sz w:val="24"/>
                <w:szCs w:val="24"/>
                <w:lang w:val="uk-UA"/>
              </w:rPr>
              <w:t xml:space="preserve"> </w:t>
            </w:r>
            <w:r w:rsidR="00DF44E1">
              <w:rPr>
                <w:rFonts w:ascii="Times New Roman" w:hAnsi="Times New Roman" w:cs="Times New Roman"/>
                <w:sz w:val="24"/>
                <w:szCs w:val="24"/>
                <w:lang w:val="uk-UA"/>
              </w:rPr>
              <w:t>української мови</w:t>
            </w:r>
            <w:r w:rsidR="00531215" w:rsidRPr="00405857">
              <w:rPr>
                <w:rFonts w:ascii="Times New Roman" w:hAnsi="Times New Roman" w:cs="Times New Roman"/>
                <w:sz w:val="24"/>
                <w:szCs w:val="24"/>
                <w:lang w:val="uk-UA"/>
              </w:rPr>
              <w:t>.</w:t>
            </w:r>
          </w:p>
          <w:p w:rsidR="00094A05" w:rsidRPr="003D6582" w:rsidRDefault="00094A05" w:rsidP="00194746">
            <w:pPr>
              <w:pStyle w:val="10"/>
              <w:widowControl w:val="0"/>
              <w:spacing w:line="240" w:lineRule="auto"/>
              <w:ind w:left="290"/>
              <w:jc w:val="both"/>
              <w:rPr>
                <w:rFonts w:ascii="Times New Roman" w:hAnsi="Times New Roman" w:cs="Times New Roman"/>
                <w:i/>
                <w:sz w:val="24"/>
                <w:szCs w:val="24"/>
                <w:lang w:val="uk-UA"/>
              </w:rPr>
            </w:pPr>
            <w:r w:rsidRPr="003D6582">
              <w:rPr>
                <w:rFonts w:ascii="Times New Roman" w:hAnsi="Times New Roman" w:cs="Times New Roman"/>
                <w:i/>
                <w:sz w:val="24"/>
                <w:szCs w:val="24"/>
                <w:lang w:val="uk-UA"/>
              </w:rPr>
              <w:t>Онлайн-консультації:</w:t>
            </w:r>
          </w:p>
          <w:p w:rsidR="00D05164" w:rsidRPr="003D6582" w:rsidRDefault="00094A05" w:rsidP="00194746">
            <w:pPr>
              <w:ind w:left="290"/>
              <w:jc w:val="both"/>
              <w:rPr>
                <w:rFonts w:ascii="Times New Roman" w:hAnsi="Times New Roman" w:cs="Times New Roman"/>
                <w:color w:val="000000"/>
                <w:sz w:val="24"/>
                <w:szCs w:val="24"/>
              </w:rPr>
            </w:pPr>
            <w:r w:rsidRPr="003D6582">
              <w:rPr>
                <w:rFonts w:ascii="Times New Roman" w:hAnsi="Times New Roman" w:cs="Times New Roman"/>
                <w:sz w:val="24"/>
                <w:szCs w:val="24"/>
              </w:rPr>
              <w:t xml:space="preserve">через систему </w:t>
            </w:r>
            <w:r w:rsidRPr="003D6582">
              <w:rPr>
                <w:rFonts w:ascii="Times New Roman" w:hAnsi="Times New Roman" w:cs="Times New Roman"/>
                <w:color w:val="000000"/>
                <w:sz w:val="24"/>
                <w:szCs w:val="24"/>
              </w:rPr>
              <w:t>ЦОДТ МДПУ ім. Б.Хмельницького.</w:t>
            </w:r>
          </w:p>
        </w:tc>
      </w:tr>
    </w:tbl>
    <w:p w:rsidR="00477F82" w:rsidRPr="003F5F43" w:rsidRDefault="00477F82" w:rsidP="00443A93">
      <w:pPr>
        <w:ind w:left="360"/>
        <w:contextualSpacing/>
        <w:jc w:val="center"/>
        <w:rPr>
          <w:rFonts w:ascii="Times New Roman" w:hAnsi="Times New Roman" w:cs="Times New Roman"/>
          <w:b/>
          <w:caps/>
          <w:color w:val="000000"/>
          <w:sz w:val="24"/>
          <w:szCs w:val="24"/>
        </w:rPr>
      </w:pPr>
    </w:p>
    <w:p w:rsidR="00405857" w:rsidRDefault="00405857" w:rsidP="00443A93">
      <w:pPr>
        <w:ind w:left="360"/>
        <w:contextualSpacing/>
        <w:jc w:val="center"/>
        <w:rPr>
          <w:rFonts w:ascii="Times New Roman" w:hAnsi="Times New Roman" w:cs="Times New Roman"/>
          <w:b/>
          <w:caps/>
          <w:color w:val="000000"/>
          <w:sz w:val="24"/>
          <w:szCs w:val="24"/>
        </w:rPr>
      </w:pPr>
    </w:p>
    <w:p w:rsidR="00D05164" w:rsidRPr="003F5F43" w:rsidRDefault="00477F82" w:rsidP="00443A93">
      <w:pPr>
        <w:ind w:left="360"/>
        <w:contextualSpacing/>
        <w:jc w:val="center"/>
        <w:rPr>
          <w:rFonts w:ascii="Times New Roman" w:hAnsi="Times New Roman" w:cs="Times New Roman"/>
          <w:b/>
          <w:caps/>
          <w:color w:val="000000"/>
          <w:sz w:val="24"/>
          <w:szCs w:val="24"/>
        </w:rPr>
      </w:pPr>
      <w:r w:rsidRPr="003F5F43">
        <w:rPr>
          <w:rFonts w:ascii="Times New Roman" w:hAnsi="Times New Roman" w:cs="Times New Roman"/>
          <w:b/>
          <w:caps/>
          <w:color w:val="000000"/>
          <w:sz w:val="24"/>
          <w:szCs w:val="24"/>
        </w:rPr>
        <w:lastRenderedPageBreak/>
        <w:t xml:space="preserve">1. </w:t>
      </w:r>
      <w:r w:rsidR="001750D2">
        <w:rPr>
          <w:rFonts w:ascii="Times New Roman" w:hAnsi="Times New Roman" w:cs="Times New Roman"/>
          <w:b/>
          <w:caps/>
          <w:color w:val="000000"/>
          <w:sz w:val="24"/>
          <w:szCs w:val="24"/>
        </w:rPr>
        <w:t>Анотація</w:t>
      </w:r>
    </w:p>
    <w:p w:rsidR="006D081F" w:rsidRPr="006D081F" w:rsidRDefault="00883BC0" w:rsidP="00883BC0">
      <w:pPr>
        <w:shd w:val="clear" w:color="auto" w:fill="F9F9F9"/>
        <w:ind w:firstLine="709"/>
        <w:jc w:val="both"/>
        <w:rPr>
          <w:rFonts w:ascii="Times New Roman" w:hAnsi="Times New Roman" w:cs="Times New Roman"/>
          <w:color w:val="000000"/>
          <w:sz w:val="24"/>
          <w:szCs w:val="24"/>
          <w:lang w:eastAsia="ru-RU"/>
        </w:rPr>
      </w:pPr>
      <w:r>
        <w:rPr>
          <w:rFonts w:ascii="Times New Roman" w:hAnsi="Times New Roman" w:cs="Times New Roman"/>
          <w:sz w:val="24"/>
          <w:szCs w:val="24"/>
        </w:rPr>
        <w:t>Вивчення курсу «Сучасна українська література мова»</w:t>
      </w:r>
      <w:r w:rsidR="006D081F" w:rsidRPr="006D081F">
        <w:rPr>
          <w:rFonts w:ascii="Times New Roman" w:hAnsi="Times New Roman" w:cs="Times New Roman"/>
          <w:color w:val="000000"/>
          <w:sz w:val="24"/>
          <w:szCs w:val="24"/>
          <w:lang w:eastAsia="ru-RU"/>
        </w:rPr>
        <w:t xml:space="preserve"> допом</w:t>
      </w:r>
      <w:r>
        <w:rPr>
          <w:rFonts w:ascii="Times New Roman" w:hAnsi="Times New Roman" w:cs="Times New Roman"/>
          <w:color w:val="000000"/>
          <w:sz w:val="24"/>
          <w:szCs w:val="24"/>
          <w:lang w:eastAsia="ru-RU"/>
        </w:rPr>
        <w:t xml:space="preserve">оже </w:t>
      </w:r>
      <w:r w:rsidR="006D081F" w:rsidRPr="006D081F">
        <w:rPr>
          <w:rFonts w:ascii="Times New Roman" w:hAnsi="Times New Roman" w:cs="Times New Roman"/>
          <w:color w:val="000000"/>
          <w:sz w:val="24"/>
          <w:szCs w:val="24"/>
          <w:lang w:eastAsia="ru-RU"/>
        </w:rPr>
        <w:t xml:space="preserve"> студентам сформувати систему </w:t>
      </w:r>
      <w:r>
        <w:rPr>
          <w:rFonts w:ascii="Times New Roman" w:hAnsi="Times New Roman" w:cs="Times New Roman"/>
          <w:color w:val="000000"/>
          <w:sz w:val="24"/>
          <w:szCs w:val="24"/>
          <w:lang w:eastAsia="ru-RU"/>
        </w:rPr>
        <w:t xml:space="preserve">граматичних </w:t>
      </w:r>
      <w:r w:rsidR="006D081F" w:rsidRPr="006D081F">
        <w:rPr>
          <w:rFonts w:ascii="Times New Roman" w:hAnsi="Times New Roman" w:cs="Times New Roman"/>
          <w:color w:val="000000"/>
          <w:sz w:val="24"/>
          <w:szCs w:val="24"/>
          <w:lang w:eastAsia="ru-RU"/>
        </w:rPr>
        <w:t xml:space="preserve">знань та вмінь, </w:t>
      </w:r>
      <w:r>
        <w:rPr>
          <w:rFonts w:ascii="Times New Roman" w:hAnsi="Times New Roman" w:cs="Times New Roman"/>
          <w:color w:val="000000"/>
          <w:sz w:val="24"/>
          <w:szCs w:val="24"/>
          <w:lang w:eastAsia="ru-RU"/>
        </w:rPr>
        <w:t>необхідними</w:t>
      </w:r>
      <w:r w:rsidR="006D081F" w:rsidRPr="006D081F">
        <w:rPr>
          <w:rFonts w:ascii="Times New Roman" w:hAnsi="Times New Roman" w:cs="Times New Roman"/>
          <w:color w:val="000000"/>
          <w:sz w:val="24"/>
          <w:szCs w:val="24"/>
          <w:lang w:eastAsia="ru-RU"/>
        </w:rPr>
        <w:t xml:space="preserve"> для проведення мовознавчих досліджень, ознайомити з новітніми лінгвістичними теоріями, </w:t>
      </w:r>
      <w:r>
        <w:rPr>
          <w:rFonts w:ascii="Times New Roman" w:hAnsi="Times New Roman" w:cs="Times New Roman"/>
          <w:color w:val="000000"/>
          <w:sz w:val="24"/>
          <w:szCs w:val="24"/>
          <w:lang w:eastAsia="ru-RU"/>
        </w:rPr>
        <w:t>поширених як</w:t>
      </w:r>
      <w:r w:rsidR="006D081F" w:rsidRPr="006D081F">
        <w:rPr>
          <w:rFonts w:ascii="Times New Roman" w:hAnsi="Times New Roman" w:cs="Times New Roman"/>
          <w:color w:val="000000"/>
          <w:sz w:val="24"/>
          <w:szCs w:val="24"/>
          <w:lang w:eastAsia="ru-RU"/>
        </w:rPr>
        <w:t xml:space="preserve"> у вітчизняному</w:t>
      </w:r>
      <w:r>
        <w:rPr>
          <w:rFonts w:ascii="Times New Roman" w:hAnsi="Times New Roman" w:cs="Times New Roman"/>
          <w:color w:val="000000"/>
          <w:sz w:val="24"/>
          <w:szCs w:val="24"/>
          <w:lang w:eastAsia="ru-RU"/>
        </w:rPr>
        <w:t xml:space="preserve">, так і </w:t>
      </w:r>
      <w:r w:rsidR="006D081F" w:rsidRPr="006D081F">
        <w:rPr>
          <w:rFonts w:ascii="Times New Roman" w:hAnsi="Times New Roman" w:cs="Times New Roman"/>
          <w:color w:val="000000"/>
          <w:sz w:val="24"/>
          <w:szCs w:val="24"/>
          <w:lang w:eastAsia="ru-RU"/>
        </w:rPr>
        <w:t xml:space="preserve"> світовому мовознавстві. </w:t>
      </w:r>
    </w:p>
    <w:p w:rsidR="00D51592" w:rsidRPr="003F5F43" w:rsidRDefault="00D51592" w:rsidP="00CF3BD3">
      <w:pPr>
        <w:ind w:firstLine="540"/>
        <w:jc w:val="both"/>
        <w:rPr>
          <w:rFonts w:ascii="Times New Roman" w:hAnsi="Times New Roman" w:cs="Times New Roman"/>
          <w:sz w:val="24"/>
          <w:szCs w:val="24"/>
        </w:rPr>
      </w:pPr>
    </w:p>
    <w:p w:rsidR="00D05164" w:rsidRPr="003F5F43" w:rsidRDefault="00477F82" w:rsidP="00443A93">
      <w:pPr>
        <w:ind w:firstLine="540"/>
        <w:contextualSpacing/>
        <w:jc w:val="center"/>
        <w:rPr>
          <w:rFonts w:ascii="Times New Roman" w:hAnsi="Times New Roman" w:cs="Times New Roman"/>
          <w:b/>
          <w:caps/>
          <w:color w:val="000000"/>
          <w:sz w:val="24"/>
          <w:szCs w:val="24"/>
        </w:rPr>
      </w:pPr>
      <w:r w:rsidRPr="003F5F43">
        <w:rPr>
          <w:rFonts w:ascii="Times New Roman" w:hAnsi="Times New Roman" w:cs="Times New Roman"/>
          <w:b/>
          <w:caps/>
          <w:color w:val="000000"/>
          <w:sz w:val="24"/>
          <w:szCs w:val="24"/>
        </w:rPr>
        <w:t xml:space="preserve">2. </w:t>
      </w:r>
      <w:r w:rsidR="00D05164" w:rsidRPr="003F5F43">
        <w:rPr>
          <w:rFonts w:ascii="Times New Roman" w:hAnsi="Times New Roman" w:cs="Times New Roman"/>
          <w:b/>
          <w:caps/>
          <w:color w:val="000000"/>
          <w:sz w:val="24"/>
          <w:szCs w:val="24"/>
        </w:rPr>
        <w:t xml:space="preserve">Мета та </w:t>
      </w:r>
      <w:r w:rsidR="00405857">
        <w:rPr>
          <w:rFonts w:ascii="Times New Roman" w:hAnsi="Times New Roman" w:cs="Times New Roman"/>
          <w:b/>
          <w:caps/>
          <w:color w:val="000000"/>
          <w:sz w:val="24"/>
          <w:szCs w:val="24"/>
        </w:rPr>
        <w:t>ЗАВДАННЯ</w:t>
      </w:r>
      <w:r w:rsidR="001750D2">
        <w:rPr>
          <w:rFonts w:ascii="Times New Roman" w:hAnsi="Times New Roman" w:cs="Times New Roman"/>
          <w:b/>
          <w:caps/>
          <w:color w:val="000000"/>
          <w:sz w:val="24"/>
          <w:szCs w:val="24"/>
        </w:rPr>
        <w:t xml:space="preserve"> ОСВІТНЬОГО КОМПОНЕНТА</w:t>
      </w:r>
    </w:p>
    <w:p w:rsidR="00477F82" w:rsidRPr="003F5F43" w:rsidRDefault="00477F82" w:rsidP="00443A93">
      <w:pPr>
        <w:ind w:firstLine="540"/>
        <w:contextualSpacing/>
        <w:jc w:val="center"/>
        <w:rPr>
          <w:rFonts w:ascii="Times New Roman" w:hAnsi="Times New Roman" w:cs="Times New Roman"/>
          <w:caps/>
          <w:color w:val="000000"/>
          <w:sz w:val="24"/>
          <w:szCs w:val="24"/>
        </w:rPr>
      </w:pPr>
    </w:p>
    <w:p w:rsidR="00712176" w:rsidRPr="00712176" w:rsidRDefault="00712176" w:rsidP="00712176">
      <w:pPr>
        <w:suppressAutoHyphens/>
        <w:ind w:firstLine="709"/>
        <w:jc w:val="both"/>
        <w:rPr>
          <w:rFonts w:ascii="Times New Roman" w:hAnsi="Times New Roman" w:cs="Times New Roman"/>
          <w:sz w:val="28"/>
          <w:szCs w:val="28"/>
          <w:lang w:eastAsia="ar-SA"/>
        </w:rPr>
      </w:pPr>
      <w:r w:rsidRPr="00712176">
        <w:rPr>
          <w:rFonts w:ascii="Times New Roman" w:hAnsi="Times New Roman" w:cs="Times New Roman"/>
          <w:sz w:val="28"/>
          <w:szCs w:val="28"/>
          <w:lang w:eastAsia="ar-SA"/>
        </w:rPr>
        <w:t>Мета: з’ясування граматичної природи слів, аналіз граматичних категорій і систем формотворення та словозміни, ознайомлення студентів із мовними проблемами, які найповніше відбивають сучасний стан розвитку граматики, зокрема – з новою інтерпретацією частин мови, перехідними явищами в системі частин мови, основними закономірностями функціонування морфологічної системи української мови.</w:t>
      </w:r>
    </w:p>
    <w:p w:rsidR="00712176" w:rsidRPr="00712176" w:rsidRDefault="00712176" w:rsidP="00712176">
      <w:pPr>
        <w:suppressAutoHyphens/>
        <w:ind w:firstLine="709"/>
        <w:jc w:val="both"/>
        <w:rPr>
          <w:rFonts w:ascii="Times New Roman" w:hAnsi="Times New Roman" w:cs="Times New Roman"/>
          <w:sz w:val="28"/>
          <w:szCs w:val="28"/>
          <w:lang w:eastAsia="ru-RU"/>
        </w:rPr>
      </w:pPr>
      <w:r w:rsidRPr="00712176">
        <w:rPr>
          <w:rFonts w:ascii="Times New Roman" w:hAnsi="Times New Roman" w:cs="Times New Roman"/>
          <w:sz w:val="28"/>
          <w:szCs w:val="28"/>
          <w:lang w:eastAsia="ar-SA"/>
        </w:rPr>
        <w:t xml:space="preserve">Завдання: </w:t>
      </w:r>
      <w:r w:rsidRPr="00712176">
        <w:rPr>
          <w:rFonts w:ascii="TimesNewRomanPSMT" w:hAnsi="TimesNewRomanPSMT" w:cs="Times New Roman"/>
          <w:color w:val="000000"/>
          <w:sz w:val="28"/>
          <w:szCs w:val="24"/>
          <w:lang w:eastAsia="ar-SA"/>
        </w:rPr>
        <w:t>формувати у майбутніх філологів-україністів творчий підхід до вивчення мовних явищ, мовно-ціннісні орієнтації; ознайомити з науковими засадами й основними положеннями сучасної української літературної мови; вивчити граматичні явища і тенденції; розвивати гуманітарно-філологічне мислення; сприяти виробленню в студентів навичок системного аналізу мовних явищ, оволодінню морфологічними нормами сучасної української літературної мови.</w:t>
      </w:r>
    </w:p>
    <w:p w:rsidR="00824DF7" w:rsidRPr="003F5F43" w:rsidRDefault="00824DF7" w:rsidP="00824DF7">
      <w:pPr>
        <w:jc w:val="center"/>
        <w:rPr>
          <w:rFonts w:ascii="Times New Roman" w:hAnsi="Times New Roman" w:cs="Times New Roman"/>
          <w:b/>
          <w:caps/>
          <w:color w:val="000000"/>
          <w:sz w:val="24"/>
          <w:szCs w:val="24"/>
        </w:rPr>
      </w:pPr>
    </w:p>
    <w:p w:rsidR="005538BE" w:rsidRPr="003F5F43" w:rsidRDefault="005538BE" w:rsidP="00443A93">
      <w:pPr>
        <w:shd w:val="clear" w:color="auto" w:fill="FFFFFF"/>
        <w:ind w:left="360"/>
        <w:jc w:val="center"/>
        <w:rPr>
          <w:rFonts w:ascii="Times New Roman" w:hAnsi="Times New Roman" w:cs="Times New Roman"/>
          <w:b/>
          <w:color w:val="000000"/>
          <w:sz w:val="24"/>
          <w:szCs w:val="24"/>
        </w:rPr>
      </w:pPr>
    </w:p>
    <w:p w:rsidR="00477F82" w:rsidRPr="003F5F43" w:rsidRDefault="00405857" w:rsidP="00443A93">
      <w:pPr>
        <w:shd w:val="clear" w:color="auto" w:fill="FFFFFF"/>
        <w:ind w:left="360"/>
        <w:jc w:val="center"/>
        <w:rPr>
          <w:rFonts w:ascii="Times New Roman" w:hAnsi="Times New Roman" w:cs="Times New Roman"/>
          <w:b/>
          <w:caps/>
          <w:sz w:val="24"/>
          <w:szCs w:val="24"/>
        </w:rPr>
      </w:pPr>
      <w:r>
        <w:rPr>
          <w:rFonts w:ascii="Times New Roman" w:hAnsi="Times New Roman" w:cs="Times New Roman"/>
          <w:b/>
          <w:caps/>
          <w:sz w:val="24"/>
          <w:szCs w:val="24"/>
        </w:rPr>
        <w:t>3</w:t>
      </w:r>
      <w:r w:rsidR="005538BE" w:rsidRPr="003F5F43">
        <w:rPr>
          <w:rFonts w:ascii="Times New Roman" w:hAnsi="Times New Roman" w:cs="Times New Roman"/>
          <w:b/>
          <w:caps/>
          <w:sz w:val="24"/>
          <w:szCs w:val="24"/>
        </w:rPr>
        <w:t xml:space="preserve">. </w:t>
      </w:r>
      <w:r w:rsidRPr="00405857">
        <w:rPr>
          <w:rFonts w:ascii="Times New Roman" w:hAnsi="Times New Roman" w:cs="Times New Roman"/>
          <w:b/>
          <w:caps/>
          <w:sz w:val="24"/>
          <w:szCs w:val="24"/>
        </w:rPr>
        <w:t>ПЕРЕЛІК КОМПЕТЕНТНОСТЕЙ, ЯКІ НАБУВАЮТЬСЯ ПІД ЧАС ОПАНУВАННЯ ОСВІТНІМ КОМПОНЕНТОМ</w:t>
      </w:r>
    </w:p>
    <w:p w:rsidR="004B67D8" w:rsidRPr="004B67D8" w:rsidRDefault="004B67D8" w:rsidP="004B67D8">
      <w:pPr>
        <w:numPr>
          <w:ilvl w:val="0"/>
          <w:numId w:val="29"/>
        </w:numPr>
        <w:suppressAutoHyphens/>
        <w:autoSpaceDE w:val="0"/>
        <w:autoSpaceDN w:val="0"/>
        <w:adjustRightInd w:val="0"/>
        <w:jc w:val="both"/>
        <w:rPr>
          <w:rFonts w:ascii="Times New Roman" w:hAnsi="Times New Roman" w:cs="Times New Roman"/>
          <w:sz w:val="24"/>
          <w:szCs w:val="24"/>
        </w:rPr>
      </w:pPr>
      <w:r w:rsidRPr="004B67D8">
        <w:rPr>
          <w:rFonts w:ascii="Times New Roman" w:hAnsi="Times New Roman" w:cs="Times New Roman"/>
          <w:sz w:val="24"/>
          <w:szCs w:val="24"/>
        </w:rPr>
        <w:t>Інтегральна компетентність:</w:t>
      </w:r>
    </w:p>
    <w:p w:rsidR="004B67D8" w:rsidRPr="004B67D8" w:rsidRDefault="004B67D8" w:rsidP="004B67D8">
      <w:pPr>
        <w:autoSpaceDE w:val="0"/>
        <w:autoSpaceDN w:val="0"/>
        <w:adjustRightInd w:val="0"/>
        <w:jc w:val="both"/>
        <w:rPr>
          <w:rFonts w:ascii="Times New Roman" w:hAnsi="Times New Roman" w:cs="Times New Roman"/>
          <w:sz w:val="24"/>
          <w:szCs w:val="24"/>
          <w:lang w:eastAsia="ru-RU"/>
        </w:rPr>
      </w:pPr>
      <w:r w:rsidRPr="004B67D8">
        <w:rPr>
          <w:rFonts w:ascii="Times New Roman" w:hAnsi="Times New Roman" w:cs="Times New Roman"/>
          <w:sz w:val="24"/>
          <w:szCs w:val="24"/>
          <w:lang w:eastAsia="ru-RU"/>
        </w:rPr>
        <w:t>Здатність розв’язувати складні спеціалізовані задачі та практичні проблеми в галузі філології  в процесі професійної діяльності або навчання, що передбачає застосування теорій та методів філологічної науки і характеризується комплексністю та невизначеністю умов.</w:t>
      </w:r>
    </w:p>
    <w:p w:rsidR="004B67D8" w:rsidRPr="004B67D8" w:rsidRDefault="004B67D8" w:rsidP="004B67D8">
      <w:pPr>
        <w:numPr>
          <w:ilvl w:val="0"/>
          <w:numId w:val="29"/>
        </w:numPr>
        <w:autoSpaceDE w:val="0"/>
        <w:autoSpaceDN w:val="0"/>
        <w:adjustRightInd w:val="0"/>
        <w:jc w:val="both"/>
        <w:rPr>
          <w:rFonts w:ascii="Times New Roman" w:hAnsi="Times New Roman" w:cs="Times New Roman"/>
          <w:sz w:val="24"/>
          <w:szCs w:val="24"/>
          <w:lang w:eastAsia="ru-RU"/>
        </w:rPr>
      </w:pPr>
      <w:r w:rsidRPr="004B67D8">
        <w:rPr>
          <w:rFonts w:ascii="Times New Roman" w:hAnsi="Times New Roman" w:cs="Times New Roman"/>
          <w:sz w:val="24"/>
          <w:szCs w:val="24"/>
          <w:lang w:eastAsia="ru-RU"/>
        </w:rPr>
        <w:t>Загальні компетентності:</w:t>
      </w:r>
    </w:p>
    <w:p w:rsidR="00A96613" w:rsidRPr="00A96613" w:rsidRDefault="00A96613" w:rsidP="00A96613">
      <w:pPr>
        <w:ind w:left="360"/>
        <w:jc w:val="both"/>
        <w:rPr>
          <w:rFonts w:ascii="Times New Roman" w:hAnsi="Times New Roman" w:cs="Times New Roman"/>
          <w:sz w:val="24"/>
          <w:szCs w:val="24"/>
          <w:lang w:eastAsia="ru-RU"/>
        </w:rPr>
      </w:pPr>
      <w:r>
        <w:rPr>
          <w:rFonts w:ascii="Times New Roman" w:hAnsi="Times New Roman" w:cs="Times New Roman"/>
          <w:sz w:val="24"/>
          <w:szCs w:val="24"/>
          <w:lang w:eastAsia="ru-RU"/>
        </w:rPr>
        <w:t>-</w:t>
      </w:r>
      <w:r w:rsidRPr="00A96613">
        <w:rPr>
          <w:rFonts w:ascii="Times New Roman" w:hAnsi="Times New Roman" w:cs="Times New Roman"/>
          <w:sz w:val="24"/>
          <w:szCs w:val="24"/>
          <w:lang w:eastAsia="ru-RU"/>
        </w:rPr>
        <w:t xml:space="preserve"> Аналіз та синтез. Здатність абстрактно мислити, аналізувати, синтезувати, оцінювати, щоб виявляти педагогічні проблеми і виробляти рішення щодо їх усунення; здатність вчитися; автономія; здатність вдосконалювати власне навчання, включно з розробленням навчальних і дослідницьких навичок.</w:t>
      </w:r>
    </w:p>
    <w:p w:rsidR="00A96613" w:rsidRPr="00A96613" w:rsidRDefault="00A96613" w:rsidP="00A96613">
      <w:pPr>
        <w:ind w:left="360"/>
        <w:jc w:val="both"/>
        <w:rPr>
          <w:rFonts w:ascii="Times New Roman" w:hAnsi="Times New Roman" w:cs="Times New Roman"/>
          <w:sz w:val="24"/>
          <w:szCs w:val="24"/>
          <w:lang w:eastAsia="ru-RU"/>
        </w:rPr>
      </w:pPr>
      <w:r>
        <w:rPr>
          <w:rFonts w:ascii="Times New Roman" w:hAnsi="Times New Roman" w:cs="Times New Roman"/>
          <w:sz w:val="24"/>
          <w:szCs w:val="24"/>
          <w:lang w:eastAsia="ru-RU"/>
        </w:rPr>
        <w:t>-</w:t>
      </w:r>
      <w:r w:rsidRPr="00A96613">
        <w:rPr>
          <w:rFonts w:ascii="Times New Roman" w:hAnsi="Times New Roman" w:cs="Times New Roman"/>
          <w:sz w:val="24"/>
          <w:szCs w:val="24"/>
          <w:lang w:eastAsia="ru-RU"/>
        </w:rPr>
        <w:t xml:space="preserve"> Групова робота. Здатність до міжособистісного спілкування; комунікаційні навички, здатність до самокритики, навички роботи в команді; навички планування та управління часом; уміння і здатність до прийняття рішень.</w:t>
      </w:r>
    </w:p>
    <w:p w:rsidR="00F66BB8" w:rsidRDefault="001F4CE8" w:rsidP="001F4CE8">
      <w:pPr>
        <w:shd w:val="clear" w:color="auto" w:fill="FFFFFF"/>
        <w:ind w:left="360"/>
        <w:jc w:val="both"/>
        <w:rPr>
          <w:rFonts w:ascii="Times New Roman" w:hAnsi="Times New Roman" w:cs="Times New Roman"/>
          <w:color w:val="000000"/>
          <w:sz w:val="24"/>
          <w:szCs w:val="24"/>
        </w:rPr>
      </w:pPr>
      <w:r w:rsidRPr="001F4CE8">
        <w:rPr>
          <w:rFonts w:ascii="Times New Roman" w:hAnsi="Times New Roman" w:cs="Times New Roman"/>
          <w:color w:val="000000"/>
          <w:sz w:val="24"/>
          <w:szCs w:val="24"/>
        </w:rPr>
        <w:t>3. Фахові компетентності:</w:t>
      </w:r>
    </w:p>
    <w:p w:rsidR="001F4CE8" w:rsidRPr="001F4CE8" w:rsidRDefault="001F4CE8" w:rsidP="001F4CE8">
      <w:pPr>
        <w:autoSpaceDE w:val="0"/>
        <w:autoSpaceDN w:val="0"/>
        <w:adjustRightInd w:val="0"/>
        <w:ind w:left="284"/>
        <w:jc w:val="both"/>
        <w:rPr>
          <w:rFonts w:ascii="Times New Roman" w:eastAsia="Calibri" w:hAnsi="Times New Roman" w:cs="Times New Roman"/>
          <w:color w:val="000000"/>
          <w:sz w:val="24"/>
          <w:szCs w:val="24"/>
        </w:rPr>
      </w:pPr>
      <w:r>
        <w:rPr>
          <w:rFonts w:ascii="Times New Roman" w:eastAsia="Calibri" w:hAnsi="Times New Roman" w:cs="Times New Roman"/>
          <w:b/>
          <w:color w:val="000000"/>
          <w:sz w:val="24"/>
          <w:szCs w:val="24"/>
        </w:rPr>
        <w:t xml:space="preserve">- </w:t>
      </w:r>
      <w:r w:rsidRPr="001F4CE8">
        <w:rPr>
          <w:rFonts w:ascii="Times New Roman" w:eastAsia="Calibri" w:hAnsi="Times New Roman" w:cs="Times New Roman"/>
          <w:color w:val="000000"/>
          <w:sz w:val="24"/>
          <w:szCs w:val="24"/>
        </w:rPr>
        <w:t xml:space="preserve">Здатність розв’язувати коло проблем під час виконання лінгвістичних, літературознавчих і методичних задач. </w:t>
      </w:r>
    </w:p>
    <w:p w:rsidR="001F4CE8" w:rsidRPr="001F4CE8" w:rsidRDefault="001F4CE8" w:rsidP="001F4CE8">
      <w:pPr>
        <w:autoSpaceDE w:val="0"/>
        <w:autoSpaceDN w:val="0"/>
        <w:adjustRightInd w:val="0"/>
        <w:ind w:left="284"/>
        <w:jc w:val="both"/>
        <w:rPr>
          <w:rFonts w:ascii="Times New Roman" w:eastAsia="Calibri" w:hAnsi="Times New Roman" w:cs="Times New Roman"/>
          <w:color w:val="000000"/>
          <w:sz w:val="24"/>
          <w:szCs w:val="24"/>
        </w:rPr>
      </w:pPr>
      <w:r>
        <w:rPr>
          <w:rFonts w:ascii="Times New Roman" w:eastAsia="Calibri" w:hAnsi="Times New Roman" w:cs="Times New Roman"/>
          <w:b/>
          <w:color w:val="000000"/>
          <w:sz w:val="24"/>
          <w:szCs w:val="24"/>
        </w:rPr>
        <w:t xml:space="preserve">- </w:t>
      </w:r>
      <w:r w:rsidRPr="001F4CE8">
        <w:rPr>
          <w:rFonts w:ascii="Times New Roman" w:eastAsia="Calibri" w:hAnsi="Times New Roman" w:cs="Times New Roman"/>
          <w:color w:val="000000"/>
          <w:sz w:val="24"/>
          <w:szCs w:val="24"/>
        </w:rPr>
        <w:t xml:space="preserve">Уміння застосовувати знання та навички під час виконання лінгвістичних, літературознавчих і методичних задач. </w:t>
      </w:r>
    </w:p>
    <w:p w:rsidR="001F4CE8" w:rsidRPr="001F4CE8" w:rsidRDefault="001F4CE8" w:rsidP="001F4CE8">
      <w:pPr>
        <w:ind w:left="284"/>
        <w:jc w:val="both"/>
        <w:rPr>
          <w:rFonts w:ascii="Times New Roman" w:hAnsi="Times New Roman" w:cs="Times New Roman"/>
          <w:bCs/>
          <w:sz w:val="24"/>
          <w:szCs w:val="24"/>
          <w:lang w:eastAsia="ru-RU"/>
        </w:rPr>
      </w:pPr>
      <w:r>
        <w:rPr>
          <w:rFonts w:ascii="Times New Roman" w:hAnsi="Times New Roman" w:cs="Times New Roman"/>
          <w:b/>
          <w:bCs/>
          <w:sz w:val="24"/>
          <w:szCs w:val="24"/>
          <w:lang w:eastAsia="ru-RU"/>
        </w:rPr>
        <w:t xml:space="preserve">- </w:t>
      </w:r>
      <w:r w:rsidRPr="001F4CE8">
        <w:rPr>
          <w:rFonts w:ascii="Times New Roman" w:hAnsi="Times New Roman" w:cs="Times New Roman"/>
          <w:bCs/>
          <w:sz w:val="24"/>
          <w:szCs w:val="24"/>
          <w:lang w:eastAsia="ru-RU"/>
        </w:rPr>
        <w:t>Свідоме сприймання будь-якого явища в галузі філології, вміння аналізувати мовні, літературні факти.</w:t>
      </w:r>
    </w:p>
    <w:p w:rsidR="001F4CE8" w:rsidRPr="001F4CE8" w:rsidRDefault="001F4CE8" w:rsidP="001F4CE8">
      <w:pPr>
        <w:spacing w:after="200"/>
        <w:ind w:left="284"/>
        <w:contextualSpacing/>
        <w:jc w:val="both"/>
        <w:rPr>
          <w:rFonts w:ascii="Times New Roman" w:hAnsi="Times New Roman" w:cs="Times New Roman"/>
          <w:bCs/>
          <w:sz w:val="24"/>
          <w:szCs w:val="24"/>
          <w:lang w:eastAsia="ru-RU"/>
        </w:rPr>
      </w:pPr>
      <w:r>
        <w:rPr>
          <w:rFonts w:ascii="Times New Roman" w:hAnsi="Times New Roman" w:cs="Times New Roman"/>
          <w:b/>
          <w:bCs/>
          <w:sz w:val="24"/>
          <w:szCs w:val="24"/>
          <w:lang w:eastAsia="ru-RU"/>
        </w:rPr>
        <w:t xml:space="preserve">- </w:t>
      </w:r>
      <w:r w:rsidRPr="001F4CE8">
        <w:rPr>
          <w:rFonts w:ascii="Times New Roman" w:hAnsi="Times New Roman" w:cs="Times New Roman"/>
          <w:bCs/>
          <w:sz w:val="24"/>
          <w:szCs w:val="24"/>
          <w:lang w:eastAsia="ru-RU"/>
        </w:rPr>
        <w:t>Володіння професійни</w:t>
      </w:r>
      <w:r w:rsidR="00797CD5">
        <w:rPr>
          <w:rFonts w:ascii="Times New Roman" w:hAnsi="Times New Roman" w:cs="Times New Roman"/>
          <w:bCs/>
          <w:sz w:val="24"/>
          <w:szCs w:val="24"/>
          <w:lang w:eastAsia="ru-RU"/>
        </w:rPr>
        <w:t xml:space="preserve">ми якостями філолога, викладача-філолога у </w:t>
      </w:r>
      <w:r w:rsidRPr="001F4CE8">
        <w:rPr>
          <w:rFonts w:ascii="Times New Roman" w:hAnsi="Times New Roman" w:cs="Times New Roman"/>
          <w:bCs/>
          <w:sz w:val="24"/>
          <w:szCs w:val="24"/>
          <w:lang w:eastAsia="ru-RU"/>
        </w:rPr>
        <w:t>З</w:t>
      </w:r>
      <w:r w:rsidR="00797CD5">
        <w:rPr>
          <w:rFonts w:ascii="Times New Roman" w:hAnsi="Times New Roman" w:cs="Times New Roman"/>
          <w:bCs/>
          <w:sz w:val="24"/>
          <w:szCs w:val="24"/>
          <w:lang w:eastAsia="ru-RU"/>
        </w:rPr>
        <w:t>ВО</w:t>
      </w:r>
      <w:r w:rsidRPr="001F4CE8">
        <w:rPr>
          <w:rFonts w:ascii="Times New Roman" w:hAnsi="Times New Roman" w:cs="Times New Roman"/>
          <w:bCs/>
          <w:sz w:val="24"/>
          <w:szCs w:val="24"/>
          <w:lang w:eastAsia="ru-RU"/>
        </w:rPr>
        <w:t>.</w:t>
      </w:r>
    </w:p>
    <w:p w:rsidR="001F4CE8" w:rsidRPr="001F4CE8" w:rsidRDefault="001F4CE8" w:rsidP="001F4CE8">
      <w:pPr>
        <w:spacing w:after="200"/>
        <w:contextualSpacing/>
        <w:jc w:val="both"/>
        <w:rPr>
          <w:rFonts w:ascii="Times New Roman" w:hAnsi="Times New Roman"/>
          <w:b/>
          <w:sz w:val="24"/>
          <w:szCs w:val="24"/>
          <w:lang w:eastAsia="ar-SA"/>
        </w:rPr>
      </w:pPr>
    </w:p>
    <w:p w:rsidR="00405857" w:rsidRPr="003F5F43" w:rsidRDefault="00405857" w:rsidP="001F4CE8">
      <w:pPr>
        <w:shd w:val="clear" w:color="auto" w:fill="FFFFFF"/>
        <w:rPr>
          <w:rFonts w:ascii="Times New Roman" w:hAnsi="Times New Roman" w:cs="Times New Roman"/>
          <w:b/>
          <w:color w:val="000000"/>
          <w:sz w:val="24"/>
          <w:szCs w:val="24"/>
        </w:rPr>
      </w:pPr>
    </w:p>
    <w:p w:rsidR="00D05164" w:rsidRPr="003F5F43" w:rsidRDefault="00405857" w:rsidP="00443A93">
      <w:pPr>
        <w:shd w:val="clear" w:color="auto" w:fill="FFFFFF"/>
        <w:ind w:left="360"/>
        <w:jc w:val="center"/>
        <w:rPr>
          <w:rFonts w:ascii="Times New Roman" w:hAnsi="Times New Roman" w:cs="Times New Roman"/>
          <w:b/>
          <w:caps/>
          <w:color w:val="000000"/>
          <w:sz w:val="24"/>
          <w:szCs w:val="24"/>
        </w:rPr>
      </w:pPr>
      <w:r>
        <w:rPr>
          <w:rFonts w:ascii="Times New Roman" w:hAnsi="Times New Roman" w:cs="Times New Roman"/>
          <w:b/>
          <w:caps/>
          <w:color w:val="000000"/>
          <w:sz w:val="24"/>
          <w:szCs w:val="24"/>
        </w:rPr>
        <w:lastRenderedPageBreak/>
        <w:t>4</w:t>
      </w:r>
      <w:r w:rsidR="00D05164" w:rsidRPr="003F5F43">
        <w:rPr>
          <w:rFonts w:ascii="Times New Roman" w:hAnsi="Times New Roman" w:cs="Times New Roman"/>
          <w:b/>
          <w:caps/>
          <w:color w:val="000000"/>
          <w:sz w:val="24"/>
          <w:szCs w:val="24"/>
        </w:rPr>
        <w:t>. Результати навчання</w:t>
      </w:r>
    </w:p>
    <w:p w:rsidR="007A3655" w:rsidRPr="003F5F43" w:rsidRDefault="007A3655" w:rsidP="00443A93">
      <w:pPr>
        <w:shd w:val="clear" w:color="auto" w:fill="FFFFFF"/>
        <w:ind w:left="360"/>
        <w:jc w:val="center"/>
        <w:rPr>
          <w:rFonts w:ascii="Times New Roman" w:hAnsi="Times New Roman" w:cs="Times New Roman"/>
          <w:b/>
          <w:caps/>
          <w:color w:val="000000"/>
          <w:sz w:val="24"/>
          <w:szCs w:val="24"/>
        </w:rPr>
      </w:pPr>
    </w:p>
    <w:p w:rsidR="00477F82" w:rsidRPr="003F5F43" w:rsidRDefault="003C382B" w:rsidP="00A55D6A">
      <w:pPr>
        <w:shd w:val="clear" w:color="auto" w:fill="FFFFFF"/>
        <w:ind w:left="360"/>
        <w:jc w:val="both"/>
        <w:rPr>
          <w:rFonts w:ascii="Times New Roman" w:hAnsi="Times New Roman" w:cs="Times New Roman"/>
          <w:b/>
          <w:sz w:val="24"/>
          <w:szCs w:val="24"/>
        </w:rPr>
      </w:pPr>
      <w:r>
        <w:rPr>
          <w:rFonts w:ascii="Times New Roman" w:hAnsi="Times New Roman" w:cs="Times New Roman"/>
          <w:b/>
          <w:sz w:val="24"/>
          <w:szCs w:val="24"/>
        </w:rPr>
        <w:t>Р</w:t>
      </w:r>
      <w:r w:rsidR="00F71416" w:rsidRPr="003F5F43">
        <w:rPr>
          <w:rFonts w:ascii="Times New Roman" w:hAnsi="Times New Roman" w:cs="Times New Roman"/>
          <w:b/>
          <w:sz w:val="24"/>
          <w:szCs w:val="24"/>
        </w:rPr>
        <w:t>езультат</w:t>
      </w:r>
      <w:r>
        <w:rPr>
          <w:rFonts w:ascii="Times New Roman" w:hAnsi="Times New Roman" w:cs="Times New Roman"/>
          <w:b/>
          <w:sz w:val="24"/>
          <w:szCs w:val="24"/>
        </w:rPr>
        <w:t>и навчання (</w:t>
      </w:r>
      <w:r w:rsidR="00F71416" w:rsidRPr="003F5F43">
        <w:rPr>
          <w:rFonts w:ascii="Times New Roman" w:hAnsi="Times New Roman" w:cs="Times New Roman"/>
          <w:b/>
          <w:sz w:val="24"/>
          <w:szCs w:val="24"/>
        </w:rPr>
        <w:t>РН)</w:t>
      </w:r>
    </w:p>
    <w:p w:rsidR="007C032A" w:rsidRPr="007C032A" w:rsidRDefault="007C032A" w:rsidP="007C032A">
      <w:pPr>
        <w:jc w:val="both"/>
        <w:rPr>
          <w:rFonts w:ascii="Times New Roman" w:eastAsia="Calibri" w:hAnsi="Times New Roman" w:cs="Times New Roman"/>
          <w:sz w:val="24"/>
          <w:szCs w:val="24"/>
        </w:rPr>
      </w:pPr>
      <w:r w:rsidRPr="007C032A">
        <w:rPr>
          <w:rFonts w:ascii="Times New Roman" w:eastAsia="Calibri" w:hAnsi="Times New Roman" w:cs="Times New Roman"/>
          <w:sz w:val="24"/>
          <w:szCs w:val="24"/>
        </w:rPr>
        <w:t xml:space="preserve">Уміти використовувати фундаментальні й прикладні аспекти наукової теорії. </w:t>
      </w:r>
    </w:p>
    <w:p w:rsidR="007C032A" w:rsidRPr="007C032A" w:rsidRDefault="007C032A" w:rsidP="007C032A">
      <w:pPr>
        <w:jc w:val="both"/>
        <w:rPr>
          <w:rFonts w:ascii="Times New Roman" w:eastAsia="Calibri" w:hAnsi="Times New Roman" w:cs="Times New Roman"/>
          <w:sz w:val="24"/>
          <w:szCs w:val="24"/>
        </w:rPr>
      </w:pPr>
      <w:r w:rsidRPr="007C032A">
        <w:rPr>
          <w:rFonts w:ascii="Times New Roman" w:eastAsia="Calibri" w:hAnsi="Times New Roman" w:cs="Times New Roman"/>
          <w:sz w:val="24"/>
          <w:szCs w:val="24"/>
        </w:rPr>
        <w:t xml:space="preserve">Володіти різноплановими методами і способами перевірки знань з української мови. </w:t>
      </w:r>
    </w:p>
    <w:p w:rsidR="007C032A" w:rsidRPr="007C032A" w:rsidRDefault="007C032A" w:rsidP="007C032A">
      <w:pPr>
        <w:jc w:val="both"/>
        <w:rPr>
          <w:rFonts w:ascii="Times New Roman" w:eastAsia="Calibri" w:hAnsi="Times New Roman" w:cs="Times New Roman"/>
          <w:sz w:val="24"/>
          <w:szCs w:val="24"/>
        </w:rPr>
      </w:pPr>
      <w:r w:rsidRPr="007C032A">
        <w:rPr>
          <w:rFonts w:ascii="Times New Roman" w:eastAsia="Calibri" w:hAnsi="Times New Roman" w:cs="Times New Roman"/>
          <w:sz w:val="24"/>
          <w:szCs w:val="24"/>
        </w:rPr>
        <w:t>Бути готовим удосконалювати і розвивати свій інтелектуальний і загальнокультурний рівень.</w:t>
      </w:r>
    </w:p>
    <w:p w:rsidR="007C032A" w:rsidRPr="007C032A" w:rsidRDefault="007C032A" w:rsidP="007C032A">
      <w:pPr>
        <w:jc w:val="both"/>
        <w:rPr>
          <w:rFonts w:ascii="Times New Roman" w:eastAsia="Calibri" w:hAnsi="Times New Roman" w:cs="Times New Roman"/>
          <w:sz w:val="24"/>
          <w:szCs w:val="24"/>
        </w:rPr>
      </w:pPr>
      <w:r w:rsidRPr="007C032A">
        <w:rPr>
          <w:rFonts w:ascii="Times New Roman" w:eastAsia="Calibri" w:hAnsi="Times New Roman" w:cs="Times New Roman"/>
          <w:sz w:val="24"/>
          <w:szCs w:val="24"/>
        </w:rPr>
        <w:t>Володіти професійними якостями філолога.</w:t>
      </w:r>
    </w:p>
    <w:p w:rsidR="007C032A" w:rsidRPr="007C032A" w:rsidRDefault="007C032A" w:rsidP="007C032A">
      <w:pPr>
        <w:jc w:val="both"/>
        <w:rPr>
          <w:rFonts w:ascii="Times New Roman" w:eastAsia="Calibri" w:hAnsi="Times New Roman" w:cs="Times New Roman"/>
          <w:sz w:val="24"/>
          <w:szCs w:val="24"/>
        </w:rPr>
      </w:pPr>
      <w:r w:rsidRPr="007C032A">
        <w:rPr>
          <w:rFonts w:ascii="Times New Roman" w:eastAsia="Calibri" w:hAnsi="Times New Roman" w:cs="Times New Roman"/>
          <w:sz w:val="24"/>
          <w:szCs w:val="24"/>
        </w:rPr>
        <w:t xml:space="preserve">Уміти застосовувати технічні методи та засоби у навчально-виховній і літературно-коректорській діяльності. </w:t>
      </w:r>
    </w:p>
    <w:p w:rsidR="007C032A" w:rsidRPr="007C032A" w:rsidRDefault="007C032A" w:rsidP="007C032A">
      <w:pPr>
        <w:contextualSpacing/>
        <w:jc w:val="both"/>
        <w:rPr>
          <w:rFonts w:ascii="Times New Roman" w:eastAsia="Calibri" w:hAnsi="Times New Roman" w:cs="Times New Roman"/>
          <w:sz w:val="24"/>
          <w:szCs w:val="24"/>
        </w:rPr>
      </w:pPr>
      <w:r w:rsidRPr="007C032A">
        <w:rPr>
          <w:rFonts w:ascii="Times New Roman" w:eastAsia="Calibri" w:hAnsi="Times New Roman" w:cs="Times New Roman"/>
          <w:sz w:val="24"/>
          <w:szCs w:val="24"/>
        </w:rPr>
        <w:t xml:space="preserve">Володіти навичками управління інформацією. </w:t>
      </w:r>
    </w:p>
    <w:p w:rsidR="007C032A" w:rsidRPr="007C032A" w:rsidRDefault="007C032A" w:rsidP="007C032A">
      <w:pPr>
        <w:contextualSpacing/>
        <w:jc w:val="both"/>
        <w:rPr>
          <w:rFonts w:ascii="Times New Roman" w:eastAsia="Calibri" w:hAnsi="Times New Roman" w:cs="Times New Roman"/>
          <w:sz w:val="24"/>
          <w:szCs w:val="24"/>
        </w:rPr>
      </w:pPr>
      <w:r w:rsidRPr="007C032A">
        <w:rPr>
          <w:rFonts w:ascii="Times New Roman" w:eastAsia="Calibri" w:hAnsi="Times New Roman" w:cs="Times New Roman"/>
          <w:sz w:val="24"/>
          <w:szCs w:val="24"/>
        </w:rPr>
        <w:t>Уміти здійснювати перевірку процесів збирання, аналізу і систематизації інформації на основі різних її джерел (спеціалізованої літератури, ЗМІ, перспективного педагогічного досвіду тощо).</w:t>
      </w:r>
    </w:p>
    <w:p w:rsidR="007C032A" w:rsidRPr="007C032A" w:rsidRDefault="007C032A" w:rsidP="007C032A">
      <w:pPr>
        <w:autoSpaceDE w:val="0"/>
        <w:autoSpaceDN w:val="0"/>
        <w:adjustRightInd w:val="0"/>
        <w:spacing w:line="259" w:lineRule="exact"/>
        <w:rPr>
          <w:rFonts w:ascii="Times New Roman" w:hAnsi="Times New Roman" w:cs="Times New Roman"/>
          <w:iCs/>
          <w:sz w:val="28"/>
          <w:szCs w:val="28"/>
          <w:lang w:eastAsia="ar-SA"/>
        </w:rPr>
      </w:pPr>
    </w:p>
    <w:p w:rsidR="003C382B" w:rsidRPr="003C382B" w:rsidRDefault="003C382B" w:rsidP="003C382B">
      <w:pPr>
        <w:ind w:left="284"/>
        <w:contextualSpacing/>
        <w:jc w:val="both"/>
        <w:rPr>
          <w:rFonts w:ascii="Times New Roman" w:eastAsia="Calibri" w:hAnsi="Times New Roman" w:cs="Times New Roman"/>
          <w:sz w:val="24"/>
          <w:szCs w:val="24"/>
        </w:rPr>
      </w:pPr>
    </w:p>
    <w:p w:rsidR="00D05164" w:rsidRPr="003F5F43" w:rsidRDefault="00405857" w:rsidP="00443A93">
      <w:pPr>
        <w:ind w:left="360" w:hanging="360"/>
        <w:jc w:val="center"/>
        <w:rPr>
          <w:rFonts w:ascii="Times New Roman" w:hAnsi="Times New Roman" w:cs="Times New Roman"/>
          <w:b/>
          <w:caps/>
          <w:color w:val="000000"/>
          <w:sz w:val="24"/>
          <w:szCs w:val="24"/>
        </w:rPr>
      </w:pPr>
      <w:r>
        <w:rPr>
          <w:rFonts w:ascii="Times New Roman" w:hAnsi="Times New Roman" w:cs="Times New Roman"/>
          <w:b/>
          <w:caps/>
          <w:color w:val="000000"/>
          <w:sz w:val="24"/>
          <w:szCs w:val="24"/>
        </w:rPr>
        <w:t>5</w:t>
      </w:r>
      <w:r w:rsidR="00D05164" w:rsidRPr="003F5F43">
        <w:rPr>
          <w:rFonts w:ascii="Times New Roman" w:hAnsi="Times New Roman" w:cs="Times New Roman"/>
          <w:b/>
          <w:caps/>
          <w:color w:val="000000"/>
          <w:sz w:val="24"/>
          <w:szCs w:val="24"/>
        </w:rPr>
        <w:t>. Обсяг курсу</w:t>
      </w:r>
    </w:p>
    <w:p w:rsidR="00477F82" w:rsidRPr="00A004FE" w:rsidRDefault="00477F82" w:rsidP="00443A93">
      <w:pPr>
        <w:ind w:left="360" w:hanging="360"/>
        <w:jc w:val="center"/>
        <w:rPr>
          <w:rFonts w:ascii="Times New Roman" w:hAnsi="Times New Roman" w:cs="Times New Roman"/>
          <w:caps/>
          <w:color w:val="000000"/>
          <w:sz w:val="24"/>
          <w:szCs w:val="24"/>
          <w:highlight w:val="magenta"/>
        </w:rPr>
      </w:pPr>
    </w:p>
    <w:tbl>
      <w:tblPr>
        <w:tblW w:w="14040" w:type="dxa"/>
        <w:tblInd w:w="460" w:type="dxa"/>
        <w:tblLayout w:type="fixed"/>
        <w:tblCellMar>
          <w:top w:w="15" w:type="dxa"/>
          <w:left w:w="15" w:type="dxa"/>
          <w:bottom w:w="15" w:type="dxa"/>
          <w:right w:w="15" w:type="dxa"/>
        </w:tblCellMar>
        <w:tblLook w:val="0000" w:firstRow="0" w:lastRow="0" w:firstColumn="0" w:lastColumn="0" w:noHBand="0" w:noVBand="0"/>
      </w:tblPr>
      <w:tblGrid>
        <w:gridCol w:w="3510"/>
        <w:gridCol w:w="3510"/>
        <w:gridCol w:w="3510"/>
        <w:gridCol w:w="3510"/>
      </w:tblGrid>
      <w:tr w:rsidR="00D05164" w:rsidRPr="00A004FE" w:rsidTr="00477F82">
        <w:trPr>
          <w:trHeight w:val="270"/>
        </w:trPr>
        <w:tc>
          <w:tcPr>
            <w:tcW w:w="351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D05164" w:rsidRPr="00A004FE" w:rsidRDefault="00D05164" w:rsidP="00443A93">
            <w:pPr>
              <w:rPr>
                <w:rFonts w:ascii="Times New Roman" w:hAnsi="Times New Roman" w:cs="Times New Roman"/>
                <w:color w:val="000000"/>
                <w:sz w:val="24"/>
                <w:szCs w:val="24"/>
              </w:rPr>
            </w:pPr>
            <w:r w:rsidRPr="00A004FE">
              <w:rPr>
                <w:rFonts w:ascii="Times New Roman" w:hAnsi="Times New Roman" w:cs="Times New Roman"/>
                <w:b/>
                <w:color w:val="000000"/>
                <w:sz w:val="24"/>
                <w:szCs w:val="24"/>
              </w:rPr>
              <w:t>Вид заняття</w:t>
            </w:r>
          </w:p>
        </w:tc>
        <w:tc>
          <w:tcPr>
            <w:tcW w:w="3510" w:type="dxa"/>
            <w:tcBorders>
              <w:top w:val="single" w:sz="8" w:space="0" w:color="000000"/>
              <w:left w:val="single" w:sz="8" w:space="0" w:color="000000"/>
              <w:bottom w:val="single" w:sz="8" w:space="0" w:color="000000"/>
              <w:right w:val="single" w:sz="4" w:space="0" w:color="000000"/>
            </w:tcBorders>
          </w:tcPr>
          <w:p w:rsidR="00D05164" w:rsidRPr="00A004FE" w:rsidRDefault="00D05164" w:rsidP="00443A93">
            <w:pPr>
              <w:jc w:val="center"/>
              <w:rPr>
                <w:rFonts w:ascii="Times New Roman" w:hAnsi="Times New Roman" w:cs="Times New Roman"/>
                <w:b/>
                <w:color w:val="000000"/>
                <w:sz w:val="24"/>
                <w:szCs w:val="24"/>
              </w:rPr>
            </w:pPr>
            <w:r w:rsidRPr="00A004FE">
              <w:rPr>
                <w:rFonts w:ascii="Times New Roman" w:hAnsi="Times New Roman" w:cs="Times New Roman"/>
                <w:b/>
                <w:color w:val="000000"/>
                <w:sz w:val="24"/>
                <w:szCs w:val="24"/>
              </w:rPr>
              <w:t>лекції</w:t>
            </w:r>
          </w:p>
        </w:tc>
        <w:tc>
          <w:tcPr>
            <w:tcW w:w="3510" w:type="dxa"/>
            <w:tcBorders>
              <w:top w:val="single" w:sz="8" w:space="0" w:color="000000"/>
              <w:left w:val="single" w:sz="4" w:space="0" w:color="000000"/>
              <w:bottom w:val="single" w:sz="8" w:space="0" w:color="000000"/>
              <w:right w:val="single" w:sz="4" w:space="0" w:color="000000"/>
            </w:tcBorders>
          </w:tcPr>
          <w:p w:rsidR="00D05164" w:rsidRPr="00A004FE" w:rsidRDefault="00607626" w:rsidP="00443A93">
            <w:pPr>
              <w:jc w:val="center"/>
              <w:rPr>
                <w:rFonts w:ascii="Times New Roman" w:hAnsi="Times New Roman" w:cs="Times New Roman"/>
                <w:b/>
                <w:color w:val="000000"/>
                <w:sz w:val="24"/>
                <w:szCs w:val="24"/>
              </w:rPr>
            </w:pPr>
            <w:r w:rsidRPr="00A004FE">
              <w:rPr>
                <w:rFonts w:ascii="Times New Roman" w:hAnsi="Times New Roman" w:cs="Times New Roman"/>
                <w:b/>
                <w:color w:val="000000"/>
                <w:sz w:val="24"/>
                <w:szCs w:val="24"/>
              </w:rPr>
              <w:t>практичні</w:t>
            </w:r>
            <w:r w:rsidR="00477F82" w:rsidRPr="00A004FE">
              <w:rPr>
                <w:rFonts w:ascii="Times New Roman" w:hAnsi="Times New Roman" w:cs="Times New Roman"/>
                <w:b/>
                <w:color w:val="000000"/>
                <w:sz w:val="24"/>
                <w:szCs w:val="24"/>
              </w:rPr>
              <w:t xml:space="preserve"> </w:t>
            </w:r>
            <w:r w:rsidR="00D05164" w:rsidRPr="00A004FE">
              <w:rPr>
                <w:rFonts w:ascii="Times New Roman" w:hAnsi="Times New Roman" w:cs="Times New Roman"/>
                <w:b/>
                <w:color w:val="000000"/>
                <w:sz w:val="24"/>
                <w:szCs w:val="24"/>
              </w:rPr>
              <w:t>заняття</w:t>
            </w:r>
          </w:p>
        </w:tc>
        <w:tc>
          <w:tcPr>
            <w:tcW w:w="3510" w:type="dxa"/>
            <w:tcBorders>
              <w:top w:val="single" w:sz="8" w:space="0" w:color="000000"/>
              <w:left w:val="single" w:sz="4" w:space="0" w:color="000000"/>
              <w:bottom w:val="single" w:sz="8" w:space="0" w:color="000000"/>
              <w:right w:val="single" w:sz="8" w:space="0" w:color="000000"/>
            </w:tcBorders>
          </w:tcPr>
          <w:p w:rsidR="00D05164" w:rsidRPr="00A004FE" w:rsidRDefault="00D05164" w:rsidP="00443A93">
            <w:pPr>
              <w:jc w:val="center"/>
              <w:rPr>
                <w:rFonts w:ascii="Times New Roman" w:hAnsi="Times New Roman" w:cs="Times New Roman"/>
                <w:b/>
                <w:color w:val="000000"/>
                <w:sz w:val="24"/>
                <w:szCs w:val="24"/>
              </w:rPr>
            </w:pPr>
            <w:r w:rsidRPr="00A004FE">
              <w:rPr>
                <w:rFonts w:ascii="Times New Roman" w:hAnsi="Times New Roman" w:cs="Times New Roman"/>
                <w:b/>
                <w:color w:val="000000"/>
                <w:sz w:val="24"/>
                <w:szCs w:val="24"/>
              </w:rPr>
              <w:t>самостійна робота</w:t>
            </w:r>
            <w:r w:rsidR="006B580D" w:rsidRPr="00A004FE">
              <w:rPr>
                <w:rFonts w:ascii="Times New Roman" w:hAnsi="Times New Roman" w:cs="Times New Roman"/>
                <w:b/>
                <w:color w:val="000000"/>
                <w:sz w:val="24"/>
                <w:szCs w:val="24"/>
              </w:rPr>
              <w:t xml:space="preserve"> </w:t>
            </w:r>
          </w:p>
        </w:tc>
      </w:tr>
      <w:tr w:rsidR="00D05164" w:rsidRPr="00A004FE" w:rsidTr="00477F82">
        <w:trPr>
          <w:trHeight w:val="270"/>
        </w:trPr>
        <w:tc>
          <w:tcPr>
            <w:tcW w:w="351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D05164" w:rsidRPr="009A196F" w:rsidRDefault="00D05164" w:rsidP="00443A93">
            <w:pPr>
              <w:rPr>
                <w:rFonts w:ascii="Times New Roman" w:hAnsi="Times New Roman" w:cs="Times New Roman"/>
                <w:b/>
                <w:color w:val="000000"/>
                <w:sz w:val="24"/>
                <w:szCs w:val="24"/>
              </w:rPr>
            </w:pPr>
            <w:r w:rsidRPr="009A196F">
              <w:rPr>
                <w:rFonts w:ascii="Times New Roman" w:hAnsi="Times New Roman" w:cs="Times New Roman"/>
                <w:b/>
                <w:color w:val="000000"/>
                <w:sz w:val="24"/>
                <w:szCs w:val="24"/>
              </w:rPr>
              <w:t>К</w:t>
            </w:r>
            <w:r w:rsidR="00477F82" w:rsidRPr="009A196F">
              <w:rPr>
                <w:rFonts w:ascii="Times New Roman" w:hAnsi="Times New Roman" w:cs="Times New Roman"/>
                <w:b/>
                <w:color w:val="000000"/>
                <w:sz w:val="24"/>
                <w:szCs w:val="24"/>
              </w:rPr>
              <w:t xml:space="preserve">ількість </w:t>
            </w:r>
            <w:r w:rsidRPr="009A196F">
              <w:rPr>
                <w:rFonts w:ascii="Times New Roman" w:hAnsi="Times New Roman" w:cs="Times New Roman"/>
                <w:b/>
                <w:color w:val="000000"/>
                <w:sz w:val="24"/>
                <w:szCs w:val="24"/>
              </w:rPr>
              <w:t>годин</w:t>
            </w:r>
          </w:p>
        </w:tc>
        <w:tc>
          <w:tcPr>
            <w:tcW w:w="3510" w:type="dxa"/>
            <w:tcBorders>
              <w:top w:val="single" w:sz="8" w:space="0" w:color="000000"/>
              <w:left w:val="single" w:sz="8" w:space="0" w:color="000000"/>
              <w:bottom w:val="single" w:sz="8" w:space="0" w:color="000000"/>
              <w:right w:val="single" w:sz="4" w:space="0" w:color="000000"/>
            </w:tcBorders>
          </w:tcPr>
          <w:p w:rsidR="00D05164" w:rsidRPr="000A57B9" w:rsidRDefault="00A44D6C" w:rsidP="009F7E07">
            <w:pPr>
              <w:jc w:val="center"/>
              <w:rPr>
                <w:rFonts w:ascii="Times New Roman" w:hAnsi="Times New Roman" w:cs="Times New Roman"/>
                <w:color w:val="000000"/>
                <w:sz w:val="24"/>
                <w:szCs w:val="24"/>
              </w:rPr>
            </w:pPr>
            <w:r>
              <w:rPr>
                <w:rFonts w:ascii="Times New Roman" w:hAnsi="Times New Roman" w:cs="Times New Roman"/>
                <w:color w:val="000000"/>
                <w:sz w:val="24"/>
                <w:szCs w:val="24"/>
              </w:rPr>
              <w:t>3</w:t>
            </w:r>
            <w:r w:rsidR="007C032A">
              <w:rPr>
                <w:rFonts w:ascii="Times New Roman" w:hAnsi="Times New Roman" w:cs="Times New Roman"/>
                <w:color w:val="000000"/>
                <w:sz w:val="24"/>
                <w:szCs w:val="24"/>
              </w:rPr>
              <w:t>4</w:t>
            </w:r>
          </w:p>
        </w:tc>
        <w:tc>
          <w:tcPr>
            <w:tcW w:w="3510" w:type="dxa"/>
            <w:tcBorders>
              <w:top w:val="single" w:sz="8" w:space="0" w:color="000000"/>
              <w:left w:val="single" w:sz="4" w:space="0" w:color="000000"/>
              <w:bottom w:val="single" w:sz="8" w:space="0" w:color="000000"/>
              <w:right w:val="single" w:sz="4" w:space="0" w:color="000000"/>
            </w:tcBorders>
          </w:tcPr>
          <w:p w:rsidR="00D05164" w:rsidRPr="000A57B9" w:rsidRDefault="004671D6" w:rsidP="00443A93">
            <w:pPr>
              <w:jc w:val="center"/>
              <w:rPr>
                <w:rFonts w:ascii="Times New Roman" w:hAnsi="Times New Roman" w:cs="Times New Roman"/>
                <w:color w:val="000000"/>
                <w:sz w:val="24"/>
                <w:szCs w:val="24"/>
              </w:rPr>
            </w:pPr>
            <w:r>
              <w:rPr>
                <w:rFonts w:ascii="Times New Roman" w:hAnsi="Times New Roman" w:cs="Times New Roman"/>
                <w:color w:val="000000"/>
                <w:sz w:val="24"/>
                <w:szCs w:val="24"/>
              </w:rPr>
              <w:t>4</w:t>
            </w:r>
            <w:r w:rsidR="007C032A">
              <w:rPr>
                <w:rFonts w:ascii="Times New Roman" w:hAnsi="Times New Roman" w:cs="Times New Roman"/>
                <w:color w:val="000000"/>
                <w:sz w:val="24"/>
                <w:szCs w:val="24"/>
              </w:rPr>
              <w:t>6</w:t>
            </w:r>
          </w:p>
        </w:tc>
        <w:tc>
          <w:tcPr>
            <w:tcW w:w="3510" w:type="dxa"/>
            <w:tcBorders>
              <w:top w:val="single" w:sz="8" w:space="0" w:color="000000"/>
              <w:left w:val="single" w:sz="4" w:space="0" w:color="000000"/>
              <w:bottom w:val="single" w:sz="8" w:space="0" w:color="000000"/>
              <w:right w:val="single" w:sz="8" w:space="0" w:color="000000"/>
            </w:tcBorders>
          </w:tcPr>
          <w:p w:rsidR="00D05164" w:rsidRPr="000A57B9" w:rsidRDefault="00A44D6C" w:rsidP="007C032A">
            <w:pPr>
              <w:jc w:val="center"/>
              <w:rPr>
                <w:rFonts w:ascii="Times New Roman" w:hAnsi="Times New Roman" w:cs="Times New Roman"/>
                <w:color w:val="000000"/>
                <w:sz w:val="24"/>
                <w:szCs w:val="24"/>
              </w:rPr>
            </w:pPr>
            <w:r>
              <w:rPr>
                <w:rFonts w:ascii="Times New Roman" w:hAnsi="Times New Roman" w:cs="Times New Roman"/>
                <w:color w:val="000000"/>
                <w:sz w:val="24"/>
                <w:szCs w:val="24"/>
              </w:rPr>
              <w:t>1</w:t>
            </w:r>
            <w:r w:rsidR="004671D6">
              <w:rPr>
                <w:rFonts w:ascii="Times New Roman" w:hAnsi="Times New Roman" w:cs="Times New Roman"/>
                <w:color w:val="000000"/>
                <w:sz w:val="24"/>
                <w:szCs w:val="24"/>
              </w:rPr>
              <w:t>3</w:t>
            </w:r>
            <w:r w:rsidR="007C032A">
              <w:rPr>
                <w:rFonts w:ascii="Times New Roman" w:hAnsi="Times New Roman" w:cs="Times New Roman"/>
                <w:color w:val="000000"/>
                <w:sz w:val="24"/>
                <w:szCs w:val="24"/>
              </w:rPr>
              <w:t>0</w:t>
            </w:r>
          </w:p>
        </w:tc>
      </w:tr>
    </w:tbl>
    <w:p w:rsidR="00D05164" w:rsidRPr="00A004FE" w:rsidRDefault="00D05164" w:rsidP="00443A93">
      <w:pPr>
        <w:ind w:left="360" w:hanging="360"/>
        <w:rPr>
          <w:rFonts w:ascii="Times New Roman" w:hAnsi="Times New Roman" w:cs="Times New Roman"/>
          <w:color w:val="000000"/>
          <w:sz w:val="24"/>
          <w:szCs w:val="24"/>
        </w:rPr>
      </w:pPr>
    </w:p>
    <w:p w:rsidR="003D6582" w:rsidRDefault="003D6582" w:rsidP="00F05837">
      <w:pPr>
        <w:rPr>
          <w:rFonts w:ascii="Times New Roman" w:hAnsi="Times New Roman" w:cs="Times New Roman"/>
          <w:color w:val="FF0000"/>
          <w:sz w:val="24"/>
          <w:szCs w:val="24"/>
        </w:rPr>
      </w:pPr>
    </w:p>
    <w:p w:rsidR="00D05164" w:rsidRPr="003F5F43" w:rsidRDefault="00F05837" w:rsidP="00443A93">
      <w:pPr>
        <w:ind w:left="360"/>
        <w:jc w:val="center"/>
        <w:rPr>
          <w:rFonts w:ascii="Times New Roman" w:hAnsi="Times New Roman" w:cs="Times New Roman"/>
          <w:caps/>
          <w:color w:val="000000"/>
          <w:sz w:val="24"/>
          <w:szCs w:val="24"/>
        </w:rPr>
      </w:pPr>
      <w:r>
        <w:rPr>
          <w:rFonts w:ascii="Times New Roman" w:hAnsi="Times New Roman" w:cs="Times New Roman"/>
          <w:b/>
          <w:caps/>
          <w:color w:val="000000"/>
          <w:sz w:val="24"/>
          <w:szCs w:val="24"/>
        </w:rPr>
        <w:t>6</w:t>
      </w:r>
      <w:r w:rsidR="00715FA2" w:rsidRPr="003F5F43">
        <w:rPr>
          <w:rFonts w:ascii="Times New Roman" w:hAnsi="Times New Roman" w:cs="Times New Roman"/>
          <w:b/>
          <w:caps/>
          <w:color w:val="000000"/>
          <w:sz w:val="24"/>
          <w:szCs w:val="24"/>
        </w:rPr>
        <w:t xml:space="preserve">. </w:t>
      </w:r>
      <w:r w:rsidR="00D05164" w:rsidRPr="003F5F43">
        <w:rPr>
          <w:rFonts w:ascii="Times New Roman" w:hAnsi="Times New Roman" w:cs="Times New Roman"/>
          <w:b/>
          <w:caps/>
          <w:color w:val="000000"/>
          <w:sz w:val="24"/>
          <w:szCs w:val="24"/>
        </w:rPr>
        <w:t>Політики курсу</w:t>
      </w:r>
    </w:p>
    <w:p w:rsidR="00715FA2" w:rsidRPr="003F5F43" w:rsidRDefault="005776B8" w:rsidP="009A196F">
      <w:pPr>
        <w:ind w:left="993" w:hanging="284"/>
        <w:jc w:val="both"/>
        <w:rPr>
          <w:rFonts w:ascii="Times New Roman" w:hAnsi="Times New Roman" w:cs="Times New Roman"/>
          <w:color w:val="000000"/>
          <w:sz w:val="24"/>
          <w:szCs w:val="24"/>
        </w:rPr>
      </w:pPr>
      <w:r w:rsidRPr="003F5F43">
        <w:rPr>
          <w:rFonts w:ascii="Times New Roman" w:hAnsi="Times New Roman" w:cs="Times New Roman"/>
          <w:color w:val="000000"/>
          <w:sz w:val="24"/>
          <w:szCs w:val="24"/>
        </w:rPr>
        <w:t>Політика академічної поведінки та етики:</w:t>
      </w:r>
    </w:p>
    <w:p w:rsidR="005776B8" w:rsidRPr="003F5F43" w:rsidRDefault="005776B8" w:rsidP="009A196F">
      <w:pPr>
        <w:numPr>
          <w:ilvl w:val="0"/>
          <w:numId w:val="17"/>
        </w:numPr>
        <w:ind w:left="993" w:hanging="284"/>
        <w:jc w:val="both"/>
        <w:rPr>
          <w:rFonts w:ascii="Times New Roman" w:hAnsi="Times New Roman" w:cs="Times New Roman"/>
          <w:color w:val="000000"/>
          <w:sz w:val="24"/>
          <w:szCs w:val="24"/>
        </w:rPr>
      </w:pPr>
      <w:r w:rsidRPr="003F5F43">
        <w:rPr>
          <w:rFonts w:ascii="Times New Roman" w:hAnsi="Times New Roman" w:cs="Times New Roman"/>
          <w:color w:val="000000"/>
          <w:sz w:val="24"/>
          <w:szCs w:val="24"/>
        </w:rPr>
        <w:t>Не пропускати та не запізнюватися на заняття за розкладом;</w:t>
      </w:r>
    </w:p>
    <w:p w:rsidR="005776B8" w:rsidRPr="003F5F43" w:rsidRDefault="005776B8" w:rsidP="009A196F">
      <w:pPr>
        <w:numPr>
          <w:ilvl w:val="0"/>
          <w:numId w:val="17"/>
        </w:numPr>
        <w:ind w:left="993" w:hanging="284"/>
        <w:jc w:val="both"/>
        <w:rPr>
          <w:rFonts w:ascii="Times New Roman" w:hAnsi="Times New Roman" w:cs="Times New Roman"/>
          <w:color w:val="000000"/>
          <w:sz w:val="24"/>
          <w:szCs w:val="24"/>
        </w:rPr>
      </w:pPr>
      <w:r w:rsidRPr="003F5F43">
        <w:rPr>
          <w:rFonts w:ascii="Times New Roman" w:hAnsi="Times New Roman" w:cs="Times New Roman"/>
          <w:color w:val="000000"/>
          <w:sz w:val="24"/>
          <w:szCs w:val="24"/>
        </w:rPr>
        <w:t>Вчасно виконувати завдання семінарів та питань самостійної роботи;</w:t>
      </w:r>
    </w:p>
    <w:p w:rsidR="005776B8" w:rsidRPr="003F5F43" w:rsidRDefault="005776B8" w:rsidP="009A196F">
      <w:pPr>
        <w:numPr>
          <w:ilvl w:val="0"/>
          <w:numId w:val="17"/>
        </w:numPr>
        <w:ind w:left="993" w:hanging="284"/>
        <w:jc w:val="both"/>
        <w:rPr>
          <w:rFonts w:ascii="Times New Roman" w:hAnsi="Times New Roman" w:cs="Times New Roman"/>
          <w:color w:val="000000"/>
          <w:sz w:val="24"/>
          <w:szCs w:val="24"/>
        </w:rPr>
      </w:pPr>
      <w:r w:rsidRPr="003F5F43">
        <w:rPr>
          <w:rFonts w:ascii="Times New Roman" w:hAnsi="Times New Roman" w:cs="Times New Roman"/>
          <w:color w:val="000000"/>
          <w:sz w:val="24"/>
          <w:szCs w:val="24"/>
        </w:rPr>
        <w:t xml:space="preserve">Вчасно та самостійно виконувати контрольно-модульні завдання </w:t>
      </w:r>
    </w:p>
    <w:p w:rsidR="00715FA2" w:rsidRDefault="00715FA2" w:rsidP="00443A93">
      <w:pPr>
        <w:jc w:val="center"/>
        <w:rPr>
          <w:rFonts w:ascii="Times New Roman" w:hAnsi="Times New Roman" w:cs="Times New Roman"/>
          <w:b/>
          <w:caps/>
          <w:color w:val="000000"/>
          <w:sz w:val="24"/>
          <w:szCs w:val="24"/>
        </w:rPr>
      </w:pPr>
    </w:p>
    <w:p w:rsidR="00F05837" w:rsidRDefault="00F05837" w:rsidP="00443A93">
      <w:pPr>
        <w:jc w:val="center"/>
        <w:rPr>
          <w:rFonts w:ascii="Times New Roman" w:hAnsi="Times New Roman" w:cs="Times New Roman"/>
          <w:b/>
          <w:caps/>
          <w:color w:val="000000"/>
          <w:sz w:val="24"/>
          <w:szCs w:val="24"/>
        </w:rPr>
      </w:pPr>
    </w:p>
    <w:p w:rsidR="00F05837" w:rsidRDefault="00F05837" w:rsidP="00443A93">
      <w:pPr>
        <w:jc w:val="center"/>
        <w:rPr>
          <w:rFonts w:ascii="Times New Roman" w:hAnsi="Times New Roman" w:cs="Times New Roman"/>
          <w:b/>
          <w:caps/>
          <w:color w:val="000000"/>
          <w:sz w:val="24"/>
          <w:szCs w:val="24"/>
        </w:rPr>
      </w:pPr>
    </w:p>
    <w:p w:rsidR="00F05837" w:rsidRDefault="00F05837" w:rsidP="00443A93">
      <w:pPr>
        <w:jc w:val="center"/>
        <w:rPr>
          <w:rFonts w:ascii="Times New Roman" w:hAnsi="Times New Roman" w:cs="Times New Roman"/>
          <w:b/>
          <w:caps/>
          <w:color w:val="000000"/>
          <w:sz w:val="24"/>
          <w:szCs w:val="24"/>
        </w:rPr>
      </w:pPr>
    </w:p>
    <w:p w:rsidR="00F05837" w:rsidRDefault="00F05837" w:rsidP="00443A93">
      <w:pPr>
        <w:jc w:val="center"/>
        <w:rPr>
          <w:rFonts w:ascii="Times New Roman" w:hAnsi="Times New Roman" w:cs="Times New Roman"/>
          <w:b/>
          <w:caps/>
          <w:color w:val="000000"/>
          <w:sz w:val="24"/>
          <w:szCs w:val="24"/>
        </w:rPr>
      </w:pPr>
    </w:p>
    <w:p w:rsidR="00F05837" w:rsidRDefault="00F05837" w:rsidP="00443A93">
      <w:pPr>
        <w:jc w:val="center"/>
        <w:rPr>
          <w:rFonts w:ascii="Times New Roman" w:hAnsi="Times New Roman" w:cs="Times New Roman"/>
          <w:b/>
          <w:caps/>
          <w:color w:val="000000"/>
          <w:sz w:val="24"/>
          <w:szCs w:val="24"/>
        </w:rPr>
      </w:pPr>
    </w:p>
    <w:p w:rsidR="00F05837" w:rsidRDefault="00F05837" w:rsidP="00443A93">
      <w:pPr>
        <w:jc w:val="center"/>
        <w:rPr>
          <w:rFonts w:ascii="Times New Roman" w:hAnsi="Times New Roman" w:cs="Times New Roman"/>
          <w:b/>
          <w:caps/>
          <w:color w:val="000000"/>
          <w:sz w:val="24"/>
          <w:szCs w:val="24"/>
        </w:rPr>
      </w:pPr>
    </w:p>
    <w:p w:rsidR="00F05837" w:rsidRDefault="00F05837" w:rsidP="00443A93">
      <w:pPr>
        <w:jc w:val="center"/>
        <w:rPr>
          <w:rFonts w:ascii="Times New Roman" w:hAnsi="Times New Roman" w:cs="Times New Roman"/>
          <w:b/>
          <w:caps/>
          <w:color w:val="000000"/>
          <w:sz w:val="24"/>
          <w:szCs w:val="24"/>
        </w:rPr>
      </w:pPr>
    </w:p>
    <w:p w:rsidR="00F05837" w:rsidRDefault="00F05837" w:rsidP="00443A93">
      <w:pPr>
        <w:jc w:val="center"/>
        <w:rPr>
          <w:rFonts w:ascii="Times New Roman" w:hAnsi="Times New Roman" w:cs="Times New Roman"/>
          <w:b/>
          <w:caps/>
          <w:color w:val="000000"/>
          <w:sz w:val="24"/>
          <w:szCs w:val="24"/>
        </w:rPr>
      </w:pPr>
    </w:p>
    <w:p w:rsidR="00F05837" w:rsidRDefault="00F05837" w:rsidP="00443A93">
      <w:pPr>
        <w:jc w:val="center"/>
        <w:rPr>
          <w:rFonts w:ascii="Times New Roman" w:hAnsi="Times New Roman" w:cs="Times New Roman"/>
          <w:b/>
          <w:caps/>
          <w:color w:val="000000"/>
          <w:sz w:val="24"/>
          <w:szCs w:val="24"/>
        </w:rPr>
      </w:pPr>
    </w:p>
    <w:p w:rsidR="00F05837" w:rsidRDefault="00F05837" w:rsidP="00443A93">
      <w:pPr>
        <w:jc w:val="center"/>
        <w:rPr>
          <w:rFonts w:ascii="Times New Roman" w:hAnsi="Times New Roman" w:cs="Times New Roman"/>
          <w:b/>
          <w:caps/>
          <w:color w:val="000000"/>
          <w:sz w:val="24"/>
          <w:szCs w:val="24"/>
          <w:lang w:val="ru-RU"/>
        </w:rPr>
      </w:pPr>
    </w:p>
    <w:p w:rsidR="00936DA9" w:rsidRDefault="00936DA9" w:rsidP="00443A93">
      <w:pPr>
        <w:jc w:val="center"/>
        <w:rPr>
          <w:rFonts w:ascii="Times New Roman" w:hAnsi="Times New Roman" w:cs="Times New Roman"/>
          <w:b/>
          <w:caps/>
          <w:color w:val="000000"/>
          <w:sz w:val="24"/>
          <w:szCs w:val="24"/>
          <w:lang w:val="ru-RU"/>
        </w:rPr>
      </w:pPr>
    </w:p>
    <w:p w:rsidR="00936DA9" w:rsidRDefault="00936DA9" w:rsidP="00443A93">
      <w:pPr>
        <w:jc w:val="center"/>
        <w:rPr>
          <w:rFonts w:ascii="Times New Roman" w:hAnsi="Times New Roman" w:cs="Times New Roman"/>
          <w:b/>
          <w:caps/>
          <w:color w:val="000000"/>
          <w:sz w:val="24"/>
          <w:szCs w:val="24"/>
          <w:lang w:val="ru-RU"/>
        </w:rPr>
      </w:pPr>
    </w:p>
    <w:p w:rsidR="00936DA9" w:rsidRPr="00936DA9" w:rsidRDefault="00936DA9" w:rsidP="00443A93">
      <w:pPr>
        <w:jc w:val="center"/>
        <w:rPr>
          <w:rFonts w:ascii="Times New Roman" w:hAnsi="Times New Roman" w:cs="Times New Roman"/>
          <w:b/>
          <w:caps/>
          <w:color w:val="000000"/>
          <w:sz w:val="24"/>
          <w:szCs w:val="24"/>
          <w:lang w:val="ru-RU"/>
        </w:rPr>
      </w:pPr>
    </w:p>
    <w:p w:rsidR="00F05837" w:rsidRPr="00F05837" w:rsidRDefault="00F05837" w:rsidP="00F05837">
      <w:pPr>
        <w:ind w:left="180"/>
        <w:jc w:val="center"/>
        <w:rPr>
          <w:rFonts w:ascii="Times New Roman" w:hAnsi="Times New Roman" w:cs="Times New Roman"/>
          <w:b/>
          <w:caps/>
          <w:color w:val="000000"/>
          <w:sz w:val="24"/>
          <w:szCs w:val="24"/>
        </w:rPr>
      </w:pPr>
      <w:r w:rsidRPr="00F05837">
        <w:rPr>
          <w:rFonts w:ascii="Times New Roman" w:hAnsi="Times New Roman" w:cs="Times New Roman"/>
          <w:b/>
          <w:caps/>
          <w:color w:val="000000"/>
          <w:sz w:val="24"/>
          <w:szCs w:val="24"/>
        </w:rPr>
        <w:t xml:space="preserve">7. СТРУКТУРА КУРСУ </w:t>
      </w:r>
    </w:p>
    <w:p w:rsidR="00A8357F" w:rsidRDefault="00F05837" w:rsidP="00F05837">
      <w:pPr>
        <w:ind w:left="180"/>
        <w:jc w:val="center"/>
        <w:rPr>
          <w:rFonts w:ascii="Times New Roman" w:hAnsi="Times New Roman" w:cs="Times New Roman"/>
          <w:b/>
          <w:caps/>
          <w:color w:val="000000"/>
          <w:sz w:val="24"/>
          <w:szCs w:val="24"/>
        </w:rPr>
      </w:pPr>
      <w:r w:rsidRPr="00F05837">
        <w:rPr>
          <w:rFonts w:ascii="Times New Roman" w:hAnsi="Times New Roman" w:cs="Times New Roman"/>
          <w:b/>
          <w:caps/>
          <w:color w:val="000000"/>
          <w:sz w:val="24"/>
          <w:szCs w:val="24"/>
        </w:rPr>
        <w:t xml:space="preserve"> 7.1 СТРУКТУРА КУРСУ (ЗАГАЛЬНА)</w:t>
      </w:r>
    </w:p>
    <w:p w:rsidR="00F05837" w:rsidRPr="003F5F43" w:rsidRDefault="00F05837" w:rsidP="00F05837">
      <w:pPr>
        <w:ind w:left="180"/>
        <w:jc w:val="center"/>
        <w:rPr>
          <w:rFonts w:ascii="Times New Roman" w:hAnsi="Times New Roman" w:cs="Times New Roman"/>
          <w:caps/>
          <w:color w:val="000000"/>
          <w:sz w:val="24"/>
          <w:szCs w:val="24"/>
        </w:rPr>
      </w:pPr>
    </w:p>
    <w:tbl>
      <w:tblPr>
        <w:tblW w:w="14955" w:type="dxa"/>
        <w:tblInd w:w="-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0" w:type="dxa"/>
          <w:left w:w="100" w:type="dxa"/>
          <w:bottom w:w="100" w:type="dxa"/>
          <w:right w:w="100" w:type="dxa"/>
        </w:tblCellMar>
        <w:tblLook w:val="0000" w:firstRow="0" w:lastRow="0" w:firstColumn="0" w:lastColumn="0" w:noHBand="0" w:noVBand="0"/>
      </w:tblPr>
      <w:tblGrid>
        <w:gridCol w:w="1260"/>
        <w:gridCol w:w="3960"/>
        <w:gridCol w:w="3240"/>
        <w:gridCol w:w="1440"/>
        <w:gridCol w:w="1440"/>
        <w:gridCol w:w="1260"/>
        <w:gridCol w:w="2355"/>
      </w:tblGrid>
      <w:tr w:rsidR="00A8357F" w:rsidRPr="003F5F43" w:rsidTr="00B5581C">
        <w:trPr>
          <w:trHeight w:val="559"/>
        </w:trPr>
        <w:tc>
          <w:tcPr>
            <w:tcW w:w="1260" w:type="dxa"/>
            <w:shd w:val="clear" w:color="auto" w:fill="C6D9F1"/>
            <w:tcMar>
              <w:top w:w="100" w:type="dxa"/>
              <w:left w:w="100" w:type="dxa"/>
              <w:bottom w:w="100" w:type="dxa"/>
              <w:right w:w="100" w:type="dxa"/>
            </w:tcMar>
          </w:tcPr>
          <w:p w:rsidR="00A8357F" w:rsidRPr="003F5F43" w:rsidRDefault="00F276E6" w:rsidP="00443A93">
            <w:pPr>
              <w:pStyle w:val="10"/>
              <w:spacing w:line="240" w:lineRule="auto"/>
              <w:jc w:val="center"/>
              <w:rPr>
                <w:rFonts w:ascii="Times New Roman" w:hAnsi="Times New Roman" w:cs="Times New Roman"/>
                <w:b/>
                <w:sz w:val="24"/>
                <w:szCs w:val="24"/>
                <w:shd w:val="clear" w:color="auto" w:fill="C6D9F1"/>
                <w:lang w:val="uk-UA"/>
              </w:rPr>
            </w:pPr>
            <w:r w:rsidRPr="003F5F43">
              <w:rPr>
                <w:rFonts w:ascii="Times New Roman" w:hAnsi="Times New Roman" w:cs="Times New Roman"/>
                <w:b/>
                <w:sz w:val="24"/>
                <w:szCs w:val="24"/>
                <w:shd w:val="clear" w:color="auto" w:fill="C6D9F1"/>
                <w:lang w:val="uk-UA"/>
              </w:rPr>
              <w:t xml:space="preserve">Кількість годин </w:t>
            </w:r>
          </w:p>
        </w:tc>
        <w:tc>
          <w:tcPr>
            <w:tcW w:w="3960" w:type="dxa"/>
            <w:shd w:val="clear" w:color="auto" w:fill="C6D9F1"/>
          </w:tcPr>
          <w:p w:rsidR="00A8357F" w:rsidRPr="003F5F43" w:rsidRDefault="00A8357F" w:rsidP="00443A93">
            <w:pPr>
              <w:pStyle w:val="10"/>
              <w:widowControl w:val="0"/>
              <w:spacing w:line="240" w:lineRule="auto"/>
              <w:jc w:val="center"/>
              <w:rPr>
                <w:rFonts w:ascii="Times New Roman" w:hAnsi="Times New Roman" w:cs="Times New Roman"/>
                <w:b/>
                <w:i/>
                <w:sz w:val="24"/>
                <w:szCs w:val="24"/>
                <w:shd w:val="clear" w:color="auto" w:fill="C6D9F1"/>
                <w:lang w:val="uk-UA"/>
              </w:rPr>
            </w:pPr>
            <w:r w:rsidRPr="003F5F43">
              <w:rPr>
                <w:rFonts w:ascii="Times New Roman" w:hAnsi="Times New Roman" w:cs="Times New Roman"/>
                <w:b/>
                <w:sz w:val="24"/>
                <w:szCs w:val="24"/>
                <w:lang w:val="uk-UA"/>
              </w:rPr>
              <w:t>Тема</w:t>
            </w:r>
          </w:p>
        </w:tc>
        <w:tc>
          <w:tcPr>
            <w:tcW w:w="3240" w:type="dxa"/>
            <w:shd w:val="clear" w:color="auto" w:fill="C6D9F1"/>
          </w:tcPr>
          <w:p w:rsidR="00A8357F" w:rsidRPr="003F5F43" w:rsidRDefault="00A8357F" w:rsidP="00443A93">
            <w:pPr>
              <w:pStyle w:val="10"/>
              <w:spacing w:line="240" w:lineRule="auto"/>
              <w:jc w:val="center"/>
              <w:rPr>
                <w:rFonts w:ascii="Times New Roman" w:hAnsi="Times New Roman" w:cs="Times New Roman"/>
                <w:b/>
                <w:color w:val="454545"/>
                <w:sz w:val="24"/>
                <w:szCs w:val="24"/>
                <w:lang w:val="uk-UA"/>
              </w:rPr>
            </w:pPr>
            <w:r w:rsidRPr="003F5F43">
              <w:rPr>
                <w:rFonts w:ascii="Times New Roman" w:hAnsi="Times New Roman" w:cs="Times New Roman"/>
                <w:b/>
                <w:sz w:val="24"/>
                <w:szCs w:val="24"/>
                <w:shd w:val="clear" w:color="auto" w:fill="C6D9F1"/>
                <w:lang w:val="uk-UA"/>
              </w:rPr>
              <w:t>Форма діяльності (заняття</w:t>
            </w:r>
            <w:r w:rsidR="00F006E3" w:rsidRPr="003F5F43">
              <w:rPr>
                <w:rFonts w:ascii="Times New Roman" w:hAnsi="Times New Roman" w:cs="Times New Roman"/>
                <w:b/>
                <w:sz w:val="24"/>
                <w:szCs w:val="24"/>
                <w:shd w:val="clear" w:color="auto" w:fill="C6D9F1"/>
                <w:lang w:val="uk-UA"/>
              </w:rPr>
              <w:t>, кількість годин</w:t>
            </w:r>
            <w:r w:rsidRPr="003F5F43">
              <w:rPr>
                <w:rFonts w:ascii="Times New Roman" w:hAnsi="Times New Roman" w:cs="Times New Roman"/>
                <w:b/>
                <w:sz w:val="24"/>
                <w:szCs w:val="24"/>
                <w:shd w:val="clear" w:color="auto" w:fill="C6D9F1"/>
                <w:lang w:val="uk-UA"/>
              </w:rPr>
              <w:t>)</w:t>
            </w:r>
          </w:p>
        </w:tc>
        <w:tc>
          <w:tcPr>
            <w:tcW w:w="1440" w:type="dxa"/>
            <w:shd w:val="clear" w:color="auto" w:fill="C6D9F1"/>
          </w:tcPr>
          <w:p w:rsidR="00A8357F" w:rsidRPr="003F5F43" w:rsidRDefault="00A8357F" w:rsidP="00443A93">
            <w:pPr>
              <w:pStyle w:val="10"/>
              <w:spacing w:line="240" w:lineRule="auto"/>
              <w:jc w:val="center"/>
              <w:rPr>
                <w:rFonts w:ascii="Times New Roman" w:hAnsi="Times New Roman" w:cs="Times New Roman"/>
                <w:b/>
                <w:sz w:val="24"/>
                <w:szCs w:val="24"/>
                <w:shd w:val="clear" w:color="auto" w:fill="C6D9F1"/>
                <w:lang w:val="uk-UA"/>
              </w:rPr>
            </w:pPr>
            <w:r w:rsidRPr="003F5F43">
              <w:rPr>
                <w:rFonts w:ascii="Times New Roman" w:hAnsi="Times New Roman" w:cs="Times New Roman"/>
                <w:b/>
                <w:sz w:val="24"/>
                <w:szCs w:val="24"/>
                <w:shd w:val="clear" w:color="auto" w:fill="C6D9F1"/>
                <w:lang w:val="uk-UA"/>
              </w:rPr>
              <w:t>Література</w:t>
            </w:r>
          </w:p>
        </w:tc>
        <w:tc>
          <w:tcPr>
            <w:tcW w:w="1440" w:type="dxa"/>
            <w:shd w:val="clear" w:color="auto" w:fill="C6D9F1"/>
          </w:tcPr>
          <w:p w:rsidR="00A8357F" w:rsidRPr="003F5F43" w:rsidRDefault="00A8357F" w:rsidP="00443A93">
            <w:pPr>
              <w:pStyle w:val="10"/>
              <w:spacing w:line="240" w:lineRule="auto"/>
              <w:jc w:val="center"/>
              <w:rPr>
                <w:rFonts w:ascii="Times New Roman" w:hAnsi="Times New Roman" w:cs="Times New Roman"/>
                <w:b/>
                <w:sz w:val="24"/>
                <w:szCs w:val="24"/>
                <w:shd w:val="clear" w:color="auto" w:fill="C6D9F1"/>
                <w:lang w:val="uk-UA"/>
              </w:rPr>
            </w:pPr>
            <w:r w:rsidRPr="003F5F43">
              <w:rPr>
                <w:rFonts w:ascii="Times New Roman" w:hAnsi="Times New Roman" w:cs="Times New Roman"/>
                <w:b/>
                <w:sz w:val="24"/>
                <w:szCs w:val="24"/>
                <w:shd w:val="clear" w:color="auto" w:fill="C6D9F1"/>
                <w:lang w:val="uk-UA"/>
              </w:rPr>
              <w:t>Завдання</w:t>
            </w:r>
          </w:p>
        </w:tc>
        <w:tc>
          <w:tcPr>
            <w:tcW w:w="1260" w:type="dxa"/>
            <w:shd w:val="clear" w:color="auto" w:fill="C6D9F1"/>
          </w:tcPr>
          <w:p w:rsidR="00A8357F" w:rsidRPr="003F5F43" w:rsidRDefault="00A8357F" w:rsidP="00443A93">
            <w:pPr>
              <w:pStyle w:val="10"/>
              <w:spacing w:line="240" w:lineRule="auto"/>
              <w:jc w:val="center"/>
              <w:rPr>
                <w:rFonts w:ascii="Times New Roman" w:hAnsi="Times New Roman" w:cs="Times New Roman"/>
                <w:b/>
                <w:sz w:val="24"/>
                <w:szCs w:val="24"/>
                <w:shd w:val="clear" w:color="auto" w:fill="C6D9F1"/>
                <w:lang w:val="uk-UA"/>
              </w:rPr>
            </w:pPr>
            <w:r w:rsidRPr="003F5F43">
              <w:rPr>
                <w:rFonts w:ascii="Times New Roman" w:hAnsi="Times New Roman" w:cs="Times New Roman"/>
                <w:b/>
                <w:sz w:val="24"/>
                <w:szCs w:val="24"/>
                <w:shd w:val="clear" w:color="auto" w:fill="C6D9F1"/>
                <w:lang w:val="uk-UA"/>
              </w:rPr>
              <w:t>Вага оцінки</w:t>
            </w:r>
          </w:p>
        </w:tc>
        <w:tc>
          <w:tcPr>
            <w:tcW w:w="2355" w:type="dxa"/>
            <w:shd w:val="clear" w:color="auto" w:fill="C6D9F1"/>
          </w:tcPr>
          <w:p w:rsidR="00A8357F" w:rsidRPr="003F5F43" w:rsidRDefault="00A8357F" w:rsidP="00443A93">
            <w:pPr>
              <w:pStyle w:val="10"/>
              <w:spacing w:line="240" w:lineRule="auto"/>
              <w:jc w:val="center"/>
              <w:rPr>
                <w:rFonts w:ascii="Times New Roman" w:hAnsi="Times New Roman" w:cs="Times New Roman"/>
                <w:b/>
                <w:sz w:val="24"/>
                <w:szCs w:val="24"/>
                <w:shd w:val="clear" w:color="auto" w:fill="C6D9F1"/>
                <w:lang w:val="uk-UA"/>
              </w:rPr>
            </w:pPr>
            <w:r w:rsidRPr="003F5F43">
              <w:rPr>
                <w:rFonts w:ascii="Times New Roman" w:hAnsi="Times New Roman" w:cs="Times New Roman"/>
                <w:b/>
                <w:sz w:val="24"/>
                <w:szCs w:val="24"/>
                <w:shd w:val="clear" w:color="auto" w:fill="C6D9F1"/>
                <w:lang w:val="uk-UA"/>
              </w:rPr>
              <w:t>Термін виконання</w:t>
            </w:r>
          </w:p>
        </w:tc>
      </w:tr>
      <w:tr w:rsidR="00A8357F" w:rsidRPr="003F5F43" w:rsidTr="00527196">
        <w:trPr>
          <w:trHeight w:val="343"/>
        </w:trPr>
        <w:tc>
          <w:tcPr>
            <w:tcW w:w="14955" w:type="dxa"/>
            <w:gridSpan w:val="7"/>
            <w:shd w:val="clear" w:color="auto" w:fill="00CCFF"/>
            <w:tcMar>
              <w:top w:w="100" w:type="dxa"/>
              <w:left w:w="100" w:type="dxa"/>
              <w:bottom w:w="100" w:type="dxa"/>
              <w:right w:w="100" w:type="dxa"/>
            </w:tcMar>
          </w:tcPr>
          <w:p w:rsidR="00920124" w:rsidRPr="00920124" w:rsidRDefault="00920124" w:rsidP="00920124">
            <w:pPr>
              <w:suppressAutoHyphens/>
              <w:jc w:val="center"/>
              <w:rPr>
                <w:rFonts w:ascii="Times New Roman" w:hAnsi="Times New Roman" w:cs="Times New Roman"/>
                <w:sz w:val="28"/>
                <w:szCs w:val="24"/>
                <w:lang w:eastAsia="ar-SA"/>
              </w:rPr>
            </w:pPr>
            <w:r w:rsidRPr="00920124">
              <w:rPr>
                <w:rFonts w:ascii="Times New Roman" w:hAnsi="Times New Roman" w:cs="Times New Roman"/>
                <w:b/>
                <w:bCs/>
                <w:sz w:val="28"/>
                <w:szCs w:val="24"/>
                <w:lang w:eastAsia="ar-SA"/>
              </w:rPr>
              <w:t>Блок 1</w:t>
            </w:r>
            <w:r w:rsidRPr="00920124">
              <w:rPr>
                <w:rFonts w:ascii="Times New Roman" w:hAnsi="Times New Roman" w:cs="Times New Roman"/>
                <w:sz w:val="28"/>
                <w:szCs w:val="24"/>
                <w:lang w:eastAsia="ar-SA"/>
              </w:rPr>
              <w:t>.</w:t>
            </w:r>
          </w:p>
          <w:p w:rsidR="00A8357F" w:rsidRPr="00EA6BE2" w:rsidRDefault="004C0B86" w:rsidP="00920124">
            <w:pPr>
              <w:jc w:val="center"/>
              <w:rPr>
                <w:rFonts w:ascii="Times New Roman" w:hAnsi="Times New Roman" w:cs="Times New Roman"/>
                <w:b/>
                <w:caps/>
                <w:sz w:val="24"/>
                <w:szCs w:val="24"/>
                <w:shd w:val="clear" w:color="auto" w:fill="C6D9F1"/>
              </w:rPr>
            </w:pPr>
            <w:r w:rsidRPr="004C0B86">
              <w:rPr>
                <w:rFonts w:ascii="Times New Roman" w:hAnsi="Times New Roman" w:cs="Times New Roman"/>
                <w:sz w:val="28"/>
                <w:szCs w:val="24"/>
                <w:lang w:eastAsia="ar-SA"/>
              </w:rPr>
              <w:t>Граматика. Іменні частини мови</w:t>
            </w:r>
          </w:p>
        </w:tc>
      </w:tr>
      <w:tr w:rsidR="008A4B7E" w:rsidRPr="003F5F43" w:rsidTr="00B5581C">
        <w:trPr>
          <w:trHeight w:val="608"/>
        </w:trPr>
        <w:tc>
          <w:tcPr>
            <w:tcW w:w="1260" w:type="dxa"/>
            <w:tcMar>
              <w:top w:w="100" w:type="dxa"/>
              <w:left w:w="100" w:type="dxa"/>
              <w:bottom w:w="100" w:type="dxa"/>
              <w:right w:w="100" w:type="dxa"/>
            </w:tcMar>
            <w:vAlign w:val="center"/>
          </w:tcPr>
          <w:p w:rsidR="008A4B7E" w:rsidRPr="003F5F43" w:rsidRDefault="00FD0A87" w:rsidP="007F3C73">
            <w:pPr>
              <w:pStyle w:val="10"/>
              <w:spacing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14</w:t>
            </w:r>
          </w:p>
        </w:tc>
        <w:tc>
          <w:tcPr>
            <w:tcW w:w="3960" w:type="dxa"/>
            <w:vAlign w:val="center"/>
          </w:tcPr>
          <w:p w:rsidR="008A4B7E" w:rsidRPr="00505247" w:rsidRDefault="00615650" w:rsidP="00505247">
            <w:pPr>
              <w:pStyle w:val="10"/>
              <w:spacing w:line="240" w:lineRule="auto"/>
              <w:jc w:val="both"/>
              <w:rPr>
                <w:rFonts w:ascii="Times New Roman" w:hAnsi="Times New Roman" w:cs="Times New Roman"/>
                <w:b/>
                <w:sz w:val="24"/>
                <w:szCs w:val="24"/>
                <w:lang w:val="uk-UA"/>
              </w:rPr>
            </w:pPr>
            <w:r w:rsidRPr="00615650">
              <w:rPr>
                <w:rFonts w:ascii="Times New Roman" w:hAnsi="Times New Roman" w:cs="Times New Roman"/>
                <w:bCs/>
                <w:sz w:val="24"/>
                <w:szCs w:val="24"/>
                <w:lang w:val="uk-UA" w:eastAsia="ar-SA"/>
              </w:rPr>
              <w:t>Тема 1.</w:t>
            </w:r>
            <w:r w:rsidRPr="00615650">
              <w:rPr>
                <w:rFonts w:ascii="Times New Roman" w:hAnsi="Times New Roman" w:cs="Times New Roman"/>
                <w:bCs/>
                <w:sz w:val="28"/>
                <w:szCs w:val="24"/>
                <w:lang w:val="uk-UA" w:eastAsia="ar-SA"/>
              </w:rPr>
              <w:t xml:space="preserve"> </w:t>
            </w:r>
            <w:r w:rsidRPr="00615650">
              <w:rPr>
                <w:rFonts w:ascii="Times New Roman" w:hAnsi="Times New Roman" w:cs="Times New Roman"/>
                <w:bCs/>
                <w:sz w:val="24"/>
                <w:szCs w:val="24"/>
                <w:lang w:val="uk-UA" w:eastAsia="ar-SA"/>
              </w:rPr>
              <w:t>Граматика</w:t>
            </w:r>
          </w:p>
        </w:tc>
        <w:tc>
          <w:tcPr>
            <w:tcW w:w="3240" w:type="dxa"/>
            <w:vAlign w:val="center"/>
          </w:tcPr>
          <w:p w:rsidR="00BE2D26" w:rsidRDefault="00BE2D26" w:rsidP="00BE2D26">
            <w:pPr>
              <w:pStyle w:val="10"/>
              <w:spacing w:line="240" w:lineRule="auto"/>
              <w:jc w:val="both"/>
              <w:rPr>
                <w:rFonts w:ascii="Times New Roman" w:hAnsi="Times New Roman" w:cs="Times New Roman"/>
                <w:color w:val="000000"/>
                <w:sz w:val="24"/>
                <w:szCs w:val="24"/>
                <w:lang w:val="uk-UA"/>
              </w:rPr>
            </w:pPr>
            <w:r>
              <w:rPr>
                <w:rFonts w:ascii="Times New Roman" w:hAnsi="Times New Roman" w:cs="Times New Roman"/>
                <w:color w:val="000000"/>
                <w:sz w:val="24"/>
                <w:szCs w:val="24"/>
                <w:lang w:val="uk-UA"/>
              </w:rPr>
              <w:t>Лекція (2 год.)</w:t>
            </w:r>
          </w:p>
          <w:p w:rsidR="00BE2D26" w:rsidRPr="003F5F43" w:rsidRDefault="007C032A" w:rsidP="00BE2D26">
            <w:pPr>
              <w:pStyle w:val="10"/>
              <w:spacing w:line="240" w:lineRule="auto"/>
              <w:rPr>
                <w:rFonts w:ascii="Times New Roman" w:hAnsi="Times New Roman" w:cs="Times New Roman"/>
                <w:color w:val="000000"/>
                <w:sz w:val="24"/>
                <w:szCs w:val="24"/>
                <w:lang w:val="uk-UA"/>
              </w:rPr>
            </w:pPr>
            <w:r>
              <w:rPr>
                <w:rFonts w:ascii="Times New Roman" w:hAnsi="Times New Roman" w:cs="Times New Roman"/>
                <w:color w:val="000000"/>
                <w:sz w:val="24"/>
                <w:szCs w:val="24"/>
                <w:lang w:val="uk-UA"/>
              </w:rPr>
              <w:t>Практичне заняття (4</w:t>
            </w:r>
            <w:r w:rsidR="00BE2D26" w:rsidRPr="003F5F43">
              <w:rPr>
                <w:rFonts w:ascii="Times New Roman" w:hAnsi="Times New Roman" w:cs="Times New Roman"/>
                <w:color w:val="000000"/>
                <w:sz w:val="24"/>
                <w:szCs w:val="24"/>
                <w:lang w:val="uk-UA"/>
              </w:rPr>
              <w:t> год.)</w:t>
            </w:r>
          </w:p>
          <w:p w:rsidR="00B5581C" w:rsidRPr="003F5F43" w:rsidRDefault="007C032A" w:rsidP="00BE2D26">
            <w:pPr>
              <w:pStyle w:val="10"/>
              <w:spacing w:line="240" w:lineRule="auto"/>
              <w:rPr>
                <w:rFonts w:ascii="Times New Roman" w:hAnsi="Times New Roman" w:cs="Times New Roman"/>
                <w:sz w:val="24"/>
                <w:szCs w:val="24"/>
                <w:lang w:val="uk-UA"/>
              </w:rPr>
            </w:pPr>
            <w:r>
              <w:rPr>
                <w:rFonts w:ascii="Times New Roman" w:hAnsi="Times New Roman" w:cs="Times New Roman"/>
                <w:color w:val="000000"/>
                <w:sz w:val="24"/>
                <w:szCs w:val="24"/>
                <w:lang w:val="uk-UA"/>
              </w:rPr>
              <w:t>Самостійна робота (8</w:t>
            </w:r>
            <w:r w:rsidR="00BE2D26" w:rsidRPr="003F5F43">
              <w:rPr>
                <w:rFonts w:ascii="Times New Roman" w:hAnsi="Times New Roman" w:cs="Times New Roman"/>
                <w:color w:val="000000"/>
                <w:sz w:val="24"/>
                <w:szCs w:val="24"/>
                <w:lang w:val="uk-UA"/>
              </w:rPr>
              <w:t> год.)</w:t>
            </w:r>
          </w:p>
        </w:tc>
        <w:tc>
          <w:tcPr>
            <w:tcW w:w="1440" w:type="dxa"/>
            <w:vAlign w:val="center"/>
          </w:tcPr>
          <w:p w:rsidR="008A4B7E" w:rsidRPr="003F5F43" w:rsidRDefault="008A4B7E" w:rsidP="007F3C73">
            <w:pPr>
              <w:pStyle w:val="10"/>
              <w:spacing w:line="240" w:lineRule="auto"/>
              <w:jc w:val="center"/>
              <w:rPr>
                <w:rFonts w:ascii="Times New Roman" w:hAnsi="Times New Roman" w:cs="Times New Roman"/>
                <w:sz w:val="24"/>
                <w:szCs w:val="24"/>
                <w:lang w:val="uk-UA"/>
              </w:rPr>
            </w:pPr>
          </w:p>
        </w:tc>
        <w:tc>
          <w:tcPr>
            <w:tcW w:w="1440" w:type="dxa"/>
            <w:vAlign w:val="center"/>
          </w:tcPr>
          <w:p w:rsidR="008A4B7E" w:rsidRPr="003F5F43" w:rsidRDefault="008A4B7E" w:rsidP="007F3C73">
            <w:pPr>
              <w:pStyle w:val="10"/>
              <w:spacing w:line="240" w:lineRule="auto"/>
              <w:jc w:val="center"/>
              <w:rPr>
                <w:rFonts w:ascii="Times New Roman" w:hAnsi="Times New Roman" w:cs="Times New Roman"/>
                <w:sz w:val="24"/>
                <w:szCs w:val="24"/>
                <w:lang w:val="uk-UA"/>
              </w:rPr>
            </w:pPr>
          </w:p>
        </w:tc>
        <w:tc>
          <w:tcPr>
            <w:tcW w:w="1260" w:type="dxa"/>
            <w:vAlign w:val="center"/>
          </w:tcPr>
          <w:p w:rsidR="008A4B7E" w:rsidRPr="003F5F43" w:rsidRDefault="008A4B7E" w:rsidP="007F3C73">
            <w:pPr>
              <w:pStyle w:val="10"/>
              <w:spacing w:line="240" w:lineRule="auto"/>
              <w:jc w:val="center"/>
              <w:rPr>
                <w:rFonts w:ascii="Times New Roman" w:hAnsi="Times New Roman" w:cs="Times New Roman"/>
                <w:sz w:val="24"/>
                <w:szCs w:val="24"/>
                <w:lang w:val="uk-UA"/>
              </w:rPr>
            </w:pPr>
          </w:p>
        </w:tc>
        <w:tc>
          <w:tcPr>
            <w:tcW w:w="2355" w:type="dxa"/>
            <w:vAlign w:val="center"/>
          </w:tcPr>
          <w:p w:rsidR="007A3655" w:rsidRPr="003F5F43" w:rsidRDefault="008021C6" w:rsidP="007C032A">
            <w:pPr>
              <w:pStyle w:val="10"/>
              <w:spacing w:line="240" w:lineRule="auto"/>
              <w:jc w:val="both"/>
              <w:rPr>
                <w:rFonts w:ascii="Times New Roman" w:hAnsi="Times New Roman" w:cs="Times New Roman"/>
                <w:sz w:val="24"/>
                <w:szCs w:val="24"/>
                <w:lang w:val="uk-UA"/>
              </w:rPr>
            </w:pPr>
            <w:r w:rsidRPr="003F5F43">
              <w:rPr>
                <w:rFonts w:ascii="Times New Roman" w:hAnsi="Times New Roman" w:cs="Times New Roman"/>
                <w:sz w:val="24"/>
                <w:szCs w:val="24"/>
                <w:lang w:val="uk-UA"/>
              </w:rPr>
              <w:t xml:space="preserve">впродовж </w:t>
            </w:r>
            <w:r w:rsidR="007C032A">
              <w:rPr>
                <w:rFonts w:ascii="Times New Roman" w:hAnsi="Times New Roman" w:cs="Times New Roman"/>
                <w:sz w:val="24"/>
                <w:szCs w:val="24"/>
                <w:lang w:val="uk-UA"/>
              </w:rPr>
              <w:t>п’ятого</w:t>
            </w:r>
            <w:r w:rsidR="007A3655" w:rsidRPr="003F5F43">
              <w:rPr>
                <w:rFonts w:ascii="Times New Roman" w:hAnsi="Times New Roman" w:cs="Times New Roman"/>
                <w:sz w:val="24"/>
                <w:szCs w:val="24"/>
                <w:lang w:val="uk-UA"/>
              </w:rPr>
              <w:t xml:space="preserve"> </w:t>
            </w:r>
            <w:r w:rsidRPr="003F5F43">
              <w:rPr>
                <w:rFonts w:ascii="Times New Roman" w:hAnsi="Times New Roman" w:cs="Times New Roman"/>
                <w:sz w:val="24"/>
                <w:szCs w:val="24"/>
                <w:lang w:val="uk-UA"/>
              </w:rPr>
              <w:t>навчального семестру</w:t>
            </w:r>
            <w:r w:rsidR="00831271" w:rsidRPr="003F5F43">
              <w:rPr>
                <w:rFonts w:ascii="Times New Roman" w:hAnsi="Times New Roman" w:cs="Times New Roman"/>
                <w:sz w:val="24"/>
                <w:szCs w:val="24"/>
                <w:lang w:val="uk-UA"/>
              </w:rPr>
              <w:t xml:space="preserve"> </w:t>
            </w:r>
            <w:r w:rsidR="007A3655" w:rsidRPr="003F5F43">
              <w:rPr>
                <w:rFonts w:ascii="Times New Roman" w:hAnsi="Times New Roman" w:cs="Times New Roman"/>
                <w:sz w:val="24"/>
                <w:szCs w:val="24"/>
                <w:lang w:val="uk-UA"/>
              </w:rPr>
              <w:t>(перший періодичний контроль)</w:t>
            </w:r>
          </w:p>
        </w:tc>
      </w:tr>
      <w:tr w:rsidR="002318CB" w:rsidRPr="003F5F43" w:rsidTr="00B5581C">
        <w:trPr>
          <w:trHeight w:val="608"/>
        </w:trPr>
        <w:tc>
          <w:tcPr>
            <w:tcW w:w="1260" w:type="dxa"/>
            <w:tcMar>
              <w:top w:w="100" w:type="dxa"/>
              <w:left w:w="100" w:type="dxa"/>
              <w:bottom w:w="100" w:type="dxa"/>
              <w:right w:w="100" w:type="dxa"/>
            </w:tcMar>
            <w:vAlign w:val="center"/>
          </w:tcPr>
          <w:p w:rsidR="002318CB" w:rsidRPr="003F5F43" w:rsidRDefault="00036856" w:rsidP="007F3C73">
            <w:pPr>
              <w:pStyle w:val="10"/>
              <w:spacing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14</w:t>
            </w:r>
          </w:p>
        </w:tc>
        <w:tc>
          <w:tcPr>
            <w:tcW w:w="3960" w:type="dxa"/>
            <w:vAlign w:val="center"/>
          </w:tcPr>
          <w:p w:rsidR="00DD3C4D" w:rsidRPr="00DD3C4D" w:rsidRDefault="00DD3C4D" w:rsidP="00DD3C4D">
            <w:pPr>
              <w:suppressAutoHyphens/>
              <w:rPr>
                <w:rFonts w:ascii="Times New Roman" w:hAnsi="Times New Roman" w:cs="Times New Roman"/>
                <w:sz w:val="28"/>
                <w:szCs w:val="24"/>
                <w:lang w:eastAsia="ar-SA"/>
              </w:rPr>
            </w:pPr>
            <w:r w:rsidRPr="00DD3C4D">
              <w:rPr>
                <w:rFonts w:ascii="Times New Roman" w:hAnsi="Times New Roman" w:cs="Times New Roman"/>
                <w:bCs/>
                <w:sz w:val="24"/>
                <w:szCs w:val="24"/>
                <w:lang w:eastAsia="ar-SA"/>
              </w:rPr>
              <w:t>Тема 2.</w:t>
            </w:r>
            <w:r w:rsidRPr="00DD3C4D">
              <w:rPr>
                <w:rFonts w:ascii="Times New Roman" w:hAnsi="Times New Roman" w:cs="Times New Roman"/>
                <w:sz w:val="28"/>
                <w:szCs w:val="24"/>
                <w:lang w:eastAsia="ar-SA"/>
              </w:rPr>
              <w:t xml:space="preserve"> </w:t>
            </w:r>
            <w:r w:rsidRPr="00DD3C4D">
              <w:rPr>
                <w:rFonts w:ascii="Times New Roman" w:hAnsi="Times New Roman" w:cs="Times New Roman"/>
                <w:sz w:val="24"/>
                <w:szCs w:val="24"/>
                <w:lang w:eastAsia="ar-SA"/>
              </w:rPr>
              <w:t xml:space="preserve">Морфологія як розділ граматики </w:t>
            </w:r>
          </w:p>
          <w:p w:rsidR="002318CB" w:rsidRPr="00505247" w:rsidRDefault="002318CB" w:rsidP="00505247">
            <w:pPr>
              <w:pStyle w:val="10"/>
              <w:spacing w:line="240" w:lineRule="auto"/>
              <w:jc w:val="both"/>
              <w:rPr>
                <w:rFonts w:ascii="Times New Roman" w:hAnsi="Times New Roman" w:cs="Times New Roman"/>
                <w:sz w:val="24"/>
                <w:szCs w:val="24"/>
                <w:lang w:val="uk-UA"/>
              </w:rPr>
            </w:pPr>
          </w:p>
        </w:tc>
        <w:tc>
          <w:tcPr>
            <w:tcW w:w="3240" w:type="dxa"/>
            <w:vAlign w:val="center"/>
          </w:tcPr>
          <w:p w:rsidR="00F758CF" w:rsidRDefault="00F758CF" w:rsidP="00F758CF">
            <w:pPr>
              <w:pStyle w:val="10"/>
              <w:spacing w:line="240" w:lineRule="auto"/>
              <w:jc w:val="both"/>
              <w:rPr>
                <w:rFonts w:ascii="Times New Roman" w:hAnsi="Times New Roman" w:cs="Times New Roman"/>
                <w:color w:val="000000"/>
                <w:sz w:val="24"/>
                <w:szCs w:val="24"/>
                <w:lang w:val="uk-UA"/>
              </w:rPr>
            </w:pPr>
            <w:r>
              <w:rPr>
                <w:rFonts w:ascii="Times New Roman" w:hAnsi="Times New Roman" w:cs="Times New Roman"/>
                <w:color w:val="000000"/>
                <w:sz w:val="24"/>
                <w:szCs w:val="24"/>
                <w:lang w:val="uk-UA"/>
              </w:rPr>
              <w:t>Лекція (4 год.)</w:t>
            </w:r>
          </w:p>
          <w:p w:rsidR="00F758CF" w:rsidRPr="003F5F43" w:rsidRDefault="00F758CF" w:rsidP="00F758CF">
            <w:pPr>
              <w:pStyle w:val="10"/>
              <w:spacing w:line="240" w:lineRule="auto"/>
              <w:rPr>
                <w:rFonts w:ascii="Times New Roman" w:hAnsi="Times New Roman" w:cs="Times New Roman"/>
                <w:color w:val="000000"/>
                <w:sz w:val="24"/>
                <w:szCs w:val="24"/>
                <w:lang w:val="uk-UA"/>
              </w:rPr>
            </w:pPr>
            <w:r>
              <w:rPr>
                <w:rFonts w:ascii="Times New Roman" w:hAnsi="Times New Roman" w:cs="Times New Roman"/>
                <w:color w:val="000000"/>
                <w:sz w:val="24"/>
                <w:szCs w:val="24"/>
                <w:lang w:val="uk-UA"/>
              </w:rPr>
              <w:t>Практичне заняття (2</w:t>
            </w:r>
            <w:r w:rsidRPr="003F5F43">
              <w:rPr>
                <w:rFonts w:ascii="Times New Roman" w:hAnsi="Times New Roman" w:cs="Times New Roman"/>
                <w:color w:val="000000"/>
                <w:sz w:val="24"/>
                <w:szCs w:val="24"/>
                <w:lang w:val="uk-UA"/>
              </w:rPr>
              <w:t> год.)</w:t>
            </w:r>
          </w:p>
          <w:p w:rsidR="002318CB" w:rsidRPr="003F5F43" w:rsidRDefault="00F758CF" w:rsidP="00F758CF">
            <w:pPr>
              <w:pStyle w:val="10"/>
              <w:spacing w:line="240" w:lineRule="auto"/>
              <w:rPr>
                <w:rFonts w:ascii="Times New Roman" w:hAnsi="Times New Roman" w:cs="Times New Roman"/>
                <w:color w:val="000000"/>
                <w:sz w:val="24"/>
                <w:szCs w:val="24"/>
                <w:lang w:val="uk-UA"/>
              </w:rPr>
            </w:pPr>
            <w:r>
              <w:rPr>
                <w:rFonts w:ascii="Times New Roman" w:hAnsi="Times New Roman" w:cs="Times New Roman"/>
                <w:color w:val="000000"/>
                <w:sz w:val="24"/>
                <w:szCs w:val="24"/>
                <w:lang w:val="uk-UA"/>
              </w:rPr>
              <w:t>Самостійна робота (8</w:t>
            </w:r>
            <w:r w:rsidRPr="003F5F43">
              <w:rPr>
                <w:rFonts w:ascii="Times New Roman" w:hAnsi="Times New Roman" w:cs="Times New Roman"/>
                <w:color w:val="000000"/>
                <w:sz w:val="24"/>
                <w:szCs w:val="24"/>
                <w:lang w:val="uk-UA"/>
              </w:rPr>
              <w:t> год.)</w:t>
            </w:r>
          </w:p>
        </w:tc>
        <w:tc>
          <w:tcPr>
            <w:tcW w:w="1440" w:type="dxa"/>
            <w:vAlign w:val="center"/>
          </w:tcPr>
          <w:p w:rsidR="002318CB" w:rsidRPr="003F5F43" w:rsidRDefault="002318CB" w:rsidP="007F3C73">
            <w:pPr>
              <w:pStyle w:val="10"/>
              <w:spacing w:line="240" w:lineRule="auto"/>
              <w:jc w:val="center"/>
              <w:rPr>
                <w:rFonts w:ascii="Times New Roman" w:hAnsi="Times New Roman" w:cs="Times New Roman"/>
                <w:sz w:val="24"/>
                <w:szCs w:val="24"/>
                <w:lang w:val="uk-UA"/>
              </w:rPr>
            </w:pPr>
          </w:p>
        </w:tc>
        <w:tc>
          <w:tcPr>
            <w:tcW w:w="1440" w:type="dxa"/>
            <w:vAlign w:val="center"/>
          </w:tcPr>
          <w:p w:rsidR="002318CB" w:rsidRPr="003F5F43" w:rsidRDefault="002318CB" w:rsidP="007F3C73">
            <w:pPr>
              <w:pStyle w:val="10"/>
              <w:spacing w:line="240" w:lineRule="auto"/>
              <w:jc w:val="center"/>
              <w:rPr>
                <w:rFonts w:ascii="Times New Roman" w:hAnsi="Times New Roman" w:cs="Times New Roman"/>
                <w:sz w:val="24"/>
                <w:szCs w:val="24"/>
                <w:lang w:val="uk-UA"/>
              </w:rPr>
            </w:pPr>
          </w:p>
        </w:tc>
        <w:tc>
          <w:tcPr>
            <w:tcW w:w="1260" w:type="dxa"/>
            <w:vAlign w:val="center"/>
          </w:tcPr>
          <w:p w:rsidR="002318CB" w:rsidRPr="003F5F43" w:rsidRDefault="002318CB" w:rsidP="007F3C73">
            <w:pPr>
              <w:pStyle w:val="10"/>
              <w:spacing w:line="240" w:lineRule="auto"/>
              <w:jc w:val="center"/>
              <w:rPr>
                <w:rFonts w:ascii="Times New Roman" w:hAnsi="Times New Roman" w:cs="Times New Roman"/>
                <w:sz w:val="24"/>
                <w:szCs w:val="24"/>
                <w:lang w:val="uk-UA"/>
              </w:rPr>
            </w:pPr>
          </w:p>
        </w:tc>
        <w:tc>
          <w:tcPr>
            <w:tcW w:w="2355" w:type="dxa"/>
            <w:vAlign w:val="center"/>
          </w:tcPr>
          <w:p w:rsidR="002318CB" w:rsidRPr="003F5F43" w:rsidRDefault="00DD3C4D" w:rsidP="007C032A">
            <w:pPr>
              <w:pStyle w:val="10"/>
              <w:spacing w:line="240" w:lineRule="auto"/>
              <w:jc w:val="both"/>
              <w:rPr>
                <w:rFonts w:ascii="Times New Roman" w:hAnsi="Times New Roman" w:cs="Times New Roman"/>
                <w:sz w:val="24"/>
                <w:szCs w:val="24"/>
                <w:lang w:val="uk-UA"/>
              </w:rPr>
            </w:pPr>
            <w:r w:rsidRPr="003F5F43">
              <w:rPr>
                <w:rFonts w:ascii="Times New Roman" w:hAnsi="Times New Roman" w:cs="Times New Roman"/>
                <w:sz w:val="24"/>
                <w:szCs w:val="24"/>
                <w:lang w:val="uk-UA"/>
              </w:rPr>
              <w:t xml:space="preserve">впродовж </w:t>
            </w:r>
            <w:r w:rsidR="007C032A">
              <w:rPr>
                <w:rFonts w:ascii="Times New Roman" w:hAnsi="Times New Roman" w:cs="Times New Roman"/>
                <w:sz w:val="24"/>
                <w:szCs w:val="24"/>
                <w:lang w:val="uk-UA"/>
              </w:rPr>
              <w:t xml:space="preserve">п’ятого </w:t>
            </w:r>
            <w:r w:rsidRPr="003F5F43">
              <w:rPr>
                <w:rFonts w:ascii="Times New Roman" w:hAnsi="Times New Roman" w:cs="Times New Roman"/>
                <w:sz w:val="24"/>
                <w:szCs w:val="24"/>
                <w:lang w:val="uk-UA"/>
              </w:rPr>
              <w:t>навчального семестру (перший періодичний контроль)</w:t>
            </w:r>
          </w:p>
        </w:tc>
      </w:tr>
      <w:tr w:rsidR="002318CB" w:rsidRPr="003F5F43" w:rsidTr="00B5581C">
        <w:trPr>
          <w:trHeight w:val="608"/>
        </w:trPr>
        <w:tc>
          <w:tcPr>
            <w:tcW w:w="1260" w:type="dxa"/>
            <w:tcMar>
              <w:top w:w="100" w:type="dxa"/>
              <w:left w:w="100" w:type="dxa"/>
              <w:bottom w:w="100" w:type="dxa"/>
              <w:right w:w="100" w:type="dxa"/>
            </w:tcMar>
            <w:vAlign w:val="center"/>
          </w:tcPr>
          <w:p w:rsidR="002318CB" w:rsidRPr="003F5F43" w:rsidRDefault="00036856" w:rsidP="007F3C73">
            <w:pPr>
              <w:pStyle w:val="10"/>
              <w:spacing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20</w:t>
            </w:r>
          </w:p>
        </w:tc>
        <w:tc>
          <w:tcPr>
            <w:tcW w:w="3960" w:type="dxa"/>
            <w:vAlign w:val="center"/>
          </w:tcPr>
          <w:p w:rsidR="002318CB" w:rsidRPr="00A364DE" w:rsidRDefault="00DD3C4D" w:rsidP="00A364DE">
            <w:pPr>
              <w:pStyle w:val="a3"/>
              <w:snapToGrid w:val="0"/>
              <w:spacing w:before="0" w:beforeAutospacing="0" w:after="0" w:afterAutospacing="0"/>
              <w:jc w:val="both"/>
              <w:rPr>
                <w:color w:val="333333"/>
                <w:lang w:val="uk-UA"/>
              </w:rPr>
            </w:pPr>
            <w:r w:rsidRPr="00DD3C4D">
              <w:rPr>
                <w:lang w:val="uk-UA" w:eastAsia="ar-SA"/>
              </w:rPr>
              <w:t>Тема 3. Іменник як частина мови</w:t>
            </w:r>
          </w:p>
        </w:tc>
        <w:tc>
          <w:tcPr>
            <w:tcW w:w="3240" w:type="dxa"/>
            <w:vAlign w:val="center"/>
          </w:tcPr>
          <w:p w:rsidR="00DD3C4D" w:rsidRDefault="00DD3C4D" w:rsidP="00DD3C4D">
            <w:pPr>
              <w:pStyle w:val="10"/>
              <w:spacing w:line="240" w:lineRule="auto"/>
              <w:jc w:val="both"/>
              <w:rPr>
                <w:rFonts w:ascii="Times New Roman" w:hAnsi="Times New Roman" w:cs="Times New Roman"/>
                <w:color w:val="000000"/>
                <w:sz w:val="24"/>
                <w:szCs w:val="24"/>
                <w:lang w:val="uk-UA"/>
              </w:rPr>
            </w:pPr>
            <w:r>
              <w:rPr>
                <w:rFonts w:ascii="Times New Roman" w:hAnsi="Times New Roman" w:cs="Times New Roman"/>
                <w:color w:val="000000"/>
                <w:sz w:val="24"/>
                <w:szCs w:val="24"/>
                <w:lang w:val="uk-UA"/>
              </w:rPr>
              <w:t>Лекція (2 год.)</w:t>
            </w:r>
          </w:p>
          <w:p w:rsidR="00DD3C4D" w:rsidRPr="003F5F43" w:rsidRDefault="00F94D5F" w:rsidP="00DD3C4D">
            <w:pPr>
              <w:pStyle w:val="10"/>
              <w:spacing w:line="240" w:lineRule="auto"/>
              <w:rPr>
                <w:rFonts w:ascii="Times New Roman" w:hAnsi="Times New Roman" w:cs="Times New Roman"/>
                <w:color w:val="000000"/>
                <w:sz w:val="24"/>
                <w:szCs w:val="24"/>
                <w:lang w:val="uk-UA"/>
              </w:rPr>
            </w:pPr>
            <w:r>
              <w:rPr>
                <w:rFonts w:ascii="Times New Roman" w:hAnsi="Times New Roman" w:cs="Times New Roman"/>
                <w:color w:val="000000"/>
                <w:sz w:val="24"/>
                <w:szCs w:val="24"/>
                <w:lang w:val="uk-UA"/>
              </w:rPr>
              <w:t>Практичне заняття (8</w:t>
            </w:r>
            <w:r w:rsidR="00DD3C4D" w:rsidRPr="003F5F43">
              <w:rPr>
                <w:rFonts w:ascii="Times New Roman" w:hAnsi="Times New Roman" w:cs="Times New Roman"/>
                <w:color w:val="000000"/>
                <w:sz w:val="24"/>
                <w:szCs w:val="24"/>
                <w:lang w:val="uk-UA"/>
              </w:rPr>
              <w:t> год.)</w:t>
            </w:r>
          </w:p>
          <w:p w:rsidR="002318CB" w:rsidRPr="003F5F43" w:rsidRDefault="00F94D5F" w:rsidP="00DD3C4D">
            <w:pPr>
              <w:pStyle w:val="10"/>
              <w:spacing w:line="240" w:lineRule="auto"/>
              <w:rPr>
                <w:rFonts w:ascii="Times New Roman" w:hAnsi="Times New Roman" w:cs="Times New Roman"/>
                <w:color w:val="000000"/>
                <w:sz w:val="24"/>
                <w:szCs w:val="24"/>
                <w:lang w:val="uk-UA"/>
              </w:rPr>
            </w:pPr>
            <w:r>
              <w:rPr>
                <w:rFonts w:ascii="Times New Roman" w:hAnsi="Times New Roman" w:cs="Times New Roman"/>
                <w:color w:val="000000"/>
                <w:sz w:val="24"/>
                <w:szCs w:val="24"/>
                <w:lang w:val="uk-UA"/>
              </w:rPr>
              <w:t>Самостійна робота (10</w:t>
            </w:r>
            <w:r w:rsidR="00DD3C4D" w:rsidRPr="003F5F43">
              <w:rPr>
                <w:rFonts w:ascii="Times New Roman" w:hAnsi="Times New Roman" w:cs="Times New Roman"/>
                <w:color w:val="000000"/>
                <w:sz w:val="24"/>
                <w:szCs w:val="24"/>
                <w:lang w:val="uk-UA"/>
              </w:rPr>
              <w:t> год.)</w:t>
            </w:r>
          </w:p>
        </w:tc>
        <w:tc>
          <w:tcPr>
            <w:tcW w:w="1440" w:type="dxa"/>
            <w:vAlign w:val="center"/>
          </w:tcPr>
          <w:p w:rsidR="002318CB" w:rsidRPr="003F5F43" w:rsidRDefault="002318CB" w:rsidP="007F3C73">
            <w:pPr>
              <w:pStyle w:val="10"/>
              <w:spacing w:line="240" w:lineRule="auto"/>
              <w:jc w:val="center"/>
              <w:rPr>
                <w:rFonts w:ascii="Times New Roman" w:hAnsi="Times New Roman" w:cs="Times New Roman"/>
                <w:sz w:val="24"/>
                <w:szCs w:val="24"/>
                <w:lang w:val="uk-UA"/>
              </w:rPr>
            </w:pPr>
          </w:p>
        </w:tc>
        <w:tc>
          <w:tcPr>
            <w:tcW w:w="1440" w:type="dxa"/>
            <w:vAlign w:val="center"/>
          </w:tcPr>
          <w:p w:rsidR="002318CB" w:rsidRPr="003F5F43" w:rsidRDefault="002318CB" w:rsidP="007F3C73">
            <w:pPr>
              <w:pStyle w:val="10"/>
              <w:spacing w:line="240" w:lineRule="auto"/>
              <w:jc w:val="center"/>
              <w:rPr>
                <w:rFonts w:ascii="Times New Roman" w:hAnsi="Times New Roman" w:cs="Times New Roman"/>
                <w:sz w:val="24"/>
                <w:szCs w:val="24"/>
                <w:lang w:val="uk-UA"/>
              </w:rPr>
            </w:pPr>
          </w:p>
        </w:tc>
        <w:tc>
          <w:tcPr>
            <w:tcW w:w="1260" w:type="dxa"/>
            <w:vAlign w:val="center"/>
          </w:tcPr>
          <w:p w:rsidR="002318CB" w:rsidRPr="003F5F43" w:rsidRDefault="002318CB" w:rsidP="007F3C73">
            <w:pPr>
              <w:pStyle w:val="10"/>
              <w:spacing w:line="240" w:lineRule="auto"/>
              <w:jc w:val="center"/>
              <w:rPr>
                <w:rFonts w:ascii="Times New Roman" w:hAnsi="Times New Roman" w:cs="Times New Roman"/>
                <w:sz w:val="24"/>
                <w:szCs w:val="24"/>
                <w:lang w:val="uk-UA"/>
              </w:rPr>
            </w:pPr>
          </w:p>
        </w:tc>
        <w:tc>
          <w:tcPr>
            <w:tcW w:w="2355" w:type="dxa"/>
            <w:vAlign w:val="center"/>
          </w:tcPr>
          <w:p w:rsidR="002318CB" w:rsidRPr="003F5F43" w:rsidRDefault="002C1496" w:rsidP="007F3C73">
            <w:pPr>
              <w:pStyle w:val="10"/>
              <w:spacing w:line="240" w:lineRule="auto"/>
              <w:jc w:val="both"/>
              <w:rPr>
                <w:rFonts w:ascii="Times New Roman" w:hAnsi="Times New Roman" w:cs="Times New Roman"/>
                <w:sz w:val="24"/>
                <w:szCs w:val="24"/>
                <w:lang w:val="uk-UA"/>
              </w:rPr>
            </w:pPr>
            <w:r w:rsidRPr="003F5F43">
              <w:rPr>
                <w:rFonts w:ascii="Times New Roman" w:hAnsi="Times New Roman" w:cs="Times New Roman"/>
                <w:sz w:val="24"/>
                <w:szCs w:val="24"/>
                <w:lang w:val="uk-UA"/>
              </w:rPr>
              <w:t xml:space="preserve">впродовж </w:t>
            </w:r>
            <w:r w:rsidR="007C032A">
              <w:rPr>
                <w:rFonts w:ascii="Times New Roman" w:hAnsi="Times New Roman" w:cs="Times New Roman"/>
                <w:sz w:val="24"/>
                <w:szCs w:val="24"/>
                <w:lang w:val="uk-UA"/>
              </w:rPr>
              <w:t>п’ятого</w:t>
            </w:r>
            <w:r w:rsidRPr="003F5F43">
              <w:rPr>
                <w:rFonts w:ascii="Times New Roman" w:hAnsi="Times New Roman" w:cs="Times New Roman"/>
                <w:sz w:val="24"/>
                <w:szCs w:val="24"/>
                <w:lang w:val="uk-UA"/>
              </w:rPr>
              <w:t xml:space="preserve"> навчального семестру (перший періодичний контроль)</w:t>
            </w:r>
          </w:p>
        </w:tc>
      </w:tr>
      <w:tr w:rsidR="007A3655" w:rsidRPr="003F5F43" w:rsidTr="007A3655">
        <w:trPr>
          <w:trHeight w:val="684"/>
        </w:trPr>
        <w:tc>
          <w:tcPr>
            <w:tcW w:w="1260" w:type="dxa"/>
            <w:tcMar>
              <w:top w:w="100" w:type="dxa"/>
              <w:left w:w="100" w:type="dxa"/>
              <w:bottom w:w="100" w:type="dxa"/>
              <w:right w:w="100" w:type="dxa"/>
            </w:tcMar>
            <w:vAlign w:val="center"/>
          </w:tcPr>
          <w:p w:rsidR="007A3655" w:rsidRPr="003F5F43" w:rsidRDefault="00036856" w:rsidP="007F3C73">
            <w:pPr>
              <w:pStyle w:val="10"/>
              <w:spacing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14</w:t>
            </w:r>
          </w:p>
        </w:tc>
        <w:tc>
          <w:tcPr>
            <w:tcW w:w="3960" w:type="dxa"/>
            <w:vAlign w:val="center"/>
          </w:tcPr>
          <w:p w:rsidR="007A3655" w:rsidRPr="00A364DE" w:rsidRDefault="000C74BE" w:rsidP="00A364DE">
            <w:pPr>
              <w:pStyle w:val="a3"/>
              <w:snapToGrid w:val="0"/>
              <w:spacing w:before="0" w:beforeAutospacing="0" w:after="0" w:afterAutospacing="0"/>
              <w:jc w:val="both"/>
              <w:rPr>
                <w:bCs/>
                <w:color w:val="333333"/>
                <w:lang w:val="uk-UA"/>
              </w:rPr>
            </w:pPr>
            <w:r w:rsidRPr="000C74BE">
              <w:rPr>
                <w:lang w:val="uk-UA" w:eastAsia="ar-SA"/>
              </w:rPr>
              <w:t>Тема 4.</w:t>
            </w:r>
            <w:r w:rsidRPr="000C74BE">
              <w:rPr>
                <w:b/>
                <w:lang w:val="uk-UA" w:eastAsia="ar-SA"/>
              </w:rPr>
              <w:t xml:space="preserve"> </w:t>
            </w:r>
            <w:r w:rsidRPr="000C74BE">
              <w:rPr>
                <w:bCs/>
                <w:lang w:val="uk-UA" w:eastAsia="ar-SA"/>
              </w:rPr>
              <w:t>Прикметник як частина мови</w:t>
            </w:r>
          </w:p>
        </w:tc>
        <w:tc>
          <w:tcPr>
            <w:tcW w:w="3240" w:type="dxa"/>
            <w:vAlign w:val="center"/>
          </w:tcPr>
          <w:p w:rsidR="000C74BE" w:rsidRDefault="000C74BE" w:rsidP="000C74BE">
            <w:pPr>
              <w:pStyle w:val="10"/>
              <w:spacing w:line="240" w:lineRule="auto"/>
              <w:jc w:val="both"/>
              <w:rPr>
                <w:rFonts w:ascii="Times New Roman" w:hAnsi="Times New Roman" w:cs="Times New Roman"/>
                <w:color w:val="000000"/>
                <w:sz w:val="24"/>
                <w:szCs w:val="24"/>
                <w:lang w:val="uk-UA"/>
              </w:rPr>
            </w:pPr>
            <w:r>
              <w:rPr>
                <w:rFonts w:ascii="Times New Roman" w:hAnsi="Times New Roman" w:cs="Times New Roman"/>
                <w:color w:val="000000"/>
                <w:sz w:val="24"/>
                <w:szCs w:val="24"/>
                <w:lang w:val="uk-UA"/>
              </w:rPr>
              <w:t>Лекція (2 год.)</w:t>
            </w:r>
          </w:p>
          <w:p w:rsidR="000C74BE" w:rsidRPr="003F5F43" w:rsidRDefault="00F94D5F" w:rsidP="000C74BE">
            <w:pPr>
              <w:pStyle w:val="10"/>
              <w:spacing w:line="240" w:lineRule="auto"/>
              <w:rPr>
                <w:rFonts w:ascii="Times New Roman" w:hAnsi="Times New Roman" w:cs="Times New Roman"/>
                <w:color w:val="000000"/>
                <w:sz w:val="24"/>
                <w:szCs w:val="24"/>
                <w:lang w:val="uk-UA"/>
              </w:rPr>
            </w:pPr>
            <w:r>
              <w:rPr>
                <w:rFonts w:ascii="Times New Roman" w:hAnsi="Times New Roman" w:cs="Times New Roman"/>
                <w:color w:val="000000"/>
                <w:sz w:val="24"/>
                <w:szCs w:val="24"/>
                <w:lang w:val="uk-UA"/>
              </w:rPr>
              <w:t>Практичне заняття (4</w:t>
            </w:r>
            <w:r w:rsidR="000C74BE" w:rsidRPr="003F5F43">
              <w:rPr>
                <w:rFonts w:ascii="Times New Roman" w:hAnsi="Times New Roman" w:cs="Times New Roman"/>
                <w:color w:val="000000"/>
                <w:sz w:val="24"/>
                <w:szCs w:val="24"/>
                <w:lang w:val="uk-UA"/>
              </w:rPr>
              <w:t> год.)</w:t>
            </w:r>
          </w:p>
          <w:p w:rsidR="008C6DD0" w:rsidRPr="003F5F43" w:rsidRDefault="00F94D5F" w:rsidP="000C74BE">
            <w:pPr>
              <w:pStyle w:val="10"/>
              <w:spacing w:line="240" w:lineRule="auto"/>
              <w:rPr>
                <w:rFonts w:ascii="Times New Roman" w:hAnsi="Times New Roman" w:cs="Times New Roman"/>
                <w:sz w:val="24"/>
                <w:szCs w:val="24"/>
                <w:lang w:val="uk-UA"/>
              </w:rPr>
            </w:pPr>
            <w:r>
              <w:rPr>
                <w:rFonts w:ascii="Times New Roman" w:hAnsi="Times New Roman" w:cs="Times New Roman"/>
                <w:color w:val="000000"/>
                <w:sz w:val="24"/>
                <w:szCs w:val="24"/>
                <w:lang w:val="uk-UA"/>
              </w:rPr>
              <w:t>Самостійна робота 8</w:t>
            </w:r>
            <w:r w:rsidR="000C74BE" w:rsidRPr="003F5F43">
              <w:rPr>
                <w:rFonts w:ascii="Times New Roman" w:hAnsi="Times New Roman" w:cs="Times New Roman"/>
                <w:color w:val="000000"/>
                <w:sz w:val="24"/>
                <w:szCs w:val="24"/>
                <w:lang w:val="uk-UA"/>
              </w:rPr>
              <w:t> год.)</w:t>
            </w:r>
          </w:p>
        </w:tc>
        <w:tc>
          <w:tcPr>
            <w:tcW w:w="1440" w:type="dxa"/>
            <w:vAlign w:val="center"/>
          </w:tcPr>
          <w:p w:rsidR="007A3655" w:rsidRPr="003F5F43" w:rsidRDefault="007A3655" w:rsidP="007F3C73">
            <w:pPr>
              <w:pStyle w:val="10"/>
              <w:spacing w:line="240" w:lineRule="auto"/>
              <w:jc w:val="center"/>
              <w:rPr>
                <w:rFonts w:ascii="Times New Roman" w:hAnsi="Times New Roman" w:cs="Times New Roman"/>
                <w:sz w:val="24"/>
                <w:szCs w:val="24"/>
                <w:lang w:val="uk-UA"/>
              </w:rPr>
            </w:pPr>
          </w:p>
        </w:tc>
        <w:tc>
          <w:tcPr>
            <w:tcW w:w="1440" w:type="dxa"/>
            <w:vAlign w:val="center"/>
          </w:tcPr>
          <w:p w:rsidR="007A3655" w:rsidRPr="003F5F43" w:rsidRDefault="007A3655" w:rsidP="007F3C73">
            <w:pPr>
              <w:pStyle w:val="10"/>
              <w:spacing w:line="240" w:lineRule="auto"/>
              <w:jc w:val="center"/>
              <w:rPr>
                <w:rFonts w:ascii="Times New Roman" w:hAnsi="Times New Roman" w:cs="Times New Roman"/>
                <w:sz w:val="24"/>
                <w:szCs w:val="24"/>
                <w:lang w:val="uk-UA"/>
              </w:rPr>
            </w:pPr>
          </w:p>
        </w:tc>
        <w:tc>
          <w:tcPr>
            <w:tcW w:w="1260" w:type="dxa"/>
            <w:vAlign w:val="center"/>
          </w:tcPr>
          <w:p w:rsidR="007A3655" w:rsidRPr="003F5F43" w:rsidRDefault="007A3655" w:rsidP="007F3C73">
            <w:pPr>
              <w:pStyle w:val="10"/>
              <w:spacing w:line="240" w:lineRule="auto"/>
              <w:jc w:val="center"/>
              <w:rPr>
                <w:rFonts w:ascii="Times New Roman" w:hAnsi="Times New Roman" w:cs="Times New Roman"/>
                <w:sz w:val="24"/>
                <w:szCs w:val="24"/>
                <w:lang w:val="uk-UA"/>
              </w:rPr>
            </w:pPr>
          </w:p>
        </w:tc>
        <w:tc>
          <w:tcPr>
            <w:tcW w:w="2355" w:type="dxa"/>
          </w:tcPr>
          <w:p w:rsidR="007A3655" w:rsidRPr="003F5F43" w:rsidRDefault="00F32FC9" w:rsidP="007F3C73">
            <w:pPr>
              <w:rPr>
                <w:rFonts w:ascii="Times New Roman" w:hAnsi="Times New Roman" w:cs="Times New Roman"/>
                <w:sz w:val="24"/>
                <w:szCs w:val="24"/>
              </w:rPr>
            </w:pPr>
            <w:r w:rsidRPr="003F5F43">
              <w:rPr>
                <w:rFonts w:ascii="Times New Roman" w:hAnsi="Times New Roman" w:cs="Times New Roman"/>
                <w:sz w:val="24"/>
                <w:szCs w:val="24"/>
              </w:rPr>
              <w:t xml:space="preserve">впродовж </w:t>
            </w:r>
            <w:r w:rsidR="007C032A">
              <w:rPr>
                <w:rFonts w:ascii="Times New Roman" w:hAnsi="Times New Roman" w:cs="Times New Roman"/>
                <w:sz w:val="24"/>
                <w:szCs w:val="24"/>
              </w:rPr>
              <w:t>п’ятого</w:t>
            </w:r>
            <w:r w:rsidR="007C032A" w:rsidRPr="003F5F43">
              <w:rPr>
                <w:rFonts w:ascii="Times New Roman" w:hAnsi="Times New Roman" w:cs="Times New Roman"/>
                <w:sz w:val="24"/>
                <w:szCs w:val="24"/>
              </w:rPr>
              <w:t xml:space="preserve"> </w:t>
            </w:r>
            <w:r w:rsidRPr="003F5F43">
              <w:rPr>
                <w:rFonts w:ascii="Times New Roman" w:hAnsi="Times New Roman" w:cs="Times New Roman"/>
                <w:sz w:val="24"/>
                <w:szCs w:val="24"/>
              </w:rPr>
              <w:t>навчального семестру (перший періодичний контроль)</w:t>
            </w:r>
          </w:p>
        </w:tc>
      </w:tr>
      <w:tr w:rsidR="00032936" w:rsidRPr="003F5F43" w:rsidTr="007A3655">
        <w:trPr>
          <w:trHeight w:val="684"/>
        </w:trPr>
        <w:tc>
          <w:tcPr>
            <w:tcW w:w="1260" w:type="dxa"/>
            <w:tcMar>
              <w:top w:w="100" w:type="dxa"/>
              <w:left w:w="100" w:type="dxa"/>
              <w:bottom w:w="100" w:type="dxa"/>
              <w:right w:w="100" w:type="dxa"/>
            </w:tcMar>
            <w:vAlign w:val="center"/>
          </w:tcPr>
          <w:p w:rsidR="00032936" w:rsidRDefault="00036856" w:rsidP="007F3C73">
            <w:pPr>
              <w:pStyle w:val="10"/>
              <w:spacing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lastRenderedPageBreak/>
              <w:t>14</w:t>
            </w:r>
          </w:p>
        </w:tc>
        <w:tc>
          <w:tcPr>
            <w:tcW w:w="3960" w:type="dxa"/>
            <w:vAlign w:val="center"/>
          </w:tcPr>
          <w:p w:rsidR="00032936" w:rsidRPr="00505247" w:rsidRDefault="00F32FC9" w:rsidP="00A364DE">
            <w:pPr>
              <w:pStyle w:val="a3"/>
              <w:snapToGrid w:val="0"/>
              <w:spacing w:before="0" w:beforeAutospacing="0" w:after="0" w:afterAutospacing="0"/>
              <w:jc w:val="both"/>
              <w:rPr>
                <w:bCs/>
                <w:color w:val="333333"/>
                <w:lang w:val="uk-UA"/>
              </w:rPr>
            </w:pPr>
            <w:r w:rsidRPr="00F32FC9">
              <w:rPr>
                <w:bCs/>
                <w:lang w:val="uk-UA" w:eastAsia="ar-SA"/>
              </w:rPr>
              <w:t>Тема</w:t>
            </w:r>
            <w:r w:rsidRPr="00F32FC9">
              <w:rPr>
                <w:lang w:val="uk-UA" w:eastAsia="ar-SA"/>
              </w:rPr>
              <w:t xml:space="preserve"> 5. </w:t>
            </w:r>
            <w:r w:rsidRPr="00F32FC9">
              <w:rPr>
                <w:lang w:val="uk-UA" w:eastAsia="uk-UA"/>
              </w:rPr>
              <w:t>Числівник як частина мови</w:t>
            </w:r>
          </w:p>
        </w:tc>
        <w:tc>
          <w:tcPr>
            <w:tcW w:w="3240" w:type="dxa"/>
            <w:vAlign w:val="center"/>
          </w:tcPr>
          <w:p w:rsidR="00C15D4B" w:rsidRDefault="00C15D4B" w:rsidP="00C15D4B">
            <w:pPr>
              <w:pStyle w:val="10"/>
              <w:spacing w:line="240" w:lineRule="auto"/>
              <w:jc w:val="both"/>
              <w:rPr>
                <w:rFonts w:ascii="Times New Roman" w:hAnsi="Times New Roman" w:cs="Times New Roman"/>
                <w:color w:val="000000"/>
                <w:sz w:val="24"/>
                <w:szCs w:val="24"/>
                <w:lang w:val="uk-UA"/>
              </w:rPr>
            </w:pPr>
            <w:r>
              <w:rPr>
                <w:rFonts w:ascii="Times New Roman" w:hAnsi="Times New Roman" w:cs="Times New Roman"/>
                <w:color w:val="000000"/>
                <w:sz w:val="24"/>
                <w:szCs w:val="24"/>
                <w:lang w:val="uk-UA"/>
              </w:rPr>
              <w:t>Лекція (2 год.)</w:t>
            </w:r>
          </w:p>
          <w:p w:rsidR="00C15D4B" w:rsidRPr="003F5F43" w:rsidRDefault="001F3797" w:rsidP="00C15D4B">
            <w:pPr>
              <w:pStyle w:val="10"/>
              <w:spacing w:line="240" w:lineRule="auto"/>
              <w:rPr>
                <w:rFonts w:ascii="Times New Roman" w:hAnsi="Times New Roman" w:cs="Times New Roman"/>
                <w:color w:val="000000"/>
                <w:sz w:val="24"/>
                <w:szCs w:val="24"/>
                <w:lang w:val="uk-UA"/>
              </w:rPr>
            </w:pPr>
            <w:r>
              <w:rPr>
                <w:rFonts w:ascii="Times New Roman" w:hAnsi="Times New Roman" w:cs="Times New Roman"/>
                <w:color w:val="000000"/>
                <w:sz w:val="24"/>
                <w:szCs w:val="24"/>
                <w:lang w:val="uk-UA"/>
              </w:rPr>
              <w:t>Практичне заняття (4</w:t>
            </w:r>
            <w:r w:rsidR="00C15D4B" w:rsidRPr="003F5F43">
              <w:rPr>
                <w:rFonts w:ascii="Times New Roman" w:hAnsi="Times New Roman" w:cs="Times New Roman"/>
                <w:color w:val="000000"/>
                <w:sz w:val="24"/>
                <w:szCs w:val="24"/>
                <w:lang w:val="uk-UA"/>
              </w:rPr>
              <w:t> год.)</w:t>
            </w:r>
          </w:p>
          <w:p w:rsidR="00032936" w:rsidRDefault="00C15D4B" w:rsidP="00C15D4B">
            <w:pPr>
              <w:pStyle w:val="10"/>
              <w:spacing w:line="240" w:lineRule="auto"/>
              <w:jc w:val="both"/>
              <w:rPr>
                <w:rFonts w:ascii="Times New Roman" w:hAnsi="Times New Roman" w:cs="Times New Roman"/>
                <w:color w:val="000000"/>
                <w:sz w:val="24"/>
                <w:szCs w:val="24"/>
                <w:lang w:val="uk-UA"/>
              </w:rPr>
            </w:pPr>
            <w:r w:rsidRPr="003F5F43">
              <w:rPr>
                <w:rFonts w:ascii="Times New Roman" w:hAnsi="Times New Roman" w:cs="Times New Roman"/>
                <w:color w:val="000000"/>
                <w:sz w:val="24"/>
                <w:szCs w:val="24"/>
                <w:lang w:val="uk-UA"/>
              </w:rPr>
              <w:t>Самостійна робота (</w:t>
            </w:r>
            <w:r w:rsidR="001F3797">
              <w:rPr>
                <w:rFonts w:ascii="Times New Roman" w:hAnsi="Times New Roman" w:cs="Times New Roman"/>
                <w:color w:val="000000"/>
                <w:sz w:val="24"/>
                <w:szCs w:val="24"/>
                <w:lang w:val="uk-UA"/>
              </w:rPr>
              <w:t>8</w:t>
            </w:r>
            <w:r w:rsidRPr="003F5F43">
              <w:rPr>
                <w:rFonts w:ascii="Times New Roman" w:hAnsi="Times New Roman" w:cs="Times New Roman"/>
                <w:color w:val="000000"/>
                <w:sz w:val="24"/>
                <w:szCs w:val="24"/>
                <w:lang w:val="uk-UA"/>
              </w:rPr>
              <w:t> год.)</w:t>
            </w:r>
          </w:p>
        </w:tc>
        <w:tc>
          <w:tcPr>
            <w:tcW w:w="1440" w:type="dxa"/>
            <w:vAlign w:val="center"/>
          </w:tcPr>
          <w:p w:rsidR="00032936" w:rsidRPr="003F5F43" w:rsidRDefault="00032936" w:rsidP="007F3C73">
            <w:pPr>
              <w:pStyle w:val="10"/>
              <w:spacing w:line="240" w:lineRule="auto"/>
              <w:jc w:val="center"/>
              <w:rPr>
                <w:rFonts w:ascii="Times New Roman" w:hAnsi="Times New Roman" w:cs="Times New Roman"/>
                <w:sz w:val="24"/>
                <w:szCs w:val="24"/>
                <w:lang w:val="uk-UA"/>
              </w:rPr>
            </w:pPr>
          </w:p>
        </w:tc>
        <w:tc>
          <w:tcPr>
            <w:tcW w:w="1440" w:type="dxa"/>
            <w:vAlign w:val="center"/>
          </w:tcPr>
          <w:p w:rsidR="00032936" w:rsidRPr="003F5F43" w:rsidRDefault="00032936" w:rsidP="007F3C73">
            <w:pPr>
              <w:pStyle w:val="10"/>
              <w:spacing w:line="240" w:lineRule="auto"/>
              <w:jc w:val="center"/>
              <w:rPr>
                <w:rFonts w:ascii="Times New Roman" w:hAnsi="Times New Roman" w:cs="Times New Roman"/>
                <w:sz w:val="24"/>
                <w:szCs w:val="24"/>
                <w:lang w:val="uk-UA"/>
              </w:rPr>
            </w:pPr>
          </w:p>
        </w:tc>
        <w:tc>
          <w:tcPr>
            <w:tcW w:w="1260" w:type="dxa"/>
            <w:vAlign w:val="center"/>
          </w:tcPr>
          <w:p w:rsidR="00032936" w:rsidRPr="003F5F43" w:rsidRDefault="00032936" w:rsidP="007F3C73">
            <w:pPr>
              <w:pStyle w:val="10"/>
              <w:spacing w:line="240" w:lineRule="auto"/>
              <w:jc w:val="center"/>
              <w:rPr>
                <w:rFonts w:ascii="Times New Roman" w:hAnsi="Times New Roman" w:cs="Times New Roman"/>
                <w:sz w:val="24"/>
                <w:szCs w:val="24"/>
                <w:lang w:val="uk-UA"/>
              </w:rPr>
            </w:pPr>
          </w:p>
        </w:tc>
        <w:tc>
          <w:tcPr>
            <w:tcW w:w="2355" w:type="dxa"/>
          </w:tcPr>
          <w:p w:rsidR="00032936" w:rsidRDefault="00F32FC9" w:rsidP="007F3C73">
            <w:pPr>
              <w:rPr>
                <w:rFonts w:ascii="Times New Roman" w:hAnsi="Times New Roman" w:cs="Times New Roman"/>
                <w:sz w:val="24"/>
                <w:szCs w:val="24"/>
              </w:rPr>
            </w:pPr>
            <w:r w:rsidRPr="003F5F43">
              <w:rPr>
                <w:rFonts w:ascii="Times New Roman" w:hAnsi="Times New Roman" w:cs="Times New Roman"/>
                <w:sz w:val="24"/>
                <w:szCs w:val="24"/>
              </w:rPr>
              <w:t xml:space="preserve">впродовж </w:t>
            </w:r>
            <w:r w:rsidR="007C032A">
              <w:rPr>
                <w:rFonts w:ascii="Times New Roman" w:hAnsi="Times New Roman" w:cs="Times New Roman"/>
                <w:sz w:val="24"/>
                <w:szCs w:val="24"/>
              </w:rPr>
              <w:t>п’ятого</w:t>
            </w:r>
            <w:r w:rsidRPr="003F5F43">
              <w:rPr>
                <w:rFonts w:ascii="Times New Roman" w:hAnsi="Times New Roman" w:cs="Times New Roman"/>
                <w:sz w:val="24"/>
                <w:szCs w:val="24"/>
              </w:rPr>
              <w:t xml:space="preserve"> навчального семестру (перший періодичний контроль)</w:t>
            </w:r>
          </w:p>
        </w:tc>
      </w:tr>
      <w:tr w:rsidR="00032936" w:rsidRPr="003F5F43" w:rsidTr="007A3655">
        <w:trPr>
          <w:trHeight w:val="684"/>
        </w:trPr>
        <w:tc>
          <w:tcPr>
            <w:tcW w:w="1260" w:type="dxa"/>
            <w:tcMar>
              <w:top w:w="100" w:type="dxa"/>
              <w:left w:w="100" w:type="dxa"/>
              <w:bottom w:w="100" w:type="dxa"/>
              <w:right w:w="100" w:type="dxa"/>
            </w:tcMar>
            <w:vAlign w:val="center"/>
          </w:tcPr>
          <w:p w:rsidR="00032936" w:rsidRDefault="00036856" w:rsidP="007F3C73">
            <w:pPr>
              <w:pStyle w:val="10"/>
              <w:spacing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14</w:t>
            </w:r>
          </w:p>
        </w:tc>
        <w:tc>
          <w:tcPr>
            <w:tcW w:w="3960" w:type="dxa"/>
            <w:vAlign w:val="center"/>
          </w:tcPr>
          <w:p w:rsidR="00032936" w:rsidRPr="00505247" w:rsidRDefault="00676592" w:rsidP="00A364DE">
            <w:pPr>
              <w:pStyle w:val="a3"/>
              <w:snapToGrid w:val="0"/>
              <w:spacing w:before="0" w:beforeAutospacing="0" w:after="0" w:afterAutospacing="0"/>
              <w:jc w:val="both"/>
              <w:rPr>
                <w:bCs/>
                <w:color w:val="333333"/>
                <w:lang w:val="uk-UA"/>
              </w:rPr>
            </w:pPr>
            <w:r w:rsidRPr="00676592">
              <w:rPr>
                <w:bCs/>
                <w:lang w:val="uk-UA" w:eastAsia="ar-SA"/>
              </w:rPr>
              <w:t xml:space="preserve">Тема 6. </w:t>
            </w:r>
            <w:r w:rsidRPr="00676592">
              <w:rPr>
                <w:lang w:val="uk-UA" w:eastAsia="uk-UA"/>
              </w:rPr>
              <w:t>Займенник як частина мови</w:t>
            </w:r>
          </w:p>
        </w:tc>
        <w:tc>
          <w:tcPr>
            <w:tcW w:w="3240" w:type="dxa"/>
            <w:vAlign w:val="center"/>
          </w:tcPr>
          <w:p w:rsidR="00676592" w:rsidRDefault="00676592" w:rsidP="00676592">
            <w:pPr>
              <w:pStyle w:val="10"/>
              <w:spacing w:line="240" w:lineRule="auto"/>
              <w:jc w:val="both"/>
              <w:rPr>
                <w:rFonts w:ascii="Times New Roman" w:hAnsi="Times New Roman" w:cs="Times New Roman"/>
                <w:color w:val="000000"/>
                <w:sz w:val="24"/>
                <w:szCs w:val="24"/>
                <w:lang w:val="uk-UA"/>
              </w:rPr>
            </w:pPr>
            <w:r>
              <w:rPr>
                <w:rFonts w:ascii="Times New Roman" w:hAnsi="Times New Roman" w:cs="Times New Roman"/>
                <w:color w:val="000000"/>
                <w:sz w:val="24"/>
                <w:szCs w:val="24"/>
                <w:lang w:val="uk-UA"/>
              </w:rPr>
              <w:t>Лекція (2 год.)</w:t>
            </w:r>
          </w:p>
          <w:p w:rsidR="00676592" w:rsidRPr="003F5F43" w:rsidRDefault="001F3797" w:rsidP="00676592">
            <w:pPr>
              <w:pStyle w:val="10"/>
              <w:spacing w:line="240" w:lineRule="auto"/>
              <w:rPr>
                <w:rFonts w:ascii="Times New Roman" w:hAnsi="Times New Roman" w:cs="Times New Roman"/>
                <w:color w:val="000000"/>
                <w:sz w:val="24"/>
                <w:szCs w:val="24"/>
                <w:lang w:val="uk-UA"/>
              </w:rPr>
            </w:pPr>
            <w:r>
              <w:rPr>
                <w:rFonts w:ascii="Times New Roman" w:hAnsi="Times New Roman" w:cs="Times New Roman"/>
                <w:color w:val="000000"/>
                <w:sz w:val="24"/>
                <w:szCs w:val="24"/>
                <w:lang w:val="uk-UA"/>
              </w:rPr>
              <w:t>Практичне заняття (4</w:t>
            </w:r>
            <w:r w:rsidR="00676592" w:rsidRPr="003F5F43">
              <w:rPr>
                <w:rFonts w:ascii="Times New Roman" w:hAnsi="Times New Roman" w:cs="Times New Roman"/>
                <w:color w:val="000000"/>
                <w:sz w:val="24"/>
                <w:szCs w:val="24"/>
                <w:lang w:val="uk-UA"/>
              </w:rPr>
              <w:t> год.)</w:t>
            </w:r>
          </w:p>
          <w:p w:rsidR="00032936" w:rsidRDefault="00676592" w:rsidP="00676592">
            <w:pPr>
              <w:pStyle w:val="10"/>
              <w:spacing w:line="240" w:lineRule="auto"/>
              <w:jc w:val="both"/>
              <w:rPr>
                <w:rFonts w:ascii="Times New Roman" w:hAnsi="Times New Roman" w:cs="Times New Roman"/>
                <w:color w:val="000000"/>
                <w:sz w:val="24"/>
                <w:szCs w:val="24"/>
                <w:lang w:val="uk-UA"/>
              </w:rPr>
            </w:pPr>
            <w:r w:rsidRPr="003F5F43">
              <w:rPr>
                <w:rFonts w:ascii="Times New Roman" w:hAnsi="Times New Roman" w:cs="Times New Roman"/>
                <w:color w:val="000000"/>
                <w:sz w:val="24"/>
                <w:szCs w:val="24"/>
                <w:lang w:val="uk-UA"/>
              </w:rPr>
              <w:t>Самостійна робота (</w:t>
            </w:r>
            <w:r w:rsidR="001F3797">
              <w:rPr>
                <w:rFonts w:ascii="Times New Roman" w:hAnsi="Times New Roman" w:cs="Times New Roman"/>
                <w:color w:val="000000"/>
                <w:sz w:val="24"/>
                <w:szCs w:val="24"/>
                <w:lang w:val="uk-UA"/>
              </w:rPr>
              <w:t>8</w:t>
            </w:r>
            <w:r w:rsidRPr="003F5F43">
              <w:rPr>
                <w:rFonts w:ascii="Times New Roman" w:hAnsi="Times New Roman" w:cs="Times New Roman"/>
                <w:color w:val="000000"/>
                <w:sz w:val="24"/>
                <w:szCs w:val="24"/>
                <w:lang w:val="uk-UA"/>
              </w:rPr>
              <w:t> год.)</w:t>
            </w:r>
          </w:p>
        </w:tc>
        <w:tc>
          <w:tcPr>
            <w:tcW w:w="1440" w:type="dxa"/>
            <w:vAlign w:val="center"/>
          </w:tcPr>
          <w:p w:rsidR="00032936" w:rsidRPr="003F5F43" w:rsidRDefault="00032936" w:rsidP="007F3C73">
            <w:pPr>
              <w:pStyle w:val="10"/>
              <w:spacing w:line="240" w:lineRule="auto"/>
              <w:jc w:val="center"/>
              <w:rPr>
                <w:rFonts w:ascii="Times New Roman" w:hAnsi="Times New Roman" w:cs="Times New Roman"/>
                <w:sz w:val="24"/>
                <w:szCs w:val="24"/>
                <w:lang w:val="uk-UA"/>
              </w:rPr>
            </w:pPr>
          </w:p>
        </w:tc>
        <w:tc>
          <w:tcPr>
            <w:tcW w:w="1440" w:type="dxa"/>
            <w:vAlign w:val="center"/>
          </w:tcPr>
          <w:p w:rsidR="00032936" w:rsidRPr="003F5F43" w:rsidRDefault="00032936" w:rsidP="007F3C73">
            <w:pPr>
              <w:pStyle w:val="10"/>
              <w:spacing w:line="240" w:lineRule="auto"/>
              <w:jc w:val="center"/>
              <w:rPr>
                <w:rFonts w:ascii="Times New Roman" w:hAnsi="Times New Roman" w:cs="Times New Roman"/>
                <w:sz w:val="24"/>
                <w:szCs w:val="24"/>
                <w:lang w:val="uk-UA"/>
              </w:rPr>
            </w:pPr>
          </w:p>
        </w:tc>
        <w:tc>
          <w:tcPr>
            <w:tcW w:w="1260" w:type="dxa"/>
            <w:vAlign w:val="center"/>
          </w:tcPr>
          <w:p w:rsidR="00032936" w:rsidRPr="003F5F43" w:rsidRDefault="00032936" w:rsidP="007F3C73">
            <w:pPr>
              <w:pStyle w:val="10"/>
              <w:spacing w:line="240" w:lineRule="auto"/>
              <w:jc w:val="center"/>
              <w:rPr>
                <w:rFonts w:ascii="Times New Roman" w:hAnsi="Times New Roman" w:cs="Times New Roman"/>
                <w:sz w:val="24"/>
                <w:szCs w:val="24"/>
                <w:lang w:val="uk-UA"/>
              </w:rPr>
            </w:pPr>
          </w:p>
        </w:tc>
        <w:tc>
          <w:tcPr>
            <w:tcW w:w="2355" w:type="dxa"/>
          </w:tcPr>
          <w:p w:rsidR="00032936" w:rsidRDefault="00F32FC9" w:rsidP="007F3C73">
            <w:pPr>
              <w:rPr>
                <w:rFonts w:ascii="Times New Roman" w:hAnsi="Times New Roman" w:cs="Times New Roman"/>
                <w:sz w:val="24"/>
                <w:szCs w:val="24"/>
              </w:rPr>
            </w:pPr>
            <w:r w:rsidRPr="003F5F43">
              <w:rPr>
                <w:rFonts w:ascii="Times New Roman" w:hAnsi="Times New Roman" w:cs="Times New Roman"/>
                <w:sz w:val="24"/>
                <w:szCs w:val="24"/>
              </w:rPr>
              <w:t xml:space="preserve">впродовж </w:t>
            </w:r>
            <w:r w:rsidR="007C032A">
              <w:rPr>
                <w:rFonts w:ascii="Times New Roman" w:hAnsi="Times New Roman" w:cs="Times New Roman"/>
                <w:sz w:val="24"/>
                <w:szCs w:val="24"/>
              </w:rPr>
              <w:t>п’ятого</w:t>
            </w:r>
            <w:r w:rsidRPr="003F5F43">
              <w:rPr>
                <w:rFonts w:ascii="Times New Roman" w:hAnsi="Times New Roman" w:cs="Times New Roman"/>
                <w:sz w:val="24"/>
                <w:szCs w:val="24"/>
              </w:rPr>
              <w:t xml:space="preserve"> навчального семестру (перший періодичний контроль)</w:t>
            </w:r>
          </w:p>
        </w:tc>
      </w:tr>
      <w:tr w:rsidR="00527196" w:rsidRPr="003F5F43" w:rsidTr="00F006E3">
        <w:trPr>
          <w:trHeight w:val="505"/>
        </w:trPr>
        <w:tc>
          <w:tcPr>
            <w:tcW w:w="14955" w:type="dxa"/>
            <w:gridSpan w:val="7"/>
            <w:shd w:val="clear" w:color="auto" w:fill="00CCFF"/>
            <w:tcMar>
              <w:top w:w="100" w:type="dxa"/>
              <w:left w:w="100" w:type="dxa"/>
              <w:bottom w:w="100" w:type="dxa"/>
              <w:right w:w="100" w:type="dxa"/>
            </w:tcMar>
            <w:vAlign w:val="center"/>
          </w:tcPr>
          <w:p w:rsidR="009737A7" w:rsidRPr="009737A7" w:rsidRDefault="009737A7" w:rsidP="009737A7">
            <w:pPr>
              <w:suppressAutoHyphens/>
              <w:jc w:val="center"/>
              <w:rPr>
                <w:rFonts w:ascii="Times New Roman" w:hAnsi="Times New Roman" w:cs="Times New Roman"/>
                <w:sz w:val="28"/>
                <w:szCs w:val="24"/>
                <w:lang w:eastAsia="ar-SA"/>
              </w:rPr>
            </w:pPr>
            <w:r w:rsidRPr="009737A7">
              <w:rPr>
                <w:rFonts w:ascii="Times New Roman" w:hAnsi="Times New Roman" w:cs="Times New Roman"/>
                <w:b/>
                <w:bCs/>
                <w:sz w:val="28"/>
                <w:szCs w:val="24"/>
                <w:lang w:eastAsia="ar-SA"/>
              </w:rPr>
              <w:t>Блок 2</w:t>
            </w:r>
            <w:r w:rsidRPr="009737A7">
              <w:rPr>
                <w:rFonts w:ascii="Times New Roman" w:hAnsi="Times New Roman" w:cs="Times New Roman"/>
                <w:sz w:val="28"/>
                <w:szCs w:val="24"/>
                <w:lang w:eastAsia="ar-SA"/>
              </w:rPr>
              <w:t>.</w:t>
            </w:r>
          </w:p>
          <w:p w:rsidR="00527196" w:rsidRPr="00EA6BE2" w:rsidRDefault="004C0B86" w:rsidP="009737A7">
            <w:pPr>
              <w:jc w:val="center"/>
              <w:rPr>
                <w:rFonts w:ascii="Times New Roman" w:hAnsi="Times New Roman" w:cs="Times New Roman"/>
                <w:sz w:val="24"/>
                <w:szCs w:val="24"/>
              </w:rPr>
            </w:pPr>
            <w:r w:rsidRPr="004C0B86">
              <w:rPr>
                <w:rFonts w:ascii="Times New Roman" w:hAnsi="Times New Roman" w:cs="Times New Roman"/>
                <w:sz w:val="28"/>
                <w:szCs w:val="24"/>
                <w:lang w:eastAsia="ar-SA"/>
              </w:rPr>
              <w:t>Граматика. Дієслово. Прислівник. Службові слова</w:t>
            </w:r>
          </w:p>
        </w:tc>
      </w:tr>
      <w:tr w:rsidR="00527196" w:rsidRPr="003F5F43" w:rsidTr="007A3655">
        <w:trPr>
          <w:trHeight w:val="684"/>
        </w:trPr>
        <w:tc>
          <w:tcPr>
            <w:tcW w:w="1260" w:type="dxa"/>
            <w:tcMar>
              <w:top w:w="100" w:type="dxa"/>
              <w:left w:w="100" w:type="dxa"/>
              <w:bottom w:w="100" w:type="dxa"/>
              <w:right w:w="100" w:type="dxa"/>
            </w:tcMar>
            <w:vAlign w:val="center"/>
          </w:tcPr>
          <w:p w:rsidR="00527196" w:rsidRPr="003F5F43" w:rsidRDefault="00036856" w:rsidP="007F3C73">
            <w:pPr>
              <w:pStyle w:val="10"/>
              <w:spacing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3</w:t>
            </w:r>
            <w:r w:rsidR="009C21CF">
              <w:rPr>
                <w:rFonts w:ascii="Times New Roman" w:hAnsi="Times New Roman" w:cs="Times New Roman"/>
                <w:sz w:val="24"/>
                <w:szCs w:val="24"/>
                <w:lang w:val="uk-UA"/>
              </w:rPr>
              <w:t>0</w:t>
            </w:r>
          </w:p>
        </w:tc>
        <w:tc>
          <w:tcPr>
            <w:tcW w:w="3960" w:type="dxa"/>
            <w:vAlign w:val="center"/>
          </w:tcPr>
          <w:p w:rsidR="00527196" w:rsidRPr="00A364DE" w:rsidRDefault="001F3797" w:rsidP="00A364DE">
            <w:pPr>
              <w:pStyle w:val="a3"/>
              <w:snapToGrid w:val="0"/>
              <w:spacing w:before="0" w:after="0"/>
              <w:rPr>
                <w:bCs/>
                <w:color w:val="333333"/>
                <w:lang w:val="uk-UA"/>
              </w:rPr>
            </w:pPr>
            <w:r w:rsidRPr="00513762">
              <w:rPr>
                <w:lang w:val="uk-UA" w:eastAsia="uk-UA"/>
              </w:rPr>
              <w:t xml:space="preserve">Тема 7. </w:t>
            </w:r>
            <w:proofErr w:type="spellStart"/>
            <w:r w:rsidRPr="00513762">
              <w:rPr>
                <w:lang w:eastAsia="ar-SA"/>
              </w:rPr>
              <w:t>Дієслово</w:t>
            </w:r>
            <w:proofErr w:type="spellEnd"/>
            <w:r w:rsidRPr="00513762">
              <w:rPr>
                <w:lang w:val="uk-UA" w:eastAsia="ar-SA"/>
              </w:rPr>
              <w:t xml:space="preserve"> як частина мови</w:t>
            </w:r>
          </w:p>
        </w:tc>
        <w:tc>
          <w:tcPr>
            <w:tcW w:w="3240" w:type="dxa"/>
            <w:vAlign w:val="center"/>
          </w:tcPr>
          <w:p w:rsidR="0049339A" w:rsidRDefault="001F3797" w:rsidP="0049339A">
            <w:pPr>
              <w:pStyle w:val="10"/>
              <w:spacing w:line="240" w:lineRule="auto"/>
              <w:jc w:val="both"/>
              <w:rPr>
                <w:rFonts w:ascii="Times New Roman" w:hAnsi="Times New Roman" w:cs="Times New Roman"/>
                <w:color w:val="000000"/>
                <w:sz w:val="24"/>
                <w:szCs w:val="24"/>
                <w:lang w:val="uk-UA"/>
              </w:rPr>
            </w:pPr>
            <w:r>
              <w:rPr>
                <w:rFonts w:ascii="Times New Roman" w:hAnsi="Times New Roman" w:cs="Times New Roman"/>
                <w:color w:val="000000"/>
                <w:sz w:val="24"/>
                <w:szCs w:val="24"/>
                <w:lang w:val="uk-UA"/>
              </w:rPr>
              <w:t>Лекція (4</w:t>
            </w:r>
            <w:r w:rsidR="0049339A">
              <w:rPr>
                <w:rFonts w:ascii="Times New Roman" w:hAnsi="Times New Roman" w:cs="Times New Roman"/>
                <w:color w:val="000000"/>
                <w:sz w:val="24"/>
                <w:szCs w:val="24"/>
                <w:lang w:val="uk-UA"/>
              </w:rPr>
              <w:t xml:space="preserve"> год.)</w:t>
            </w:r>
          </w:p>
          <w:p w:rsidR="0049339A" w:rsidRPr="003F5F43" w:rsidRDefault="004671D6" w:rsidP="0049339A">
            <w:pPr>
              <w:pStyle w:val="10"/>
              <w:spacing w:line="240" w:lineRule="auto"/>
              <w:rPr>
                <w:rFonts w:ascii="Times New Roman" w:hAnsi="Times New Roman" w:cs="Times New Roman"/>
                <w:color w:val="000000"/>
                <w:sz w:val="24"/>
                <w:szCs w:val="24"/>
                <w:lang w:val="uk-UA"/>
              </w:rPr>
            </w:pPr>
            <w:r>
              <w:rPr>
                <w:rFonts w:ascii="Times New Roman" w:hAnsi="Times New Roman" w:cs="Times New Roman"/>
                <w:color w:val="000000"/>
                <w:sz w:val="24"/>
                <w:szCs w:val="24"/>
                <w:lang w:val="uk-UA"/>
              </w:rPr>
              <w:t>Практичне заняття (4</w:t>
            </w:r>
            <w:r w:rsidR="0049339A" w:rsidRPr="003F5F43">
              <w:rPr>
                <w:rFonts w:ascii="Times New Roman" w:hAnsi="Times New Roman" w:cs="Times New Roman"/>
                <w:color w:val="000000"/>
                <w:sz w:val="24"/>
                <w:szCs w:val="24"/>
                <w:lang w:val="uk-UA"/>
              </w:rPr>
              <w:t> год.)</w:t>
            </w:r>
          </w:p>
          <w:p w:rsidR="009A196F" w:rsidRPr="003F5F43" w:rsidRDefault="0049339A" w:rsidP="0049339A">
            <w:pPr>
              <w:pStyle w:val="10"/>
              <w:spacing w:line="240" w:lineRule="auto"/>
              <w:rPr>
                <w:rFonts w:ascii="Times New Roman" w:hAnsi="Times New Roman" w:cs="Times New Roman"/>
                <w:color w:val="000000"/>
                <w:sz w:val="24"/>
                <w:szCs w:val="24"/>
                <w:lang w:val="uk-UA"/>
              </w:rPr>
            </w:pPr>
            <w:r w:rsidRPr="003F5F43">
              <w:rPr>
                <w:rFonts w:ascii="Times New Roman" w:hAnsi="Times New Roman" w:cs="Times New Roman"/>
                <w:color w:val="000000"/>
                <w:sz w:val="24"/>
                <w:szCs w:val="24"/>
                <w:lang w:val="uk-UA"/>
              </w:rPr>
              <w:t>Самостійна робота (</w:t>
            </w:r>
            <w:r w:rsidR="001F3797">
              <w:rPr>
                <w:rFonts w:ascii="Times New Roman" w:hAnsi="Times New Roman" w:cs="Times New Roman"/>
                <w:color w:val="000000"/>
                <w:sz w:val="24"/>
                <w:szCs w:val="24"/>
                <w:lang w:val="uk-UA"/>
              </w:rPr>
              <w:t>1</w:t>
            </w:r>
            <w:r w:rsidR="004671D6">
              <w:rPr>
                <w:rFonts w:ascii="Times New Roman" w:hAnsi="Times New Roman" w:cs="Times New Roman"/>
                <w:color w:val="000000"/>
                <w:sz w:val="24"/>
                <w:szCs w:val="24"/>
                <w:lang w:val="uk-UA"/>
              </w:rPr>
              <w:t>0</w:t>
            </w:r>
            <w:r w:rsidRPr="003F5F43">
              <w:rPr>
                <w:rFonts w:ascii="Times New Roman" w:hAnsi="Times New Roman" w:cs="Times New Roman"/>
                <w:color w:val="000000"/>
                <w:sz w:val="24"/>
                <w:szCs w:val="24"/>
                <w:lang w:val="uk-UA"/>
              </w:rPr>
              <w:t> год.)</w:t>
            </w:r>
          </w:p>
        </w:tc>
        <w:tc>
          <w:tcPr>
            <w:tcW w:w="1440" w:type="dxa"/>
            <w:vAlign w:val="center"/>
          </w:tcPr>
          <w:p w:rsidR="00527196" w:rsidRPr="003F5F43" w:rsidRDefault="00527196" w:rsidP="007F3C73">
            <w:pPr>
              <w:pStyle w:val="10"/>
              <w:spacing w:line="240" w:lineRule="auto"/>
              <w:jc w:val="center"/>
              <w:rPr>
                <w:rFonts w:ascii="Times New Roman" w:hAnsi="Times New Roman" w:cs="Times New Roman"/>
                <w:sz w:val="24"/>
                <w:szCs w:val="24"/>
                <w:lang w:val="uk-UA"/>
              </w:rPr>
            </w:pPr>
          </w:p>
        </w:tc>
        <w:tc>
          <w:tcPr>
            <w:tcW w:w="1440" w:type="dxa"/>
            <w:vAlign w:val="center"/>
          </w:tcPr>
          <w:p w:rsidR="00527196" w:rsidRPr="003F5F43" w:rsidRDefault="00527196" w:rsidP="007F3C73">
            <w:pPr>
              <w:pStyle w:val="10"/>
              <w:spacing w:line="240" w:lineRule="auto"/>
              <w:jc w:val="center"/>
              <w:rPr>
                <w:rFonts w:ascii="Times New Roman" w:hAnsi="Times New Roman" w:cs="Times New Roman"/>
                <w:sz w:val="24"/>
                <w:szCs w:val="24"/>
                <w:lang w:val="uk-UA"/>
              </w:rPr>
            </w:pPr>
          </w:p>
        </w:tc>
        <w:tc>
          <w:tcPr>
            <w:tcW w:w="1260" w:type="dxa"/>
            <w:vAlign w:val="center"/>
          </w:tcPr>
          <w:p w:rsidR="00527196" w:rsidRPr="003F5F43" w:rsidRDefault="00527196" w:rsidP="007F3C73">
            <w:pPr>
              <w:pStyle w:val="10"/>
              <w:spacing w:line="240" w:lineRule="auto"/>
              <w:jc w:val="center"/>
              <w:rPr>
                <w:rFonts w:ascii="Times New Roman" w:hAnsi="Times New Roman" w:cs="Times New Roman"/>
                <w:sz w:val="24"/>
                <w:szCs w:val="24"/>
                <w:lang w:val="uk-UA"/>
              </w:rPr>
            </w:pPr>
          </w:p>
        </w:tc>
        <w:tc>
          <w:tcPr>
            <w:tcW w:w="2355" w:type="dxa"/>
            <w:vAlign w:val="center"/>
          </w:tcPr>
          <w:p w:rsidR="00527196" w:rsidRPr="003F5F43" w:rsidRDefault="00F32FC9" w:rsidP="00D27121">
            <w:pPr>
              <w:pStyle w:val="10"/>
              <w:spacing w:line="240" w:lineRule="auto"/>
              <w:jc w:val="both"/>
              <w:rPr>
                <w:rFonts w:ascii="Times New Roman" w:hAnsi="Times New Roman" w:cs="Times New Roman"/>
                <w:sz w:val="24"/>
                <w:szCs w:val="24"/>
                <w:lang w:val="uk-UA"/>
              </w:rPr>
            </w:pPr>
            <w:r w:rsidRPr="003F5F43">
              <w:rPr>
                <w:rFonts w:ascii="Times New Roman" w:hAnsi="Times New Roman" w:cs="Times New Roman"/>
                <w:sz w:val="24"/>
                <w:szCs w:val="24"/>
                <w:lang w:val="uk-UA"/>
              </w:rPr>
              <w:t xml:space="preserve">впродовж </w:t>
            </w:r>
            <w:r>
              <w:rPr>
                <w:rFonts w:ascii="Times New Roman" w:hAnsi="Times New Roman" w:cs="Times New Roman"/>
                <w:sz w:val="24"/>
                <w:szCs w:val="24"/>
                <w:lang w:val="uk-UA"/>
              </w:rPr>
              <w:t>сьомого</w:t>
            </w:r>
            <w:r w:rsidRPr="003F5F43">
              <w:rPr>
                <w:rFonts w:ascii="Times New Roman" w:hAnsi="Times New Roman" w:cs="Times New Roman"/>
                <w:sz w:val="24"/>
                <w:szCs w:val="24"/>
                <w:lang w:val="uk-UA"/>
              </w:rPr>
              <w:t xml:space="preserve"> навчального семестру (</w:t>
            </w:r>
            <w:r w:rsidR="009816AB">
              <w:rPr>
                <w:rFonts w:ascii="Times New Roman" w:hAnsi="Times New Roman" w:cs="Times New Roman"/>
                <w:sz w:val="24"/>
                <w:szCs w:val="24"/>
                <w:lang w:val="uk-UA"/>
              </w:rPr>
              <w:t>друг</w:t>
            </w:r>
            <w:r w:rsidR="009816AB" w:rsidRPr="003F5F43">
              <w:rPr>
                <w:rFonts w:ascii="Times New Roman" w:hAnsi="Times New Roman" w:cs="Times New Roman"/>
                <w:sz w:val="24"/>
                <w:szCs w:val="24"/>
                <w:lang w:val="uk-UA"/>
              </w:rPr>
              <w:t xml:space="preserve">ий </w:t>
            </w:r>
            <w:r w:rsidRPr="003F5F43">
              <w:rPr>
                <w:rFonts w:ascii="Times New Roman" w:hAnsi="Times New Roman" w:cs="Times New Roman"/>
                <w:sz w:val="24"/>
                <w:szCs w:val="24"/>
                <w:lang w:val="uk-UA"/>
              </w:rPr>
              <w:t>періодичний контроль)</w:t>
            </w:r>
          </w:p>
        </w:tc>
      </w:tr>
      <w:tr w:rsidR="001F3797" w:rsidRPr="003F5F43" w:rsidTr="007A3655">
        <w:trPr>
          <w:trHeight w:val="684"/>
        </w:trPr>
        <w:tc>
          <w:tcPr>
            <w:tcW w:w="1260" w:type="dxa"/>
            <w:tcMar>
              <w:top w:w="100" w:type="dxa"/>
              <w:left w:w="100" w:type="dxa"/>
              <w:bottom w:w="100" w:type="dxa"/>
              <w:right w:w="100" w:type="dxa"/>
            </w:tcMar>
            <w:vAlign w:val="center"/>
          </w:tcPr>
          <w:p w:rsidR="001F3797" w:rsidRDefault="00036856" w:rsidP="007F3C73">
            <w:pPr>
              <w:pStyle w:val="10"/>
              <w:spacing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16</w:t>
            </w:r>
          </w:p>
        </w:tc>
        <w:tc>
          <w:tcPr>
            <w:tcW w:w="3960" w:type="dxa"/>
            <w:vAlign w:val="center"/>
          </w:tcPr>
          <w:p w:rsidR="001F3797" w:rsidRPr="001F3797" w:rsidRDefault="001F3797" w:rsidP="001F3797">
            <w:pPr>
              <w:pStyle w:val="a3"/>
              <w:snapToGrid w:val="0"/>
              <w:spacing w:before="0" w:after="0"/>
              <w:rPr>
                <w:lang w:val="uk-UA" w:eastAsia="uk-UA"/>
              </w:rPr>
            </w:pPr>
            <w:r>
              <w:rPr>
                <w:lang w:val="uk-UA" w:eastAsia="uk-UA"/>
              </w:rPr>
              <w:t>Тема 8</w:t>
            </w:r>
            <w:r w:rsidRPr="00513762">
              <w:rPr>
                <w:lang w:val="uk-UA" w:eastAsia="uk-UA"/>
              </w:rPr>
              <w:t xml:space="preserve">. </w:t>
            </w:r>
            <w:proofErr w:type="spellStart"/>
            <w:r w:rsidRPr="00513762">
              <w:rPr>
                <w:lang w:eastAsia="ar-SA"/>
              </w:rPr>
              <w:t>Діє</w:t>
            </w:r>
            <w:proofErr w:type="spellEnd"/>
            <w:r>
              <w:rPr>
                <w:lang w:val="uk-UA" w:eastAsia="ar-SA"/>
              </w:rPr>
              <w:t>прикметник</w:t>
            </w:r>
          </w:p>
        </w:tc>
        <w:tc>
          <w:tcPr>
            <w:tcW w:w="3240" w:type="dxa"/>
            <w:vAlign w:val="center"/>
          </w:tcPr>
          <w:p w:rsidR="00A536EB" w:rsidRDefault="00A536EB" w:rsidP="00A536EB">
            <w:pPr>
              <w:pStyle w:val="10"/>
              <w:spacing w:line="240" w:lineRule="auto"/>
              <w:jc w:val="both"/>
              <w:rPr>
                <w:rFonts w:ascii="Times New Roman" w:hAnsi="Times New Roman" w:cs="Times New Roman"/>
                <w:color w:val="000000"/>
                <w:sz w:val="24"/>
                <w:szCs w:val="24"/>
                <w:lang w:val="uk-UA"/>
              </w:rPr>
            </w:pPr>
            <w:r>
              <w:rPr>
                <w:rFonts w:ascii="Times New Roman" w:hAnsi="Times New Roman" w:cs="Times New Roman"/>
                <w:color w:val="000000"/>
                <w:sz w:val="24"/>
                <w:szCs w:val="24"/>
                <w:lang w:val="uk-UA"/>
              </w:rPr>
              <w:t>Лекція (2 год.)</w:t>
            </w:r>
          </w:p>
          <w:p w:rsidR="00A536EB" w:rsidRPr="003F5F43" w:rsidRDefault="004671D6" w:rsidP="00A536EB">
            <w:pPr>
              <w:pStyle w:val="10"/>
              <w:spacing w:line="240" w:lineRule="auto"/>
              <w:rPr>
                <w:rFonts w:ascii="Times New Roman" w:hAnsi="Times New Roman" w:cs="Times New Roman"/>
                <w:color w:val="000000"/>
                <w:sz w:val="24"/>
                <w:szCs w:val="24"/>
                <w:lang w:val="uk-UA"/>
              </w:rPr>
            </w:pPr>
            <w:r>
              <w:rPr>
                <w:rFonts w:ascii="Times New Roman" w:hAnsi="Times New Roman" w:cs="Times New Roman"/>
                <w:color w:val="000000"/>
                <w:sz w:val="24"/>
                <w:szCs w:val="24"/>
                <w:lang w:val="uk-UA"/>
              </w:rPr>
              <w:t>Практичне заняття (2</w:t>
            </w:r>
            <w:r w:rsidR="00A536EB" w:rsidRPr="003F5F43">
              <w:rPr>
                <w:rFonts w:ascii="Times New Roman" w:hAnsi="Times New Roman" w:cs="Times New Roman"/>
                <w:color w:val="000000"/>
                <w:sz w:val="24"/>
                <w:szCs w:val="24"/>
                <w:lang w:val="uk-UA"/>
              </w:rPr>
              <w:t> год.)</w:t>
            </w:r>
          </w:p>
          <w:p w:rsidR="001F3797" w:rsidRDefault="00A536EB" w:rsidP="00A536EB">
            <w:pPr>
              <w:pStyle w:val="10"/>
              <w:spacing w:line="240" w:lineRule="auto"/>
              <w:jc w:val="both"/>
              <w:rPr>
                <w:rFonts w:ascii="Times New Roman" w:hAnsi="Times New Roman" w:cs="Times New Roman"/>
                <w:color w:val="000000"/>
                <w:sz w:val="24"/>
                <w:szCs w:val="24"/>
                <w:lang w:val="uk-UA"/>
              </w:rPr>
            </w:pPr>
            <w:r w:rsidRPr="003F5F43">
              <w:rPr>
                <w:rFonts w:ascii="Times New Roman" w:hAnsi="Times New Roman" w:cs="Times New Roman"/>
                <w:color w:val="000000"/>
                <w:sz w:val="24"/>
                <w:szCs w:val="24"/>
                <w:lang w:val="uk-UA"/>
              </w:rPr>
              <w:t>Самостійна робота (</w:t>
            </w:r>
            <w:r>
              <w:rPr>
                <w:rFonts w:ascii="Times New Roman" w:hAnsi="Times New Roman" w:cs="Times New Roman"/>
                <w:color w:val="000000"/>
                <w:sz w:val="24"/>
                <w:szCs w:val="24"/>
                <w:lang w:val="uk-UA"/>
              </w:rPr>
              <w:t>10</w:t>
            </w:r>
            <w:r w:rsidRPr="003F5F43">
              <w:rPr>
                <w:rFonts w:ascii="Times New Roman" w:hAnsi="Times New Roman" w:cs="Times New Roman"/>
                <w:color w:val="000000"/>
                <w:sz w:val="24"/>
                <w:szCs w:val="24"/>
                <w:lang w:val="uk-UA"/>
              </w:rPr>
              <w:t> год.)</w:t>
            </w:r>
          </w:p>
        </w:tc>
        <w:tc>
          <w:tcPr>
            <w:tcW w:w="1440" w:type="dxa"/>
            <w:vAlign w:val="center"/>
          </w:tcPr>
          <w:p w:rsidR="001F3797" w:rsidRPr="003F5F43" w:rsidRDefault="001F3797" w:rsidP="007F3C73">
            <w:pPr>
              <w:pStyle w:val="10"/>
              <w:spacing w:line="240" w:lineRule="auto"/>
              <w:jc w:val="center"/>
              <w:rPr>
                <w:rFonts w:ascii="Times New Roman" w:hAnsi="Times New Roman" w:cs="Times New Roman"/>
                <w:sz w:val="24"/>
                <w:szCs w:val="24"/>
                <w:lang w:val="uk-UA"/>
              </w:rPr>
            </w:pPr>
          </w:p>
        </w:tc>
        <w:tc>
          <w:tcPr>
            <w:tcW w:w="1440" w:type="dxa"/>
            <w:vAlign w:val="center"/>
          </w:tcPr>
          <w:p w:rsidR="001F3797" w:rsidRPr="003F5F43" w:rsidRDefault="001F3797" w:rsidP="007F3C73">
            <w:pPr>
              <w:pStyle w:val="10"/>
              <w:spacing w:line="240" w:lineRule="auto"/>
              <w:jc w:val="center"/>
              <w:rPr>
                <w:rFonts w:ascii="Times New Roman" w:hAnsi="Times New Roman" w:cs="Times New Roman"/>
                <w:sz w:val="24"/>
                <w:szCs w:val="24"/>
                <w:lang w:val="uk-UA"/>
              </w:rPr>
            </w:pPr>
          </w:p>
        </w:tc>
        <w:tc>
          <w:tcPr>
            <w:tcW w:w="1260" w:type="dxa"/>
            <w:vAlign w:val="center"/>
          </w:tcPr>
          <w:p w:rsidR="001F3797" w:rsidRPr="003F5F43" w:rsidRDefault="001F3797" w:rsidP="007F3C73">
            <w:pPr>
              <w:pStyle w:val="10"/>
              <w:spacing w:line="240" w:lineRule="auto"/>
              <w:jc w:val="center"/>
              <w:rPr>
                <w:rFonts w:ascii="Times New Roman" w:hAnsi="Times New Roman" w:cs="Times New Roman"/>
                <w:sz w:val="24"/>
                <w:szCs w:val="24"/>
                <w:lang w:val="uk-UA"/>
              </w:rPr>
            </w:pPr>
          </w:p>
        </w:tc>
        <w:tc>
          <w:tcPr>
            <w:tcW w:w="2355" w:type="dxa"/>
            <w:vAlign w:val="center"/>
          </w:tcPr>
          <w:p w:rsidR="001F3797" w:rsidRPr="003F5F43" w:rsidRDefault="001F3797" w:rsidP="00D27121">
            <w:pPr>
              <w:pStyle w:val="10"/>
              <w:spacing w:line="240" w:lineRule="auto"/>
              <w:jc w:val="both"/>
              <w:rPr>
                <w:rFonts w:ascii="Times New Roman" w:hAnsi="Times New Roman" w:cs="Times New Roman"/>
                <w:sz w:val="24"/>
                <w:szCs w:val="24"/>
                <w:lang w:val="uk-UA"/>
              </w:rPr>
            </w:pPr>
          </w:p>
        </w:tc>
      </w:tr>
      <w:tr w:rsidR="001F3797" w:rsidRPr="003F5F43" w:rsidTr="007A3655">
        <w:trPr>
          <w:trHeight w:val="684"/>
        </w:trPr>
        <w:tc>
          <w:tcPr>
            <w:tcW w:w="1260" w:type="dxa"/>
            <w:tcMar>
              <w:top w:w="100" w:type="dxa"/>
              <w:left w:w="100" w:type="dxa"/>
              <w:bottom w:w="100" w:type="dxa"/>
              <w:right w:w="100" w:type="dxa"/>
            </w:tcMar>
            <w:vAlign w:val="center"/>
          </w:tcPr>
          <w:p w:rsidR="001F3797" w:rsidRDefault="00036856" w:rsidP="007F3C73">
            <w:pPr>
              <w:pStyle w:val="10"/>
              <w:spacing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16</w:t>
            </w:r>
          </w:p>
        </w:tc>
        <w:tc>
          <w:tcPr>
            <w:tcW w:w="3960" w:type="dxa"/>
            <w:vAlign w:val="center"/>
          </w:tcPr>
          <w:p w:rsidR="001F3797" w:rsidRDefault="001F3797" w:rsidP="001F3797">
            <w:pPr>
              <w:pStyle w:val="a3"/>
              <w:snapToGrid w:val="0"/>
              <w:spacing w:before="0" w:after="0"/>
              <w:rPr>
                <w:lang w:val="uk-UA" w:eastAsia="uk-UA"/>
              </w:rPr>
            </w:pPr>
            <w:r>
              <w:rPr>
                <w:lang w:val="uk-UA" w:eastAsia="uk-UA"/>
              </w:rPr>
              <w:t>Тема 9</w:t>
            </w:r>
            <w:r w:rsidRPr="00513762">
              <w:rPr>
                <w:lang w:val="uk-UA" w:eastAsia="uk-UA"/>
              </w:rPr>
              <w:t xml:space="preserve">. </w:t>
            </w:r>
            <w:proofErr w:type="spellStart"/>
            <w:r w:rsidRPr="00513762">
              <w:rPr>
                <w:lang w:eastAsia="ar-SA"/>
              </w:rPr>
              <w:t>Діє</w:t>
            </w:r>
            <w:proofErr w:type="spellEnd"/>
            <w:r>
              <w:rPr>
                <w:lang w:val="uk-UA" w:eastAsia="ar-SA"/>
              </w:rPr>
              <w:t>прислівник</w:t>
            </w:r>
          </w:p>
        </w:tc>
        <w:tc>
          <w:tcPr>
            <w:tcW w:w="3240" w:type="dxa"/>
            <w:vAlign w:val="center"/>
          </w:tcPr>
          <w:p w:rsidR="00A536EB" w:rsidRDefault="00A536EB" w:rsidP="00A536EB">
            <w:pPr>
              <w:pStyle w:val="10"/>
              <w:spacing w:line="240" w:lineRule="auto"/>
              <w:jc w:val="both"/>
              <w:rPr>
                <w:rFonts w:ascii="Times New Roman" w:hAnsi="Times New Roman" w:cs="Times New Roman"/>
                <w:color w:val="000000"/>
                <w:sz w:val="24"/>
                <w:szCs w:val="24"/>
                <w:lang w:val="uk-UA"/>
              </w:rPr>
            </w:pPr>
            <w:r>
              <w:rPr>
                <w:rFonts w:ascii="Times New Roman" w:hAnsi="Times New Roman" w:cs="Times New Roman"/>
                <w:color w:val="000000"/>
                <w:sz w:val="24"/>
                <w:szCs w:val="24"/>
                <w:lang w:val="uk-UA"/>
              </w:rPr>
              <w:t>Лекція (2 год.)</w:t>
            </w:r>
          </w:p>
          <w:p w:rsidR="00A536EB" w:rsidRPr="003F5F43" w:rsidRDefault="004671D6" w:rsidP="00A536EB">
            <w:pPr>
              <w:pStyle w:val="10"/>
              <w:spacing w:line="240" w:lineRule="auto"/>
              <w:rPr>
                <w:rFonts w:ascii="Times New Roman" w:hAnsi="Times New Roman" w:cs="Times New Roman"/>
                <w:color w:val="000000"/>
                <w:sz w:val="24"/>
                <w:szCs w:val="24"/>
                <w:lang w:val="uk-UA"/>
              </w:rPr>
            </w:pPr>
            <w:r>
              <w:rPr>
                <w:rFonts w:ascii="Times New Roman" w:hAnsi="Times New Roman" w:cs="Times New Roman"/>
                <w:color w:val="000000"/>
                <w:sz w:val="24"/>
                <w:szCs w:val="24"/>
                <w:lang w:val="uk-UA"/>
              </w:rPr>
              <w:t>Практичне заняття (2</w:t>
            </w:r>
            <w:r w:rsidR="00A536EB" w:rsidRPr="003F5F43">
              <w:rPr>
                <w:rFonts w:ascii="Times New Roman" w:hAnsi="Times New Roman" w:cs="Times New Roman"/>
                <w:color w:val="000000"/>
                <w:sz w:val="24"/>
                <w:szCs w:val="24"/>
                <w:lang w:val="uk-UA"/>
              </w:rPr>
              <w:t> год.)</w:t>
            </w:r>
          </w:p>
          <w:p w:rsidR="001F3797" w:rsidRDefault="00A536EB" w:rsidP="00A536EB">
            <w:pPr>
              <w:pStyle w:val="10"/>
              <w:spacing w:line="240" w:lineRule="auto"/>
              <w:jc w:val="both"/>
              <w:rPr>
                <w:rFonts w:ascii="Times New Roman" w:hAnsi="Times New Roman" w:cs="Times New Roman"/>
                <w:color w:val="000000"/>
                <w:sz w:val="24"/>
                <w:szCs w:val="24"/>
                <w:lang w:val="uk-UA"/>
              </w:rPr>
            </w:pPr>
            <w:r w:rsidRPr="003F5F43">
              <w:rPr>
                <w:rFonts w:ascii="Times New Roman" w:hAnsi="Times New Roman" w:cs="Times New Roman"/>
                <w:color w:val="000000"/>
                <w:sz w:val="24"/>
                <w:szCs w:val="24"/>
                <w:lang w:val="uk-UA"/>
              </w:rPr>
              <w:t>Самостійна робота (</w:t>
            </w:r>
            <w:r>
              <w:rPr>
                <w:rFonts w:ascii="Times New Roman" w:hAnsi="Times New Roman" w:cs="Times New Roman"/>
                <w:color w:val="000000"/>
                <w:sz w:val="24"/>
                <w:szCs w:val="24"/>
                <w:lang w:val="uk-UA"/>
              </w:rPr>
              <w:t>10</w:t>
            </w:r>
            <w:r w:rsidRPr="003F5F43">
              <w:rPr>
                <w:rFonts w:ascii="Times New Roman" w:hAnsi="Times New Roman" w:cs="Times New Roman"/>
                <w:color w:val="000000"/>
                <w:sz w:val="24"/>
                <w:szCs w:val="24"/>
                <w:lang w:val="uk-UA"/>
              </w:rPr>
              <w:t> год.)</w:t>
            </w:r>
          </w:p>
        </w:tc>
        <w:tc>
          <w:tcPr>
            <w:tcW w:w="1440" w:type="dxa"/>
            <w:vAlign w:val="center"/>
          </w:tcPr>
          <w:p w:rsidR="001F3797" w:rsidRPr="003F5F43" w:rsidRDefault="001F3797" w:rsidP="007F3C73">
            <w:pPr>
              <w:pStyle w:val="10"/>
              <w:spacing w:line="240" w:lineRule="auto"/>
              <w:jc w:val="center"/>
              <w:rPr>
                <w:rFonts w:ascii="Times New Roman" w:hAnsi="Times New Roman" w:cs="Times New Roman"/>
                <w:sz w:val="24"/>
                <w:szCs w:val="24"/>
                <w:lang w:val="uk-UA"/>
              </w:rPr>
            </w:pPr>
          </w:p>
        </w:tc>
        <w:tc>
          <w:tcPr>
            <w:tcW w:w="1440" w:type="dxa"/>
            <w:vAlign w:val="center"/>
          </w:tcPr>
          <w:p w:rsidR="001F3797" w:rsidRPr="003F5F43" w:rsidRDefault="001F3797" w:rsidP="007F3C73">
            <w:pPr>
              <w:pStyle w:val="10"/>
              <w:spacing w:line="240" w:lineRule="auto"/>
              <w:jc w:val="center"/>
              <w:rPr>
                <w:rFonts w:ascii="Times New Roman" w:hAnsi="Times New Roman" w:cs="Times New Roman"/>
                <w:sz w:val="24"/>
                <w:szCs w:val="24"/>
                <w:lang w:val="uk-UA"/>
              </w:rPr>
            </w:pPr>
          </w:p>
        </w:tc>
        <w:tc>
          <w:tcPr>
            <w:tcW w:w="1260" w:type="dxa"/>
            <w:vAlign w:val="center"/>
          </w:tcPr>
          <w:p w:rsidR="001F3797" w:rsidRPr="003F5F43" w:rsidRDefault="001F3797" w:rsidP="007F3C73">
            <w:pPr>
              <w:pStyle w:val="10"/>
              <w:spacing w:line="240" w:lineRule="auto"/>
              <w:jc w:val="center"/>
              <w:rPr>
                <w:rFonts w:ascii="Times New Roman" w:hAnsi="Times New Roman" w:cs="Times New Roman"/>
                <w:sz w:val="24"/>
                <w:szCs w:val="24"/>
                <w:lang w:val="uk-UA"/>
              </w:rPr>
            </w:pPr>
          </w:p>
        </w:tc>
        <w:tc>
          <w:tcPr>
            <w:tcW w:w="2355" w:type="dxa"/>
            <w:vAlign w:val="center"/>
          </w:tcPr>
          <w:p w:rsidR="001F3797" w:rsidRPr="003F5F43" w:rsidRDefault="001F3797" w:rsidP="00D27121">
            <w:pPr>
              <w:pStyle w:val="10"/>
              <w:spacing w:line="240" w:lineRule="auto"/>
              <w:jc w:val="both"/>
              <w:rPr>
                <w:rFonts w:ascii="Times New Roman" w:hAnsi="Times New Roman" w:cs="Times New Roman"/>
                <w:sz w:val="24"/>
                <w:szCs w:val="24"/>
                <w:lang w:val="uk-UA"/>
              </w:rPr>
            </w:pPr>
          </w:p>
        </w:tc>
      </w:tr>
      <w:tr w:rsidR="00527196" w:rsidRPr="003F5F43" w:rsidTr="007A3655">
        <w:trPr>
          <w:trHeight w:val="684"/>
        </w:trPr>
        <w:tc>
          <w:tcPr>
            <w:tcW w:w="1260" w:type="dxa"/>
            <w:tcMar>
              <w:top w:w="100" w:type="dxa"/>
              <w:left w:w="100" w:type="dxa"/>
              <w:bottom w:w="100" w:type="dxa"/>
              <w:right w:w="100" w:type="dxa"/>
            </w:tcMar>
            <w:vAlign w:val="center"/>
          </w:tcPr>
          <w:p w:rsidR="00527196" w:rsidRPr="003F5F43" w:rsidRDefault="00036856" w:rsidP="007F3C73">
            <w:pPr>
              <w:pStyle w:val="10"/>
              <w:spacing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20</w:t>
            </w:r>
          </w:p>
        </w:tc>
        <w:tc>
          <w:tcPr>
            <w:tcW w:w="3960" w:type="dxa"/>
            <w:vAlign w:val="center"/>
          </w:tcPr>
          <w:p w:rsidR="00527196" w:rsidRPr="00A76A9F" w:rsidRDefault="00A536EB" w:rsidP="00A76A9F">
            <w:pPr>
              <w:jc w:val="both"/>
              <w:rPr>
                <w:rFonts w:ascii="Times New Roman" w:hAnsi="Times New Roman" w:cs="Times New Roman"/>
                <w:sz w:val="24"/>
                <w:szCs w:val="24"/>
                <w:lang w:eastAsia="ru-RU"/>
              </w:rPr>
            </w:pPr>
            <w:r>
              <w:rPr>
                <w:rFonts w:ascii="Times New Roman" w:hAnsi="Times New Roman" w:cs="Times New Roman"/>
                <w:sz w:val="24"/>
                <w:szCs w:val="24"/>
                <w:lang w:eastAsia="ru-RU"/>
              </w:rPr>
              <w:t>Тема 10</w:t>
            </w:r>
            <w:r w:rsidRPr="00A536EB">
              <w:rPr>
                <w:rFonts w:ascii="Times New Roman" w:hAnsi="Times New Roman" w:cs="Times New Roman"/>
                <w:sz w:val="24"/>
                <w:szCs w:val="24"/>
                <w:lang w:eastAsia="ru-RU"/>
              </w:rPr>
              <w:t>. Прислівник як частина мови.</w:t>
            </w:r>
          </w:p>
        </w:tc>
        <w:tc>
          <w:tcPr>
            <w:tcW w:w="3240" w:type="dxa"/>
            <w:vAlign w:val="center"/>
          </w:tcPr>
          <w:p w:rsidR="00A536EB" w:rsidRDefault="00A536EB" w:rsidP="00A536EB">
            <w:pPr>
              <w:pStyle w:val="10"/>
              <w:spacing w:line="240" w:lineRule="auto"/>
              <w:jc w:val="both"/>
              <w:rPr>
                <w:rFonts w:ascii="Times New Roman" w:hAnsi="Times New Roman" w:cs="Times New Roman"/>
                <w:color w:val="000000"/>
                <w:sz w:val="24"/>
                <w:szCs w:val="24"/>
                <w:lang w:val="uk-UA"/>
              </w:rPr>
            </w:pPr>
            <w:r>
              <w:rPr>
                <w:rFonts w:ascii="Times New Roman" w:hAnsi="Times New Roman" w:cs="Times New Roman"/>
                <w:color w:val="000000"/>
                <w:sz w:val="24"/>
                <w:szCs w:val="24"/>
                <w:lang w:val="uk-UA"/>
              </w:rPr>
              <w:t>Лекція (2 год.)</w:t>
            </w:r>
          </w:p>
          <w:p w:rsidR="00A536EB" w:rsidRPr="003F5F43" w:rsidRDefault="004671D6" w:rsidP="00A536EB">
            <w:pPr>
              <w:pStyle w:val="10"/>
              <w:spacing w:line="240" w:lineRule="auto"/>
              <w:rPr>
                <w:rFonts w:ascii="Times New Roman" w:hAnsi="Times New Roman" w:cs="Times New Roman"/>
                <w:color w:val="000000"/>
                <w:sz w:val="24"/>
                <w:szCs w:val="24"/>
                <w:lang w:val="uk-UA"/>
              </w:rPr>
            </w:pPr>
            <w:r>
              <w:rPr>
                <w:rFonts w:ascii="Times New Roman" w:hAnsi="Times New Roman" w:cs="Times New Roman"/>
                <w:color w:val="000000"/>
                <w:sz w:val="24"/>
                <w:szCs w:val="24"/>
                <w:lang w:val="uk-UA"/>
              </w:rPr>
              <w:t>Практичне заняття (2</w:t>
            </w:r>
            <w:r w:rsidR="00A536EB" w:rsidRPr="003F5F43">
              <w:rPr>
                <w:rFonts w:ascii="Times New Roman" w:hAnsi="Times New Roman" w:cs="Times New Roman"/>
                <w:color w:val="000000"/>
                <w:sz w:val="24"/>
                <w:szCs w:val="24"/>
                <w:lang w:val="uk-UA"/>
              </w:rPr>
              <w:t> год.)</w:t>
            </w:r>
          </w:p>
          <w:p w:rsidR="00527196" w:rsidRPr="003F5F43" w:rsidRDefault="00A536EB" w:rsidP="00A536EB">
            <w:pPr>
              <w:pStyle w:val="10"/>
              <w:spacing w:line="240" w:lineRule="auto"/>
              <w:rPr>
                <w:rFonts w:ascii="Times New Roman" w:hAnsi="Times New Roman" w:cs="Times New Roman"/>
                <w:color w:val="000000"/>
                <w:sz w:val="24"/>
                <w:szCs w:val="24"/>
                <w:lang w:val="uk-UA"/>
              </w:rPr>
            </w:pPr>
            <w:r w:rsidRPr="003F5F43">
              <w:rPr>
                <w:rFonts w:ascii="Times New Roman" w:hAnsi="Times New Roman" w:cs="Times New Roman"/>
                <w:color w:val="000000"/>
                <w:sz w:val="24"/>
                <w:szCs w:val="24"/>
                <w:lang w:val="uk-UA"/>
              </w:rPr>
              <w:t>Самостійна робота (</w:t>
            </w:r>
            <w:r w:rsidR="004671D6">
              <w:rPr>
                <w:rFonts w:ascii="Times New Roman" w:hAnsi="Times New Roman" w:cs="Times New Roman"/>
                <w:color w:val="000000"/>
                <w:sz w:val="24"/>
                <w:szCs w:val="24"/>
                <w:lang w:val="uk-UA"/>
              </w:rPr>
              <w:t>10</w:t>
            </w:r>
            <w:r w:rsidRPr="003F5F43">
              <w:rPr>
                <w:rFonts w:ascii="Times New Roman" w:hAnsi="Times New Roman" w:cs="Times New Roman"/>
                <w:color w:val="000000"/>
                <w:sz w:val="24"/>
                <w:szCs w:val="24"/>
                <w:lang w:val="uk-UA"/>
              </w:rPr>
              <w:t> год.)</w:t>
            </w:r>
          </w:p>
        </w:tc>
        <w:tc>
          <w:tcPr>
            <w:tcW w:w="1440" w:type="dxa"/>
            <w:vAlign w:val="center"/>
          </w:tcPr>
          <w:p w:rsidR="00527196" w:rsidRPr="003F5F43" w:rsidRDefault="00527196" w:rsidP="007F3C73">
            <w:pPr>
              <w:pStyle w:val="10"/>
              <w:spacing w:line="240" w:lineRule="auto"/>
              <w:jc w:val="center"/>
              <w:rPr>
                <w:rFonts w:ascii="Times New Roman" w:hAnsi="Times New Roman" w:cs="Times New Roman"/>
                <w:sz w:val="24"/>
                <w:szCs w:val="24"/>
                <w:lang w:val="uk-UA"/>
              </w:rPr>
            </w:pPr>
          </w:p>
        </w:tc>
        <w:tc>
          <w:tcPr>
            <w:tcW w:w="1440" w:type="dxa"/>
            <w:vAlign w:val="center"/>
          </w:tcPr>
          <w:p w:rsidR="00527196" w:rsidRPr="003F5F43" w:rsidRDefault="00527196" w:rsidP="007F3C73">
            <w:pPr>
              <w:pStyle w:val="10"/>
              <w:spacing w:line="240" w:lineRule="auto"/>
              <w:jc w:val="center"/>
              <w:rPr>
                <w:rFonts w:ascii="Times New Roman" w:hAnsi="Times New Roman" w:cs="Times New Roman"/>
                <w:sz w:val="24"/>
                <w:szCs w:val="24"/>
                <w:lang w:val="uk-UA"/>
              </w:rPr>
            </w:pPr>
          </w:p>
        </w:tc>
        <w:tc>
          <w:tcPr>
            <w:tcW w:w="1260" w:type="dxa"/>
            <w:vAlign w:val="center"/>
          </w:tcPr>
          <w:p w:rsidR="00527196" w:rsidRPr="003F5F43" w:rsidRDefault="00527196" w:rsidP="007F3C73">
            <w:pPr>
              <w:pStyle w:val="10"/>
              <w:spacing w:line="240" w:lineRule="auto"/>
              <w:jc w:val="center"/>
              <w:rPr>
                <w:rFonts w:ascii="Times New Roman" w:hAnsi="Times New Roman" w:cs="Times New Roman"/>
                <w:sz w:val="24"/>
                <w:szCs w:val="24"/>
                <w:lang w:val="uk-UA"/>
              </w:rPr>
            </w:pPr>
          </w:p>
        </w:tc>
        <w:tc>
          <w:tcPr>
            <w:tcW w:w="2355" w:type="dxa"/>
            <w:vAlign w:val="center"/>
          </w:tcPr>
          <w:p w:rsidR="00527196" w:rsidRPr="003F5F43" w:rsidRDefault="00F32FC9" w:rsidP="00D27121">
            <w:pPr>
              <w:pStyle w:val="10"/>
              <w:spacing w:line="240" w:lineRule="auto"/>
              <w:jc w:val="both"/>
              <w:rPr>
                <w:rFonts w:ascii="Times New Roman" w:hAnsi="Times New Roman" w:cs="Times New Roman"/>
                <w:sz w:val="24"/>
                <w:szCs w:val="24"/>
                <w:lang w:val="uk-UA"/>
              </w:rPr>
            </w:pPr>
            <w:r w:rsidRPr="003F5F43">
              <w:rPr>
                <w:rFonts w:ascii="Times New Roman" w:hAnsi="Times New Roman" w:cs="Times New Roman"/>
                <w:sz w:val="24"/>
                <w:szCs w:val="24"/>
                <w:lang w:val="uk-UA"/>
              </w:rPr>
              <w:t xml:space="preserve">впродовж </w:t>
            </w:r>
            <w:r>
              <w:rPr>
                <w:rFonts w:ascii="Times New Roman" w:hAnsi="Times New Roman" w:cs="Times New Roman"/>
                <w:sz w:val="24"/>
                <w:szCs w:val="24"/>
                <w:lang w:val="uk-UA"/>
              </w:rPr>
              <w:t>сьомого</w:t>
            </w:r>
            <w:r w:rsidRPr="003F5F43">
              <w:rPr>
                <w:rFonts w:ascii="Times New Roman" w:hAnsi="Times New Roman" w:cs="Times New Roman"/>
                <w:sz w:val="24"/>
                <w:szCs w:val="24"/>
                <w:lang w:val="uk-UA"/>
              </w:rPr>
              <w:t xml:space="preserve"> навчального семестру (</w:t>
            </w:r>
            <w:r w:rsidR="009816AB">
              <w:rPr>
                <w:rFonts w:ascii="Times New Roman" w:hAnsi="Times New Roman" w:cs="Times New Roman"/>
                <w:sz w:val="24"/>
                <w:szCs w:val="24"/>
                <w:lang w:val="uk-UA"/>
              </w:rPr>
              <w:t>друг</w:t>
            </w:r>
            <w:r w:rsidR="009816AB" w:rsidRPr="003F5F43">
              <w:rPr>
                <w:rFonts w:ascii="Times New Roman" w:hAnsi="Times New Roman" w:cs="Times New Roman"/>
                <w:sz w:val="24"/>
                <w:szCs w:val="24"/>
                <w:lang w:val="uk-UA"/>
              </w:rPr>
              <w:t>ий</w:t>
            </w:r>
            <w:r w:rsidRPr="003F5F43">
              <w:rPr>
                <w:rFonts w:ascii="Times New Roman" w:hAnsi="Times New Roman" w:cs="Times New Roman"/>
                <w:sz w:val="24"/>
                <w:szCs w:val="24"/>
                <w:lang w:val="uk-UA"/>
              </w:rPr>
              <w:t xml:space="preserve"> періодичний контроль)</w:t>
            </w:r>
          </w:p>
        </w:tc>
      </w:tr>
      <w:tr w:rsidR="00527196" w:rsidRPr="003F5F43" w:rsidTr="007A3655">
        <w:trPr>
          <w:trHeight w:val="684"/>
        </w:trPr>
        <w:tc>
          <w:tcPr>
            <w:tcW w:w="1260" w:type="dxa"/>
            <w:tcMar>
              <w:top w:w="100" w:type="dxa"/>
              <w:left w:w="100" w:type="dxa"/>
              <w:bottom w:w="100" w:type="dxa"/>
              <w:right w:w="100" w:type="dxa"/>
            </w:tcMar>
            <w:vAlign w:val="center"/>
          </w:tcPr>
          <w:p w:rsidR="00527196" w:rsidRPr="003F5F43" w:rsidRDefault="00036856" w:rsidP="007F3C73">
            <w:pPr>
              <w:pStyle w:val="10"/>
              <w:spacing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12</w:t>
            </w:r>
          </w:p>
        </w:tc>
        <w:tc>
          <w:tcPr>
            <w:tcW w:w="3960" w:type="dxa"/>
            <w:vAlign w:val="center"/>
          </w:tcPr>
          <w:p w:rsidR="00527196" w:rsidRPr="00A364DE" w:rsidRDefault="00A536EB" w:rsidP="00A364DE">
            <w:pPr>
              <w:pStyle w:val="a3"/>
              <w:snapToGrid w:val="0"/>
              <w:spacing w:before="0" w:after="0"/>
              <w:rPr>
                <w:color w:val="333333"/>
                <w:lang w:val="uk-UA"/>
              </w:rPr>
            </w:pPr>
            <w:r>
              <w:rPr>
                <w:lang w:val="uk-UA" w:eastAsia="uk-UA"/>
              </w:rPr>
              <w:t>Тема 11</w:t>
            </w:r>
            <w:r w:rsidRPr="00D57FB2">
              <w:rPr>
                <w:lang w:val="uk-UA" w:eastAsia="uk-UA"/>
              </w:rPr>
              <w:t>.</w:t>
            </w:r>
            <w:r w:rsidRPr="00D57FB2">
              <w:rPr>
                <w:lang w:eastAsia="ar-SA"/>
              </w:rPr>
              <w:t xml:space="preserve"> </w:t>
            </w:r>
            <w:r w:rsidRPr="00D57FB2">
              <w:rPr>
                <w:lang w:val="uk-UA" w:eastAsia="uk-UA"/>
              </w:rPr>
              <w:t>Службові слова</w:t>
            </w:r>
          </w:p>
        </w:tc>
        <w:tc>
          <w:tcPr>
            <w:tcW w:w="3240" w:type="dxa"/>
            <w:vAlign w:val="center"/>
          </w:tcPr>
          <w:p w:rsidR="009055D8" w:rsidRDefault="009055D8" w:rsidP="009055D8">
            <w:pPr>
              <w:pStyle w:val="10"/>
              <w:spacing w:line="240" w:lineRule="auto"/>
              <w:jc w:val="both"/>
              <w:rPr>
                <w:rFonts w:ascii="Times New Roman" w:hAnsi="Times New Roman" w:cs="Times New Roman"/>
                <w:color w:val="000000"/>
                <w:sz w:val="24"/>
                <w:szCs w:val="24"/>
                <w:lang w:val="uk-UA"/>
              </w:rPr>
            </w:pPr>
            <w:r>
              <w:rPr>
                <w:rFonts w:ascii="Times New Roman" w:hAnsi="Times New Roman" w:cs="Times New Roman"/>
                <w:color w:val="000000"/>
                <w:sz w:val="24"/>
                <w:szCs w:val="24"/>
                <w:lang w:val="uk-UA"/>
              </w:rPr>
              <w:t>Лекція (2 год.)</w:t>
            </w:r>
          </w:p>
          <w:p w:rsidR="009055D8" w:rsidRPr="003F5F43" w:rsidRDefault="009055D8" w:rsidP="009055D8">
            <w:pPr>
              <w:pStyle w:val="10"/>
              <w:spacing w:line="240" w:lineRule="auto"/>
              <w:rPr>
                <w:rFonts w:ascii="Times New Roman" w:hAnsi="Times New Roman" w:cs="Times New Roman"/>
                <w:color w:val="000000"/>
                <w:sz w:val="24"/>
                <w:szCs w:val="24"/>
                <w:lang w:val="uk-UA"/>
              </w:rPr>
            </w:pPr>
            <w:r>
              <w:rPr>
                <w:rFonts w:ascii="Times New Roman" w:hAnsi="Times New Roman" w:cs="Times New Roman"/>
                <w:color w:val="000000"/>
                <w:sz w:val="24"/>
                <w:szCs w:val="24"/>
                <w:lang w:val="uk-UA"/>
              </w:rPr>
              <w:t>Практичне заняття (2</w:t>
            </w:r>
            <w:r w:rsidRPr="003F5F43">
              <w:rPr>
                <w:rFonts w:ascii="Times New Roman" w:hAnsi="Times New Roman" w:cs="Times New Roman"/>
                <w:color w:val="000000"/>
                <w:sz w:val="24"/>
                <w:szCs w:val="24"/>
                <w:lang w:val="uk-UA"/>
              </w:rPr>
              <w:t> год.)</w:t>
            </w:r>
          </w:p>
          <w:p w:rsidR="00527196" w:rsidRPr="003F5F43" w:rsidRDefault="009055D8" w:rsidP="009055D8">
            <w:pPr>
              <w:pStyle w:val="10"/>
              <w:spacing w:line="240" w:lineRule="auto"/>
              <w:rPr>
                <w:rFonts w:ascii="Times New Roman" w:hAnsi="Times New Roman" w:cs="Times New Roman"/>
                <w:color w:val="000000"/>
                <w:sz w:val="24"/>
                <w:szCs w:val="24"/>
                <w:lang w:val="uk-UA"/>
              </w:rPr>
            </w:pPr>
            <w:r w:rsidRPr="003F5F43">
              <w:rPr>
                <w:rFonts w:ascii="Times New Roman" w:hAnsi="Times New Roman" w:cs="Times New Roman"/>
                <w:color w:val="000000"/>
                <w:sz w:val="24"/>
                <w:szCs w:val="24"/>
                <w:lang w:val="uk-UA"/>
              </w:rPr>
              <w:lastRenderedPageBreak/>
              <w:t>Самостійна робота (</w:t>
            </w:r>
            <w:r w:rsidR="00825409">
              <w:rPr>
                <w:rFonts w:ascii="Times New Roman" w:hAnsi="Times New Roman" w:cs="Times New Roman"/>
                <w:color w:val="000000"/>
                <w:sz w:val="24"/>
                <w:szCs w:val="24"/>
                <w:lang w:val="uk-UA"/>
              </w:rPr>
              <w:t>8</w:t>
            </w:r>
            <w:r w:rsidRPr="003F5F43">
              <w:rPr>
                <w:rFonts w:ascii="Times New Roman" w:hAnsi="Times New Roman" w:cs="Times New Roman"/>
                <w:color w:val="000000"/>
                <w:sz w:val="24"/>
                <w:szCs w:val="24"/>
                <w:lang w:val="uk-UA"/>
              </w:rPr>
              <w:t> год.)</w:t>
            </w:r>
          </w:p>
        </w:tc>
        <w:tc>
          <w:tcPr>
            <w:tcW w:w="1440" w:type="dxa"/>
            <w:vAlign w:val="center"/>
          </w:tcPr>
          <w:p w:rsidR="00527196" w:rsidRPr="003F5F43" w:rsidRDefault="00527196" w:rsidP="007F3C73">
            <w:pPr>
              <w:pStyle w:val="10"/>
              <w:spacing w:line="240" w:lineRule="auto"/>
              <w:jc w:val="center"/>
              <w:rPr>
                <w:rFonts w:ascii="Times New Roman" w:hAnsi="Times New Roman" w:cs="Times New Roman"/>
                <w:sz w:val="24"/>
                <w:szCs w:val="24"/>
                <w:lang w:val="uk-UA"/>
              </w:rPr>
            </w:pPr>
          </w:p>
        </w:tc>
        <w:tc>
          <w:tcPr>
            <w:tcW w:w="1440" w:type="dxa"/>
            <w:vAlign w:val="center"/>
          </w:tcPr>
          <w:p w:rsidR="00527196" w:rsidRPr="003F5F43" w:rsidRDefault="00527196" w:rsidP="007F3C73">
            <w:pPr>
              <w:pStyle w:val="10"/>
              <w:spacing w:line="240" w:lineRule="auto"/>
              <w:jc w:val="center"/>
              <w:rPr>
                <w:rFonts w:ascii="Times New Roman" w:hAnsi="Times New Roman" w:cs="Times New Roman"/>
                <w:sz w:val="24"/>
                <w:szCs w:val="24"/>
                <w:lang w:val="uk-UA"/>
              </w:rPr>
            </w:pPr>
          </w:p>
        </w:tc>
        <w:tc>
          <w:tcPr>
            <w:tcW w:w="1260" w:type="dxa"/>
            <w:vAlign w:val="center"/>
          </w:tcPr>
          <w:p w:rsidR="00527196" w:rsidRPr="003F5F43" w:rsidRDefault="00527196" w:rsidP="007F3C73">
            <w:pPr>
              <w:pStyle w:val="10"/>
              <w:spacing w:line="240" w:lineRule="auto"/>
              <w:jc w:val="center"/>
              <w:rPr>
                <w:rFonts w:ascii="Times New Roman" w:hAnsi="Times New Roman" w:cs="Times New Roman"/>
                <w:sz w:val="24"/>
                <w:szCs w:val="24"/>
                <w:lang w:val="uk-UA"/>
              </w:rPr>
            </w:pPr>
          </w:p>
        </w:tc>
        <w:tc>
          <w:tcPr>
            <w:tcW w:w="2355" w:type="dxa"/>
            <w:vAlign w:val="center"/>
          </w:tcPr>
          <w:p w:rsidR="00527196" w:rsidRPr="003F5F43" w:rsidRDefault="00F32FC9" w:rsidP="00D27121">
            <w:pPr>
              <w:pStyle w:val="10"/>
              <w:spacing w:line="240" w:lineRule="auto"/>
              <w:jc w:val="both"/>
              <w:rPr>
                <w:rFonts w:ascii="Times New Roman" w:hAnsi="Times New Roman" w:cs="Times New Roman"/>
                <w:sz w:val="24"/>
                <w:szCs w:val="24"/>
                <w:lang w:val="uk-UA"/>
              </w:rPr>
            </w:pPr>
            <w:r w:rsidRPr="003F5F43">
              <w:rPr>
                <w:rFonts w:ascii="Times New Roman" w:hAnsi="Times New Roman" w:cs="Times New Roman"/>
                <w:sz w:val="24"/>
                <w:szCs w:val="24"/>
                <w:lang w:val="uk-UA"/>
              </w:rPr>
              <w:t xml:space="preserve">впродовж </w:t>
            </w:r>
            <w:r>
              <w:rPr>
                <w:rFonts w:ascii="Times New Roman" w:hAnsi="Times New Roman" w:cs="Times New Roman"/>
                <w:sz w:val="24"/>
                <w:szCs w:val="24"/>
                <w:lang w:val="uk-UA"/>
              </w:rPr>
              <w:t>сьомого</w:t>
            </w:r>
            <w:r w:rsidRPr="003F5F43">
              <w:rPr>
                <w:rFonts w:ascii="Times New Roman" w:hAnsi="Times New Roman" w:cs="Times New Roman"/>
                <w:sz w:val="24"/>
                <w:szCs w:val="24"/>
                <w:lang w:val="uk-UA"/>
              </w:rPr>
              <w:t xml:space="preserve"> навчального </w:t>
            </w:r>
            <w:r w:rsidRPr="003F5F43">
              <w:rPr>
                <w:rFonts w:ascii="Times New Roman" w:hAnsi="Times New Roman" w:cs="Times New Roman"/>
                <w:sz w:val="24"/>
                <w:szCs w:val="24"/>
                <w:lang w:val="uk-UA"/>
              </w:rPr>
              <w:lastRenderedPageBreak/>
              <w:t>семестру (</w:t>
            </w:r>
            <w:r w:rsidR="009816AB">
              <w:rPr>
                <w:rFonts w:ascii="Times New Roman" w:hAnsi="Times New Roman" w:cs="Times New Roman"/>
                <w:sz w:val="24"/>
                <w:szCs w:val="24"/>
                <w:lang w:val="uk-UA"/>
              </w:rPr>
              <w:t>друг</w:t>
            </w:r>
            <w:r w:rsidR="009816AB" w:rsidRPr="003F5F43">
              <w:rPr>
                <w:rFonts w:ascii="Times New Roman" w:hAnsi="Times New Roman" w:cs="Times New Roman"/>
                <w:sz w:val="24"/>
                <w:szCs w:val="24"/>
                <w:lang w:val="uk-UA"/>
              </w:rPr>
              <w:t>ий</w:t>
            </w:r>
            <w:r w:rsidRPr="003F5F43">
              <w:rPr>
                <w:rFonts w:ascii="Times New Roman" w:hAnsi="Times New Roman" w:cs="Times New Roman"/>
                <w:sz w:val="24"/>
                <w:szCs w:val="24"/>
                <w:lang w:val="uk-UA"/>
              </w:rPr>
              <w:t xml:space="preserve"> періодичний контроль)</w:t>
            </w:r>
          </w:p>
        </w:tc>
      </w:tr>
      <w:tr w:rsidR="00527196" w:rsidRPr="003F5F43" w:rsidTr="007A3655">
        <w:trPr>
          <w:trHeight w:val="684"/>
        </w:trPr>
        <w:tc>
          <w:tcPr>
            <w:tcW w:w="1260" w:type="dxa"/>
            <w:tcMar>
              <w:top w:w="100" w:type="dxa"/>
              <w:left w:w="100" w:type="dxa"/>
              <w:bottom w:w="100" w:type="dxa"/>
              <w:right w:w="100" w:type="dxa"/>
            </w:tcMar>
            <w:vAlign w:val="center"/>
          </w:tcPr>
          <w:p w:rsidR="00527196" w:rsidRPr="003F5F43" w:rsidRDefault="00036856" w:rsidP="007F3C73">
            <w:pPr>
              <w:pStyle w:val="10"/>
              <w:spacing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lastRenderedPageBreak/>
              <w:t>14</w:t>
            </w:r>
          </w:p>
        </w:tc>
        <w:tc>
          <w:tcPr>
            <w:tcW w:w="3960" w:type="dxa"/>
            <w:vAlign w:val="center"/>
          </w:tcPr>
          <w:p w:rsidR="00527196" w:rsidRPr="00A364DE" w:rsidRDefault="00A536EB" w:rsidP="00A536EB">
            <w:pPr>
              <w:pStyle w:val="a3"/>
              <w:snapToGrid w:val="0"/>
              <w:spacing w:before="0" w:after="0"/>
              <w:rPr>
                <w:bCs/>
                <w:color w:val="333333"/>
                <w:lang w:val="uk-UA"/>
              </w:rPr>
            </w:pPr>
            <w:r>
              <w:rPr>
                <w:lang w:val="uk-UA" w:eastAsia="uk-UA"/>
              </w:rPr>
              <w:t>Тема 12</w:t>
            </w:r>
            <w:r w:rsidRPr="00D57FB2">
              <w:rPr>
                <w:lang w:val="uk-UA" w:eastAsia="uk-UA"/>
              </w:rPr>
              <w:t>.</w:t>
            </w:r>
            <w:r w:rsidRPr="00D57FB2">
              <w:rPr>
                <w:lang w:eastAsia="ar-SA"/>
              </w:rPr>
              <w:t xml:space="preserve"> </w:t>
            </w:r>
            <w:r>
              <w:rPr>
                <w:lang w:val="uk-UA" w:eastAsia="uk-UA"/>
              </w:rPr>
              <w:t>Прийменник</w:t>
            </w:r>
          </w:p>
        </w:tc>
        <w:tc>
          <w:tcPr>
            <w:tcW w:w="3240" w:type="dxa"/>
            <w:vAlign w:val="center"/>
          </w:tcPr>
          <w:p w:rsidR="009055D8" w:rsidRDefault="009055D8" w:rsidP="009055D8">
            <w:pPr>
              <w:pStyle w:val="10"/>
              <w:spacing w:line="240" w:lineRule="auto"/>
              <w:jc w:val="both"/>
              <w:rPr>
                <w:rFonts w:ascii="Times New Roman" w:hAnsi="Times New Roman" w:cs="Times New Roman"/>
                <w:color w:val="000000"/>
                <w:sz w:val="24"/>
                <w:szCs w:val="24"/>
                <w:lang w:val="uk-UA"/>
              </w:rPr>
            </w:pPr>
            <w:r>
              <w:rPr>
                <w:rFonts w:ascii="Times New Roman" w:hAnsi="Times New Roman" w:cs="Times New Roman"/>
                <w:color w:val="000000"/>
                <w:sz w:val="24"/>
                <w:szCs w:val="24"/>
                <w:lang w:val="uk-UA"/>
              </w:rPr>
              <w:t>Лекція (2 год.)</w:t>
            </w:r>
          </w:p>
          <w:p w:rsidR="009055D8" w:rsidRPr="003F5F43" w:rsidRDefault="004671D6" w:rsidP="009055D8">
            <w:pPr>
              <w:pStyle w:val="10"/>
              <w:spacing w:line="240" w:lineRule="auto"/>
              <w:rPr>
                <w:rFonts w:ascii="Times New Roman" w:hAnsi="Times New Roman" w:cs="Times New Roman"/>
                <w:color w:val="000000"/>
                <w:sz w:val="24"/>
                <w:szCs w:val="24"/>
                <w:lang w:val="uk-UA"/>
              </w:rPr>
            </w:pPr>
            <w:r>
              <w:rPr>
                <w:rFonts w:ascii="Times New Roman" w:hAnsi="Times New Roman" w:cs="Times New Roman"/>
                <w:color w:val="000000"/>
                <w:sz w:val="24"/>
                <w:szCs w:val="24"/>
                <w:lang w:val="uk-UA"/>
              </w:rPr>
              <w:t>Практичне заняття (2</w:t>
            </w:r>
            <w:r w:rsidR="009055D8" w:rsidRPr="003F5F43">
              <w:rPr>
                <w:rFonts w:ascii="Times New Roman" w:hAnsi="Times New Roman" w:cs="Times New Roman"/>
                <w:color w:val="000000"/>
                <w:sz w:val="24"/>
                <w:szCs w:val="24"/>
                <w:lang w:val="uk-UA"/>
              </w:rPr>
              <w:t> год.)</w:t>
            </w:r>
          </w:p>
          <w:p w:rsidR="00527196" w:rsidRPr="003F5F43" w:rsidRDefault="009055D8" w:rsidP="009055D8">
            <w:pPr>
              <w:pStyle w:val="10"/>
              <w:spacing w:line="240" w:lineRule="auto"/>
              <w:rPr>
                <w:rFonts w:ascii="Times New Roman" w:hAnsi="Times New Roman" w:cs="Times New Roman"/>
                <w:color w:val="000000"/>
                <w:sz w:val="24"/>
                <w:szCs w:val="24"/>
                <w:lang w:val="uk-UA"/>
              </w:rPr>
            </w:pPr>
            <w:r w:rsidRPr="003F5F43">
              <w:rPr>
                <w:rFonts w:ascii="Times New Roman" w:hAnsi="Times New Roman" w:cs="Times New Roman"/>
                <w:color w:val="000000"/>
                <w:sz w:val="24"/>
                <w:szCs w:val="24"/>
                <w:lang w:val="uk-UA"/>
              </w:rPr>
              <w:t>Самостійна робота (</w:t>
            </w:r>
            <w:r w:rsidR="00825409">
              <w:rPr>
                <w:rFonts w:ascii="Times New Roman" w:hAnsi="Times New Roman" w:cs="Times New Roman"/>
                <w:color w:val="000000"/>
                <w:sz w:val="24"/>
                <w:szCs w:val="24"/>
                <w:lang w:val="uk-UA"/>
              </w:rPr>
              <w:t>8</w:t>
            </w:r>
            <w:r w:rsidRPr="003F5F43">
              <w:rPr>
                <w:rFonts w:ascii="Times New Roman" w:hAnsi="Times New Roman" w:cs="Times New Roman"/>
                <w:color w:val="000000"/>
                <w:sz w:val="24"/>
                <w:szCs w:val="24"/>
                <w:lang w:val="uk-UA"/>
              </w:rPr>
              <w:t> год.)</w:t>
            </w:r>
          </w:p>
        </w:tc>
        <w:tc>
          <w:tcPr>
            <w:tcW w:w="1440" w:type="dxa"/>
            <w:vAlign w:val="center"/>
          </w:tcPr>
          <w:p w:rsidR="00527196" w:rsidRPr="003F5F43" w:rsidRDefault="00527196" w:rsidP="007F3C73">
            <w:pPr>
              <w:pStyle w:val="10"/>
              <w:spacing w:line="240" w:lineRule="auto"/>
              <w:jc w:val="center"/>
              <w:rPr>
                <w:rFonts w:ascii="Times New Roman" w:hAnsi="Times New Roman" w:cs="Times New Roman"/>
                <w:sz w:val="24"/>
                <w:szCs w:val="24"/>
                <w:lang w:val="uk-UA"/>
              </w:rPr>
            </w:pPr>
          </w:p>
        </w:tc>
        <w:tc>
          <w:tcPr>
            <w:tcW w:w="1440" w:type="dxa"/>
            <w:vAlign w:val="center"/>
          </w:tcPr>
          <w:p w:rsidR="00527196" w:rsidRPr="003F5F43" w:rsidRDefault="00527196" w:rsidP="007F3C73">
            <w:pPr>
              <w:pStyle w:val="10"/>
              <w:spacing w:line="240" w:lineRule="auto"/>
              <w:jc w:val="center"/>
              <w:rPr>
                <w:rFonts w:ascii="Times New Roman" w:hAnsi="Times New Roman" w:cs="Times New Roman"/>
                <w:sz w:val="24"/>
                <w:szCs w:val="24"/>
                <w:lang w:val="uk-UA"/>
              </w:rPr>
            </w:pPr>
          </w:p>
        </w:tc>
        <w:tc>
          <w:tcPr>
            <w:tcW w:w="1260" w:type="dxa"/>
            <w:vAlign w:val="center"/>
          </w:tcPr>
          <w:p w:rsidR="00527196" w:rsidRPr="003F5F43" w:rsidRDefault="00527196" w:rsidP="007F3C73">
            <w:pPr>
              <w:pStyle w:val="10"/>
              <w:spacing w:line="240" w:lineRule="auto"/>
              <w:jc w:val="center"/>
              <w:rPr>
                <w:rFonts w:ascii="Times New Roman" w:hAnsi="Times New Roman" w:cs="Times New Roman"/>
                <w:sz w:val="24"/>
                <w:szCs w:val="24"/>
                <w:lang w:val="uk-UA"/>
              </w:rPr>
            </w:pPr>
          </w:p>
        </w:tc>
        <w:tc>
          <w:tcPr>
            <w:tcW w:w="2355" w:type="dxa"/>
            <w:vAlign w:val="center"/>
          </w:tcPr>
          <w:p w:rsidR="00527196" w:rsidRPr="003F5F43" w:rsidRDefault="00F32FC9" w:rsidP="00D27121">
            <w:pPr>
              <w:pStyle w:val="10"/>
              <w:spacing w:line="240" w:lineRule="auto"/>
              <w:jc w:val="both"/>
              <w:rPr>
                <w:rFonts w:ascii="Times New Roman" w:hAnsi="Times New Roman" w:cs="Times New Roman"/>
                <w:sz w:val="24"/>
                <w:szCs w:val="24"/>
                <w:lang w:val="uk-UA"/>
              </w:rPr>
            </w:pPr>
            <w:r w:rsidRPr="003F5F43">
              <w:rPr>
                <w:rFonts w:ascii="Times New Roman" w:hAnsi="Times New Roman" w:cs="Times New Roman"/>
                <w:sz w:val="24"/>
                <w:szCs w:val="24"/>
                <w:lang w:val="uk-UA"/>
              </w:rPr>
              <w:t xml:space="preserve">впродовж </w:t>
            </w:r>
            <w:r>
              <w:rPr>
                <w:rFonts w:ascii="Times New Roman" w:hAnsi="Times New Roman" w:cs="Times New Roman"/>
                <w:sz w:val="24"/>
                <w:szCs w:val="24"/>
                <w:lang w:val="uk-UA"/>
              </w:rPr>
              <w:t>сьомого</w:t>
            </w:r>
            <w:r w:rsidRPr="003F5F43">
              <w:rPr>
                <w:rFonts w:ascii="Times New Roman" w:hAnsi="Times New Roman" w:cs="Times New Roman"/>
                <w:sz w:val="24"/>
                <w:szCs w:val="24"/>
                <w:lang w:val="uk-UA"/>
              </w:rPr>
              <w:t xml:space="preserve"> навчального семестру (</w:t>
            </w:r>
            <w:r w:rsidR="009816AB">
              <w:rPr>
                <w:rFonts w:ascii="Times New Roman" w:hAnsi="Times New Roman" w:cs="Times New Roman"/>
                <w:sz w:val="24"/>
                <w:szCs w:val="24"/>
                <w:lang w:val="uk-UA"/>
              </w:rPr>
              <w:t>друг</w:t>
            </w:r>
            <w:r w:rsidR="009816AB" w:rsidRPr="003F5F43">
              <w:rPr>
                <w:rFonts w:ascii="Times New Roman" w:hAnsi="Times New Roman" w:cs="Times New Roman"/>
                <w:sz w:val="24"/>
                <w:szCs w:val="24"/>
                <w:lang w:val="uk-UA"/>
              </w:rPr>
              <w:t>ий</w:t>
            </w:r>
            <w:r w:rsidRPr="003F5F43">
              <w:rPr>
                <w:rFonts w:ascii="Times New Roman" w:hAnsi="Times New Roman" w:cs="Times New Roman"/>
                <w:sz w:val="24"/>
                <w:szCs w:val="24"/>
                <w:lang w:val="uk-UA"/>
              </w:rPr>
              <w:t xml:space="preserve"> періодичний контроль)</w:t>
            </w:r>
          </w:p>
        </w:tc>
      </w:tr>
      <w:tr w:rsidR="00A76A9F" w:rsidRPr="003F5F43" w:rsidTr="007A3655">
        <w:trPr>
          <w:trHeight w:val="684"/>
        </w:trPr>
        <w:tc>
          <w:tcPr>
            <w:tcW w:w="1260" w:type="dxa"/>
            <w:tcMar>
              <w:top w:w="100" w:type="dxa"/>
              <w:left w:w="100" w:type="dxa"/>
              <w:bottom w:w="100" w:type="dxa"/>
              <w:right w:w="100" w:type="dxa"/>
            </w:tcMar>
            <w:vAlign w:val="center"/>
          </w:tcPr>
          <w:p w:rsidR="00A76A9F" w:rsidRDefault="000E653F" w:rsidP="007F3C73">
            <w:pPr>
              <w:pStyle w:val="10"/>
              <w:spacing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1</w:t>
            </w:r>
            <w:r w:rsidR="00036856">
              <w:rPr>
                <w:rFonts w:ascii="Times New Roman" w:hAnsi="Times New Roman" w:cs="Times New Roman"/>
                <w:sz w:val="24"/>
                <w:szCs w:val="24"/>
                <w:lang w:val="uk-UA"/>
              </w:rPr>
              <w:t>4</w:t>
            </w:r>
          </w:p>
        </w:tc>
        <w:tc>
          <w:tcPr>
            <w:tcW w:w="3960" w:type="dxa"/>
            <w:vAlign w:val="center"/>
          </w:tcPr>
          <w:p w:rsidR="00A76A9F" w:rsidRDefault="00A536EB" w:rsidP="00A536EB">
            <w:pPr>
              <w:pStyle w:val="a3"/>
              <w:snapToGrid w:val="0"/>
              <w:spacing w:before="0" w:after="0"/>
              <w:rPr>
                <w:bCs/>
                <w:color w:val="333333"/>
                <w:lang w:val="uk-UA"/>
              </w:rPr>
            </w:pPr>
            <w:r>
              <w:rPr>
                <w:lang w:val="uk-UA" w:eastAsia="uk-UA"/>
              </w:rPr>
              <w:t>Тема 13</w:t>
            </w:r>
            <w:r w:rsidR="00F1172E" w:rsidRPr="00F1172E">
              <w:rPr>
                <w:lang w:val="uk-UA" w:eastAsia="uk-UA"/>
              </w:rPr>
              <w:t>.</w:t>
            </w:r>
            <w:r w:rsidR="00F1172E" w:rsidRPr="00F1172E">
              <w:rPr>
                <w:lang w:val="uk-UA"/>
              </w:rPr>
              <w:t xml:space="preserve"> </w:t>
            </w:r>
            <w:r>
              <w:rPr>
                <w:lang w:val="uk-UA"/>
              </w:rPr>
              <w:t>Сполучник</w:t>
            </w:r>
          </w:p>
        </w:tc>
        <w:tc>
          <w:tcPr>
            <w:tcW w:w="3240" w:type="dxa"/>
            <w:vAlign w:val="center"/>
          </w:tcPr>
          <w:p w:rsidR="00F1172E" w:rsidRDefault="00F1172E" w:rsidP="00F1172E">
            <w:pPr>
              <w:pStyle w:val="10"/>
              <w:spacing w:line="240" w:lineRule="auto"/>
              <w:jc w:val="both"/>
              <w:rPr>
                <w:rFonts w:ascii="Times New Roman" w:hAnsi="Times New Roman" w:cs="Times New Roman"/>
                <w:color w:val="000000"/>
                <w:sz w:val="24"/>
                <w:szCs w:val="24"/>
                <w:lang w:val="uk-UA"/>
              </w:rPr>
            </w:pPr>
            <w:r>
              <w:rPr>
                <w:rFonts w:ascii="Times New Roman" w:hAnsi="Times New Roman" w:cs="Times New Roman"/>
                <w:color w:val="000000"/>
                <w:sz w:val="24"/>
                <w:szCs w:val="24"/>
                <w:lang w:val="uk-UA"/>
              </w:rPr>
              <w:t>Лекція (2 год.)</w:t>
            </w:r>
          </w:p>
          <w:p w:rsidR="00F1172E" w:rsidRPr="003F5F43" w:rsidRDefault="004671D6" w:rsidP="00F1172E">
            <w:pPr>
              <w:pStyle w:val="10"/>
              <w:spacing w:line="240" w:lineRule="auto"/>
              <w:rPr>
                <w:rFonts w:ascii="Times New Roman" w:hAnsi="Times New Roman" w:cs="Times New Roman"/>
                <w:color w:val="000000"/>
                <w:sz w:val="24"/>
                <w:szCs w:val="24"/>
                <w:lang w:val="uk-UA"/>
              </w:rPr>
            </w:pPr>
            <w:r>
              <w:rPr>
                <w:rFonts w:ascii="Times New Roman" w:hAnsi="Times New Roman" w:cs="Times New Roman"/>
                <w:color w:val="000000"/>
                <w:sz w:val="24"/>
                <w:szCs w:val="24"/>
                <w:lang w:val="uk-UA"/>
              </w:rPr>
              <w:t>Практичне заняття (2</w:t>
            </w:r>
            <w:r w:rsidR="00F1172E" w:rsidRPr="003F5F43">
              <w:rPr>
                <w:rFonts w:ascii="Times New Roman" w:hAnsi="Times New Roman" w:cs="Times New Roman"/>
                <w:color w:val="000000"/>
                <w:sz w:val="24"/>
                <w:szCs w:val="24"/>
                <w:lang w:val="uk-UA"/>
              </w:rPr>
              <w:t> год.)</w:t>
            </w:r>
          </w:p>
          <w:p w:rsidR="00A76A9F" w:rsidRDefault="00F1172E" w:rsidP="00F1172E">
            <w:pPr>
              <w:pStyle w:val="10"/>
              <w:spacing w:line="240" w:lineRule="auto"/>
              <w:jc w:val="both"/>
              <w:rPr>
                <w:rFonts w:ascii="Times New Roman" w:hAnsi="Times New Roman" w:cs="Times New Roman"/>
                <w:color w:val="000000"/>
                <w:sz w:val="24"/>
                <w:szCs w:val="24"/>
                <w:lang w:val="uk-UA"/>
              </w:rPr>
            </w:pPr>
            <w:r w:rsidRPr="003F5F43">
              <w:rPr>
                <w:rFonts w:ascii="Times New Roman" w:hAnsi="Times New Roman" w:cs="Times New Roman"/>
                <w:color w:val="000000"/>
                <w:sz w:val="24"/>
                <w:szCs w:val="24"/>
                <w:lang w:val="uk-UA"/>
              </w:rPr>
              <w:t>Самостійна робота (</w:t>
            </w:r>
            <w:r w:rsidR="00FD0A87">
              <w:rPr>
                <w:rFonts w:ascii="Times New Roman" w:hAnsi="Times New Roman" w:cs="Times New Roman"/>
                <w:color w:val="000000"/>
                <w:sz w:val="24"/>
                <w:szCs w:val="24"/>
                <w:lang w:val="uk-UA"/>
              </w:rPr>
              <w:t>8</w:t>
            </w:r>
            <w:r w:rsidRPr="003F5F43">
              <w:rPr>
                <w:rFonts w:ascii="Times New Roman" w:hAnsi="Times New Roman" w:cs="Times New Roman"/>
                <w:color w:val="000000"/>
                <w:sz w:val="24"/>
                <w:szCs w:val="24"/>
                <w:lang w:val="uk-UA"/>
              </w:rPr>
              <w:t> год.)</w:t>
            </w:r>
          </w:p>
        </w:tc>
        <w:tc>
          <w:tcPr>
            <w:tcW w:w="1440" w:type="dxa"/>
            <w:vAlign w:val="center"/>
          </w:tcPr>
          <w:p w:rsidR="00A76A9F" w:rsidRDefault="00A76A9F" w:rsidP="007F3C73">
            <w:pPr>
              <w:pStyle w:val="10"/>
              <w:spacing w:line="240" w:lineRule="auto"/>
              <w:jc w:val="center"/>
              <w:rPr>
                <w:rFonts w:ascii="Times New Roman" w:hAnsi="Times New Roman" w:cs="Times New Roman"/>
                <w:sz w:val="24"/>
                <w:szCs w:val="24"/>
                <w:lang w:val="uk-UA"/>
              </w:rPr>
            </w:pPr>
          </w:p>
        </w:tc>
        <w:tc>
          <w:tcPr>
            <w:tcW w:w="1440" w:type="dxa"/>
            <w:vAlign w:val="center"/>
          </w:tcPr>
          <w:p w:rsidR="00A76A9F" w:rsidRPr="003F5F43" w:rsidRDefault="00A76A9F" w:rsidP="007F3C73">
            <w:pPr>
              <w:pStyle w:val="10"/>
              <w:spacing w:line="240" w:lineRule="auto"/>
              <w:jc w:val="center"/>
              <w:rPr>
                <w:rFonts w:ascii="Times New Roman" w:hAnsi="Times New Roman" w:cs="Times New Roman"/>
                <w:sz w:val="24"/>
                <w:szCs w:val="24"/>
                <w:lang w:val="uk-UA"/>
              </w:rPr>
            </w:pPr>
          </w:p>
        </w:tc>
        <w:tc>
          <w:tcPr>
            <w:tcW w:w="1260" w:type="dxa"/>
            <w:vAlign w:val="center"/>
          </w:tcPr>
          <w:p w:rsidR="00A76A9F" w:rsidRPr="003F5F43" w:rsidRDefault="00A76A9F" w:rsidP="007F3C73">
            <w:pPr>
              <w:pStyle w:val="10"/>
              <w:spacing w:line="240" w:lineRule="auto"/>
              <w:jc w:val="center"/>
              <w:rPr>
                <w:rFonts w:ascii="Times New Roman" w:hAnsi="Times New Roman" w:cs="Times New Roman"/>
                <w:sz w:val="24"/>
                <w:szCs w:val="24"/>
                <w:lang w:val="uk-UA"/>
              </w:rPr>
            </w:pPr>
          </w:p>
        </w:tc>
        <w:tc>
          <w:tcPr>
            <w:tcW w:w="2355" w:type="dxa"/>
            <w:vAlign w:val="center"/>
          </w:tcPr>
          <w:p w:rsidR="00A76A9F" w:rsidRDefault="00F32FC9" w:rsidP="007F3C73">
            <w:pPr>
              <w:pStyle w:val="10"/>
              <w:spacing w:line="240" w:lineRule="auto"/>
              <w:jc w:val="both"/>
              <w:rPr>
                <w:rFonts w:ascii="Times New Roman" w:hAnsi="Times New Roman" w:cs="Times New Roman"/>
                <w:sz w:val="24"/>
                <w:szCs w:val="24"/>
                <w:lang w:val="uk-UA"/>
              </w:rPr>
            </w:pPr>
            <w:r w:rsidRPr="003F5F43">
              <w:rPr>
                <w:rFonts w:ascii="Times New Roman" w:hAnsi="Times New Roman" w:cs="Times New Roman"/>
                <w:sz w:val="24"/>
                <w:szCs w:val="24"/>
                <w:lang w:val="uk-UA"/>
              </w:rPr>
              <w:t xml:space="preserve">впродовж </w:t>
            </w:r>
            <w:r>
              <w:rPr>
                <w:rFonts w:ascii="Times New Roman" w:hAnsi="Times New Roman" w:cs="Times New Roman"/>
                <w:sz w:val="24"/>
                <w:szCs w:val="24"/>
                <w:lang w:val="uk-UA"/>
              </w:rPr>
              <w:t>сьомого</w:t>
            </w:r>
            <w:r w:rsidRPr="003F5F43">
              <w:rPr>
                <w:rFonts w:ascii="Times New Roman" w:hAnsi="Times New Roman" w:cs="Times New Roman"/>
                <w:sz w:val="24"/>
                <w:szCs w:val="24"/>
                <w:lang w:val="uk-UA"/>
              </w:rPr>
              <w:t xml:space="preserve"> навчального семестру (</w:t>
            </w:r>
            <w:r w:rsidR="009816AB">
              <w:rPr>
                <w:rFonts w:ascii="Times New Roman" w:hAnsi="Times New Roman" w:cs="Times New Roman"/>
                <w:sz w:val="24"/>
                <w:szCs w:val="24"/>
                <w:lang w:val="uk-UA"/>
              </w:rPr>
              <w:t>друг</w:t>
            </w:r>
            <w:r w:rsidR="009816AB" w:rsidRPr="003F5F43">
              <w:rPr>
                <w:rFonts w:ascii="Times New Roman" w:hAnsi="Times New Roman" w:cs="Times New Roman"/>
                <w:sz w:val="24"/>
                <w:szCs w:val="24"/>
                <w:lang w:val="uk-UA"/>
              </w:rPr>
              <w:t>ий</w:t>
            </w:r>
            <w:r w:rsidRPr="003F5F43">
              <w:rPr>
                <w:rFonts w:ascii="Times New Roman" w:hAnsi="Times New Roman" w:cs="Times New Roman"/>
                <w:sz w:val="24"/>
                <w:szCs w:val="24"/>
                <w:lang w:val="uk-UA"/>
              </w:rPr>
              <w:t xml:space="preserve"> періодичний контроль)</w:t>
            </w:r>
          </w:p>
        </w:tc>
      </w:tr>
      <w:tr w:rsidR="00A76A9F" w:rsidRPr="003F5F43" w:rsidTr="007A3655">
        <w:trPr>
          <w:trHeight w:val="684"/>
        </w:trPr>
        <w:tc>
          <w:tcPr>
            <w:tcW w:w="1260" w:type="dxa"/>
            <w:tcMar>
              <w:top w:w="100" w:type="dxa"/>
              <w:left w:w="100" w:type="dxa"/>
              <w:bottom w:w="100" w:type="dxa"/>
              <w:right w:w="100" w:type="dxa"/>
            </w:tcMar>
            <w:vAlign w:val="center"/>
          </w:tcPr>
          <w:p w:rsidR="00A76A9F" w:rsidRDefault="008D559E" w:rsidP="007F3C73">
            <w:pPr>
              <w:pStyle w:val="10"/>
              <w:spacing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1</w:t>
            </w:r>
            <w:r w:rsidR="00036856">
              <w:rPr>
                <w:rFonts w:ascii="Times New Roman" w:hAnsi="Times New Roman" w:cs="Times New Roman"/>
                <w:sz w:val="24"/>
                <w:szCs w:val="24"/>
                <w:lang w:val="uk-UA"/>
              </w:rPr>
              <w:t>4</w:t>
            </w:r>
          </w:p>
        </w:tc>
        <w:tc>
          <w:tcPr>
            <w:tcW w:w="3960" w:type="dxa"/>
            <w:vAlign w:val="center"/>
          </w:tcPr>
          <w:p w:rsidR="00A76A9F" w:rsidRPr="00585E77" w:rsidRDefault="008D559E" w:rsidP="00A536EB">
            <w:pPr>
              <w:jc w:val="both"/>
              <w:rPr>
                <w:rFonts w:ascii="Times New Roman" w:hAnsi="Times New Roman" w:cs="Times New Roman"/>
                <w:sz w:val="24"/>
                <w:szCs w:val="24"/>
                <w:lang w:eastAsia="ru-RU"/>
              </w:rPr>
            </w:pPr>
            <w:r w:rsidRPr="008D559E">
              <w:rPr>
                <w:rFonts w:ascii="Times New Roman" w:hAnsi="Times New Roman" w:cs="Times New Roman"/>
                <w:sz w:val="24"/>
                <w:szCs w:val="24"/>
                <w:lang w:eastAsia="uk-UA"/>
              </w:rPr>
              <w:t>Тема</w:t>
            </w:r>
            <w:r w:rsidR="00A536EB">
              <w:rPr>
                <w:rFonts w:ascii="Times New Roman" w:hAnsi="Times New Roman" w:cs="Times New Roman"/>
                <w:bCs/>
                <w:sz w:val="24"/>
                <w:szCs w:val="24"/>
                <w:lang w:eastAsia="ru-RU"/>
              </w:rPr>
              <w:t xml:space="preserve"> 14</w:t>
            </w:r>
            <w:r w:rsidRPr="008D559E">
              <w:rPr>
                <w:rFonts w:ascii="Times New Roman" w:hAnsi="Times New Roman" w:cs="Times New Roman"/>
                <w:bCs/>
                <w:sz w:val="24"/>
                <w:szCs w:val="24"/>
                <w:lang w:eastAsia="ru-RU"/>
              </w:rPr>
              <w:t xml:space="preserve">. </w:t>
            </w:r>
            <w:r w:rsidR="00A536EB">
              <w:rPr>
                <w:rFonts w:ascii="Times New Roman" w:hAnsi="Times New Roman" w:cs="Times New Roman"/>
                <w:bCs/>
                <w:sz w:val="24"/>
                <w:szCs w:val="24"/>
                <w:lang w:eastAsia="ru-RU"/>
              </w:rPr>
              <w:t>Частка</w:t>
            </w:r>
          </w:p>
        </w:tc>
        <w:tc>
          <w:tcPr>
            <w:tcW w:w="3240" w:type="dxa"/>
            <w:vAlign w:val="center"/>
          </w:tcPr>
          <w:p w:rsidR="008D559E" w:rsidRDefault="008D559E" w:rsidP="008D559E">
            <w:pPr>
              <w:pStyle w:val="10"/>
              <w:spacing w:line="240" w:lineRule="auto"/>
              <w:jc w:val="both"/>
              <w:rPr>
                <w:rFonts w:ascii="Times New Roman" w:hAnsi="Times New Roman" w:cs="Times New Roman"/>
                <w:color w:val="000000"/>
                <w:sz w:val="24"/>
                <w:szCs w:val="24"/>
                <w:lang w:val="uk-UA"/>
              </w:rPr>
            </w:pPr>
            <w:r>
              <w:rPr>
                <w:rFonts w:ascii="Times New Roman" w:hAnsi="Times New Roman" w:cs="Times New Roman"/>
                <w:color w:val="000000"/>
                <w:sz w:val="24"/>
                <w:szCs w:val="24"/>
                <w:lang w:val="uk-UA"/>
              </w:rPr>
              <w:t>Лекція (2 год.)</w:t>
            </w:r>
          </w:p>
          <w:p w:rsidR="008D559E" w:rsidRPr="003F5F43" w:rsidRDefault="004671D6" w:rsidP="008D559E">
            <w:pPr>
              <w:pStyle w:val="10"/>
              <w:spacing w:line="240" w:lineRule="auto"/>
              <w:rPr>
                <w:rFonts w:ascii="Times New Roman" w:hAnsi="Times New Roman" w:cs="Times New Roman"/>
                <w:color w:val="000000"/>
                <w:sz w:val="24"/>
                <w:szCs w:val="24"/>
                <w:lang w:val="uk-UA"/>
              </w:rPr>
            </w:pPr>
            <w:r>
              <w:rPr>
                <w:rFonts w:ascii="Times New Roman" w:hAnsi="Times New Roman" w:cs="Times New Roman"/>
                <w:color w:val="000000"/>
                <w:sz w:val="24"/>
                <w:szCs w:val="24"/>
                <w:lang w:val="uk-UA"/>
              </w:rPr>
              <w:t>Практичне заняття (2</w:t>
            </w:r>
            <w:r w:rsidR="008D559E" w:rsidRPr="003F5F43">
              <w:rPr>
                <w:rFonts w:ascii="Times New Roman" w:hAnsi="Times New Roman" w:cs="Times New Roman"/>
                <w:color w:val="000000"/>
                <w:sz w:val="24"/>
                <w:szCs w:val="24"/>
                <w:lang w:val="uk-UA"/>
              </w:rPr>
              <w:t> год.)</w:t>
            </w:r>
          </w:p>
          <w:p w:rsidR="00A76A9F" w:rsidRDefault="008D559E" w:rsidP="008D559E">
            <w:pPr>
              <w:pStyle w:val="10"/>
              <w:spacing w:line="240" w:lineRule="auto"/>
              <w:jc w:val="both"/>
              <w:rPr>
                <w:rFonts w:ascii="Times New Roman" w:hAnsi="Times New Roman" w:cs="Times New Roman"/>
                <w:color w:val="000000"/>
                <w:sz w:val="24"/>
                <w:szCs w:val="24"/>
                <w:lang w:val="uk-UA"/>
              </w:rPr>
            </w:pPr>
            <w:r w:rsidRPr="003F5F43">
              <w:rPr>
                <w:rFonts w:ascii="Times New Roman" w:hAnsi="Times New Roman" w:cs="Times New Roman"/>
                <w:color w:val="000000"/>
                <w:sz w:val="24"/>
                <w:szCs w:val="24"/>
                <w:lang w:val="uk-UA"/>
              </w:rPr>
              <w:t>Самостійна робота (</w:t>
            </w:r>
            <w:r w:rsidR="00FD0A87">
              <w:rPr>
                <w:rFonts w:ascii="Times New Roman" w:hAnsi="Times New Roman" w:cs="Times New Roman"/>
                <w:color w:val="000000"/>
                <w:sz w:val="24"/>
                <w:szCs w:val="24"/>
                <w:lang w:val="uk-UA"/>
              </w:rPr>
              <w:t>8</w:t>
            </w:r>
            <w:r w:rsidRPr="003F5F43">
              <w:rPr>
                <w:rFonts w:ascii="Times New Roman" w:hAnsi="Times New Roman" w:cs="Times New Roman"/>
                <w:color w:val="000000"/>
                <w:sz w:val="24"/>
                <w:szCs w:val="24"/>
                <w:lang w:val="uk-UA"/>
              </w:rPr>
              <w:t> год.)</w:t>
            </w:r>
          </w:p>
        </w:tc>
        <w:tc>
          <w:tcPr>
            <w:tcW w:w="1440" w:type="dxa"/>
            <w:vAlign w:val="center"/>
          </w:tcPr>
          <w:p w:rsidR="00A76A9F" w:rsidRDefault="00A76A9F" w:rsidP="007F3C73">
            <w:pPr>
              <w:pStyle w:val="10"/>
              <w:spacing w:line="240" w:lineRule="auto"/>
              <w:jc w:val="center"/>
              <w:rPr>
                <w:rFonts w:ascii="Times New Roman" w:hAnsi="Times New Roman" w:cs="Times New Roman"/>
                <w:sz w:val="24"/>
                <w:szCs w:val="24"/>
                <w:lang w:val="uk-UA"/>
              </w:rPr>
            </w:pPr>
          </w:p>
        </w:tc>
        <w:tc>
          <w:tcPr>
            <w:tcW w:w="1440" w:type="dxa"/>
            <w:vAlign w:val="center"/>
          </w:tcPr>
          <w:p w:rsidR="00A76A9F" w:rsidRPr="003F5F43" w:rsidRDefault="00A76A9F" w:rsidP="007F3C73">
            <w:pPr>
              <w:pStyle w:val="10"/>
              <w:spacing w:line="240" w:lineRule="auto"/>
              <w:jc w:val="center"/>
              <w:rPr>
                <w:rFonts w:ascii="Times New Roman" w:hAnsi="Times New Roman" w:cs="Times New Roman"/>
                <w:sz w:val="24"/>
                <w:szCs w:val="24"/>
                <w:lang w:val="uk-UA"/>
              </w:rPr>
            </w:pPr>
          </w:p>
        </w:tc>
        <w:tc>
          <w:tcPr>
            <w:tcW w:w="1260" w:type="dxa"/>
            <w:vAlign w:val="center"/>
          </w:tcPr>
          <w:p w:rsidR="00A76A9F" w:rsidRPr="003F5F43" w:rsidRDefault="00A76A9F" w:rsidP="007F3C73">
            <w:pPr>
              <w:pStyle w:val="10"/>
              <w:spacing w:line="240" w:lineRule="auto"/>
              <w:jc w:val="center"/>
              <w:rPr>
                <w:rFonts w:ascii="Times New Roman" w:hAnsi="Times New Roman" w:cs="Times New Roman"/>
                <w:sz w:val="24"/>
                <w:szCs w:val="24"/>
                <w:lang w:val="uk-UA"/>
              </w:rPr>
            </w:pPr>
          </w:p>
        </w:tc>
        <w:tc>
          <w:tcPr>
            <w:tcW w:w="2355" w:type="dxa"/>
            <w:vAlign w:val="center"/>
          </w:tcPr>
          <w:p w:rsidR="00A76A9F" w:rsidRDefault="00F32FC9" w:rsidP="007F3C73">
            <w:pPr>
              <w:pStyle w:val="10"/>
              <w:spacing w:line="240" w:lineRule="auto"/>
              <w:jc w:val="both"/>
              <w:rPr>
                <w:rFonts w:ascii="Times New Roman" w:hAnsi="Times New Roman" w:cs="Times New Roman"/>
                <w:sz w:val="24"/>
                <w:szCs w:val="24"/>
                <w:lang w:val="uk-UA"/>
              </w:rPr>
            </w:pPr>
            <w:r w:rsidRPr="003F5F43">
              <w:rPr>
                <w:rFonts w:ascii="Times New Roman" w:hAnsi="Times New Roman" w:cs="Times New Roman"/>
                <w:sz w:val="24"/>
                <w:szCs w:val="24"/>
                <w:lang w:val="uk-UA"/>
              </w:rPr>
              <w:t xml:space="preserve">впродовж </w:t>
            </w:r>
            <w:r>
              <w:rPr>
                <w:rFonts w:ascii="Times New Roman" w:hAnsi="Times New Roman" w:cs="Times New Roman"/>
                <w:sz w:val="24"/>
                <w:szCs w:val="24"/>
                <w:lang w:val="uk-UA"/>
              </w:rPr>
              <w:t>сьомого</w:t>
            </w:r>
            <w:r w:rsidRPr="003F5F43">
              <w:rPr>
                <w:rFonts w:ascii="Times New Roman" w:hAnsi="Times New Roman" w:cs="Times New Roman"/>
                <w:sz w:val="24"/>
                <w:szCs w:val="24"/>
                <w:lang w:val="uk-UA"/>
              </w:rPr>
              <w:t xml:space="preserve"> навчального семестру (</w:t>
            </w:r>
            <w:r w:rsidR="009816AB">
              <w:rPr>
                <w:rFonts w:ascii="Times New Roman" w:hAnsi="Times New Roman" w:cs="Times New Roman"/>
                <w:sz w:val="24"/>
                <w:szCs w:val="24"/>
                <w:lang w:val="uk-UA"/>
              </w:rPr>
              <w:t>друг</w:t>
            </w:r>
            <w:r w:rsidR="009816AB" w:rsidRPr="003F5F43">
              <w:rPr>
                <w:rFonts w:ascii="Times New Roman" w:hAnsi="Times New Roman" w:cs="Times New Roman"/>
                <w:sz w:val="24"/>
                <w:szCs w:val="24"/>
                <w:lang w:val="uk-UA"/>
              </w:rPr>
              <w:t>ий</w:t>
            </w:r>
            <w:r w:rsidRPr="003F5F43">
              <w:rPr>
                <w:rFonts w:ascii="Times New Roman" w:hAnsi="Times New Roman" w:cs="Times New Roman"/>
                <w:sz w:val="24"/>
                <w:szCs w:val="24"/>
                <w:lang w:val="uk-UA"/>
              </w:rPr>
              <w:t xml:space="preserve"> періодичний контроль)</w:t>
            </w:r>
          </w:p>
        </w:tc>
      </w:tr>
      <w:tr w:rsidR="00A76A9F" w:rsidRPr="003F5F43" w:rsidTr="007A3655">
        <w:trPr>
          <w:trHeight w:val="684"/>
        </w:trPr>
        <w:tc>
          <w:tcPr>
            <w:tcW w:w="1260" w:type="dxa"/>
            <w:tcMar>
              <w:top w:w="100" w:type="dxa"/>
              <w:left w:w="100" w:type="dxa"/>
              <w:bottom w:w="100" w:type="dxa"/>
              <w:right w:w="100" w:type="dxa"/>
            </w:tcMar>
            <w:vAlign w:val="center"/>
          </w:tcPr>
          <w:p w:rsidR="00A76A9F" w:rsidRDefault="00036856" w:rsidP="007F3C73">
            <w:pPr>
              <w:pStyle w:val="10"/>
              <w:spacing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14</w:t>
            </w:r>
          </w:p>
        </w:tc>
        <w:tc>
          <w:tcPr>
            <w:tcW w:w="3960" w:type="dxa"/>
            <w:vAlign w:val="center"/>
          </w:tcPr>
          <w:p w:rsidR="00A76A9F" w:rsidRDefault="00A536EB" w:rsidP="00A536EB">
            <w:pPr>
              <w:pStyle w:val="a3"/>
              <w:snapToGrid w:val="0"/>
              <w:spacing w:before="0" w:after="0"/>
              <w:rPr>
                <w:bCs/>
                <w:color w:val="333333"/>
                <w:lang w:val="uk-UA"/>
              </w:rPr>
            </w:pPr>
            <w:r>
              <w:rPr>
                <w:rFonts w:ascii="TimesNewRomanPSMT" w:hAnsi="TimesNewRomanPSMT"/>
                <w:lang w:val="uk-UA" w:eastAsia="ar-SA"/>
              </w:rPr>
              <w:t>Тема 15</w:t>
            </w:r>
            <w:r w:rsidR="00A32395" w:rsidRPr="00A32395">
              <w:rPr>
                <w:rFonts w:ascii="TimesNewRomanPSMT" w:hAnsi="TimesNewRomanPSMT"/>
                <w:lang w:val="uk-UA" w:eastAsia="ar-SA"/>
              </w:rPr>
              <w:t xml:space="preserve">. </w:t>
            </w:r>
            <w:r>
              <w:rPr>
                <w:rFonts w:ascii="TimesNewRomanPSMT" w:hAnsi="TimesNewRomanPSMT"/>
                <w:lang w:val="uk-UA" w:eastAsia="ar-SA"/>
              </w:rPr>
              <w:t>Вигук</w:t>
            </w:r>
          </w:p>
        </w:tc>
        <w:tc>
          <w:tcPr>
            <w:tcW w:w="3240" w:type="dxa"/>
            <w:vAlign w:val="center"/>
          </w:tcPr>
          <w:p w:rsidR="00FD0A87" w:rsidRDefault="00FD0A87" w:rsidP="00FD0A87">
            <w:pPr>
              <w:pStyle w:val="10"/>
              <w:spacing w:line="240" w:lineRule="auto"/>
              <w:jc w:val="both"/>
              <w:rPr>
                <w:rFonts w:ascii="Times New Roman" w:hAnsi="Times New Roman" w:cs="Times New Roman"/>
                <w:color w:val="000000"/>
                <w:sz w:val="24"/>
                <w:szCs w:val="24"/>
                <w:lang w:val="uk-UA"/>
              </w:rPr>
            </w:pPr>
            <w:r>
              <w:rPr>
                <w:rFonts w:ascii="Times New Roman" w:hAnsi="Times New Roman" w:cs="Times New Roman"/>
                <w:color w:val="000000"/>
                <w:sz w:val="24"/>
                <w:szCs w:val="24"/>
                <w:lang w:val="uk-UA"/>
              </w:rPr>
              <w:t>Лекція (2 год.)</w:t>
            </w:r>
          </w:p>
          <w:p w:rsidR="00FD0A87" w:rsidRPr="003F5F43" w:rsidRDefault="004671D6" w:rsidP="00FD0A87">
            <w:pPr>
              <w:pStyle w:val="10"/>
              <w:spacing w:line="240" w:lineRule="auto"/>
              <w:rPr>
                <w:rFonts w:ascii="Times New Roman" w:hAnsi="Times New Roman" w:cs="Times New Roman"/>
                <w:color w:val="000000"/>
                <w:sz w:val="24"/>
                <w:szCs w:val="24"/>
                <w:lang w:val="uk-UA"/>
              </w:rPr>
            </w:pPr>
            <w:r>
              <w:rPr>
                <w:rFonts w:ascii="Times New Roman" w:hAnsi="Times New Roman" w:cs="Times New Roman"/>
                <w:color w:val="000000"/>
                <w:sz w:val="24"/>
                <w:szCs w:val="24"/>
                <w:lang w:val="uk-UA"/>
              </w:rPr>
              <w:t>Практичне заняття (2</w:t>
            </w:r>
            <w:r w:rsidR="00FD0A87" w:rsidRPr="003F5F43">
              <w:rPr>
                <w:rFonts w:ascii="Times New Roman" w:hAnsi="Times New Roman" w:cs="Times New Roman"/>
                <w:color w:val="000000"/>
                <w:sz w:val="24"/>
                <w:szCs w:val="24"/>
                <w:lang w:val="uk-UA"/>
              </w:rPr>
              <w:t> год.)</w:t>
            </w:r>
          </w:p>
          <w:p w:rsidR="00A76A9F" w:rsidRDefault="00FD0A87" w:rsidP="00FD0A87">
            <w:pPr>
              <w:pStyle w:val="10"/>
              <w:spacing w:line="240" w:lineRule="auto"/>
              <w:jc w:val="both"/>
              <w:rPr>
                <w:rFonts w:ascii="Times New Roman" w:hAnsi="Times New Roman" w:cs="Times New Roman"/>
                <w:color w:val="000000"/>
                <w:sz w:val="24"/>
                <w:szCs w:val="24"/>
                <w:lang w:val="uk-UA"/>
              </w:rPr>
            </w:pPr>
            <w:r w:rsidRPr="003F5F43">
              <w:rPr>
                <w:rFonts w:ascii="Times New Roman" w:hAnsi="Times New Roman" w:cs="Times New Roman"/>
                <w:color w:val="000000"/>
                <w:sz w:val="24"/>
                <w:szCs w:val="24"/>
                <w:lang w:val="uk-UA"/>
              </w:rPr>
              <w:t>Самостійна робота (</w:t>
            </w:r>
            <w:r>
              <w:rPr>
                <w:rFonts w:ascii="Times New Roman" w:hAnsi="Times New Roman" w:cs="Times New Roman"/>
                <w:color w:val="000000"/>
                <w:sz w:val="24"/>
                <w:szCs w:val="24"/>
                <w:lang w:val="uk-UA"/>
              </w:rPr>
              <w:t>8</w:t>
            </w:r>
            <w:r w:rsidRPr="003F5F43">
              <w:rPr>
                <w:rFonts w:ascii="Times New Roman" w:hAnsi="Times New Roman" w:cs="Times New Roman"/>
                <w:color w:val="000000"/>
                <w:sz w:val="24"/>
                <w:szCs w:val="24"/>
                <w:lang w:val="uk-UA"/>
              </w:rPr>
              <w:t> год.)</w:t>
            </w:r>
          </w:p>
        </w:tc>
        <w:tc>
          <w:tcPr>
            <w:tcW w:w="1440" w:type="dxa"/>
            <w:vAlign w:val="center"/>
          </w:tcPr>
          <w:p w:rsidR="00A76A9F" w:rsidRDefault="00A76A9F" w:rsidP="007F3C73">
            <w:pPr>
              <w:pStyle w:val="10"/>
              <w:spacing w:line="240" w:lineRule="auto"/>
              <w:jc w:val="center"/>
              <w:rPr>
                <w:rFonts w:ascii="Times New Roman" w:hAnsi="Times New Roman" w:cs="Times New Roman"/>
                <w:sz w:val="24"/>
                <w:szCs w:val="24"/>
                <w:lang w:val="uk-UA"/>
              </w:rPr>
            </w:pPr>
          </w:p>
        </w:tc>
        <w:tc>
          <w:tcPr>
            <w:tcW w:w="1440" w:type="dxa"/>
            <w:vAlign w:val="center"/>
          </w:tcPr>
          <w:p w:rsidR="00A76A9F" w:rsidRPr="003F5F43" w:rsidRDefault="00A76A9F" w:rsidP="007F3C73">
            <w:pPr>
              <w:pStyle w:val="10"/>
              <w:spacing w:line="240" w:lineRule="auto"/>
              <w:jc w:val="center"/>
              <w:rPr>
                <w:rFonts w:ascii="Times New Roman" w:hAnsi="Times New Roman" w:cs="Times New Roman"/>
                <w:sz w:val="24"/>
                <w:szCs w:val="24"/>
                <w:lang w:val="uk-UA"/>
              </w:rPr>
            </w:pPr>
          </w:p>
        </w:tc>
        <w:tc>
          <w:tcPr>
            <w:tcW w:w="1260" w:type="dxa"/>
            <w:vAlign w:val="center"/>
          </w:tcPr>
          <w:p w:rsidR="00A76A9F" w:rsidRPr="003F5F43" w:rsidRDefault="00A76A9F" w:rsidP="007F3C73">
            <w:pPr>
              <w:pStyle w:val="10"/>
              <w:spacing w:line="240" w:lineRule="auto"/>
              <w:jc w:val="center"/>
              <w:rPr>
                <w:rFonts w:ascii="Times New Roman" w:hAnsi="Times New Roman" w:cs="Times New Roman"/>
                <w:sz w:val="24"/>
                <w:szCs w:val="24"/>
                <w:lang w:val="uk-UA"/>
              </w:rPr>
            </w:pPr>
          </w:p>
        </w:tc>
        <w:tc>
          <w:tcPr>
            <w:tcW w:w="2355" w:type="dxa"/>
            <w:vAlign w:val="center"/>
          </w:tcPr>
          <w:p w:rsidR="00A76A9F" w:rsidRDefault="00F32FC9" w:rsidP="007F3C73">
            <w:pPr>
              <w:pStyle w:val="10"/>
              <w:spacing w:line="240" w:lineRule="auto"/>
              <w:jc w:val="both"/>
              <w:rPr>
                <w:rFonts w:ascii="Times New Roman" w:hAnsi="Times New Roman" w:cs="Times New Roman"/>
                <w:sz w:val="24"/>
                <w:szCs w:val="24"/>
                <w:lang w:val="uk-UA"/>
              </w:rPr>
            </w:pPr>
            <w:r w:rsidRPr="003F5F43">
              <w:rPr>
                <w:rFonts w:ascii="Times New Roman" w:hAnsi="Times New Roman" w:cs="Times New Roman"/>
                <w:sz w:val="24"/>
                <w:szCs w:val="24"/>
                <w:lang w:val="uk-UA"/>
              </w:rPr>
              <w:t xml:space="preserve">впродовж </w:t>
            </w:r>
            <w:r>
              <w:rPr>
                <w:rFonts w:ascii="Times New Roman" w:hAnsi="Times New Roman" w:cs="Times New Roman"/>
                <w:sz w:val="24"/>
                <w:szCs w:val="24"/>
                <w:lang w:val="uk-UA"/>
              </w:rPr>
              <w:t>сьомого</w:t>
            </w:r>
            <w:r w:rsidRPr="003F5F43">
              <w:rPr>
                <w:rFonts w:ascii="Times New Roman" w:hAnsi="Times New Roman" w:cs="Times New Roman"/>
                <w:sz w:val="24"/>
                <w:szCs w:val="24"/>
                <w:lang w:val="uk-UA"/>
              </w:rPr>
              <w:t xml:space="preserve"> навчального семестру (</w:t>
            </w:r>
            <w:r w:rsidR="009816AB">
              <w:rPr>
                <w:rFonts w:ascii="Times New Roman" w:hAnsi="Times New Roman" w:cs="Times New Roman"/>
                <w:sz w:val="24"/>
                <w:szCs w:val="24"/>
                <w:lang w:val="uk-UA"/>
              </w:rPr>
              <w:t>друг</w:t>
            </w:r>
            <w:r w:rsidR="009816AB" w:rsidRPr="003F5F43">
              <w:rPr>
                <w:rFonts w:ascii="Times New Roman" w:hAnsi="Times New Roman" w:cs="Times New Roman"/>
                <w:sz w:val="24"/>
                <w:szCs w:val="24"/>
                <w:lang w:val="uk-UA"/>
              </w:rPr>
              <w:t>ий</w:t>
            </w:r>
            <w:r w:rsidRPr="003F5F43">
              <w:rPr>
                <w:rFonts w:ascii="Times New Roman" w:hAnsi="Times New Roman" w:cs="Times New Roman"/>
                <w:sz w:val="24"/>
                <w:szCs w:val="24"/>
                <w:lang w:val="uk-UA"/>
              </w:rPr>
              <w:t xml:space="preserve"> періодичний контроль)</w:t>
            </w:r>
          </w:p>
        </w:tc>
      </w:tr>
    </w:tbl>
    <w:p w:rsidR="003F5F43" w:rsidRPr="003F5F43" w:rsidRDefault="003F5F43" w:rsidP="00443A93">
      <w:pPr>
        <w:jc w:val="center"/>
        <w:rPr>
          <w:rFonts w:ascii="Times New Roman" w:hAnsi="Times New Roman" w:cs="Times New Roman"/>
          <w:b/>
          <w:caps/>
          <w:color w:val="000000"/>
          <w:sz w:val="24"/>
          <w:szCs w:val="24"/>
        </w:rPr>
      </w:pPr>
    </w:p>
    <w:p w:rsidR="00DC79BC" w:rsidRPr="003F5F43" w:rsidRDefault="00F05837" w:rsidP="00443A93">
      <w:pPr>
        <w:jc w:val="center"/>
        <w:rPr>
          <w:rFonts w:ascii="Times New Roman" w:hAnsi="Times New Roman" w:cs="Times New Roman"/>
          <w:b/>
          <w:caps/>
          <w:color w:val="000000"/>
          <w:sz w:val="24"/>
          <w:szCs w:val="24"/>
        </w:rPr>
      </w:pPr>
      <w:r>
        <w:rPr>
          <w:rFonts w:ascii="Times New Roman" w:hAnsi="Times New Roman" w:cs="Times New Roman"/>
          <w:b/>
          <w:caps/>
          <w:color w:val="000000"/>
          <w:sz w:val="24"/>
          <w:szCs w:val="24"/>
        </w:rPr>
        <w:t>7. 2</w:t>
      </w:r>
      <w:r w:rsidR="00A01C4C" w:rsidRPr="003F5F43">
        <w:rPr>
          <w:rFonts w:ascii="Times New Roman" w:hAnsi="Times New Roman" w:cs="Times New Roman"/>
          <w:b/>
          <w:caps/>
          <w:color w:val="000000"/>
          <w:sz w:val="24"/>
          <w:szCs w:val="24"/>
        </w:rPr>
        <w:t xml:space="preserve"> </w:t>
      </w:r>
      <w:r w:rsidR="00DC79BC" w:rsidRPr="003F5F43">
        <w:rPr>
          <w:rFonts w:ascii="Times New Roman" w:hAnsi="Times New Roman" w:cs="Times New Roman"/>
          <w:b/>
          <w:caps/>
          <w:color w:val="000000"/>
          <w:sz w:val="24"/>
          <w:szCs w:val="24"/>
        </w:rPr>
        <w:t>Схема курсу (лекційний блок)</w:t>
      </w:r>
    </w:p>
    <w:p w:rsidR="00DC79BC" w:rsidRPr="00A004FE" w:rsidRDefault="00DC79BC" w:rsidP="00F05837">
      <w:pPr>
        <w:jc w:val="both"/>
        <w:rPr>
          <w:rFonts w:ascii="Times New Roman" w:hAnsi="Times New Roman" w:cs="Times New Roman"/>
          <w:caps/>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508"/>
        <w:gridCol w:w="9100"/>
      </w:tblGrid>
      <w:tr w:rsidR="00DC79BC" w:rsidRPr="005C3381" w:rsidTr="005C3381">
        <w:tc>
          <w:tcPr>
            <w:tcW w:w="5508" w:type="dxa"/>
            <w:shd w:val="clear" w:color="auto" w:fill="auto"/>
          </w:tcPr>
          <w:p w:rsidR="00DC79BC" w:rsidRPr="005C3381" w:rsidRDefault="00DC79BC" w:rsidP="005C3381">
            <w:pPr>
              <w:jc w:val="center"/>
              <w:rPr>
                <w:rFonts w:ascii="Times New Roman" w:hAnsi="Times New Roman" w:cs="Times New Roman"/>
                <w:b/>
                <w:color w:val="000000"/>
                <w:sz w:val="24"/>
                <w:szCs w:val="24"/>
              </w:rPr>
            </w:pPr>
            <w:r w:rsidRPr="005C3381">
              <w:rPr>
                <w:rFonts w:ascii="Times New Roman" w:hAnsi="Times New Roman" w:cs="Times New Roman"/>
                <w:b/>
                <w:color w:val="000000"/>
                <w:sz w:val="24"/>
                <w:szCs w:val="24"/>
              </w:rPr>
              <w:t xml:space="preserve">Тема лекції </w:t>
            </w:r>
          </w:p>
        </w:tc>
        <w:tc>
          <w:tcPr>
            <w:tcW w:w="9100" w:type="dxa"/>
            <w:shd w:val="clear" w:color="auto" w:fill="auto"/>
          </w:tcPr>
          <w:p w:rsidR="00DC79BC" w:rsidRPr="005C3381" w:rsidRDefault="00DC79BC" w:rsidP="005C3381">
            <w:pPr>
              <w:jc w:val="center"/>
              <w:rPr>
                <w:rFonts w:ascii="Times New Roman" w:hAnsi="Times New Roman" w:cs="Times New Roman"/>
                <w:b/>
                <w:color w:val="000000"/>
                <w:sz w:val="24"/>
                <w:szCs w:val="24"/>
              </w:rPr>
            </w:pPr>
            <w:r w:rsidRPr="005C3381">
              <w:rPr>
                <w:rFonts w:ascii="Times New Roman" w:hAnsi="Times New Roman" w:cs="Times New Roman"/>
                <w:b/>
                <w:color w:val="000000"/>
                <w:sz w:val="24"/>
                <w:szCs w:val="24"/>
              </w:rPr>
              <w:t>Зміст лекції</w:t>
            </w:r>
          </w:p>
        </w:tc>
      </w:tr>
      <w:tr w:rsidR="00DC79BC" w:rsidRPr="005C3381" w:rsidTr="005C3381">
        <w:tc>
          <w:tcPr>
            <w:tcW w:w="5508" w:type="dxa"/>
            <w:shd w:val="clear" w:color="auto" w:fill="auto"/>
            <w:vAlign w:val="center"/>
          </w:tcPr>
          <w:p w:rsidR="00DC79BC" w:rsidRPr="005C3381" w:rsidRDefault="00BF3C09" w:rsidP="005C3381">
            <w:pPr>
              <w:shd w:val="clear" w:color="auto" w:fill="FFFFFF"/>
              <w:rPr>
                <w:rFonts w:ascii="Times New Roman" w:hAnsi="Times New Roman" w:cs="Times New Roman"/>
                <w:sz w:val="24"/>
                <w:szCs w:val="24"/>
              </w:rPr>
            </w:pPr>
            <w:r w:rsidRPr="00BF3C09">
              <w:rPr>
                <w:rFonts w:ascii="Times New Roman" w:hAnsi="Times New Roman" w:cs="Times New Roman"/>
                <w:b/>
                <w:bCs/>
                <w:sz w:val="24"/>
                <w:szCs w:val="24"/>
                <w:lang w:eastAsia="ar-SA"/>
              </w:rPr>
              <w:t xml:space="preserve">Тема 1. </w:t>
            </w:r>
            <w:r w:rsidRPr="00BF3C09">
              <w:rPr>
                <w:rFonts w:ascii="Times New Roman" w:hAnsi="Times New Roman" w:cs="Times New Roman"/>
                <w:bCs/>
                <w:sz w:val="24"/>
                <w:szCs w:val="24"/>
                <w:lang w:eastAsia="ar-SA"/>
              </w:rPr>
              <w:t>Граматика</w:t>
            </w:r>
            <w:r w:rsidRPr="00BF3C09">
              <w:rPr>
                <w:rFonts w:ascii="Times New Roman" w:hAnsi="Times New Roman" w:cs="Times New Roman"/>
                <w:sz w:val="24"/>
                <w:szCs w:val="24"/>
              </w:rPr>
              <w:t xml:space="preserve"> </w:t>
            </w:r>
          </w:p>
        </w:tc>
        <w:tc>
          <w:tcPr>
            <w:tcW w:w="9100" w:type="dxa"/>
            <w:shd w:val="clear" w:color="auto" w:fill="auto"/>
          </w:tcPr>
          <w:p w:rsidR="00DC79BC" w:rsidRPr="005C3381" w:rsidRDefault="00BF3C09" w:rsidP="005C3381">
            <w:pPr>
              <w:jc w:val="both"/>
              <w:rPr>
                <w:rFonts w:ascii="Times New Roman" w:hAnsi="Times New Roman" w:cs="Times New Roman"/>
                <w:caps/>
                <w:color w:val="000000"/>
                <w:sz w:val="24"/>
                <w:szCs w:val="24"/>
              </w:rPr>
            </w:pPr>
            <w:r w:rsidRPr="00BF3C09">
              <w:rPr>
                <w:rFonts w:ascii="Times New Roman" w:hAnsi="Times New Roman" w:cs="Times New Roman"/>
                <w:sz w:val="24"/>
                <w:szCs w:val="24"/>
                <w:lang w:eastAsia="ar-SA"/>
              </w:rPr>
              <w:t xml:space="preserve">Граматика сучасної української літературної мови як учення про її морфологічну та синтаксичну будову. Морфологія та синтаксис як розділи граматики. Основні граматичні поняття: граматичне значення, граматична форма, граматична категорія, граматичне значення слова у його відношенні до лексичного. Способи вираження граматичного значення слова граматичною формою слова. Синтетичні й аналітичні форми слів. Граматичні категорії. Системи граматичних категорій у сучасній </w:t>
            </w:r>
            <w:r w:rsidRPr="00BF3C09">
              <w:rPr>
                <w:rFonts w:ascii="Times New Roman" w:hAnsi="Times New Roman" w:cs="Times New Roman"/>
                <w:sz w:val="24"/>
                <w:szCs w:val="24"/>
                <w:lang w:eastAsia="ar-SA"/>
              </w:rPr>
              <w:lastRenderedPageBreak/>
              <w:t>українській літературній мові. Морфологічні, синтаксичні та лексико-граматичні категорії. Поняття грамеми.</w:t>
            </w:r>
          </w:p>
        </w:tc>
      </w:tr>
      <w:tr w:rsidR="004C0B86" w:rsidRPr="005C3381" w:rsidTr="005C3381">
        <w:tc>
          <w:tcPr>
            <w:tcW w:w="5508" w:type="dxa"/>
            <w:shd w:val="clear" w:color="auto" w:fill="auto"/>
            <w:vAlign w:val="center"/>
          </w:tcPr>
          <w:p w:rsidR="004C0B86" w:rsidRPr="00BF3C09" w:rsidRDefault="004C0B86" w:rsidP="005C3381">
            <w:pPr>
              <w:shd w:val="clear" w:color="auto" w:fill="FFFFFF"/>
              <w:rPr>
                <w:rFonts w:ascii="Times New Roman" w:hAnsi="Times New Roman" w:cs="Times New Roman"/>
                <w:b/>
                <w:bCs/>
                <w:sz w:val="24"/>
                <w:szCs w:val="24"/>
                <w:lang w:eastAsia="ar-SA"/>
              </w:rPr>
            </w:pPr>
            <w:r w:rsidRPr="004C0B86">
              <w:rPr>
                <w:rFonts w:ascii="Times New Roman" w:hAnsi="Times New Roman" w:cs="Times New Roman"/>
                <w:b/>
                <w:sz w:val="24"/>
                <w:szCs w:val="28"/>
                <w:lang w:eastAsia="ru-RU"/>
              </w:rPr>
              <w:lastRenderedPageBreak/>
              <w:t xml:space="preserve">Тема 2. </w:t>
            </w:r>
            <w:r w:rsidRPr="004C0B86">
              <w:rPr>
                <w:rFonts w:ascii="Times New Roman" w:hAnsi="Times New Roman" w:cs="Times New Roman"/>
                <w:sz w:val="24"/>
                <w:szCs w:val="24"/>
                <w:lang w:eastAsia="ar-SA"/>
              </w:rPr>
              <w:t>Морфологія як розділ граматики</w:t>
            </w:r>
          </w:p>
        </w:tc>
        <w:tc>
          <w:tcPr>
            <w:tcW w:w="9100" w:type="dxa"/>
            <w:shd w:val="clear" w:color="auto" w:fill="auto"/>
          </w:tcPr>
          <w:p w:rsidR="004C0B86" w:rsidRPr="00BF3C09" w:rsidRDefault="004C0B86" w:rsidP="005C3381">
            <w:pPr>
              <w:jc w:val="both"/>
              <w:rPr>
                <w:rFonts w:ascii="Times New Roman" w:hAnsi="Times New Roman" w:cs="Times New Roman"/>
                <w:sz w:val="24"/>
                <w:szCs w:val="24"/>
                <w:lang w:eastAsia="ar-SA"/>
              </w:rPr>
            </w:pPr>
            <w:r w:rsidRPr="004C0B86">
              <w:rPr>
                <w:rFonts w:ascii="Times New Roman" w:hAnsi="Times New Roman" w:cs="Times New Roman"/>
                <w:sz w:val="24"/>
                <w:szCs w:val="24"/>
                <w:lang w:eastAsia="ar-SA"/>
              </w:rPr>
              <w:t xml:space="preserve">Морфологія як граматичне вчення про систему форм слова та засоби їх вираження. Поняття про словоформу. Взаємозв’язок між словом і словоформою. Частини мови та принципи їх виділення в українській мові. Повнозначні та службові частини мови. Проблема займенникових слів, </w:t>
            </w:r>
            <w:proofErr w:type="spellStart"/>
            <w:r w:rsidRPr="004C0B86">
              <w:rPr>
                <w:rFonts w:ascii="Times New Roman" w:hAnsi="Times New Roman" w:cs="Times New Roman"/>
                <w:sz w:val="24"/>
                <w:szCs w:val="24"/>
                <w:lang w:eastAsia="ar-SA"/>
              </w:rPr>
              <w:t>нечастиномовні</w:t>
            </w:r>
            <w:proofErr w:type="spellEnd"/>
            <w:r w:rsidRPr="004C0B86">
              <w:rPr>
                <w:rFonts w:ascii="Times New Roman" w:hAnsi="Times New Roman" w:cs="Times New Roman"/>
                <w:sz w:val="24"/>
                <w:szCs w:val="24"/>
                <w:lang w:eastAsia="ar-SA"/>
              </w:rPr>
              <w:t xml:space="preserve"> слова-морфеми і слова-речення, ступені й різновиди </w:t>
            </w:r>
            <w:proofErr w:type="spellStart"/>
            <w:r w:rsidRPr="004C0B86">
              <w:rPr>
                <w:rFonts w:ascii="Times New Roman" w:hAnsi="Times New Roman" w:cs="Times New Roman"/>
                <w:sz w:val="24"/>
                <w:szCs w:val="24"/>
                <w:lang w:eastAsia="ar-SA"/>
              </w:rPr>
              <w:t>взаємопереходу</w:t>
            </w:r>
            <w:proofErr w:type="spellEnd"/>
            <w:r w:rsidRPr="004C0B86">
              <w:rPr>
                <w:rFonts w:ascii="Times New Roman" w:hAnsi="Times New Roman" w:cs="Times New Roman"/>
                <w:sz w:val="24"/>
                <w:szCs w:val="24"/>
                <w:lang w:eastAsia="ar-SA"/>
              </w:rPr>
              <w:t xml:space="preserve"> частин мови.</w:t>
            </w:r>
          </w:p>
        </w:tc>
      </w:tr>
      <w:tr w:rsidR="00A364DE" w:rsidRPr="005C3381" w:rsidTr="005C3381">
        <w:tc>
          <w:tcPr>
            <w:tcW w:w="5508" w:type="dxa"/>
            <w:shd w:val="clear" w:color="auto" w:fill="auto"/>
            <w:vAlign w:val="center"/>
          </w:tcPr>
          <w:p w:rsidR="00A364DE" w:rsidRPr="005C3381" w:rsidRDefault="008769A7" w:rsidP="005C3381">
            <w:pPr>
              <w:pStyle w:val="a3"/>
              <w:snapToGrid w:val="0"/>
              <w:spacing w:before="0" w:beforeAutospacing="0" w:after="0" w:afterAutospacing="0"/>
              <w:jc w:val="both"/>
              <w:rPr>
                <w:color w:val="333333"/>
                <w:lang w:val="uk-UA"/>
              </w:rPr>
            </w:pPr>
            <w:r w:rsidRPr="008769A7">
              <w:rPr>
                <w:b/>
                <w:szCs w:val="28"/>
                <w:lang w:val="uk-UA"/>
              </w:rPr>
              <w:t xml:space="preserve">Тема 3. </w:t>
            </w:r>
            <w:r w:rsidRPr="008769A7">
              <w:rPr>
                <w:lang w:val="uk-UA" w:eastAsia="ar-SA"/>
              </w:rPr>
              <w:t>Іменник як частина мови</w:t>
            </w:r>
          </w:p>
        </w:tc>
        <w:tc>
          <w:tcPr>
            <w:tcW w:w="9100" w:type="dxa"/>
            <w:shd w:val="clear" w:color="auto" w:fill="auto"/>
          </w:tcPr>
          <w:p w:rsidR="008769A7" w:rsidRPr="008769A7" w:rsidRDefault="008769A7" w:rsidP="008769A7">
            <w:pPr>
              <w:overflowPunct w:val="0"/>
              <w:autoSpaceDE w:val="0"/>
              <w:autoSpaceDN w:val="0"/>
              <w:adjustRightInd w:val="0"/>
              <w:jc w:val="both"/>
              <w:textAlignment w:val="baseline"/>
              <w:rPr>
                <w:rFonts w:ascii="Times New Roman" w:hAnsi="Times New Roman" w:cs="Times New Roman"/>
                <w:sz w:val="24"/>
                <w:szCs w:val="24"/>
                <w:lang w:eastAsia="ar-SA"/>
              </w:rPr>
            </w:pPr>
            <w:r w:rsidRPr="008769A7">
              <w:rPr>
                <w:rFonts w:ascii="Times New Roman" w:hAnsi="Times New Roman" w:cs="Times New Roman"/>
                <w:sz w:val="24"/>
                <w:szCs w:val="24"/>
                <w:lang w:eastAsia="ar-SA"/>
              </w:rPr>
              <w:t xml:space="preserve">Семантико-граматичні ознаки його виділення. Лексико-граматичні розряди іменників: іменники власні та загальні назви, </w:t>
            </w:r>
            <w:proofErr w:type="spellStart"/>
            <w:r w:rsidRPr="008769A7">
              <w:rPr>
                <w:rFonts w:ascii="Times New Roman" w:hAnsi="Times New Roman" w:cs="Times New Roman"/>
                <w:sz w:val="24"/>
                <w:szCs w:val="24"/>
                <w:lang w:eastAsia="ar-SA"/>
              </w:rPr>
              <w:t>назви</w:t>
            </w:r>
            <w:proofErr w:type="spellEnd"/>
            <w:r w:rsidRPr="008769A7">
              <w:rPr>
                <w:rFonts w:ascii="Times New Roman" w:hAnsi="Times New Roman" w:cs="Times New Roman"/>
                <w:sz w:val="24"/>
                <w:szCs w:val="24"/>
                <w:lang w:eastAsia="ar-SA"/>
              </w:rPr>
              <w:t xml:space="preserve"> істот і неістот, конкретні, абстрактні та збірні іменники, </w:t>
            </w:r>
            <w:proofErr w:type="spellStart"/>
            <w:r w:rsidRPr="008769A7">
              <w:rPr>
                <w:rFonts w:ascii="Times New Roman" w:hAnsi="Times New Roman" w:cs="Times New Roman"/>
                <w:sz w:val="24"/>
                <w:szCs w:val="24"/>
                <w:lang w:eastAsia="ar-SA"/>
              </w:rPr>
              <w:t>іменники</w:t>
            </w:r>
            <w:proofErr w:type="spellEnd"/>
            <w:r w:rsidRPr="008769A7">
              <w:rPr>
                <w:rFonts w:ascii="Times New Roman" w:hAnsi="Times New Roman" w:cs="Times New Roman"/>
                <w:sz w:val="24"/>
                <w:szCs w:val="24"/>
                <w:lang w:eastAsia="ar-SA"/>
              </w:rPr>
              <w:t xml:space="preserve"> з речовинним значенням. Перехід іменників одного розряду до іншого.</w:t>
            </w:r>
          </w:p>
          <w:p w:rsidR="008769A7" w:rsidRPr="008769A7" w:rsidRDefault="008769A7" w:rsidP="008769A7">
            <w:pPr>
              <w:overflowPunct w:val="0"/>
              <w:autoSpaceDE w:val="0"/>
              <w:autoSpaceDN w:val="0"/>
              <w:adjustRightInd w:val="0"/>
              <w:jc w:val="both"/>
              <w:textAlignment w:val="baseline"/>
              <w:rPr>
                <w:rFonts w:ascii="Times New Roman" w:hAnsi="Times New Roman" w:cs="Times New Roman"/>
                <w:sz w:val="24"/>
                <w:szCs w:val="24"/>
                <w:lang w:eastAsia="ar-SA"/>
              </w:rPr>
            </w:pPr>
            <w:r w:rsidRPr="008769A7">
              <w:rPr>
                <w:rFonts w:ascii="Times New Roman" w:hAnsi="Times New Roman" w:cs="Times New Roman"/>
                <w:sz w:val="24"/>
                <w:szCs w:val="24"/>
                <w:lang w:eastAsia="ar-SA"/>
              </w:rPr>
              <w:t>Граматичні категорії іменника. Категорія роду, її значення, морфологічне, синтаксичне та лексичне вираження. Формально-граматичні та значеннєві принципи розподілу іменників за родами. Іменники спільного та подвійного роду. Хитання в роді іменників. Категорія числа, її значення та граматичні засоби вираження. Іменники, що мають форму тільки однини або форму тільки множини. Категорія збірності й одиничності. Залишки форм двоїни.</w:t>
            </w:r>
          </w:p>
          <w:p w:rsidR="00A364DE" w:rsidRPr="005C3381" w:rsidRDefault="008769A7" w:rsidP="008769A7">
            <w:pPr>
              <w:jc w:val="both"/>
              <w:rPr>
                <w:rFonts w:ascii="Times New Roman" w:hAnsi="Times New Roman" w:cs="Times New Roman"/>
                <w:caps/>
                <w:color w:val="000000"/>
                <w:sz w:val="24"/>
                <w:szCs w:val="24"/>
              </w:rPr>
            </w:pPr>
            <w:r w:rsidRPr="008769A7">
              <w:rPr>
                <w:rFonts w:ascii="Times New Roman" w:hAnsi="Times New Roman" w:cs="Times New Roman"/>
                <w:sz w:val="24"/>
                <w:szCs w:val="24"/>
                <w:lang w:eastAsia="ar-SA"/>
              </w:rPr>
              <w:t>Категорія відмінка. Відмінкова система сучасної української літературної мови. Кличний відмінок у парадигмі іменника. Основні значення відмінків.</w:t>
            </w:r>
          </w:p>
        </w:tc>
      </w:tr>
      <w:tr w:rsidR="00A364DE" w:rsidRPr="005C3381" w:rsidTr="005C3381">
        <w:tc>
          <w:tcPr>
            <w:tcW w:w="5508" w:type="dxa"/>
            <w:shd w:val="clear" w:color="auto" w:fill="auto"/>
            <w:vAlign w:val="center"/>
          </w:tcPr>
          <w:p w:rsidR="00A364DE" w:rsidRPr="005C3381" w:rsidRDefault="006670F2" w:rsidP="005C3381">
            <w:pPr>
              <w:shd w:val="clear" w:color="auto" w:fill="FFFFFF"/>
              <w:jc w:val="both"/>
              <w:rPr>
                <w:rFonts w:ascii="Times New Roman" w:hAnsi="Times New Roman" w:cs="Times New Roman"/>
                <w:sz w:val="24"/>
                <w:szCs w:val="24"/>
              </w:rPr>
            </w:pPr>
            <w:r w:rsidRPr="006670F2">
              <w:rPr>
                <w:rFonts w:ascii="Times New Roman" w:hAnsi="Times New Roman" w:cs="Times New Roman"/>
                <w:b/>
                <w:sz w:val="24"/>
                <w:szCs w:val="24"/>
                <w:lang w:eastAsia="ar-SA"/>
              </w:rPr>
              <w:t xml:space="preserve">Тема 4. </w:t>
            </w:r>
            <w:r w:rsidRPr="006670F2">
              <w:rPr>
                <w:rFonts w:ascii="Times New Roman" w:hAnsi="Times New Roman" w:cs="Times New Roman"/>
                <w:sz w:val="24"/>
                <w:szCs w:val="24"/>
                <w:lang w:eastAsia="ar-SA"/>
              </w:rPr>
              <w:t>Прикметник як частина мови</w:t>
            </w:r>
          </w:p>
        </w:tc>
        <w:tc>
          <w:tcPr>
            <w:tcW w:w="9100" w:type="dxa"/>
            <w:shd w:val="clear" w:color="auto" w:fill="auto"/>
          </w:tcPr>
          <w:p w:rsidR="00A364DE" w:rsidRPr="005C3381" w:rsidRDefault="006670F2" w:rsidP="005C3381">
            <w:pPr>
              <w:jc w:val="both"/>
              <w:rPr>
                <w:rFonts w:ascii="Times New Roman" w:hAnsi="Times New Roman" w:cs="Times New Roman"/>
                <w:caps/>
                <w:color w:val="000000"/>
                <w:sz w:val="24"/>
                <w:szCs w:val="24"/>
              </w:rPr>
            </w:pPr>
            <w:r w:rsidRPr="006670F2">
              <w:rPr>
                <w:rFonts w:ascii="Times New Roman" w:hAnsi="Times New Roman" w:cs="Times New Roman"/>
                <w:sz w:val="24"/>
                <w:szCs w:val="24"/>
                <w:lang w:eastAsia="ar-SA"/>
              </w:rPr>
              <w:t>Поняття про прикметник як частину мови. Специфіка граматичних категорій прикметника. Лексико-граматичні розряди прикметників: якісні, відносні, присвійні. Питання про порядкові прикметники. Перехід відносних прикметників у якісні, присвійних ‒ у відносні та якісні. Короткі та повні форми прикметників. Стягнені та нестягнені форми повних прикметників. Ступені порівняння якісних прикметників. Творення та значення вищого й найвищого ступенів порівняння. Аналітичні форми ступенів порівняння. Перехід прикметників у іменники.</w:t>
            </w:r>
          </w:p>
        </w:tc>
      </w:tr>
      <w:tr w:rsidR="00A364DE" w:rsidRPr="005C3381" w:rsidTr="005C3381">
        <w:tc>
          <w:tcPr>
            <w:tcW w:w="5508" w:type="dxa"/>
            <w:shd w:val="clear" w:color="auto" w:fill="auto"/>
            <w:vAlign w:val="center"/>
          </w:tcPr>
          <w:p w:rsidR="00A364DE" w:rsidRPr="005C3381" w:rsidRDefault="00175492" w:rsidP="005C3381">
            <w:pPr>
              <w:shd w:val="clear" w:color="auto" w:fill="FFFFFF"/>
              <w:jc w:val="both"/>
              <w:rPr>
                <w:rFonts w:ascii="Times New Roman" w:hAnsi="Times New Roman" w:cs="Times New Roman"/>
                <w:sz w:val="24"/>
                <w:szCs w:val="24"/>
              </w:rPr>
            </w:pPr>
            <w:r w:rsidRPr="00175492">
              <w:rPr>
                <w:rFonts w:ascii="Times New Roman" w:hAnsi="Times New Roman" w:cs="Times New Roman"/>
                <w:b/>
                <w:sz w:val="24"/>
                <w:szCs w:val="24"/>
                <w:lang w:eastAsia="ar-SA"/>
              </w:rPr>
              <w:t xml:space="preserve">Тема 5. </w:t>
            </w:r>
            <w:r w:rsidRPr="00175492">
              <w:rPr>
                <w:rFonts w:ascii="Times New Roman" w:hAnsi="Times New Roman" w:cs="Times New Roman"/>
                <w:sz w:val="24"/>
                <w:szCs w:val="24"/>
                <w:lang w:eastAsia="ar-SA"/>
              </w:rPr>
              <w:t>Числівник як частина мови</w:t>
            </w:r>
          </w:p>
        </w:tc>
        <w:tc>
          <w:tcPr>
            <w:tcW w:w="9100" w:type="dxa"/>
            <w:shd w:val="clear" w:color="auto" w:fill="auto"/>
          </w:tcPr>
          <w:p w:rsidR="00A364DE" w:rsidRPr="005C3381" w:rsidRDefault="00175492" w:rsidP="005C3381">
            <w:pPr>
              <w:jc w:val="both"/>
              <w:rPr>
                <w:rFonts w:ascii="Times New Roman" w:hAnsi="Times New Roman" w:cs="Times New Roman"/>
                <w:caps/>
                <w:color w:val="000000"/>
                <w:sz w:val="24"/>
                <w:szCs w:val="24"/>
              </w:rPr>
            </w:pPr>
            <w:r w:rsidRPr="00175492">
              <w:rPr>
                <w:rFonts w:ascii="Times New Roman" w:hAnsi="Times New Roman" w:cs="Times New Roman"/>
                <w:sz w:val="24"/>
                <w:szCs w:val="24"/>
                <w:lang w:eastAsia="ar-SA"/>
              </w:rPr>
              <w:t>Проблема частиномовної природи числівника. Розмежування числівників та інших слів із кількісним значенням. Числівник як частиномовна морфологічна периферія. Специфіка вияву граматичних категорій числівника. Функціональні розряди числівників, особливості їх уживання. Питання про порядкові числівники. Морфологічні групи числівників. Синтаксичні функції числівників</w:t>
            </w:r>
            <w:r>
              <w:rPr>
                <w:rFonts w:ascii="Times New Roman" w:hAnsi="Times New Roman" w:cs="Times New Roman"/>
                <w:sz w:val="24"/>
                <w:szCs w:val="24"/>
                <w:lang w:eastAsia="ar-SA"/>
              </w:rPr>
              <w:t>.</w:t>
            </w:r>
          </w:p>
        </w:tc>
      </w:tr>
      <w:tr w:rsidR="00A364DE" w:rsidRPr="005C3381" w:rsidTr="005C3381">
        <w:tc>
          <w:tcPr>
            <w:tcW w:w="5508" w:type="dxa"/>
            <w:shd w:val="clear" w:color="auto" w:fill="auto"/>
            <w:vAlign w:val="center"/>
          </w:tcPr>
          <w:p w:rsidR="00B36627" w:rsidRPr="00B36627" w:rsidRDefault="00B36627" w:rsidP="00750173">
            <w:pPr>
              <w:rPr>
                <w:rFonts w:ascii="Times New Roman" w:hAnsi="Times New Roman" w:cs="Times New Roman"/>
                <w:sz w:val="24"/>
                <w:szCs w:val="24"/>
                <w:lang w:eastAsia="ar-SA"/>
              </w:rPr>
            </w:pPr>
            <w:r w:rsidRPr="00B36627">
              <w:rPr>
                <w:rFonts w:ascii="Times New Roman" w:hAnsi="Times New Roman" w:cs="Times New Roman"/>
                <w:b/>
                <w:sz w:val="24"/>
                <w:szCs w:val="24"/>
                <w:lang w:eastAsia="ar-SA"/>
              </w:rPr>
              <w:t xml:space="preserve">Тема 6. </w:t>
            </w:r>
            <w:r w:rsidRPr="00B36627">
              <w:rPr>
                <w:rFonts w:ascii="Times New Roman" w:hAnsi="Times New Roman" w:cs="Times New Roman"/>
                <w:sz w:val="24"/>
                <w:szCs w:val="24"/>
                <w:lang w:eastAsia="ar-SA"/>
              </w:rPr>
              <w:t>Займенник як частина мови</w:t>
            </w:r>
          </w:p>
          <w:p w:rsidR="00A364DE" w:rsidRPr="005C3381" w:rsidRDefault="00A364DE" w:rsidP="005C3381">
            <w:pPr>
              <w:shd w:val="clear" w:color="auto" w:fill="FFFFFF"/>
              <w:jc w:val="both"/>
              <w:rPr>
                <w:rFonts w:ascii="Times New Roman" w:hAnsi="Times New Roman" w:cs="Times New Roman"/>
                <w:sz w:val="24"/>
                <w:szCs w:val="24"/>
              </w:rPr>
            </w:pPr>
          </w:p>
        </w:tc>
        <w:tc>
          <w:tcPr>
            <w:tcW w:w="9100" w:type="dxa"/>
            <w:shd w:val="clear" w:color="auto" w:fill="auto"/>
          </w:tcPr>
          <w:p w:rsidR="00A364DE" w:rsidRPr="00DB31CD" w:rsidRDefault="00B36627" w:rsidP="00DB31CD">
            <w:pPr>
              <w:jc w:val="both"/>
              <w:rPr>
                <w:rFonts w:ascii="Times New Roman" w:hAnsi="Times New Roman" w:cs="Times New Roman"/>
                <w:caps/>
                <w:color w:val="000000"/>
                <w:sz w:val="24"/>
                <w:szCs w:val="24"/>
                <w:lang w:val="ru-RU"/>
              </w:rPr>
            </w:pPr>
            <w:r w:rsidRPr="00B36627">
              <w:rPr>
                <w:rFonts w:ascii="Times New Roman" w:hAnsi="Times New Roman" w:cs="Times New Roman"/>
                <w:sz w:val="24"/>
                <w:szCs w:val="24"/>
                <w:lang w:eastAsia="ar-SA"/>
              </w:rPr>
              <w:t xml:space="preserve">Займенникові слова в системі частин мови. Співвідношення займенникових слів за значенням, морфологічними ознаками та синтаксичною роллю в реченні з іншими частинами мови ‒ іменниками, прикметниками, числівниками. Лексико-граматичні розряди займенникових слів. Граматичні категорії займенникових слів, їх відмінювання. Специфічні випадки функціонування займенникових слів. Явище </w:t>
            </w:r>
            <w:proofErr w:type="spellStart"/>
            <w:r w:rsidRPr="00B36627">
              <w:rPr>
                <w:rFonts w:ascii="Times New Roman" w:hAnsi="Times New Roman" w:cs="Times New Roman"/>
                <w:sz w:val="24"/>
                <w:szCs w:val="24"/>
                <w:lang w:eastAsia="ar-SA"/>
              </w:rPr>
              <w:lastRenderedPageBreak/>
              <w:t>прономіналізації</w:t>
            </w:r>
            <w:proofErr w:type="spellEnd"/>
            <w:r w:rsidRPr="00B36627">
              <w:rPr>
                <w:rFonts w:ascii="Times New Roman" w:hAnsi="Times New Roman" w:cs="Times New Roman"/>
                <w:sz w:val="24"/>
                <w:szCs w:val="24"/>
                <w:lang w:eastAsia="ar-SA"/>
              </w:rPr>
              <w:t>. Особливості наголошування займенникових слів. Словотвірні характеристики займенникових слів</w:t>
            </w:r>
            <w:r>
              <w:rPr>
                <w:rFonts w:ascii="Times New Roman" w:hAnsi="Times New Roman" w:cs="Times New Roman"/>
                <w:sz w:val="24"/>
                <w:szCs w:val="24"/>
                <w:lang w:eastAsia="ar-SA"/>
              </w:rPr>
              <w:t>.</w:t>
            </w:r>
          </w:p>
        </w:tc>
      </w:tr>
      <w:tr w:rsidR="00A364DE" w:rsidRPr="005C3381" w:rsidTr="005C3381">
        <w:tc>
          <w:tcPr>
            <w:tcW w:w="5508" w:type="dxa"/>
            <w:shd w:val="clear" w:color="auto" w:fill="auto"/>
            <w:vAlign w:val="center"/>
          </w:tcPr>
          <w:p w:rsidR="00A364DE" w:rsidRPr="00750173" w:rsidRDefault="00750173" w:rsidP="00750173">
            <w:pPr>
              <w:rPr>
                <w:rFonts w:ascii="Times New Roman" w:hAnsi="Times New Roman" w:cs="Times New Roman"/>
                <w:b/>
                <w:sz w:val="24"/>
                <w:szCs w:val="24"/>
                <w:lang w:eastAsia="ar-SA"/>
              </w:rPr>
            </w:pPr>
            <w:r w:rsidRPr="00750173">
              <w:rPr>
                <w:rFonts w:ascii="Times New Roman" w:hAnsi="Times New Roman" w:cs="Times New Roman"/>
                <w:b/>
                <w:sz w:val="24"/>
                <w:szCs w:val="24"/>
                <w:lang w:eastAsia="ar-SA"/>
              </w:rPr>
              <w:lastRenderedPageBreak/>
              <w:t>Тема 7.</w:t>
            </w:r>
            <w:r>
              <w:rPr>
                <w:rFonts w:ascii="Times New Roman" w:hAnsi="Times New Roman" w:cs="Times New Roman"/>
                <w:b/>
                <w:sz w:val="24"/>
                <w:szCs w:val="24"/>
                <w:lang w:eastAsia="ar-SA"/>
              </w:rPr>
              <w:t xml:space="preserve"> </w:t>
            </w:r>
            <w:r w:rsidRPr="00750173">
              <w:rPr>
                <w:rFonts w:ascii="TimesNewRomanPSMT" w:hAnsi="TimesNewRomanPSMT" w:cs="Times New Roman"/>
                <w:color w:val="000000"/>
                <w:sz w:val="24"/>
                <w:szCs w:val="24"/>
                <w:lang w:eastAsia="ar-SA"/>
              </w:rPr>
              <w:t>Дієслово як частина мови</w:t>
            </w:r>
          </w:p>
        </w:tc>
        <w:tc>
          <w:tcPr>
            <w:tcW w:w="9100" w:type="dxa"/>
            <w:shd w:val="clear" w:color="auto" w:fill="auto"/>
          </w:tcPr>
          <w:p w:rsidR="00A364DE" w:rsidRPr="005C3381" w:rsidRDefault="00750173" w:rsidP="004C0B86">
            <w:pPr>
              <w:jc w:val="both"/>
              <w:rPr>
                <w:rFonts w:ascii="Times New Roman" w:hAnsi="Times New Roman" w:cs="Times New Roman"/>
                <w:caps/>
                <w:color w:val="000000"/>
                <w:sz w:val="24"/>
                <w:szCs w:val="24"/>
              </w:rPr>
            </w:pPr>
            <w:r w:rsidRPr="00750173">
              <w:rPr>
                <w:rFonts w:ascii="TimesNewRomanPSMT" w:hAnsi="TimesNewRomanPSMT" w:cs="Times New Roman"/>
                <w:color w:val="000000"/>
                <w:sz w:val="24"/>
                <w:szCs w:val="24"/>
                <w:lang w:eastAsia="ar-SA"/>
              </w:rPr>
              <w:t xml:space="preserve">Поняття про дієслово як частину мови. Система дієслівних утворень у сучасній українській літературній мові. Неозначена форма дієслова. Типи дієслівних основ. Поділ дієслів на класи за співвідношенням з основами інфінітива, теперішнього часу. Поділ дієслів на дієвідміни. Дієслівні категорії. Категорія виду дієслова. Протиставлення форм доконаного та недоконаного виду у видовій парі. Способи творення форм доконаного та недоконаного виду. </w:t>
            </w:r>
            <w:proofErr w:type="spellStart"/>
            <w:r w:rsidRPr="00750173">
              <w:rPr>
                <w:rFonts w:ascii="TimesNewRomanPSMT" w:hAnsi="TimesNewRomanPSMT" w:cs="Times New Roman"/>
                <w:color w:val="000000"/>
                <w:sz w:val="24"/>
                <w:szCs w:val="24"/>
                <w:lang w:eastAsia="ar-SA"/>
              </w:rPr>
              <w:t>Загальнодієслівна</w:t>
            </w:r>
            <w:proofErr w:type="spellEnd"/>
            <w:r w:rsidRPr="00750173">
              <w:rPr>
                <w:rFonts w:ascii="TimesNewRomanPSMT" w:hAnsi="TimesNewRomanPSMT" w:cs="Times New Roman"/>
                <w:color w:val="000000"/>
                <w:sz w:val="24"/>
                <w:szCs w:val="24"/>
                <w:lang w:eastAsia="ar-SA"/>
              </w:rPr>
              <w:t xml:space="preserve"> категорія перехідності/неперехідності дієслова. Перехідні дієслова та засоби їх вираження. Неперехідні дієслова та засоби їх вираження. Категорія стану дієслова та її зв’язок з перехідністю-неперехідністю. Дієслова активного стану, засоби їх вираження. Дієслова пасивного та зворотно-середнього стану. Категорія особи. Безособові дієслова. Дієслова з неповною особовою парадигмою. Категорія часу дієслова. Система дієслівних часів у сучасній українській літературній мові, їх творення та значення. Пряме та переносне вживання часових форм дієслова. Категорія способу дієслова. Дійсний, умовний та наказовий способи, їх творення та значення. Словотвір дієслів. </w:t>
            </w:r>
          </w:p>
        </w:tc>
      </w:tr>
      <w:tr w:rsidR="004C0B86" w:rsidRPr="005C3381" w:rsidTr="005C3381">
        <w:tc>
          <w:tcPr>
            <w:tcW w:w="5508" w:type="dxa"/>
            <w:shd w:val="clear" w:color="auto" w:fill="auto"/>
            <w:vAlign w:val="center"/>
          </w:tcPr>
          <w:p w:rsidR="004C0B86" w:rsidRPr="00750173" w:rsidRDefault="004C0B86" w:rsidP="004C0B86">
            <w:pPr>
              <w:rPr>
                <w:rFonts w:ascii="Times New Roman" w:hAnsi="Times New Roman" w:cs="Times New Roman"/>
                <w:b/>
                <w:sz w:val="24"/>
                <w:szCs w:val="24"/>
                <w:lang w:eastAsia="ar-SA"/>
              </w:rPr>
            </w:pPr>
            <w:r>
              <w:rPr>
                <w:rFonts w:ascii="Times New Roman" w:hAnsi="Times New Roman" w:cs="Times New Roman"/>
                <w:b/>
                <w:sz w:val="24"/>
                <w:szCs w:val="24"/>
                <w:lang w:eastAsia="ar-SA"/>
              </w:rPr>
              <w:t>Тема 8</w:t>
            </w:r>
            <w:r w:rsidRPr="00750173">
              <w:rPr>
                <w:rFonts w:ascii="Times New Roman" w:hAnsi="Times New Roman" w:cs="Times New Roman"/>
                <w:b/>
                <w:sz w:val="24"/>
                <w:szCs w:val="24"/>
                <w:lang w:eastAsia="ar-SA"/>
              </w:rPr>
              <w:t>.</w:t>
            </w:r>
            <w:r>
              <w:rPr>
                <w:rFonts w:ascii="Times New Roman" w:hAnsi="Times New Roman" w:cs="Times New Roman"/>
                <w:b/>
                <w:sz w:val="24"/>
                <w:szCs w:val="24"/>
                <w:lang w:eastAsia="ar-SA"/>
              </w:rPr>
              <w:t xml:space="preserve"> </w:t>
            </w:r>
            <w:r w:rsidRPr="00750173">
              <w:rPr>
                <w:rFonts w:ascii="TimesNewRomanPSMT" w:hAnsi="TimesNewRomanPSMT" w:cs="Times New Roman"/>
                <w:color w:val="000000"/>
                <w:sz w:val="24"/>
                <w:szCs w:val="24"/>
                <w:lang w:eastAsia="ar-SA"/>
              </w:rPr>
              <w:t>Діє</w:t>
            </w:r>
            <w:r>
              <w:rPr>
                <w:rFonts w:ascii="TimesNewRomanPSMT" w:hAnsi="TimesNewRomanPSMT" w:cs="Times New Roman"/>
                <w:color w:val="000000"/>
                <w:sz w:val="24"/>
                <w:szCs w:val="24"/>
                <w:lang w:eastAsia="ar-SA"/>
              </w:rPr>
              <w:t>прикметник</w:t>
            </w:r>
          </w:p>
        </w:tc>
        <w:tc>
          <w:tcPr>
            <w:tcW w:w="9100" w:type="dxa"/>
            <w:shd w:val="clear" w:color="auto" w:fill="auto"/>
          </w:tcPr>
          <w:p w:rsidR="004C0B86" w:rsidRPr="00750173" w:rsidRDefault="004C0B86" w:rsidP="005C3381">
            <w:pPr>
              <w:jc w:val="both"/>
              <w:rPr>
                <w:rFonts w:ascii="TimesNewRomanPSMT" w:hAnsi="TimesNewRomanPSMT" w:cs="Times New Roman"/>
                <w:color w:val="000000"/>
                <w:sz w:val="24"/>
                <w:szCs w:val="24"/>
                <w:lang w:eastAsia="ar-SA"/>
              </w:rPr>
            </w:pPr>
            <w:r w:rsidRPr="00750173">
              <w:rPr>
                <w:rFonts w:ascii="TimesNewRomanPSMT" w:hAnsi="TimesNewRomanPSMT" w:cs="Times New Roman"/>
                <w:color w:val="000000"/>
                <w:sz w:val="24"/>
                <w:szCs w:val="24"/>
                <w:lang w:eastAsia="ar-SA"/>
              </w:rPr>
              <w:t xml:space="preserve">Дієприкметник як проміжний розряд між дієсловом і прикметником. Граматичні категорії дієприкметника. Творення дієприкметників. Активні дієприкметники теперішнього часу, їх значення та вживання. Пасивні дієприкметники минулого часу обох видів. Перехід дієприкметників у іменники та прикметники. Дієслівні форми на </w:t>
            </w:r>
            <w:proofErr w:type="spellStart"/>
            <w:r w:rsidRPr="00750173">
              <w:rPr>
                <w:rFonts w:ascii="TimesNewRomanPSMT" w:hAnsi="TimesNewRomanPSMT" w:cs="Times New Roman"/>
                <w:color w:val="000000"/>
                <w:sz w:val="24"/>
                <w:szCs w:val="24"/>
                <w:lang w:eastAsia="ar-SA"/>
              </w:rPr>
              <w:t>-но</w:t>
            </w:r>
            <w:proofErr w:type="spellEnd"/>
            <w:r w:rsidRPr="00750173">
              <w:rPr>
                <w:rFonts w:ascii="TimesNewRomanPSMT" w:hAnsi="TimesNewRomanPSMT" w:cs="Times New Roman"/>
                <w:color w:val="000000"/>
                <w:sz w:val="24"/>
                <w:szCs w:val="24"/>
                <w:lang w:eastAsia="ar-SA"/>
              </w:rPr>
              <w:t>, -то.</w:t>
            </w:r>
          </w:p>
        </w:tc>
      </w:tr>
      <w:tr w:rsidR="004C0B86" w:rsidRPr="005C3381" w:rsidTr="005C3381">
        <w:tc>
          <w:tcPr>
            <w:tcW w:w="5508" w:type="dxa"/>
            <w:shd w:val="clear" w:color="auto" w:fill="auto"/>
            <w:vAlign w:val="center"/>
          </w:tcPr>
          <w:p w:rsidR="004C0B86" w:rsidRDefault="004C0B86" w:rsidP="004C0B86">
            <w:pPr>
              <w:rPr>
                <w:rFonts w:ascii="Times New Roman" w:hAnsi="Times New Roman" w:cs="Times New Roman"/>
                <w:b/>
                <w:sz w:val="24"/>
                <w:szCs w:val="24"/>
                <w:lang w:eastAsia="ar-SA"/>
              </w:rPr>
            </w:pPr>
            <w:r>
              <w:rPr>
                <w:rFonts w:ascii="Times New Roman" w:hAnsi="Times New Roman" w:cs="Times New Roman"/>
                <w:b/>
                <w:sz w:val="24"/>
                <w:szCs w:val="24"/>
                <w:lang w:eastAsia="ar-SA"/>
              </w:rPr>
              <w:t>Тема 9</w:t>
            </w:r>
            <w:r w:rsidRPr="00750173">
              <w:rPr>
                <w:rFonts w:ascii="Times New Roman" w:hAnsi="Times New Roman" w:cs="Times New Roman"/>
                <w:b/>
                <w:sz w:val="24"/>
                <w:szCs w:val="24"/>
                <w:lang w:eastAsia="ar-SA"/>
              </w:rPr>
              <w:t>.</w:t>
            </w:r>
            <w:r>
              <w:rPr>
                <w:rFonts w:ascii="Times New Roman" w:hAnsi="Times New Roman" w:cs="Times New Roman"/>
                <w:b/>
                <w:sz w:val="24"/>
                <w:szCs w:val="24"/>
                <w:lang w:eastAsia="ar-SA"/>
              </w:rPr>
              <w:t xml:space="preserve"> </w:t>
            </w:r>
            <w:r w:rsidRPr="00750173">
              <w:rPr>
                <w:rFonts w:ascii="TimesNewRomanPSMT" w:hAnsi="TimesNewRomanPSMT" w:cs="Times New Roman"/>
                <w:color w:val="000000"/>
                <w:sz w:val="24"/>
                <w:szCs w:val="24"/>
                <w:lang w:eastAsia="ar-SA"/>
              </w:rPr>
              <w:t>Діє</w:t>
            </w:r>
            <w:r>
              <w:rPr>
                <w:rFonts w:ascii="TimesNewRomanPSMT" w:hAnsi="TimesNewRomanPSMT" w:cs="Times New Roman"/>
                <w:color w:val="000000"/>
                <w:sz w:val="24"/>
                <w:szCs w:val="24"/>
                <w:lang w:eastAsia="ar-SA"/>
              </w:rPr>
              <w:t>прислівник</w:t>
            </w:r>
          </w:p>
        </w:tc>
        <w:tc>
          <w:tcPr>
            <w:tcW w:w="9100" w:type="dxa"/>
            <w:shd w:val="clear" w:color="auto" w:fill="auto"/>
          </w:tcPr>
          <w:p w:rsidR="004C0B86" w:rsidRPr="00750173" w:rsidRDefault="004C0B86" w:rsidP="005C3381">
            <w:pPr>
              <w:jc w:val="both"/>
              <w:rPr>
                <w:rFonts w:ascii="TimesNewRomanPSMT" w:hAnsi="TimesNewRomanPSMT" w:cs="Times New Roman"/>
                <w:color w:val="000000"/>
                <w:sz w:val="24"/>
                <w:szCs w:val="24"/>
                <w:lang w:eastAsia="ar-SA"/>
              </w:rPr>
            </w:pPr>
            <w:r w:rsidRPr="00750173">
              <w:rPr>
                <w:rFonts w:ascii="TimesNewRomanPSMT" w:hAnsi="TimesNewRomanPSMT" w:cs="Times New Roman"/>
                <w:color w:val="000000"/>
                <w:sz w:val="24"/>
                <w:szCs w:val="24"/>
                <w:lang w:eastAsia="ar-SA"/>
              </w:rPr>
              <w:t>Дієприслівник як проміжний розряд між дієсловом і прислівником. Дієслівні та прислівникові характеристики дієприслівника. Значення дієприслівників доконаного та недоконаного видів. Творення та синтаксична роль дієприслівників. Перехід дієприслівників у прислівники та прийменники.</w:t>
            </w:r>
            <w:r>
              <w:rPr>
                <w:rFonts w:ascii="TimesNewRomanPSMT" w:hAnsi="TimesNewRomanPSMT" w:cs="Times New Roman"/>
                <w:color w:val="000000"/>
                <w:sz w:val="24"/>
                <w:szCs w:val="24"/>
                <w:lang w:eastAsia="ar-SA"/>
              </w:rPr>
              <w:t>.</w:t>
            </w:r>
          </w:p>
        </w:tc>
      </w:tr>
      <w:tr w:rsidR="00A364DE" w:rsidRPr="005C3381" w:rsidTr="005C3381">
        <w:tc>
          <w:tcPr>
            <w:tcW w:w="5508" w:type="dxa"/>
            <w:shd w:val="clear" w:color="auto" w:fill="auto"/>
            <w:vAlign w:val="center"/>
          </w:tcPr>
          <w:p w:rsidR="00A364DE" w:rsidRPr="005C3381" w:rsidRDefault="004C0B86" w:rsidP="005C3381">
            <w:pPr>
              <w:shd w:val="clear" w:color="auto" w:fill="FFFFFF"/>
              <w:jc w:val="both"/>
              <w:rPr>
                <w:rFonts w:ascii="Times New Roman" w:hAnsi="Times New Roman" w:cs="Times New Roman"/>
                <w:sz w:val="24"/>
                <w:szCs w:val="24"/>
              </w:rPr>
            </w:pPr>
            <w:r>
              <w:rPr>
                <w:rFonts w:ascii="TimesNewRomanPSMT" w:hAnsi="TimesNewRomanPSMT" w:cs="Times New Roman"/>
                <w:b/>
                <w:color w:val="000000"/>
                <w:sz w:val="24"/>
                <w:szCs w:val="24"/>
                <w:lang w:eastAsia="ar-SA"/>
              </w:rPr>
              <w:t>Тема 10</w:t>
            </w:r>
            <w:r w:rsidR="00750173" w:rsidRPr="00750173">
              <w:rPr>
                <w:rFonts w:ascii="TimesNewRomanPSMT" w:hAnsi="TimesNewRomanPSMT" w:cs="Times New Roman"/>
                <w:b/>
                <w:color w:val="000000"/>
                <w:sz w:val="24"/>
                <w:szCs w:val="24"/>
                <w:lang w:eastAsia="ar-SA"/>
              </w:rPr>
              <w:t xml:space="preserve">. </w:t>
            </w:r>
            <w:r w:rsidR="00750173" w:rsidRPr="00750173">
              <w:rPr>
                <w:rFonts w:ascii="TimesNewRomanPSMT" w:hAnsi="TimesNewRomanPSMT" w:cs="Times New Roman"/>
                <w:color w:val="000000"/>
                <w:sz w:val="24"/>
                <w:szCs w:val="24"/>
                <w:lang w:eastAsia="ar-SA"/>
              </w:rPr>
              <w:t>Прислівник як частина мови</w:t>
            </w:r>
          </w:p>
        </w:tc>
        <w:tc>
          <w:tcPr>
            <w:tcW w:w="9100" w:type="dxa"/>
            <w:shd w:val="clear" w:color="auto" w:fill="auto"/>
          </w:tcPr>
          <w:p w:rsidR="00A364DE" w:rsidRPr="005C3381" w:rsidRDefault="00750173" w:rsidP="00750173">
            <w:pPr>
              <w:pStyle w:val="a3"/>
              <w:suppressAutoHyphens/>
              <w:spacing w:before="0" w:beforeAutospacing="0" w:after="0" w:afterAutospacing="0"/>
              <w:jc w:val="both"/>
              <w:rPr>
                <w:color w:val="333333"/>
                <w:lang w:val="uk-UA"/>
              </w:rPr>
            </w:pPr>
            <w:r w:rsidRPr="00750173">
              <w:rPr>
                <w:rFonts w:ascii="TimesNewRomanPSMT" w:hAnsi="TimesNewRomanPSMT"/>
                <w:color w:val="000000"/>
                <w:lang w:val="uk-UA" w:eastAsia="ar-SA"/>
              </w:rPr>
              <w:t>Значення прислівників як слів, що виражають статичну ознаку іншої ознаки. Морфологічні ознаки, синтаксична роль прислівників. Групи прислівників за значенням. Ступені порівняння означальних прислівників. Творення прислівників. Перехід у прислівники інших частин мови. Перехід прислівників у прийменники, сполучники, частки. Слова категорії стану та їх місце в системі частин мови. Модальні слова і їх групи за значенням і вживанням. Синтаксична роль.</w:t>
            </w:r>
          </w:p>
        </w:tc>
      </w:tr>
      <w:tr w:rsidR="00750173" w:rsidRPr="005C3381" w:rsidTr="005C3381">
        <w:tc>
          <w:tcPr>
            <w:tcW w:w="5508" w:type="dxa"/>
            <w:shd w:val="clear" w:color="auto" w:fill="auto"/>
            <w:vAlign w:val="center"/>
          </w:tcPr>
          <w:p w:rsidR="00750173" w:rsidRPr="008B2B2F" w:rsidRDefault="004C0B86" w:rsidP="00655361">
            <w:pPr>
              <w:rPr>
                <w:rFonts w:ascii="Times New Roman" w:hAnsi="Times New Roman" w:cs="Times New Roman"/>
                <w:b/>
                <w:sz w:val="24"/>
                <w:szCs w:val="24"/>
                <w:lang w:eastAsia="ru-RU"/>
              </w:rPr>
            </w:pPr>
            <w:r>
              <w:rPr>
                <w:rFonts w:ascii="Times New Roman" w:hAnsi="Times New Roman" w:cs="Times New Roman"/>
                <w:b/>
                <w:sz w:val="24"/>
                <w:szCs w:val="24"/>
                <w:lang w:eastAsia="ru-RU"/>
              </w:rPr>
              <w:t>Тема 11</w:t>
            </w:r>
            <w:r w:rsidR="00655361" w:rsidRPr="00655361">
              <w:rPr>
                <w:rFonts w:ascii="Times New Roman" w:hAnsi="Times New Roman" w:cs="Times New Roman"/>
                <w:b/>
                <w:sz w:val="24"/>
                <w:szCs w:val="24"/>
                <w:lang w:eastAsia="ru-RU"/>
              </w:rPr>
              <w:t>.</w:t>
            </w:r>
            <w:r w:rsidR="00655361">
              <w:rPr>
                <w:rFonts w:ascii="Times New Roman" w:hAnsi="Times New Roman" w:cs="Times New Roman"/>
                <w:b/>
                <w:sz w:val="24"/>
                <w:szCs w:val="24"/>
                <w:lang w:eastAsia="ru-RU"/>
              </w:rPr>
              <w:t xml:space="preserve"> </w:t>
            </w:r>
            <w:r w:rsidR="00655361" w:rsidRPr="00655361">
              <w:rPr>
                <w:rFonts w:ascii="Times New Roman" w:hAnsi="Times New Roman" w:cs="Times New Roman"/>
                <w:sz w:val="24"/>
                <w:szCs w:val="24"/>
                <w:lang w:eastAsia="ru-RU"/>
              </w:rPr>
              <w:t>Службові слова</w:t>
            </w:r>
          </w:p>
        </w:tc>
        <w:tc>
          <w:tcPr>
            <w:tcW w:w="9100" w:type="dxa"/>
            <w:shd w:val="clear" w:color="auto" w:fill="auto"/>
          </w:tcPr>
          <w:p w:rsidR="00750173" w:rsidRPr="008B2B2F" w:rsidRDefault="00655361" w:rsidP="00550BEC">
            <w:pPr>
              <w:pStyle w:val="a3"/>
              <w:suppressAutoHyphens/>
              <w:spacing w:before="0" w:beforeAutospacing="0" w:after="0" w:afterAutospacing="0"/>
              <w:rPr>
                <w:lang w:val="uk-UA"/>
              </w:rPr>
            </w:pPr>
            <w:r w:rsidRPr="00655361">
              <w:rPr>
                <w:rFonts w:ascii="TimesNewRomanPSMT" w:hAnsi="TimesNewRomanPSMT"/>
                <w:color w:val="000000"/>
                <w:lang w:val="uk-UA" w:eastAsia="ar-SA"/>
              </w:rPr>
              <w:t xml:space="preserve">Службові слова. </w:t>
            </w:r>
            <w:proofErr w:type="spellStart"/>
            <w:r w:rsidRPr="00655361">
              <w:rPr>
                <w:rFonts w:ascii="TimesNewRomanPSMT" w:hAnsi="TimesNewRomanPSMT"/>
                <w:color w:val="000000"/>
                <w:lang w:val="uk-UA" w:eastAsia="ar-SA"/>
              </w:rPr>
              <w:t>Нечастиномовний</w:t>
            </w:r>
            <w:proofErr w:type="spellEnd"/>
            <w:r w:rsidRPr="00655361">
              <w:rPr>
                <w:rFonts w:ascii="TimesNewRomanPSMT" w:hAnsi="TimesNewRomanPSMT"/>
                <w:color w:val="000000"/>
                <w:lang w:val="uk-UA" w:eastAsia="ar-SA"/>
              </w:rPr>
              <w:t xml:space="preserve"> статус службових слів. </w:t>
            </w:r>
          </w:p>
        </w:tc>
      </w:tr>
      <w:tr w:rsidR="004C0B86" w:rsidRPr="005C3381" w:rsidTr="005C3381">
        <w:tc>
          <w:tcPr>
            <w:tcW w:w="5508" w:type="dxa"/>
            <w:shd w:val="clear" w:color="auto" w:fill="auto"/>
            <w:vAlign w:val="center"/>
          </w:tcPr>
          <w:p w:rsidR="004C0B86" w:rsidRPr="00655361" w:rsidRDefault="004C0B86" w:rsidP="00655361">
            <w:pPr>
              <w:rPr>
                <w:rFonts w:ascii="Times New Roman" w:hAnsi="Times New Roman" w:cs="Times New Roman"/>
                <w:b/>
                <w:sz w:val="24"/>
                <w:szCs w:val="24"/>
                <w:lang w:eastAsia="ru-RU"/>
              </w:rPr>
            </w:pPr>
            <w:r>
              <w:rPr>
                <w:rFonts w:ascii="Times New Roman" w:hAnsi="Times New Roman" w:cs="Times New Roman"/>
                <w:b/>
                <w:sz w:val="24"/>
                <w:szCs w:val="24"/>
                <w:lang w:eastAsia="ru-RU"/>
              </w:rPr>
              <w:t>Тема 12</w:t>
            </w:r>
            <w:r w:rsidRPr="00655361">
              <w:rPr>
                <w:rFonts w:ascii="Times New Roman" w:hAnsi="Times New Roman" w:cs="Times New Roman"/>
                <w:b/>
                <w:sz w:val="24"/>
                <w:szCs w:val="24"/>
                <w:lang w:eastAsia="ru-RU"/>
              </w:rPr>
              <w:t>.</w:t>
            </w:r>
            <w:r>
              <w:rPr>
                <w:rFonts w:ascii="Times New Roman" w:hAnsi="Times New Roman" w:cs="Times New Roman"/>
                <w:b/>
                <w:sz w:val="24"/>
                <w:szCs w:val="24"/>
                <w:lang w:eastAsia="ru-RU"/>
              </w:rPr>
              <w:t xml:space="preserve"> </w:t>
            </w:r>
            <w:r w:rsidRPr="004C0B86">
              <w:rPr>
                <w:rFonts w:ascii="Times New Roman" w:hAnsi="Times New Roman" w:cs="Times New Roman"/>
                <w:sz w:val="24"/>
                <w:szCs w:val="24"/>
                <w:lang w:eastAsia="ru-RU"/>
              </w:rPr>
              <w:t>Прийменник</w:t>
            </w:r>
          </w:p>
        </w:tc>
        <w:tc>
          <w:tcPr>
            <w:tcW w:w="9100" w:type="dxa"/>
            <w:shd w:val="clear" w:color="auto" w:fill="auto"/>
          </w:tcPr>
          <w:p w:rsidR="004C0B86" w:rsidRPr="00655361" w:rsidRDefault="004C0B86" w:rsidP="008B2B2F">
            <w:pPr>
              <w:pStyle w:val="a3"/>
              <w:suppressAutoHyphens/>
              <w:spacing w:before="0" w:beforeAutospacing="0" w:after="0" w:afterAutospacing="0"/>
              <w:rPr>
                <w:rFonts w:ascii="TimesNewRomanPSMT" w:hAnsi="TimesNewRomanPSMT"/>
                <w:color w:val="000000"/>
                <w:lang w:val="uk-UA" w:eastAsia="ar-SA"/>
              </w:rPr>
            </w:pPr>
            <w:r w:rsidRPr="00655361">
              <w:rPr>
                <w:rFonts w:ascii="TimesNewRomanPSMT" w:hAnsi="TimesNewRomanPSMT"/>
                <w:color w:val="000000"/>
                <w:lang w:val="uk-UA" w:eastAsia="ar-SA"/>
              </w:rPr>
              <w:t xml:space="preserve">Прийменники як слова, що виражають відношення (просторові, часові та інші) між повнозначними словами. Основні підходи до визначення статусу прийменника. Морфологічний склад прийменників. Перехід самостійних слів і словосполучень у </w:t>
            </w:r>
            <w:r w:rsidRPr="00655361">
              <w:rPr>
                <w:rFonts w:ascii="TimesNewRomanPSMT" w:hAnsi="TimesNewRomanPSMT"/>
                <w:color w:val="000000"/>
                <w:lang w:val="uk-UA" w:eastAsia="ar-SA"/>
              </w:rPr>
              <w:lastRenderedPageBreak/>
              <w:t>прийменники. Уживання прийменників з певними відмінками іменників і субстантивованих слів. Полісемія прийменників. Синонімія прийменників.</w:t>
            </w:r>
          </w:p>
        </w:tc>
      </w:tr>
      <w:tr w:rsidR="004C0B86" w:rsidRPr="005C3381" w:rsidTr="005C3381">
        <w:tc>
          <w:tcPr>
            <w:tcW w:w="5508" w:type="dxa"/>
            <w:shd w:val="clear" w:color="auto" w:fill="auto"/>
            <w:vAlign w:val="center"/>
          </w:tcPr>
          <w:p w:rsidR="004C0B86" w:rsidRPr="00655361" w:rsidRDefault="004C0B86" w:rsidP="00655361">
            <w:pPr>
              <w:rPr>
                <w:rFonts w:ascii="Times New Roman" w:hAnsi="Times New Roman" w:cs="Times New Roman"/>
                <w:b/>
                <w:sz w:val="24"/>
                <w:szCs w:val="24"/>
                <w:lang w:eastAsia="ru-RU"/>
              </w:rPr>
            </w:pPr>
            <w:r>
              <w:rPr>
                <w:rFonts w:ascii="Times New Roman" w:hAnsi="Times New Roman" w:cs="Times New Roman"/>
                <w:b/>
                <w:sz w:val="24"/>
                <w:szCs w:val="24"/>
                <w:lang w:eastAsia="ru-RU"/>
              </w:rPr>
              <w:lastRenderedPageBreak/>
              <w:t>Тема 13</w:t>
            </w:r>
            <w:r w:rsidRPr="00655361">
              <w:rPr>
                <w:rFonts w:ascii="Times New Roman" w:hAnsi="Times New Roman" w:cs="Times New Roman"/>
                <w:b/>
                <w:sz w:val="24"/>
                <w:szCs w:val="24"/>
                <w:lang w:eastAsia="ru-RU"/>
              </w:rPr>
              <w:t>.</w:t>
            </w:r>
            <w:r>
              <w:rPr>
                <w:rFonts w:ascii="Times New Roman" w:hAnsi="Times New Roman" w:cs="Times New Roman"/>
                <w:b/>
                <w:sz w:val="24"/>
                <w:szCs w:val="24"/>
                <w:lang w:eastAsia="ru-RU"/>
              </w:rPr>
              <w:t xml:space="preserve"> </w:t>
            </w:r>
            <w:r w:rsidRPr="004C0B86">
              <w:rPr>
                <w:rFonts w:ascii="Times New Roman" w:hAnsi="Times New Roman" w:cs="Times New Roman"/>
                <w:sz w:val="24"/>
                <w:szCs w:val="24"/>
                <w:lang w:eastAsia="ru-RU"/>
              </w:rPr>
              <w:t>Сполучник</w:t>
            </w:r>
          </w:p>
        </w:tc>
        <w:tc>
          <w:tcPr>
            <w:tcW w:w="9100" w:type="dxa"/>
            <w:shd w:val="clear" w:color="auto" w:fill="auto"/>
          </w:tcPr>
          <w:p w:rsidR="004C0B86" w:rsidRPr="00655361" w:rsidRDefault="004C0B86" w:rsidP="008B2B2F">
            <w:pPr>
              <w:pStyle w:val="a3"/>
              <w:suppressAutoHyphens/>
              <w:spacing w:before="0" w:beforeAutospacing="0" w:after="0" w:afterAutospacing="0"/>
              <w:rPr>
                <w:rFonts w:ascii="TimesNewRomanPSMT" w:hAnsi="TimesNewRomanPSMT"/>
                <w:color w:val="000000"/>
                <w:lang w:val="uk-UA" w:eastAsia="ar-SA"/>
              </w:rPr>
            </w:pPr>
            <w:r w:rsidRPr="00655361">
              <w:rPr>
                <w:rFonts w:ascii="TimesNewRomanPSMT" w:hAnsi="TimesNewRomanPSMT"/>
                <w:color w:val="000000"/>
                <w:lang w:val="uk-UA" w:eastAsia="ar-SA"/>
              </w:rPr>
              <w:t>Сполучники як слова, що виражають зв’язок між словами в реченні, між частинами речень. Основні підходи до визначення статусу сполучника. Синтаксичні функції сполучників. Морфологічний склад сполучників. Сполучники сурядності й підрядності, їх групи. Сполучні слова, їх відмінність від сполучників. Перехід повнозначних слів у сполучники.</w:t>
            </w:r>
          </w:p>
        </w:tc>
      </w:tr>
      <w:tr w:rsidR="004C0B86" w:rsidRPr="005C3381" w:rsidTr="005C3381">
        <w:tc>
          <w:tcPr>
            <w:tcW w:w="5508" w:type="dxa"/>
            <w:shd w:val="clear" w:color="auto" w:fill="auto"/>
            <w:vAlign w:val="center"/>
          </w:tcPr>
          <w:p w:rsidR="004C0B86" w:rsidRPr="00655361" w:rsidRDefault="004C0B86" w:rsidP="00655361">
            <w:pPr>
              <w:rPr>
                <w:rFonts w:ascii="Times New Roman" w:hAnsi="Times New Roman" w:cs="Times New Roman"/>
                <w:b/>
                <w:sz w:val="24"/>
                <w:szCs w:val="24"/>
                <w:lang w:eastAsia="ru-RU"/>
              </w:rPr>
            </w:pPr>
            <w:r>
              <w:rPr>
                <w:rFonts w:ascii="Times New Roman" w:hAnsi="Times New Roman" w:cs="Times New Roman"/>
                <w:b/>
                <w:sz w:val="24"/>
                <w:szCs w:val="24"/>
                <w:lang w:eastAsia="ru-RU"/>
              </w:rPr>
              <w:t>Тема 14</w:t>
            </w:r>
            <w:r w:rsidRPr="00655361">
              <w:rPr>
                <w:rFonts w:ascii="Times New Roman" w:hAnsi="Times New Roman" w:cs="Times New Roman"/>
                <w:b/>
                <w:sz w:val="24"/>
                <w:szCs w:val="24"/>
                <w:lang w:eastAsia="ru-RU"/>
              </w:rPr>
              <w:t>.</w:t>
            </w:r>
            <w:r>
              <w:rPr>
                <w:rFonts w:ascii="Times New Roman" w:hAnsi="Times New Roman" w:cs="Times New Roman"/>
                <w:b/>
                <w:sz w:val="24"/>
                <w:szCs w:val="24"/>
                <w:lang w:eastAsia="ru-RU"/>
              </w:rPr>
              <w:t xml:space="preserve"> </w:t>
            </w:r>
            <w:r w:rsidRPr="004C0B86">
              <w:rPr>
                <w:rFonts w:ascii="Times New Roman" w:hAnsi="Times New Roman" w:cs="Times New Roman"/>
                <w:sz w:val="24"/>
                <w:szCs w:val="24"/>
                <w:lang w:eastAsia="ru-RU"/>
              </w:rPr>
              <w:t>Частка</w:t>
            </w:r>
          </w:p>
        </w:tc>
        <w:tc>
          <w:tcPr>
            <w:tcW w:w="9100" w:type="dxa"/>
            <w:shd w:val="clear" w:color="auto" w:fill="auto"/>
          </w:tcPr>
          <w:p w:rsidR="004C0B86" w:rsidRPr="00655361" w:rsidRDefault="004C0B86" w:rsidP="008B2B2F">
            <w:pPr>
              <w:pStyle w:val="a3"/>
              <w:suppressAutoHyphens/>
              <w:spacing w:before="0" w:beforeAutospacing="0" w:after="0" w:afterAutospacing="0"/>
              <w:rPr>
                <w:rFonts w:ascii="TimesNewRomanPSMT" w:hAnsi="TimesNewRomanPSMT"/>
                <w:color w:val="000000"/>
                <w:lang w:val="uk-UA" w:eastAsia="ar-SA"/>
              </w:rPr>
            </w:pPr>
            <w:r w:rsidRPr="00655361">
              <w:rPr>
                <w:rFonts w:ascii="TimesNewRomanPSMT" w:hAnsi="TimesNewRomanPSMT"/>
                <w:color w:val="000000"/>
                <w:lang w:val="uk-UA" w:eastAsia="ar-SA"/>
              </w:rPr>
              <w:t>Частки як слова, що вносять певні відтінки у значення слів. Проблема лінгвістичного статусу часток. Групи часток за значенням. Функції часток. Частки словотворчі і формотворчі. Правопис часток у сучасній українській літературній мові.</w:t>
            </w:r>
          </w:p>
        </w:tc>
      </w:tr>
      <w:tr w:rsidR="004C0B86" w:rsidRPr="005C3381" w:rsidTr="005C3381">
        <w:tc>
          <w:tcPr>
            <w:tcW w:w="5508" w:type="dxa"/>
            <w:shd w:val="clear" w:color="auto" w:fill="auto"/>
            <w:vAlign w:val="center"/>
          </w:tcPr>
          <w:p w:rsidR="004C0B86" w:rsidRPr="00655361" w:rsidRDefault="004C0B86" w:rsidP="00655361">
            <w:pPr>
              <w:rPr>
                <w:rFonts w:ascii="Times New Roman" w:hAnsi="Times New Roman" w:cs="Times New Roman"/>
                <w:b/>
                <w:sz w:val="24"/>
                <w:szCs w:val="24"/>
                <w:lang w:eastAsia="ru-RU"/>
              </w:rPr>
            </w:pPr>
            <w:r>
              <w:rPr>
                <w:rFonts w:ascii="Times New Roman" w:hAnsi="Times New Roman" w:cs="Times New Roman"/>
                <w:b/>
                <w:sz w:val="24"/>
                <w:szCs w:val="24"/>
                <w:lang w:eastAsia="ru-RU"/>
              </w:rPr>
              <w:t>Тема 15</w:t>
            </w:r>
            <w:r w:rsidRPr="00655361">
              <w:rPr>
                <w:rFonts w:ascii="Times New Roman" w:hAnsi="Times New Roman" w:cs="Times New Roman"/>
                <w:b/>
                <w:sz w:val="24"/>
                <w:szCs w:val="24"/>
                <w:lang w:eastAsia="ru-RU"/>
              </w:rPr>
              <w:t>.</w:t>
            </w:r>
            <w:r>
              <w:rPr>
                <w:rFonts w:ascii="Times New Roman" w:hAnsi="Times New Roman" w:cs="Times New Roman"/>
                <w:b/>
                <w:sz w:val="24"/>
                <w:szCs w:val="24"/>
                <w:lang w:eastAsia="ru-RU"/>
              </w:rPr>
              <w:t xml:space="preserve"> </w:t>
            </w:r>
            <w:r w:rsidRPr="004C0B86">
              <w:rPr>
                <w:rFonts w:ascii="Times New Roman" w:hAnsi="Times New Roman" w:cs="Times New Roman"/>
                <w:sz w:val="24"/>
                <w:szCs w:val="24"/>
                <w:lang w:eastAsia="ru-RU"/>
              </w:rPr>
              <w:t>Вигук</w:t>
            </w:r>
          </w:p>
        </w:tc>
        <w:tc>
          <w:tcPr>
            <w:tcW w:w="9100" w:type="dxa"/>
            <w:shd w:val="clear" w:color="auto" w:fill="auto"/>
          </w:tcPr>
          <w:p w:rsidR="004C0B86" w:rsidRPr="00655361" w:rsidRDefault="00550BEC" w:rsidP="008B2B2F">
            <w:pPr>
              <w:pStyle w:val="a3"/>
              <w:suppressAutoHyphens/>
              <w:spacing w:before="0" w:beforeAutospacing="0" w:after="0" w:afterAutospacing="0"/>
              <w:rPr>
                <w:rFonts w:ascii="TimesNewRomanPSMT" w:hAnsi="TimesNewRomanPSMT"/>
                <w:color w:val="000000"/>
                <w:lang w:val="uk-UA" w:eastAsia="ar-SA"/>
              </w:rPr>
            </w:pPr>
            <w:r w:rsidRPr="00655361">
              <w:rPr>
                <w:rFonts w:ascii="TimesNewRomanPSMT" w:hAnsi="TimesNewRomanPSMT"/>
                <w:color w:val="000000"/>
                <w:lang w:val="uk-UA" w:eastAsia="ar-SA"/>
              </w:rPr>
              <w:t>Проблема статусу вигуку у теоретичному мовознавстві. Вигуки як слова, що виражають емоції та волевиявлення, їх роль у реченні. Групи вигуків за значенням, їх уживання. Перехід у вигуки повнозначних слів.</w:t>
            </w:r>
          </w:p>
        </w:tc>
      </w:tr>
    </w:tbl>
    <w:p w:rsidR="00DC79BC" w:rsidRPr="00A004FE" w:rsidRDefault="00DC79BC" w:rsidP="00443A93">
      <w:pPr>
        <w:ind w:left="180"/>
        <w:jc w:val="both"/>
        <w:rPr>
          <w:rFonts w:ascii="Times New Roman" w:hAnsi="Times New Roman" w:cs="Times New Roman"/>
          <w:caps/>
          <w:color w:val="000000"/>
          <w:sz w:val="24"/>
          <w:szCs w:val="24"/>
        </w:rPr>
      </w:pPr>
    </w:p>
    <w:p w:rsidR="00F05837" w:rsidRDefault="00F05837" w:rsidP="00115FFE">
      <w:pPr>
        <w:rPr>
          <w:rFonts w:ascii="Times New Roman" w:hAnsi="Times New Roman" w:cs="Times New Roman"/>
          <w:b/>
          <w:caps/>
          <w:color w:val="000000"/>
          <w:sz w:val="24"/>
          <w:szCs w:val="24"/>
        </w:rPr>
      </w:pPr>
    </w:p>
    <w:p w:rsidR="00F05837" w:rsidRDefault="00F05837" w:rsidP="00443A93">
      <w:pPr>
        <w:jc w:val="center"/>
        <w:rPr>
          <w:rFonts w:ascii="Times New Roman" w:hAnsi="Times New Roman" w:cs="Times New Roman"/>
          <w:b/>
          <w:caps/>
          <w:color w:val="000000"/>
          <w:sz w:val="24"/>
          <w:szCs w:val="24"/>
        </w:rPr>
      </w:pPr>
    </w:p>
    <w:p w:rsidR="00527196" w:rsidRPr="00F05837" w:rsidRDefault="00F05837" w:rsidP="00F05837">
      <w:pPr>
        <w:jc w:val="center"/>
        <w:rPr>
          <w:rFonts w:ascii="Times New Roman" w:hAnsi="Times New Roman" w:cs="Times New Roman"/>
          <w:b/>
          <w:caps/>
          <w:color w:val="000000"/>
          <w:sz w:val="24"/>
          <w:szCs w:val="24"/>
        </w:rPr>
      </w:pPr>
      <w:r>
        <w:rPr>
          <w:rFonts w:ascii="Times New Roman" w:hAnsi="Times New Roman" w:cs="Times New Roman"/>
          <w:b/>
          <w:caps/>
          <w:color w:val="000000"/>
          <w:sz w:val="24"/>
          <w:szCs w:val="24"/>
        </w:rPr>
        <w:t xml:space="preserve">7.3 </w:t>
      </w:r>
      <w:r w:rsidR="00A01C4C" w:rsidRPr="00A004FE">
        <w:rPr>
          <w:rFonts w:ascii="Times New Roman" w:hAnsi="Times New Roman" w:cs="Times New Roman"/>
          <w:b/>
          <w:caps/>
          <w:color w:val="000000"/>
          <w:sz w:val="24"/>
          <w:szCs w:val="24"/>
        </w:rPr>
        <w:t xml:space="preserve"> </w:t>
      </w:r>
      <w:r w:rsidR="005302CE" w:rsidRPr="00A004FE">
        <w:rPr>
          <w:rFonts w:ascii="Times New Roman" w:hAnsi="Times New Roman" w:cs="Times New Roman"/>
          <w:b/>
          <w:caps/>
          <w:color w:val="000000"/>
          <w:sz w:val="24"/>
          <w:szCs w:val="24"/>
        </w:rPr>
        <w:t>Схема курсу (</w:t>
      </w:r>
      <w:r w:rsidR="00E81BA4" w:rsidRPr="00A004FE">
        <w:rPr>
          <w:rFonts w:ascii="Times New Roman" w:hAnsi="Times New Roman" w:cs="Times New Roman"/>
          <w:b/>
          <w:caps/>
          <w:color w:val="000000"/>
          <w:sz w:val="24"/>
          <w:szCs w:val="24"/>
        </w:rPr>
        <w:t>практичні</w:t>
      </w:r>
      <w:r w:rsidR="005302CE" w:rsidRPr="00A004FE">
        <w:rPr>
          <w:rFonts w:ascii="Times New Roman" w:hAnsi="Times New Roman" w:cs="Times New Roman"/>
          <w:b/>
          <w:caps/>
          <w:color w:val="000000"/>
          <w:sz w:val="24"/>
          <w:szCs w:val="24"/>
        </w:rPr>
        <w:t xml:space="preserve"> заняття)</w:t>
      </w:r>
    </w:p>
    <w:tbl>
      <w:tblPr>
        <w:tblpPr w:leftFromText="180" w:rightFromText="180" w:vertAnchor="text" w:tblpY="1"/>
        <w:tblOverlap w:val="never"/>
        <w:tblW w:w="1422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15" w:type="dxa"/>
          <w:left w:w="15" w:type="dxa"/>
          <w:bottom w:w="15" w:type="dxa"/>
          <w:right w:w="15" w:type="dxa"/>
        </w:tblCellMar>
        <w:tblLook w:val="0000" w:firstRow="0" w:lastRow="0" w:firstColumn="0" w:lastColumn="0" w:noHBand="0" w:noVBand="0"/>
      </w:tblPr>
      <w:tblGrid>
        <w:gridCol w:w="6199"/>
        <w:gridCol w:w="8021"/>
      </w:tblGrid>
      <w:tr w:rsidR="005302CE" w:rsidRPr="005C3381" w:rsidTr="007F3C73">
        <w:trPr>
          <w:trHeight w:val="335"/>
        </w:trPr>
        <w:tc>
          <w:tcPr>
            <w:tcW w:w="6199" w:type="dxa"/>
            <w:tcBorders>
              <w:right w:val="single" w:sz="4" w:space="0" w:color="auto"/>
            </w:tcBorders>
            <w:tcMar>
              <w:top w:w="100" w:type="dxa"/>
              <w:left w:w="100" w:type="dxa"/>
              <w:bottom w:w="100" w:type="dxa"/>
              <w:right w:w="100" w:type="dxa"/>
            </w:tcMar>
          </w:tcPr>
          <w:p w:rsidR="005302CE" w:rsidRPr="005C3381" w:rsidRDefault="005302CE" w:rsidP="00443A93">
            <w:pPr>
              <w:jc w:val="center"/>
              <w:rPr>
                <w:rFonts w:ascii="Times New Roman" w:hAnsi="Times New Roman" w:cs="Times New Roman"/>
                <w:b/>
                <w:caps/>
                <w:color w:val="000000"/>
                <w:sz w:val="24"/>
                <w:szCs w:val="24"/>
              </w:rPr>
            </w:pPr>
            <w:r w:rsidRPr="005C3381">
              <w:rPr>
                <w:rFonts w:ascii="Times New Roman" w:hAnsi="Times New Roman" w:cs="Times New Roman"/>
                <w:b/>
                <w:color w:val="000000"/>
                <w:sz w:val="24"/>
                <w:szCs w:val="24"/>
              </w:rPr>
              <w:t xml:space="preserve">Тема </w:t>
            </w:r>
            <w:r w:rsidR="005A13F8" w:rsidRPr="005C3381">
              <w:rPr>
                <w:rFonts w:ascii="Times New Roman" w:hAnsi="Times New Roman" w:cs="Times New Roman"/>
                <w:b/>
                <w:color w:val="000000"/>
                <w:sz w:val="24"/>
                <w:szCs w:val="24"/>
              </w:rPr>
              <w:t>практичного</w:t>
            </w:r>
            <w:r w:rsidRPr="005C3381">
              <w:rPr>
                <w:rFonts w:ascii="Times New Roman" w:hAnsi="Times New Roman" w:cs="Times New Roman"/>
                <w:b/>
                <w:color w:val="000000"/>
                <w:sz w:val="24"/>
                <w:szCs w:val="24"/>
              </w:rPr>
              <w:t xml:space="preserve"> заняття</w:t>
            </w:r>
          </w:p>
        </w:tc>
        <w:tc>
          <w:tcPr>
            <w:tcW w:w="8021" w:type="dxa"/>
            <w:tcBorders>
              <w:left w:val="single" w:sz="4" w:space="0" w:color="auto"/>
            </w:tcBorders>
          </w:tcPr>
          <w:p w:rsidR="005302CE" w:rsidRPr="005C3381" w:rsidRDefault="005302CE" w:rsidP="007F3C73">
            <w:pPr>
              <w:ind w:left="216"/>
              <w:jc w:val="center"/>
              <w:rPr>
                <w:rFonts w:ascii="Times New Roman" w:hAnsi="Times New Roman" w:cs="Times New Roman"/>
                <w:b/>
                <w:caps/>
                <w:color w:val="000000"/>
                <w:sz w:val="24"/>
                <w:szCs w:val="24"/>
              </w:rPr>
            </w:pPr>
            <w:r w:rsidRPr="005C3381">
              <w:rPr>
                <w:rFonts w:ascii="Times New Roman" w:hAnsi="Times New Roman" w:cs="Times New Roman"/>
                <w:b/>
                <w:color w:val="000000"/>
                <w:sz w:val="24"/>
                <w:szCs w:val="24"/>
              </w:rPr>
              <w:t xml:space="preserve">Зміст </w:t>
            </w:r>
            <w:r w:rsidR="005A13F8" w:rsidRPr="005C3381">
              <w:rPr>
                <w:rFonts w:ascii="Times New Roman" w:hAnsi="Times New Roman" w:cs="Times New Roman"/>
                <w:b/>
                <w:color w:val="000000"/>
                <w:sz w:val="24"/>
                <w:szCs w:val="24"/>
              </w:rPr>
              <w:t>практичного</w:t>
            </w:r>
            <w:r w:rsidRPr="005C3381">
              <w:rPr>
                <w:rFonts w:ascii="Times New Roman" w:hAnsi="Times New Roman" w:cs="Times New Roman"/>
                <w:b/>
                <w:color w:val="000000"/>
                <w:sz w:val="24"/>
                <w:szCs w:val="24"/>
              </w:rPr>
              <w:t xml:space="preserve"> заняття</w:t>
            </w:r>
          </w:p>
        </w:tc>
      </w:tr>
      <w:tr w:rsidR="00E2256D" w:rsidRPr="005C3381" w:rsidTr="007F3C73">
        <w:trPr>
          <w:trHeight w:val="335"/>
        </w:trPr>
        <w:tc>
          <w:tcPr>
            <w:tcW w:w="6199" w:type="dxa"/>
            <w:tcMar>
              <w:top w:w="100" w:type="dxa"/>
              <w:left w:w="100" w:type="dxa"/>
              <w:bottom w:w="100" w:type="dxa"/>
              <w:right w:w="100" w:type="dxa"/>
            </w:tcMar>
            <w:vAlign w:val="center"/>
          </w:tcPr>
          <w:p w:rsidR="00E2256D" w:rsidRPr="005C3381" w:rsidRDefault="00D6361C" w:rsidP="005C3381">
            <w:pPr>
              <w:pStyle w:val="a3"/>
              <w:snapToGrid w:val="0"/>
              <w:spacing w:before="0" w:beforeAutospacing="0" w:after="0" w:afterAutospacing="0"/>
              <w:jc w:val="both"/>
              <w:rPr>
                <w:color w:val="333333"/>
                <w:lang w:val="uk-UA"/>
              </w:rPr>
            </w:pPr>
            <w:r w:rsidRPr="00D6361C">
              <w:rPr>
                <w:lang w:val="uk-UA" w:eastAsia="ar-SA"/>
              </w:rPr>
              <w:t>Тема 1. Граматичні поняття</w:t>
            </w:r>
          </w:p>
        </w:tc>
        <w:tc>
          <w:tcPr>
            <w:tcW w:w="8021" w:type="dxa"/>
            <w:vAlign w:val="center"/>
          </w:tcPr>
          <w:p w:rsidR="00E2256D" w:rsidRPr="00B42792" w:rsidRDefault="00D6361C" w:rsidP="00D82B1F">
            <w:pPr>
              <w:jc w:val="both"/>
              <w:rPr>
                <w:rFonts w:ascii="Times New Roman" w:hAnsi="Times New Roman" w:cs="Times New Roman"/>
                <w:sz w:val="24"/>
                <w:szCs w:val="28"/>
                <w:lang w:eastAsia="ru-RU"/>
              </w:rPr>
            </w:pPr>
            <w:r w:rsidRPr="00D6361C">
              <w:rPr>
                <w:rFonts w:ascii="Times New Roman" w:hAnsi="Times New Roman" w:cs="Times New Roman"/>
                <w:sz w:val="24"/>
                <w:szCs w:val="24"/>
                <w:lang w:eastAsia="ar-SA"/>
              </w:rPr>
              <w:t>Основні граматичні поняття: граматичне значення, граматична форма, граматична категорія, граматичне значення. Способи вираження граматичного значення слова граматичною формою слова. Синтетичні й аналітичні форми слів. Системи граматичних категорій у сучасній українській літературній мові.</w:t>
            </w:r>
          </w:p>
        </w:tc>
      </w:tr>
      <w:tr w:rsidR="00D6361C" w:rsidRPr="005C3381" w:rsidTr="007F3C73">
        <w:trPr>
          <w:trHeight w:val="335"/>
        </w:trPr>
        <w:tc>
          <w:tcPr>
            <w:tcW w:w="6199" w:type="dxa"/>
            <w:tcMar>
              <w:top w:w="100" w:type="dxa"/>
              <w:left w:w="100" w:type="dxa"/>
              <w:bottom w:w="100" w:type="dxa"/>
              <w:right w:w="100" w:type="dxa"/>
            </w:tcMar>
            <w:vAlign w:val="center"/>
          </w:tcPr>
          <w:p w:rsidR="00D6361C" w:rsidRPr="00D6361C" w:rsidRDefault="00D6361C" w:rsidP="005C3381">
            <w:pPr>
              <w:pStyle w:val="a3"/>
              <w:snapToGrid w:val="0"/>
              <w:spacing w:before="0" w:beforeAutospacing="0" w:after="0" w:afterAutospacing="0"/>
              <w:jc w:val="both"/>
              <w:rPr>
                <w:lang w:val="uk-UA" w:eastAsia="ar-SA"/>
              </w:rPr>
            </w:pPr>
            <w:r w:rsidRPr="00D6361C">
              <w:rPr>
                <w:lang w:val="uk-UA" w:eastAsia="ar-SA"/>
              </w:rPr>
              <w:t>Тема 2. Морфологія як розділ граматики</w:t>
            </w:r>
          </w:p>
        </w:tc>
        <w:tc>
          <w:tcPr>
            <w:tcW w:w="8021" w:type="dxa"/>
            <w:vAlign w:val="center"/>
          </w:tcPr>
          <w:p w:rsidR="00D6361C" w:rsidRPr="00D6361C" w:rsidRDefault="00D6361C" w:rsidP="00D82B1F">
            <w:pPr>
              <w:jc w:val="both"/>
              <w:rPr>
                <w:rFonts w:ascii="Times New Roman" w:hAnsi="Times New Roman" w:cs="Times New Roman"/>
                <w:sz w:val="24"/>
                <w:szCs w:val="24"/>
                <w:lang w:eastAsia="ar-SA"/>
              </w:rPr>
            </w:pPr>
            <w:r w:rsidRPr="00D6361C">
              <w:rPr>
                <w:rFonts w:ascii="Times New Roman" w:hAnsi="Times New Roman" w:cs="Times New Roman"/>
                <w:sz w:val="24"/>
                <w:szCs w:val="24"/>
                <w:lang w:eastAsia="ar-SA"/>
              </w:rPr>
              <w:t xml:space="preserve">Морфологія як граматичне вчення про систему форм слова та засоби їх вираження. Поняття про словоформу. Взаємозв’язок між словом і словоформою. Частини мови та принципи їх виділення в українській мові. Повнозначні та службові частини мови. Проблема займенникових слів, </w:t>
            </w:r>
            <w:proofErr w:type="spellStart"/>
            <w:r w:rsidRPr="00D6361C">
              <w:rPr>
                <w:rFonts w:ascii="Times New Roman" w:hAnsi="Times New Roman" w:cs="Times New Roman"/>
                <w:sz w:val="24"/>
                <w:szCs w:val="24"/>
                <w:lang w:eastAsia="ar-SA"/>
              </w:rPr>
              <w:t>нечастиномовні</w:t>
            </w:r>
            <w:proofErr w:type="spellEnd"/>
            <w:r w:rsidRPr="00D6361C">
              <w:rPr>
                <w:rFonts w:ascii="Times New Roman" w:hAnsi="Times New Roman" w:cs="Times New Roman"/>
                <w:sz w:val="24"/>
                <w:szCs w:val="24"/>
                <w:lang w:eastAsia="ar-SA"/>
              </w:rPr>
              <w:t xml:space="preserve"> слова-морфеми і слова-речення, ступені й різновиди </w:t>
            </w:r>
            <w:proofErr w:type="spellStart"/>
            <w:r w:rsidRPr="00D6361C">
              <w:rPr>
                <w:rFonts w:ascii="Times New Roman" w:hAnsi="Times New Roman" w:cs="Times New Roman"/>
                <w:sz w:val="24"/>
                <w:szCs w:val="24"/>
                <w:lang w:eastAsia="ar-SA"/>
              </w:rPr>
              <w:t>взаємопереходу</w:t>
            </w:r>
            <w:proofErr w:type="spellEnd"/>
            <w:r w:rsidRPr="00D6361C">
              <w:rPr>
                <w:rFonts w:ascii="Times New Roman" w:hAnsi="Times New Roman" w:cs="Times New Roman"/>
                <w:sz w:val="24"/>
                <w:szCs w:val="24"/>
                <w:lang w:eastAsia="ar-SA"/>
              </w:rPr>
              <w:t xml:space="preserve"> частин мови.</w:t>
            </w:r>
          </w:p>
        </w:tc>
      </w:tr>
      <w:tr w:rsidR="00E2256D" w:rsidRPr="005C3381" w:rsidTr="007F3C73">
        <w:trPr>
          <w:trHeight w:val="335"/>
        </w:trPr>
        <w:tc>
          <w:tcPr>
            <w:tcW w:w="6199" w:type="dxa"/>
            <w:tcMar>
              <w:top w:w="100" w:type="dxa"/>
              <w:left w:w="100" w:type="dxa"/>
              <w:bottom w:w="100" w:type="dxa"/>
              <w:right w:w="100" w:type="dxa"/>
            </w:tcMar>
            <w:vAlign w:val="center"/>
          </w:tcPr>
          <w:p w:rsidR="009F17DE" w:rsidRPr="009F17DE" w:rsidRDefault="009F17DE" w:rsidP="009F17DE">
            <w:pPr>
              <w:suppressAutoHyphens/>
              <w:snapToGrid w:val="0"/>
              <w:jc w:val="both"/>
              <w:rPr>
                <w:rFonts w:ascii="Times New Roman" w:hAnsi="Times New Roman" w:cs="Times New Roman"/>
                <w:sz w:val="24"/>
                <w:szCs w:val="24"/>
                <w:lang w:eastAsia="ar-SA"/>
              </w:rPr>
            </w:pPr>
            <w:r w:rsidRPr="009F17DE">
              <w:rPr>
                <w:rFonts w:ascii="Times New Roman" w:hAnsi="Times New Roman" w:cs="Times New Roman"/>
                <w:sz w:val="24"/>
                <w:szCs w:val="24"/>
                <w:lang w:eastAsia="ar-SA"/>
              </w:rPr>
              <w:t>Тема 3. Лексико-граматичні розряди іменників.</w:t>
            </w:r>
          </w:p>
          <w:p w:rsidR="009F17DE" w:rsidRPr="009F17DE" w:rsidRDefault="009F17DE" w:rsidP="009F17DE">
            <w:pPr>
              <w:suppressAutoHyphens/>
              <w:snapToGrid w:val="0"/>
              <w:jc w:val="both"/>
              <w:rPr>
                <w:rFonts w:ascii="Times New Roman" w:hAnsi="Times New Roman" w:cs="Times New Roman"/>
                <w:sz w:val="24"/>
                <w:szCs w:val="24"/>
                <w:lang w:eastAsia="ar-SA"/>
              </w:rPr>
            </w:pPr>
            <w:r w:rsidRPr="009F17DE">
              <w:rPr>
                <w:rFonts w:ascii="Times New Roman" w:hAnsi="Times New Roman" w:cs="Times New Roman"/>
                <w:sz w:val="24"/>
                <w:szCs w:val="24"/>
                <w:lang w:eastAsia="ar-SA"/>
              </w:rPr>
              <w:t>Категорія роду і числа іменника.</w:t>
            </w:r>
          </w:p>
          <w:p w:rsidR="00E2256D" w:rsidRPr="005C3381" w:rsidRDefault="009F17DE" w:rsidP="009F17DE">
            <w:pPr>
              <w:jc w:val="both"/>
              <w:rPr>
                <w:rFonts w:ascii="Times New Roman" w:hAnsi="Times New Roman" w:cs="Times New Roman"/>
                <w:color w:val="000000"/>
                <w:kern w:val="24"/>
                <w:sz w:val="24"/>
                <w:szCs w:val="24"/>
              </w:rPr>
            </w:pPr>
            <w:r w:rsidRPr="009F17DE">
              <w:rPr>
                <w:rFonts w:ascii="Times New Roman" w:hAnsi="Times New Roman" w:cs="Times New Roman"/>
                <w:sz w:val="24"/>
                <w:szCs w:val="24"/>
                <w:lang w:eastAsia="ar-SA"/>
              </w:rPr>
              <w:t>Відмінкова система української мови</w:t>
            </w:r>
          </w:p>
        </w:tc>
        <w:tc>
          <w:tcPr>
            <w:tcW w:w="8021" w:type="dxa"/>
            <w:vAlign w:val="center"/>
          </w:tcPr>
          <w:p w:rsidR="009F17DE" w:rsidRPr="009F17DE" w:rsidRDefault="009F17DE" w:rsidP="009F17DE">
            <w:pPr>
              <w:suppressAutoHyphens/>
              <w:snapToGrid w:val="0"/>
              <w:jc w:val="both"/>
              <w:rPr>
                <w:rFonts w:ascii="Times New Roman" w:hAnsi="Times New Roman" w:cs="Times New Roman"/>
                <w:sz w:val="24"/>
                <w:szCs w:val="24"/>
                <w:lang w:eastAsia="ar-SA"/>
              </w:rPr>
            </w:pPr>
            <w:r w:rsidRPr="009F17DE">
              <w:rPr>
                <w:rFonts w:ascii="Times New Roman" w:hAnsi="Times New Roman" w:cs="Times New Roman"/>
                <w:sz w:val="24"/>
                <w:szCs w:val="24"/>
                <w:lang w:eastAsia="ar-SA"/>
              </w:rPr>
              <w:t xml:space="preserve">Лексико-граматичні розряди іменників: іменники власні та загальні назви, </w:t>
            </w:r>
            <w:proofErr w:type="spellStart"/>
            <w:r w:rsidRPr="009F17DE">
              <w:rPr>
                <w:rFonts w:ascii="Times New Roman" w:hAnsi="Times New Roman" w:cs="Times New Roman"/>
                <w:sz w:val="24"/>
                <w:szCs w:val="24"/>
                <w:lang w:eastAsia="ar-SA"/>
              </w:rPr>
              <w:t>назви</w:t>
            </w:r>
            <w:proofErr w:type="spellEnd"/>
            <w:r w:rsidRPr="009F17DE">
              <w:rPr>
                <w:rFonts w:ascii="Times New Roman" w:hAnsi="Times New Roman" w:cs="Times New Roman"/>
                <w:sz w:val="24"/>
                <w:szCs w:val="24"/>
                <w:lang w:eastAsia="ar-SA"/>
              </w:rPr>
              <w:t xml:space="preserve"> істот і неістот, конкретні, абстрактні та збірні іменники, </w:t>
            </w:r>
            <w:proofErr w:type="spellStart"/>
            <w:r w:rsidRPr="009F17DE">
              <w:rPr>
                <w:rFonts w:ascii="Times New Roman" w:hAnsi="Times New Roman" w:cs="Times New Roman"/>
                <w:sz w:val="24"/>
                <w:szCs w:val="24"/>
                <w:lang w:eastAsia="ar-SA"/>
              </w:rPr>
              <w:t>іменники</w:t>
            </w:r>
            <w:proofErr w:type="spellEnd"/>
            <w:r w:rsidRPr="009F17DE">
              <w:rPr>
                <w:rFonts w:ascii="Times New Roman" w:hAnsi="Times New Roman" w:cs="Times New Roman"/>
                <w:sz w:val="24"/>
                <w:szCs w:val="24"/>
                <w:lang w:eastAsia="ar-SA"/>
              </w:rPr>
              <w:t xml:space="preserve"> з речовинним значенням. Перехід іменників одного розряду до іншого. </w:t>
            </w:r>
          </w:p>
          <w:p w:rsidR="009F17DE" w:rsidRPr="009F17DE" w:rsidRDefault="009F17DE" w:rsidP="009F17DE">
            <w:pPr>
              <w:suppressAutoHyphens/>
              <w:snapToGrid w:val="0"/>
              <w:jc w:val="both"/>
              <w:rPr>
                <w:rFonts w:ascii="Times New Roman" w:hAnsi="Times New Roman" w:cs="Times New Roman"/>
                <w:sz w:val="24"/>
                <w:szCs w:val="24"/>
                <w:lang w:eastAsia="ar-SA"/>
              </w:rPr>
            </w:pPr>
            <w:r w:rsidRPr="009F17DE">
              <w:rPr>
                <w:rFonts w:ascii="Times New Roman" w:hAnsi="Times New Roman" w:cs="Times New Roman"/>
                <w:sz w:val="24"/>
                <w:szCs w:val="24"/>
                <w:lang w:eastAsia="ar-SA"/>
              </w:rPr>
              <w:t xml:space="preserve">Граматичні категорії іменника. Категорія роду, її значення, морфологічне, </w:t>
            </w:r>
            <w:r w:rsidRPr="009F17DE">
              <w:rPr>
                <w:rFonts w:ascii="Times New Roman" w:hAnsi="Times New Roman" w:cs="Times New Roman"/>
                <w:sz w:val="24"/>
                <w:szCs w:val="24"/>
                <w:lang w:eastAsia="ar-SA"/>
              </w:rPr>
              <w:lastRenderedPageBreak/>
              <w:t>синтаксичне та лексичне вираження. Категорія числа, її значення та граматичні засоби вираження. Роль наголосу у вираженні категорії числа.</w:t>
            </w:r>
          </w:p>
          <w:p w:rsidR="00E2256D" w:rsidRPr="005C3381" w:rsidRDefault="009F17DE" w:rsidP="009F17DE">
            <w:pPr>
              <w:tabs>
                <w:tab w:val="num" w:pos="900"/>
              </w:tabs>
              <w:jc w:val="both"/>
              <w:rPr>
                <w:rFonts w:ascii="Times New Roman" w:hAnsi="Times New Roman" w:cs="Times New Roman"/>
                <w:color w:val="000000"/>
                <w:kern w:val="24"/>
                <w:sz w:val="24"/>
                <w:szCs w:val="24"/>
              </w:rPr>
            </w:pPr>
            <w:r w:rsidRPr="009F17DE">
              <w:rPr>
                <w:rFonts w:ascii="Times New Roman" w:hAnsi="Times New Roman" w:cs="Times New Roman"/>
                <w:sz w:val="24"/>
                <w:szCs w:val="24"/>
                <w:lang w:eastAsia="ar-SA"/>
              </w:rPr>
              <w:t>Категорія відмінка. Відмінкова система сучасної української літературної мови. Основні значення відмінків</w:t>
            </w:r>
            <w:r>
              <w:rPr>
                <w:rFonts w:ascii="Times New Roman" w:hAnsi="Times New Roman" w:cs="Times New Roman"/>
                <w:sz w:val="24"/>
                <w:szCs w:val="24"/>
                <w:lang w:eastAsia="ar-SA"/>
              </w:rPr>
              <w:t>.</w:t>
            </w:r>
          </w:p>
        </w:tc>
      </w:tr>
      <w:tr w:rsidR="00E2256D" w:rsidRPr="005C3381" w:rsidTr="007F3C73">
        <w:trPr>
          <w:trHeight w:val="335"/>
        </w:trPr>
        <w:tc>
          <w:tcPr>
            <w:tcW w:w="6199" w:type="dxa"/>
            <w:tcMar>
              <w:top w:w="100" w:type="dxa"/>
              <w:left w:w="100" w:type="dxa"/>
              <w:bottom w:w="100" w:type="dxa"/>
              <w:right w:w="100" w:type="dxa"/>
            </w:tcMar>
            <w:vAlign w:val="center"/>
          </w:tcPr>
          <w:p w:rsidR="00E2256D" w:rsidRPr="007E4F9D" w:rsidRDefault="007E4F9D" w:rsidP="007E4F9D">
            <w:pPr>
              <w:suppressAutoHyphens/>
              <w:snapToGrid w:val="0"/>
              <w:jc w:val="both"/>
              <w:rPr>
                <w:rFonts w:ascii="Times New Roman" w:hAnsi="Times New Roman" w:cs="Times New Roman"/>
                <w:sz w:val="24"/>
                <w:szCs w:val="24"/>
                <w:lang w:eastAsia="ar-SA"/>
              </w:rPr>
            </w:pPr>
            <w:r w:rsidRPr="007E4F9D">
              <w:rPr>
                <w:rFonts w:ascii="Times New Roman" w:hAnsi="Times New Roman" w:cs="Times New Roman"/>
                <w:sz w:val="24"/>
                <w:szCs w:val="24"/>
                <w:lang w:eastAsia="ar-SA"/>
              </w:rPr>
              <w:lastRenderedPageBreak/>
              <w:t>Тема 4. Лексико-граматичні розряди прикметників.</w:t>
            </w:r>
            <w:r>
              <w:rPr>
                <w:rFonts w:ascii="Times New Roman" w:hAnsi="Times New Roman" w:cs="Times New Roman"/>
                <w:sz w:val="24"/>
                <w:szCs w:val="24"/>
                <w:lang w:eastAsia="ar-SA"/>
              </w:rPr>
              <w:t xml:space="preserve"> Повні і короткі прикметни</w:t>
            </w:r>
            <w:r w:rsidRPr="007E4F9D">
              <w:rPr>
                <w:rFonts w:ascii="Times New Roman" w:hAnsi="Times New Roman" w:cs="Times New Roman"/>
                <w:sz w:val="24"/>
                <w:szCs w:val="24"/>
                <w:lang w:eastAsia="ar-SA"/>
              </w:rPr>
              <w:t>ки. Ступені порівняння.</w:t>
            </w:r>
          </w:p>
        </w:tc>
        <w:tc>
          <w:tcPr>
            <w:tcW w:w="8021" w:type="dxa"/>
            <w:vAlign w:val="center"/>
          </w:tcPr>
          <w:p w:rsidR="00E2256D" w:rsidRPr="00B42792" w:rsidRDefault="00E25F70" w:rsidP="00E25F70">
            <w:pPr>
              <w:snapToGrid w:val="0"/>
              <w:jc w:val="both"/>
              <w:rPr>
                <w:rFonts w:ascii="Times New Roman" w:hAnsi="Times New Roman" w:cs="Times New Roman"/>
                <w:sz w:val="24"/>
                <w:szCs w:val="24"/>
                <w:lang w:eastAsia="ru-RU"/>
              </w:rPr>
            </w:pPr>
            <w:r w:rsidRPr="00E25F70">
              <w:rPr>
                <w:rFonts w:ascii="Times New Roman" w:hAnsi="Times New Roman" w:cs="Times New Roman"/>
                <w:sz w:val="24"/>
                <w:szCs w:val="24"/>
                <w:lang w:eastAsia="ar-SA"/>
              </w:rPr>
              <w:t>Специфіка граматичних категорій прикметника. Лексико-граматичні розряди прикметників: якісні, відносні, присвійні. 2 Перехід відносних прикметників у якісні, присвійних ‒ у відносні та якісні. Короткі та повні форми прикметників. Стягнені та нестягнені форми повних прикметників. Ступені порівняння якісних прикметників. Творення та значення вищого й найвищого ступенів порівняння. Аналітичні форми ступенів порівняння. Перехід прикметників у іменники.</w:t>
            </w:r>
          </w:p>
        </w:tc>
      </w:tr>
      <w:tr w:rsidR="00E2256D" w:rsidRPr="005C3381" w:rsidTr="007F3C73">
        <w:trPr>
          <w:trHeight w:val="335"/>
        </w:trPr>
        <w:tc>
          <w:tcPr>
            <w:tcW w:w="6199" w:type="dxa"/>
            <w:tcMar>
              <w:top w:w="100" w:type="dxa"/>
              <w:left w:w="100" w:type="dxa"/>
              <w:bottom w:w="100" w:type="dxa"/>
              <w:right w:w="100" w:type="dxa"/>
            </w:tcMar>
            <w:vAlign w:val="center"/>
          </w:tcPr>
          <w:p w:rsidR="00E01BB6" w:rsidRDefault="00E01BB6" w:rsidP="00E01BB6">
            <w:pPr>
              <w:suppressAutoHyphens/>
              <w:snapToGrid w:val="0"/>
              <w:jc w:val="both"/>
              <w:rPr>
                <w:rFonts w:ascii="TimesNewRomanPSMT" w:hAnsi="TimesNewRomanPSMT" w:cs="Times New Roman"/>
                <w:color w:val="000000"/>
                <w:sz w:val="24"/>
                <w:szCs w:val="24"/>
                <w:lang w:eastAsia="ar-SA"/>
              </w:rPr>
            </w:pPr>
            <w:r w:rsidRPr="00E01BB6">
              <w:rPr>
                <w:rFonts w:ascii="Times New Roman" w:hAnsi="Times New Roman" w:cs="Times New Roman"/>
                <w:sz w:val="24"/>
                <w:szCs w:val="24"/>
                <w:lang w:eastAsia="ar-SA"/>
              </w:rPr>
              <w:t>Тема 5.</w:t>
            </w:r>
            <w:r>
              <w:rPr>
                <w:rFonts w:ascii="Times New Roman" w:hAnsi="Times New Roman" w:cs="Times New Roman"/>
                <w:sz w:val="24"/>
                <w:szCs w:val="24"/>
                <w:lang w:eastAsia="ar-SA"/>
              </w:rPr>
              <w:t xml:space="preserve"> </w:t>
            </w:r>
            <w:r w:rsidRPr="00E01BB6">
              <w:rPr>
                <w:rFonts w:ascii="TimesNewRomanPSMT" w:hAnsi="TimesNewRomanPSMT" w:cs="Times New Roman"/>
                <w:color w:val="000000"/>
                <w:sz w:val="24"/>
                <w:szCs w:val="24"/>
                <w:lang w:eastAsia="ar-SA"/>
              </w:rPr>
              <w:t>Функціональні розряди числівникі</w:t>
            </w:r>
            <w:r>
              <w:rPr>
                <w:rFonts w:ascii="TimesNewRomanPSMT" w:hAnsi="TimesNewRomanPSMT" w:cs="Times New Roman"/>
                <w:color w:val="000000"/>
                <w:sz w:val="24"/>
                <w:szCs w:val="24"/>
                <w:lang w:eastAsia="ar-SA"/>
              </w:rPr>
              <w:t>в.</w:t>
            </w:r>
            <w:r w:rsidRPr="00E01BB6">
              <w:rPr>
                <w:rFonts w:ascii="TimesNewRomanPSMT" w:hAnsi="TimesNewRomanPSMT" w:cs="Times New Roman"/>
                <w:color w:val="000000"/>
                <w:sz w:val="24"/>
                <w:szCs w:val="24"/>
                <w:lang w:eastAsia="ar-SA"/>
              </w:rPr>
              <w:t xml:space="preserve"> </w:t>
            </w:r>
          </w:p>
          <w:p w:rsidR="00E2256D" w:rsidRPr="00E01BB6" w:rsidRDefault="00E01BB6" w:rsidP="00E01BB6">
            <w:pPr>
              <w:suppressAutoHyphens/>
              <w:snapToGrid w:val="0"/>
              <w:jc w:val="both"/>
              <w:rPr>
                <w:rFonts w:ascii="Times New Roman" w:hAnsi="Times New Roman" w:cs="Times New Roman"/>
                <w:sz w:val="24"/>
                <w:szCs w:val="24"/>
                <w:lang w:eastAsia="ar-SA"/>
              </w:rPr>
            </w:pPr>
            <w:r w:rsidRPr="00E01BB6">
              <w:rPr>
                <w:rFonts w:ascii="TimesNewRomanPSMT" w:hAnsi="TimesNewRomanPSMT" w:cs="Times New Roman"/>
                <w:color w:val="000000"/>
                <w:sz w:val="24"/>
                <w:szCs w:val="24"/>
                <w:lang w:eastAsia="ar-SA"/>
              </w:rPr>
              <w:t>Морфологічні групи числівників. Зв’язок числівників з іменниками</w:t>
            </w:r>
          </w:p>
        </w:tc>
        <w:tc>
          <w:tcPr>
            <w:tcW w:w="8021" w:type="dxa"/>
            <w:vAlign w:val="center"/>
          </w:tcPr>
          <w:p w:rsidR="009D1B6E" w:rsidRPr="005C3381" w:rsidRDefault="00E01BB6" w:rsidP="00E01BB6">
            <w:pPr>
              <w:ind w:left="216"/>
              <w:jc w:val="both"/>
              <w:rPr>
                <w:rFonts w:ascii="Times New Roman" w:hAnsi="Times New Roman" w:cs="Times New Roman"/>
                <w:kern w:val="24"/>
                <w:sz w:val="24"/>
                <w:szCs w:val="24"/>
              </w:rPr>
            </w:pPr>
            <w:r w:rsidRPr="00E01BB6">
              <w:rPr>
                <w:rFonts w:ascii="Times New Roman" w:hAnsi="Times New Roman" w:cs="Times New Roman"/>
                <w:color w:val="000000"/>
                <w:sz w:val="24"/>
                <w:szCs w:val="24"/>
                <w:lang w:eastAsia="ar-SA"/>
              </w:rPr>
              <w:t>Розмежування числівників та інших слів із кількісним значенням. Специфіка вияву граматичних категорій числівника. Функціональні розряди числівників: означено-кількісні та неозначено-кількісні (власне-кількісні, збірні, дробові, неозначені). Особливості їх уживання. Питання про порядкові числівники. Морфологічні групи числівників: прості, складні та складені. Зв’язок числівників з іменниками. Синтаксичні функції числівників.</w:t>
            </w:r>
          </w:p>
        </w:tc>
      </w:tr>
      <w:tr w:rsidR="00B42792" w:rsidRPr="005C3381" w:rsidTr="007F3C73">
        <w:trPr>
          <w:trHeight w:val="335"/>
        </w:trPr>
        <w:tc>
          <w:tcPr>
            <w:tcW w:w="6199" w:type="dxa"/>
            <w:tcMar>
              <w:top w:w="100" w:type="dxa"/>
              <w:left w:w="100" w:type="dxa"/>
              <w:bottom w:w="100" w:type="dxa"/>
              <w:right w:w="100" w:type="dxa"/>
            </w:tcMar>
            <w:vAlign w:val="center"/>
          </w:tcPr>
          <w:p w:rsidR="00B42792" w:rsidRPr="00B42792" w:rsidRDefault="00EF721B" w:rsidP="00EF721B">
            <w:pPr>
              <w:suppressAutoHyphens/>
              <w:snapToGrid w:val="0"/>
              <w:jc w:val="both"/>
              <w:rPr>
                <w:rFonts w:ascii="Times New Roman" w:hAnsi="Times New Roman" w:cs="Times New Roman"/>
                <w:sz w:val="24"/>
                <w:szCs w:val="24"/>
                <w:lang w:eastAsia="ar-SA"/>
              </w:rPr>
            </w:pPr>
            <w:r w:rsidRPr="00EF721B">
              <w:rPr>
                <w:rFonts w:ascii="Times New Roman" w:hAnsi="Times New Roman" w:cs="Times New Roman"/>
                <w:sz w:val="24"/>
                <w:szCs w:val="24"/>
                <w:lang w:eastAsia="ar-SA"/>
              </w:rPr>
              <w:t>Тема 6.</w:t>
            </w:r>
            <w:r>
              <w:rPr>
                <w:rFonts w:ascii="Times New Roman" w:hAnsi="Times New Roman" w:cs="Times New Roman"/>
                <w:sz w:val="24"/>
                <w:szCs w:val="24"/>
                <w:lang w:eastAsia="ar-SA"/>
              </w:rPr>
              <w:t xml:space="preserve"> </w:t>
            </w:r>
            <w:r w:rsidRPr="00EF721B">
              <w:rPr>
                <w:rFonts w:ascii="TimesNewRomanPSMT" w:hAnsi="TimesNewRomanPSMT" w:cs="Times New Roman"/>
                <w:color w:val="000000"/>
                <w:sz w:val="24"/>
                <w:szCs w:val="24"/>
                <w:lang w:eastAsia="ar-SA"/>
              </w:rPr>
              <w:t>Лексико-граматичні розряди займенників. Відмінювання і правопис</w:t>
            </w:r>
          </w:p>
        </w:tc>
        <w:tc>
          <w:tcPr>
            <w:tcW w:w="8021" w:type="dxa"/>
            <w:vAlign w:val="center"/>
          </w:tcPr>
          <w:p w:rsidR="00B42792" w:rsidRPr="00B42792" w:rsidRDefault="00BF022A" w:rsidP="00BF022A">
            <w:pPr>
              <w:ind w:left="216"/>
              <w:jc w:val="both"/>
              <w:rPr>
                <w:rFonts w:ascii="Times New Roman" w:hAnsi="Times New Roman" w:cs="Times New Roman"/>
                <w:sz w:val="24"/>
                <w:szCs w:val="24"/>
                <w:lang w:eastAsia="ru-RU"/>
              </w:rPr>
            </w:pPr>
            <w:r w:rsidRPr="00BF022A">
              <w:rPr>
                <w:rFonts w:ascii="TimesNewRomanPSMT" w:hAnsi="TimesNewRomanPSMT" w:cs="Times New Roman"/>
                <w:color w:val="000000"/>
                <w:sz w:val="24"/>
                <w:szCs w:val="24"/>
                <w:lang w:eastAsia="ar-SA"/>
              </w:rPr>
              <w:t xml:space="preserve">Займенникові слова в системі частин мови. Співвідношення займенникових слів за значенням, морфологічними ознаками та синтаксичною роллю в реченні з іншими частинами мови ‒ іменниками, прикметниками, числівниками. Лексико-граматичні розряди займенникових слів. Граматичні категорії займенникових слів, їх відмінювання. Специфічні випадки функціонування займенникових слів. Явище </w:t>
            </w:r>
            <w:proofErr w:type="spellStart"/>
            <w:r w:rsidRPr="00BF022A">
              <w:rPr>
                <w:rFonts w:ascii="TimesNewRomanPSMT" w:hAnsi="TimesNewRomanPSMT" w:cs="Times New Roman"/>
                <w:color w:val="000000"/>
                <w:sz w:val="24"/>
                <w:szCs w:val="24"/>
                <w:lang w:eastAsia="ar-SA"/>
              </w:rPr>
              <w:t>прономіналізації</w:t>
            </w:r>
            <w:proofErr w:type="spellEnd"/>
            <w:r w:rsidRPr="00BF022A">
              <w:rPr>
                <w:rFonts w:ascii="TimesNewRomanPSMT" w:hAnsi="TimesNewRomanPSMT" w:cs="Times New Roman"/>
                <w:color w:val="000000"/>
                <w:sz w:val="24"/>
                <w:szCs w:val="24"/>
                <w:lang w:eastAsia="ar-SA"/>
              </w:rPr>
              <w:t>. Особливості наголошування займенникових слів. Словотвірні характеристики займенникових слів.</w:t>
            </w:r>
          </w:p>
        </w:tc>
      </w:tr>
      <w:tr w:rsidR="00B42792" w:rsidRPr="005C3381" w:rsidTr="007F3C73">
        <w:trPr>
          <w:trHeight w:val="335"/>
        </w:trPr>
        <w:tc>
          <w:tcPr>
            <w:tcW w:w="6199" w:type="dxa"/>
            <w:tcMar>
              <w:top w:w="100" w:type="dxa"/>
              <w:left w:w="100" w:type="dxa"/>
              <w:bottom w:w="100" w:type="dxa"/>
              <w:right w:w="100" w:type="dxa"/>
            </w:tcMar>
            <w:vAlign w:val="center"/>
          </w:tcPr>
          <w:p w:rsidR="00D12725" w:rsidRPr="00D12725" w:rsidRDefault="00D12725" w:rsidP="00D12725">
            <w:pPr>
              <w:suppressAutoHyphens/>
              <w:snapToGrid w:val="0"/>
              <w:jc w:val="both"/>
              <w:rPr>
                <w:rFonts w:ascii="Times New Roman" w:hAnsi="Times New Roman" w:cs="Times New Roman"/>
                <w:sz w:val="24"/>
                <w:szCs w:val="24"/>
                <w:lang w:eastAsia="ar-SA"/>
              </w:rPr>
            </w:pPr>
            <w:r w:rsidRPr="00D12725">
              <w:rPr>
                <w:rFonts w:ascii="Times New Roman" w:hAnsi="Times New Roman" w:cs="Times New Roman"/>
                <w:sz w:val="24"/>
                <w:szCs w:val="24"/>
                <w:lang w:eastAsia="ar-SA"/>
              </w:rPr>
              <w:t>Тема 7.</w:t>
            </w:r>
            <w:r>
              <w:rPr>
                <w:rFonts w:ascii="Times New Roman" w:hAnsi="Times New Roman" w:cs="Times New Roman"/>
                <w:sz w:val="24"/>
                <w:szCs w:val="24"/>
                <w:lang w:eastAsia="ar-SA"/>
              </w:rPr>
              <w:t xml:space="preserve"> </w:t>
            </w:r>
            <w:r w:rsidRPr="00D12725">
              <w:rPr>
                <w:rFonts w:ascii="Times New Roman" w:hAnsi="Times New Roman" w:cs="Times New Roman"/>
                <w:sz w:val="24"/>
                <w:szCs w:val="24"/>
                <w:lang w:eastAsia="ar-SA"/>
              </w:rPr>
              <w:t xml:space="preserve">Дієслово. </w:t>
            </w:r>
            <w:r w:rsidRPr="00D12725">
              <w:rPr>
                <w:rFonts w:ascii="TimesNewRomanPSMT" w:hAnsi="TimesNewRomanPSMT" w:cs="Times New Roman"/>
                <w:color w:val="000000"/>
                <w:sz w:val="24"/>
                <w:szCs w:val="24"/>
                <w:lang w:eastAsia="ar-SA"/>
              </w:rPr>
              <w:t>Категорія виду, перехідності /</w:t>
            </w:r>
            <w:proofErr w:type="spellStart"/>
            <w:r w:rsidRPr="00D12725">
              <w:rPr>
                <w:rFonts w:ascii="TimesNewRomanPSMT" w:hAnsi="TimesNewRomanPSMT" w:cs="Times New Roman"/>
                <w:color w:val="000000"/>
                <w:sz w:val="24"/>
                <w:szCs w:val="24"/>
                <w:lang w:eastAsia="ar-SA"/>
              </w:rPr>
              <w:t>неперехід</w:t>
            </w:r>
            <w:proofErr w:type="spellEnd"/>
          </w:p>
          <w:p w:rsidR="00B42792" w:rsidRPr="00843766" w:rsidRDefault="00D12725" w:rsidP="00D12725">
            <w:pPr>
              <w:jc w:val="both"/>
              <w:rPr>
                <w:rFonts w:ascii="Times New Roman" w:hAnsi="Times New Roman" w:cs="Times New Roman"/>
                <w:sz w:val="24"/>
                <w:szCs w:val="24"/>
                <w:lang w:val="ru-RU" w:eastAsia="ru-RU"/>
              </w:rPr>
            </w:pPr>
            <w:proofErr w:type="spellStart"/>
            <w:r w:rsidRPr="00D12725">
              <w:rPr>
                <w:rFonts w:ascii="TimesNewRomanPSMT" w:hAnsi="TimesNewRomanPSMT" w:cs="Times New Roman"/>
                <w:color w:val="000000"/>
                <w:sz w:val="24"/>
                <w:szCs w:val="24"/>
                <w:lang w:eastAsia="ar-SA"/>
              </w:rPr>
              <w:t>ності</w:t>
            </w:r>
            <w:proofErr w:type="spellEnd"/>
            <w:r w:rsidRPr="00D12725">
              <w:rPr>
                <w:rFonts w:ascii="TimesNewRomanPSMT" w:hAnsi="TimesNewRomanPSMT" w:cs="Times New Roman"/>
                <w:color w:val="000000"/>
                <w:sz w:val="24"/>
                <w:szCs w:val="24"/>
                <w:lang w:eastAsia="ar-SA"/>
              </w:rPr>
              <w:t>, стану. Категорія способу і часу дієслів. Дієприкметник як дієслівна форма. Дієприслівник як дієслівна форма.</w:t>
            </w:r>
          </w:p>
        </w:tc>
        <w:tc>
          <w:tcPr>
            <w:tcW w:w="8021" w:type="dxa"/>
            <w:vAlign w:val="center"/>
          </w:tcPr>
          <w:p w:rsidR="00B42792" w:rsidRPr="00B42792" w:rsidRDefault="00D12725" w:rsidP="004260EB">
            <w:pPr>
              <w:ind w:left="216"/>
              <w:jc w:val="both"/>
              <w:rPr>
                <w:rFonts w:ascii="Times New Roman" w:hAnsi="Times New Roman" w:cs="Times New Roman"/>
                <w:sz w:val="24"/>
                <w:szCs w:val="24"/>
                <w:lang w:eastAsia="ru-RU"/>
              </w:rPr>
            </w:pPr>
            <w:r w:rsidRPr="00D12725">
              <w:rPr>
                <w:rFonts w:ascii="TimesNewRomanPSMT" w:hAnsi="TimesNewRomanPSMT" w:cs="Times New Roman"/>
                <w:color w:val="000000"/>
                <w:sz w:val="24"/>
                <w:szCs w:val="24"/>
                <w:lang w:eastAsia="ar-SA"/>
              </w:rPr>
              <w:t xml:space="preserve">Поняття про дієслово як частину мови. Система дієслівних утворень у сучасній українській літературній мові. Неозначена форма дієслова. Категорія виду дієслова. </w:t>
            </w:r>
            <w:proofErr w:type="spellStart"/>
            <w:r w:rsidRPr="00D12725">
              <w:rPr>
                <w:rFonts w:ascii="TimesNewRomanPSMT" w:hAnsi="TimesNewRomanPSMT" w:cs="Times New Roman"/>
                <w:color w:val="000000"/>
                <w:sz w:val="24"/>
                <w:szCs w:val="24"/>
                <w:lang w:eastAsia="ar-SA"/>
              </w:rPr>
              <w:t>Загальнодієслівна</w:t>
            </w:r>
            <w:proofErr w:type="spellEnd"/>
            <w:r w:rsidRPr="00D12725">
              <w:rPr>
                <w:rFonts w:ascii="TimesNewRomanPSMT" w:hAnsi="TimesNewRomanPSMT" w:cs="Times New Roman"/>
                <w:color w:val="000000"/>
                <w:sz w:val="24"/>
                <w:szCs w:val="24"/>
                <w:lang w:eastAsia="ar-SA"/>
              </w:rPr>
              <w:t xml:space="preserve"> категорія перехідності/неперехідності дієслова. Категорія стану дієслова та її зв’язок з перехідністю/неперехідністю. Дієслова активного стану, засоби їх вираження. Дієслова пасивного та зворотно-середнього стану. Категорія </w:t>
            </w:r>
            <w:r w:rsidRPr="00D12725">
              <w:rPr>
                <w:rFonts w:ascii="TimesNewRomanPSMT" w:hAnsi="TimesNewRomanPSMT" w:cs="Times New Roman"/>
                <w:color w:val="000000"/>
                <w:sz w:val="24"/>
                <w:szCs w:val="24"/>
                <w:lang w:eastAsia="ar-SA"/>
              </w:rPr>
              <w:lastRenderedPageBreak/>
              <w:t xml:space="preserve">часу дієслова. Система дієслівних часів у сучасній українській літературній мові, їх творення та значення. Пряме та переносне вживання часових форм дієслова. Категорія способу дієслова. Дійсний, умовний та наказовий способи, їх творення та значення. </w:t>
            </w:r>
          </w:p>
        </w:tc>
      </w:tr>
      <w:tr w:rsidR="004260EB" w:rsidRPr="005C3381" w:rsidTr="007F3C73">
        <w:trPr>
          <w:trHeight w:val="335"/>
        </w:trPr>
        <w:tc>
          <w:tcPr>
            <w:tcW w:w="6199" w:type="dxa"/>
            <w:tcMar>
              <w:top w:w="100" w:type="dxa"/>
              <w:left w:w="100" w:type="dxa"/>
              <w:bottom w:w="100" w:type="dxa"/>
              <w:right w:w="100" w:type="dxa"/>
            </w:tcMar>
            <w:vAlign w:val="center"/>
          </w:tcPr>
          <w:p w:rsidR="004260EB" w:rsidRPr="004260EB" w:rsidRDefault="004260EB" w:rsidP="004260EB">
            <w:pPr>
              <w:suppressAutoHyphens/>
              <w:snapToGrid w:val="0"/>
              <w:jc w:val="both"/>
              <w:rPr>
                <w:rFonts w:ascii="TimesNewRomanPSMT" w:hAnsi="TimesNewRomanPSMT" w:cs="Times New Roman"/>
                <w:color w:val="000000"/>
                <w:sz w:val="24"/>
                <w:szCs w:val="24"/>
                <w:lang w:eastAsia="ar-SA"/>
              </w:rPr>
            </w:pPr>
            <w:r>
              <w:rPr>
                <w:rFonts w:ascii="Times New Roman" w:hAnsi="Times New Roman" w:cs="Times New Roman"/>
                <w:sz w:val="24"/>
                <w:szCs w:val="24"/>
                <w:lang w:eastAsia="ar-SA"/>
              </w:rPr>
              <w:lastRenderedPageBreak/>
              <w:t>Тема 8</w:t>
            </w:r>
            <w:r w:rsidRPr="00D12725">
              <w:rPr>
                <w:rFonts w:ascii="Times New Roman" w:hAnsi="Times New Roman" w:cs="Times New Roman"/>
                <w:sz w:val="24"/>
                <w:szCs w:val="24"/>
                <w:lang w:eastAsia="ar-SA"/>
              </w:rPr>
              <w:t>.</w:t>
            </w:r>
            <w:r>
              <w:rPr>
                <w:rFonts w:ascii="Times New Roman" w:hAnsi="Times New Roman" w:cs="Times New Roman"/>
                <w:sz w:val="24"/>
                <w:szCs w:val="24"/>
                <w:lang w:eastAsia="ar-SA"/>
              </w:rPr>
              <w:t xml:space="preserve"> </w:t>
            </w:r>
            <w:r w:rsidRPr="00D12725">
              <w:rPr>
                <w:rFonts w:ascii="TimesNewRomanPSMT" w:hAnsi="TimesNewRomanPSMT" w:cs="Times New Roman"/>
                <w:color w:val="000000"/>
                <w:sz w:val="24"/>
                <w:szCs w:val="24"/>
                <w:lang w:eastAsia="ar-SA"/>
              </w:rPr>
              <w:t>Д</w:t>
            </w:r>
            <w:r>
              <w:rPr>
                <w:rFonts w:ascii="TimesNewRomanPSMT" w:hAnsi="TimesNewRomanPSMT" w:cs="Times New Roman"/>
                <w:color w:val="000000"/>
                <w:sz w:val="24"/>
                <w:szCs w:val="24"/>
                <w:lang w:eastAsia="ar-SA"/>
              </w:rPr>
              <w:t>ієприкметник як дієслівна форма</w:t>
            </w:r>
            <w:r w:rsidRPr="00D12725">
              <w:rPr>
                <w:rFonts w:ascii="TimesNewRomanPSMT" w:hAnsi="TimesNewRomanPSMT" w:cs="Times New Roman"/>
                <w:color w:val="000000"/>
                <w:sz w:val="24"/>
                <w:szCs w:val="24"/>
                <w:lang w:eastAsia="ar-SA"/>
              </w:rPr>
              <w:t xml:space="preserve"> </w:t>
            </w:r>
          </w:p>
        </w:tc>
        <w:tc>
          <w:tcPr>
            <w:tcW w:w="8021" w:type="dxa"/>
            <w:vAlign w:val="center"/>
          </w:tcPr>
          <w:p w:rsidR="004260EB" w:rsidRPr="00D12725" w:rsidRDefault="004260EB" w:rsidP="00D12725">
            <w:pPr>
              <w:ind w:left="216"/>
              <w:jc w:val="both"/>
              <w:rPr>
                <w:rFonts w:ascii="TimesNewRomanPSMT" w:hAnsi="TimesNewRomanPSMT" w:cs="Times New Roman"/>
                <w:color w:val="000000"/>
                <w:sz w:val="24"/>
                <w:szCs w:val="24"/>
                <w:lang w:eastAsia="ar-SA"/>
              </w:rPr>
            </w:pPr>
            <w:r w:rsidRPr="00D12725">
              <w:rPr>
                <w:rFonts w:ascii="TimesNewRomanPSMT" w:hAnsi="TimesNewRomanPSMT" w:cs="Times New Roman"/>
                <w:color w:val="000000"/>
                <w:sz w:val="24"/>
                <w:szCs w:val="24"/>
                <w:lang w:eastAsia="ar-SA"/>
              </w:rPr>
              <w:t>Дієприкметник як форма дієслова. Дієслівні та прикметникові ознаки дієприкметника. Активні та пасивні дієприкметники, їх творення, значення та вживання Перехід дієприкметників у прикметники (ад’єктивація) та іменники (субстантивація).</w:t>
            </w:r>
          </w:p>
        </w:tc>
      </w:tr>
      <w:tr w:rsidR="004260EB" w:rsidRPr="005C3381" w:rsidTr="007F3C73">
        <w:trPr>
          <w:trHeight w:val="335"/>
        </w:trPr>
        <w:tc>
          <w:tcPr>
            <w:tcW w:w="6199" w:type="dxa"/>
            <w:tcMar>
              <w:top w:w="100" w:type="dxa"/>
              <w:left w:w="100" w:type="dxa"/>
              <w:bottom w:w="100" w:type="dxa"/>
              <w:right w:w="100" w:type="dxa"/>
            </w:tcMar>
            <w:vAlign w:val="center"/>
          </w:tcPr>
          <w:p w:rsidR="004260EB" w:rsidRPr="004260EB" w:rsidRDefault="004260EB" w:rsidP="004260EB">
            <w:pPr>
              <w:suppressAutoHyphens/>
              <w:snapToGrid w:val="0"/>
              <w:jc w:val="both"/>
              <w:rPr>
                <w:rFonts w:ascii="TimesNewRomanPSMT" w:hAnsi="TimesNewRomanPSMT" w:cs="Times New Roman"/>
                <w:color w:val="000000"/>
                <w:sz w:val="24"/>
                <w:szCs w:val="24"/>
                <w:lang w:eastAsia="ar-SA"/>
              </w:rPr>
            </w:pPr>
            <w:r>
              <w:rPr>
                <w:rFonts w:ascii="Times New Roman" w:hAnsi="Times New Roman" w:cs="Times New Roman"/>
                <w:sz w:val="24"/>
                <w:szCs w:val="24"/>
                <w:lang w:eastAsia="ar-SA"/>
              </w:rPr>
              <w:t>Тема 9</w:t>
            </w:r>
            <w:r w:rsidRPr="00D12725">
              <w:rPr>
                <w:rFonts w:ascii="Times New Roman" w:hAnsi="Times New Roman" w:cs="Times New Roman"/>
                <w:sz w:val="24"/>
                <w:szCs w:val="24"/>
                <w:lang w:eastAsia="ar-SA"/>
              </w:rPr>
              <w:t>.</w:t>
            </w:r>
            <w:r>
              <w:rPr>
                <w:rFonts w:ascii="Times New Roman" w:hAnsi="Times New Roman" w:cs="Times New Roman"/>
                <w:sz w:val="24"/>
                <w:szCs w:val="24"/>
                <w:lang w:eastAsia="ar-SA"/>
              </w:rPr>
              <w:t xml:space="preserve"> </w:t>
            </w:r>
            <w:r w:rsidRPr="00D12725">
              <w:rPr>
                <w:rFonts w:ascii="TimesNewRomanPSMT" w:hAnsi="TimesNewRomanPSMT" w:cs="Times New Roman"/>
                <w:color w:val="000000"/>
                <w:sz w:val="24"/>
                <w:szCs w:val="24"/>
                <w:lang w:eastAsia="ar-SA"/>
              </w:rPr>
              <w:t>Дієприслівник як дієслівна форма.</w:t>
            </w:r>
          </w:p>
        </w:tc>
        <w:tc>
          <w:tcPr>
            <w:tcW w:w="8021" w:type="dxa"/>
            <w:vAlign w:val="center"/>
          </w:tcPr>
          <w:p w:rsidR="004260EB" w:rsidRPr="00D12725" w:rsidRDefault="004260EB" w:rsidP="00D12725">
            <w:pPr>
              <w:ind w:left="216"/>
              <w:jc w:val="both"/>
              <w:rPr>
                <w:rFonts w:ascii="TimesNewRomanPSMT" w:hAnsi="TimesNewRomanPSMT" w:cs="Times New Roman"/>
                <w:color w:val="000000"/>
                <w:sz w:val="24"/>
                <w:szCs w:val="24"/>
                <w:lang w:eastAsia="ar-SA"/>
              </w:rPr>
            </w:pPr>
            <w:r w:rsidRPr="00D12725">
              <w:rPr>
                <w:rFonts w:ascii="TimesNewRomanPSMT" w:hAnsi="TimesNewRomanPSMT" w:cs="Times New Roman"/>
                <w:color w:val="000000"/>
                <w:sz w:val="24"/>
                <w:szCs w:val="24"/>
                <w:lang w:eastAsia="ar-SA"/>
              </w:rPr>
              <w:t>Дієприслівник як проміжний розряд між дієсловом і прислівником. Дієслівні та прислівникові характеристики дієприслівника. Значення дієприслівників доконаного та недоконаного видів. Творення та синтаксична роль дієприслівників. Перехід дієприслівників у прислівники та прийменники.</w:t>
            </w:r>
          </w:p>
        </w:tc>
      </w:tr>
      <w:tr w:rsidR="00B42792" w:rsidRPr="005C3381" w:rsidTr="007F3C73">
        <w:trPr>
          <w:trHeight w:val="335"/>
        </w:trPr>
        <w:tc>
          <w:tcPr>
            <w:tcW w:w="6199" w:type="dxa"/>
            <w:tcMar>
              <w:top w:w="100" w:type="dxa"/>
              <w:left w:w="100" w:type="dxa"/>
              <w:bottom w:w="100" w:type="dxa"/>
              <w:right w:w="100" w:type="dxa"/>
            </w:tcMar>
            <w:vAlign w:val="center"/>
          </w:tcPr>
          <w:p w:rsidR="00D12725" w:rsidRPr="00D12725" w:rsidRDefault="004260EB" w:rsidP="00D12725">
            <w:pPr>
              <w:suppressAutoHyphens/>
              <w:snapToGrid w:val="0"/>
              <w:jc w:val="both"/>
              <w:rPr>
                <w:rFonts w:ascii="Times New Roman" w:hAnsi="Times New Roman" w:cs="Times New Roman"/>
                <w:sz w:val="24"/>
                <w:szCs w:val="24"/>
                <w:lang w:eastAsia="ar-SA"/>
              </w:rPr>
            </w:pPr>
            <w:r>
              <w:rPr>
                <w:rFonts w:ascii="Times New Roman" w:hAnsi="Times New Roman" w:cs="Times New Roman"/>
                <w:sz w:val="24"/>
                <w:szCs w:val="24"/>
                <w:lang w:eastAsia="ar-SA"/>
              </w:rPr>
              <w:t>Тема 10</w:t>
            </w:r>
            <w:r w:rsidR="00D12725" w:rsidRPr="00D12725">
              <w:rPr>
                <w:rFonts w:ascii="Times New Roman" w:hAnsi="Times New Roman" w:cs="Times New Roman"/>
                <w:sz w:val="24"/>
                <w:szCs w:val="24"/>
                <w:lang w:eastAsia="ar-SA"/>
              </w:rPr>
              <w:t>.</w:t>
            </w:r>
            <w:r w:rsidR="00D12725">
              <w:rPr>
                <w:rFonts w:ascii="Times New Roman" w:hAnsi="Times New Roman" w:cs="Times New Roman"/>
                <w:sz w:val="24"/>
                <w:szCs w:val="24"/>
                <w:lang w:eastAsia="ar-SA"/>
              </w:rPr>
              <w:t xml:space="preserve"> </w:t>
            </w:r>
            <w:r w:rsidR="00D12725" w:rsidRPr="00D12725">
              <w:rPr>
                <w:rFonts w:ascii="Times New Roman" w:hAnsi="Times New Roman" w:cs="Times New Roman"/>
                <w:sz w:val="24"/>
                <w:szCs w:val="24"/>
                <w:lang w:eastAsia="ar-SA"/>
              </w:rPr>
              <w:t xml:space="preserve">Прислівник як частина мови. </w:t>
            </w:r>
            <w:r w:rsidR="00D12725" w:rsidRPr="00D12725">
              <w:rPr>
                <w:rFonts w:ascii="TimesNewRomanPSMT" w:hAnsi="TimesNewRomanPSMT" w:cs="Times New Roman"/>
                <w:color w:val="000000"/>
                <w:sz w:val="24"/>
                <w:szCs w:val="24"/>
                <w:lang w:eastAsia="ar-SA"/>
              </w:rPr>
              <w:t>Слова категорії стану. Модальні слова.</w:t>
            </w:r>
          </w:p>
          <w:p w:rsidR="00B42792" w:rsidRPr="00D12725" w:rsidRDefault="00B42792" w:rsidP="007F3C73">
            <w:pPr>
              <w:rPr>
                <w:rFonts w:ascii="Times New Roman" w:hAnsi="Times New Roman" w:cs="Times New Roman"/>
                <w:sz w:val="24"/>
                <w:szCs w:val="24"/>
                <w:lang w:eastAsia="ru-RU"/>
              </w:rPr>
            </w:pPr>
          </w:p>
        </w:tc>
        <w:tc>
          <w:tcPr>
            <w:tcW w:w="8021" w:type="dxa"/>
            <w:vAlign w:val="center"/>
          </w:tcPr>
          <w:p w:rsidR="00B42792" w:rsidRPr="00B42792" w:rsidRDefault="00D12725" w:rsidP="00843766">
            <w:pPr>
              <w:jc w:val="both"/>
              <w:rPr>
                <w:rFonts w:ascii="Times New Roman" w:hAnsi="Times New Roman" w:cs="Times New Roman"/>
                <w:sz w:val="24"/>
                <w:szCs w:val="24"/>
                <w:lang w:eastAsia="ru-RU"/>
              </w:rPr>
            </w:pPr>
            <w:r w:rsidRPr="00D12725">
              <w:rPr>
                <w:rFonts w:ascii="TimesNewRomanPSMT" w:hAnsi="TimesNewRomanPSMT" w:cs="Times New Roman"/>
                <w:color w:val="000000"/>
                <w:sz w:val="24"/>
                <w:szCs w:val="24"/>
                <w:lang w:eastAsia="ar-SA"/>
              </w:rPr>
              <w:t>Значення прислівників як слів, що виражають статичну ознаку іншої ознаки. Морфологічні ознаки, синтаксична роль прислівників. Групи прислівників за значенням. Ступені порівняння означальних прислівників. Творення прислівників (від прикметників, іменників, числівників, займенників, дієслів). Перехід у прислівники інших частин мови. Перехід прислівників у прийменники, сполучники, частки. Слова категорії стану та їх місце в системі частин мови. Модальні слова і їх групи за значенням і вживанням. Синтаксична роль модальних слів.</w:t>
            </w:r>
          </w:p>
        </w:tc>
      </w:tr>
      <w:tr w:rsidR="00843766" w:rsidRPr="005C3381" w:rsidTr="007F3C73">
        <w:trPr>
          <w:trHeight w:val="335"/>
        </w:trPr>
        <w:tc>
          <w:tcPr>
            <w:tcW w:w="6199" w:type="dxa"/>
            <w:tcMar>
              <w:top w:w="100" w:type="dxa"/>
              <w:left w:w="100" w:type="dxa"/>
              <w:bottom w:w="100" w:type="dxa"/>
              <w:right w:w="100" w:type="dxa"/>
            </w:tcMar>
            <w:vAlign w:val="center"/>
          </w:tcPr>
          <w:p w:rsidR="00843766" w:rsidRPr="00843766" w:rsidRDefault="004260EB" w:rsidP="007F3C73">
            <w:pPr>
              <w:rPr>
                <w:rFonts w:ascii="Times New Roman" w:hAnsi="Times New Roman" w:cs="Times New Roman"/>
                <w:sz w:val="24"/>
                <w:szCs w:val="24"/>
                <w:lang w:eastAsia="ru-RU"/>
              </w:rPr>
            </w:pPr>
            <w:r>
              <w:rPr>
                <w:rFonts w:ascii="Times New Roman" w:hAnsi="Times New Roman" w:cs="Times New Roman"/>
                <w:sz w:val="24"/>
                <w:szCs w:val="24"/>
                <w:lang w:eastAsia="ar-SA"/>
              </w:rPr>
              <w:t>Тема 11</w:t>
            </w:r>
            <w:r w:rsidR="009F53F3" w:rsidRPr="009F53F3">
              <w:rPr>
                <w:rFonts w:ascii="Times New Roman" w:hAnsi="Times New Roman" w:cs="Times New Roman"/>
                <w:sz w:val="24"/>
                <w:szCs w:val="24"/>
                <w:lang w:eastAsia="ar-SA"/>
              </w:rPr>
              <w:t>. Службові слова</w:t>
            </w:r>
          </w:p>
        </w:tc>
        <w:tc>
          <w:tcPr>
            <w:tcW w:w="8021" w:type="dxa"/>
            <w:vAlign w:val="center"/>
          </w:tcPr>
          <w:p w:rsidR="00843766" w:rsidRPr="00843766" w:rsidRDefault="009F53F3" w:rsidP="004260EB">
            <w:pPr>
              <w:jc w:val="both"/>
              <w:rPr>
                <w:rFonts w:ascii="Times New Roman" w:hAnsi="Times New Roman" w:cs="Times New Roman"/>
                <w:sz w:val="24"/>
                <w:szCs w:val="24"/>
                <w:lang w:eastAsia="ru-RU"/>
              </w:rPr>
            </w:pPr>
            <w:r w:rsidRPr="009F53F3">
              <w:rPr>
                <w:rFonts w:ascii="TimesNewRomanPSMT" w:hAnsi="TimesNewRomanPSMT" w:cs="Times New Roman"/>
                <w:color w:val="000000"/>
                <w:sz w:val="24"/>
                <w:szCs w:val="24"/>
                <w:lang w:eastAsia="ar-SA"/>
              </w:rPr>
              <w:t xml:space="preserve">Лінгвістичний статус службових слів у системі частин мови. </w:t>
            </w:r>
          </w:p>
        </w:tc>
      </w:tr>
      <w:tr w:rsidR="00AB301C" w:rsidRPr="005C3381" w:rsidTr="007F3C73">
        <w:trPr>
          <w:trHeight w:val="335"/>
        </w:trPr>
        <w:tc>
          <w:tcPr>
            <w:tcW w:w="6199" w:type="dxa"/>
            <w:tcMar>
              <w:top w:w="100" w:type="dxa"/>
              <w:left w:w="100" w:type="dxa"/>
              <w:bottom w:w="100" w:type="dxa"/>
              <w:right w:w="100" w:type="dxa"/>
            </w:tcMar>
            <w:vAlign w:val="center"/>
          </w:tcPr>
          <w:p w:rsidR="00AB301C" w:rsidRPr="00AC42DE" w:rsidRDefault="004260EB" w:rsidP="004260EB">
            <w:pPr>
              <w:rPr>
                <w:rFonts w:ascii="Times New Roman" w:hAnsi="Times New Roman" w:cs="Times New Roman"/>
                <w:sz w:val="24"/>
                <w:szCs w:val="24"/>
                <w:lang w:val="ru-RU" w:eastAsia="ru-RU"/>
              </w:rPr>
            </w:pPr>
            <w:r>
              <w:rPr>
                <w:rFonts w:ascii="TimesNewRomanPSMT" w:hAnsi="TimesNewRomanPSMT" w:cs="Times New Roman"/>
                <w:color w:val="000000"/>
                <w:sz w:val="24"/>
                <w:szCs w:val="24"/>
                <w:lang w:eastAsia="ar-SA"/>
              </w:rPr>
              <w:t>Тема 12</w:t>
            </w:r>
            <w:r w:rsidR="008B5AAF" w:rsidRPr="008B5AAF">
              <w:rPr>
                <w:rFonts w:ascii="TimesNewRomanPSMT" w:hAnsi="TimesNewRomanPSMT" w:cs="Times New Roman"/>
                <w:color w:val="000000"/>
                <w:sz w:val="24"/>
                <w:szCs w:val="24"/>
                <w:lang w:eastAsia="ar-SA"/>
              </w:rPr>
              <w:t xml:space="preserve">. </w:t>
            </w:r>
            <w:r>
              <w:rPr>
                <w:rFonts w:ascii="TimesNewRomanPSMT" w:hAnsi="TimesNewRomanPSMT" w:cs="Times New Roman"/>
                <w:color w:val="000000"/>
                <w:sz w:val="24"/>
                <w:szCs w:val="24"/>
                <w:lang w:eastAsia="ar-SA"/>
              </w:rPr>
              <w:t>Прийменник</w:t>
            </w:r>
          </w:p>
        </w:tc>
        <w:tc>
          <w:tcPr>
            <w:tcW w:w="8021" w:type="dxa"/>
            <w:vAlign w:val="center"/>
          </w:tcPr>
          <w:p w:rsidR="00AB301C" w:rsidRPr="00AB301C" w:rsidRDefault="004260EB" w:rsidP="00AC42DE">
            <w:pPr>
              <w:jc w:val="both"/>
              <w:rPr>
                <w:rFonts w:ascii="Times New Roman" w:hAnsi="Times New Roman" w:cs="Times New Roman"/>
                <w:sz w:val="24"/>
                <w:szCs w:val="24"/>
                <w:lang w:eastAsia="ru-RU"/>
              </w:rPr>
            </w:pPr>
            <w:r w:rsidRPr="009F53F3">
              <w:rPr>
                <w:rFonts w:ascii="TimesNewRomanPSMT" w:hAnsi="TimesNewRomanPSMT" w:cs="Times New Roman"/>
                <w:color w:val="000000"/>
                <w:sz w:val="24"/>
                <w:szCs w:val="24"/>
                <w:lang w:eastAsia="ar-SA"/>
              </w:rPr>
              <w:t>Прийменник. Основні підходи до визначення статусу прийменника. Семантичні типи прийменників. Походження прийменників та їх морфологічний склад. Перехід самостійних слів і словосполучень у прийменники. Полісемія і синонімія прийменників.</w:t>
            </w:r>
          </w:p>
        </w:tc>
      </w:tr>
      <w:tr w:rsidR="00AC42DE" w:rsidRPr="005C3381" w:rsidTr="007F3C73">
        <w:trPr>
          <w:trHeight w:val="335"/>
        </w:trPr>
        <w:tc>
          <w:tcPr>
            <w:tcW w:w="6199" w:type="dxa"/>
            <w:tcMar>
              <w:top w:w="100" w:type="dxa"/>
              <w:left w:w="100" w:type="dxa"/>
              <w:bottom w:w="100" w:type="dxa"/>
              <w:right w:w="100" w:type="dxa"/>
            </w:tcMar>
            <w:vAlign w:val="center"/>
          </w:tcPr>
          <w:p w:rsidR="00AC42DE" w:rsidRPr="000B22B1" w:rsidRDefault="004260EB" w:rsidP="004260EB">
            <w:pPr>
              <w:suppressAutoHyphens/>
              <w:snapToGrid w:val="0"/>
              <w:rPr>
                <w:rFonts w:ascii="TimesNewRomanPSMT" w:hAnsi="TimesNewRomanPSMT" w:cs="Times New Roman"/>
                <w:color w:val="000000"/>
                <w:sz w:val="24"/>
                <w:szCs w:val="24"/>
                <w:lang w:eastAsia="ar-SA"/>
              </w:rPr>
            </w:pPr>
            <w:r>
              <w:rPr>
                <w:rFonts w:ascii="Times New Roman" w:hAnsi="Times New Roman" w:cs="Times New Roman"/>
                <w:sz w:val="24"/>
                <w:szCs w:val="24"/>
                <w:lang w:eastAsia="ar-SA"/>
              </w:rPr>
              <w:t>Тема 13</w:t>
            </w:r>
            <w:r w:rsidR="000B22B1" w:rsidRPr="000B22B1">
              <w:rPr>
                <w:rFonts w:ascii="Times New Roman" w:hAnsi="Times New Roman" w:cs="Times New Roman"/>
                <w:sz w:val="24"/>
                <w:szCs w:val="24"/>
                <w:lang w:eastAsia="ar-SA"/>
              </w:rPr>
              <w:t xml:space="preserve">. </w:t>
            </w:r>
            <w:r>
              <w:rPr>
                <w:rFonts w:ascii="TimesNewRomanPSMT" w:hAnsi="TimesNewRomanPSMT" w:cs="Times New Roman"/>
                <w:color w:val="000000"/>
                <w:sz w:val="24"/>
                <w:szCs w:val="24"/>
                <w:lang w:eastAsia="ar-SA"/>
              </w:rPr>
              <w:t>Сполучник</w:t>
            </w:r>
          </w:p>
        </w:tc>
        <w:tc>
          <w:tcPr>
            <w:tcW w:w="8021" w:type="dxa"/>
            <w:vAlign w:val="center"/>
          </w:tcPr>
          <w:p w:rsidR="00AC42DE" w:rsidRPr="00AC42DE" w:rsidRDefault="004260EB" w:rsidP="004260EB">
            <w:pPr>
              <w:jc w:val="both"/>
              <w:rPr>
                <w:rFonts w:ascii="Times New Roman" w:hAnsi="Times New Roman" w:cs="Times New Roman"/>
                <w:sz w:val="24"/>
                <w:szCs w:val="24"/>
                <w:lang w:eastAsia="ru-RU"/>
              </w:rPr>
            </w:pPr>
            <w:r w:rsidRPr="009F53F3">
              <w:rPr>
                <w:rFonts w:ascii="TimesNewRomanPSMT" w:hAnsi="TimesNewRomanPSMT" w:cs="Times New Roman"/>
                <w:color w:val="000000"/>
                <w:sz w:val="24"/>
                <w:szCs w:val="24"/>
                <w:lang w:eastAsia="ar-SA"/>
              </w:rPr>
              <w:t xml:space="preserve">Сполучники як службові слова, що виражають зв'язок між словами та реченнями. Морфологічний склад сполучників. Синтаксичні функції сполучників. Сполучні слова, відмінність їх від сполучників. Перехід повнозначних слів у сполучники. </w:t>
            </w:r>
          </w:p>
        </w:tc>
      </w:tr>
      <w:tr w:rsidR="00AC42DE" w:rsidRPr="005C3381" w:rsidTr="007F3C73">
        <w:trPr>
          <w:trHeight w:val="335"/>
        </w:trPr>
        <w:tc>
          <w:tcPr>
            <w:tcW w:w="6199" w:type="dxa"/>
            <w:tcMar>
              <w:top w:w="100" w:type="dxa"/>
              <w:left w:w="100" w:type="dxa"/>
              <w:bottom w:w="100" w:type="dxa"/>
              <w:right w:w="100" w:type="dxa"/>
            </w:tcMar>
            <w:vAlign w:val="center"/>
          </w:tcPr>
          <w:p w:rsidR="00AC42DE" w:rsidRPr="004C1932" w:rsidRDefault="004260EB" w:rsidP="004260EB">
            <w:pPr>
              <w:rPr>
                <w:rFonts w:ascii="Times New Roman" w:hAnsi="Times New Roman" w:cs="Times New Roman"/>
                <w:sz w:val="24"/>
                <w:szCs w:val="24"/>
                <w:lang w:val="ru-RU" w:eastAsia="ru-RU"/>
              </w:rPr>
            </w:pPr>
            <w:r>
              <w:rPr>
                <w:rFonts w:ascii="Times New Roman" w:hAnsi="Times New Roman" w:cs="Times New Roman"/>
                <w:sz w:val="24"/>
                <w:szCs w:val="24"/>
                <w:lang w:eastAsia="ar-SA"/>
              </w:rPr>
              <w:lastRenderedPageBreak/>
              <w:t>Тема 14</w:t>
            </w:r>
            <w:r w:rsidR="00610299" w:rsidRPr="00610299">
              <w:rPr>
                <w:rFonts w:ascii="Times New Roman" w:hAnsi="Times New Roman" w:cs="Times New Roman"/>
                <w:sz w:val="24"/>
                <w:szCs w:val="24"/>
                <w:lang w:eastAsia="ar-SA"/>
              </w:rPr>
              <w:t xml:space="preserve">. </w:t>
            </w:r>
            <w:r>
              <w:rPr>
                <w:rFonts w:ascii="TimesNewRomanPSMT" w:hAnsi="TimesNewRomanPSMT" w:cs="Times New Roman"/>
                <w:color w:val="000000"/>
                <w:sz w:val="24"/>
                <w:szCs w:val="24"/>
                <w:lang w:eastAsia="ar-SA"/>
              </w:rPr>
              <w:t>Частка</w:t>
            </w:r>
          </w:p>
        </w:tc>
        <w:tc>
          <w:tcPr>
            <w:tcW w:w="8021" w:type="dxa"/>
            <w:vAlign w:val="center"/>
          </w:tcPr>
          <w:p w:rsidR="00AC42DE" w:rsidRPr="00AC42DE" w:rsidRDefault="004260EB" w:rsidP="004C1932">
            <w:pPr>
              <w:jc w:val="both"/>
              <w:rPr>
                <w:rFonts w:ascii="Times New Roman" w:hAnsi="Times New Roman" w:cs="Times New Roman"/>
                <w:sz w:val="24"/>
                <w:szCs w:val="24"/>
                <w:lang w:eastAsia="ru-RU"/>
              </w:rPr>
            </w:pPr>
            <w:r w:rsidRPr="009F53F3">
              <w:rPr>
                <w:rFonts w:ascii="TimesNewRomanPSMT" w:hAnsi="TimesNewRomanPSMT" w:cs="Times New Roman"/>
                <w:color w:val="000000"/>
                <w:sz w:val="24"/>
                <w:szCs w:val="24"/>
                <w:lang w:eastAsia="ar-SA"/>
              </w:rPr>
              <w:t>Проблема лінгвістичного статусу часток. Функціонально-семантична класифікація часток. Склад часток за походженням. Частки препозитивні і постпозитивні. Правопис часток.</w:t>
            </w:r>
          </w:p>
        </w:tc>
      </w:tr>
      <w:tr w:rsidR="004C1932" w:rsidRPr="005C3381" w:rsidTr="007F3C73">
        <w:trPr>
          <w:trHeight w:val="335"/>
        </w:trPr>
        <w:tc>
          <w:tcPr>
            <w:tcW w:w="6199" w:type="dxa"/>
            <w:tcMar>
              <w:top w:w="100" w:type="dxa"/>
              <w:left w:w="100" w:type="dxa"/>
              <w:bottom w:w="100" w:type="dxa"/>
              <w:right w:w="100" w:type="dxa"/>
            </w:tcMar>
            <w:vAlign w:val="center"/>
          </w:tcPr>
          <w:p w:rsidR="004C1932" w:rsidRPr="00AC42DE" w:rsidRDefault="004260EB" w:rsidP="004260EB">
            <w:pPr>
              <w:rPr>
                <w:rFonts w:ascii="Times New Roman" w:hAnsi="Times New Roman" w:cs="Times New Roman"/>
                <w:sz w:val="24"/>
                <w:szCs w:val="24"/>
                <w:lang w:eastAsia="ru-RU"/>
              </w:rPr>
            </w:pPr>
            <w:r>
              <w:rPr>
                <w:rFonts w:ascii="Times New Roman" w:hAnsi="Times New Roman" w:cs="Times New Roman"/>
                <w:sz w:val="24"/>
                <w:szCs w:val="24"/>
                <w:lang w:eastAsia="ar-SA"/>
              </w:rPr>
              <w:t>Тема 15</w:t>
            </w:r>
            <w:r w:rsidR="00610299" w:rsidRPr="00610299">
              <w:rPr>
                <w:rFonts w:ascii="Times New Roman" w:hAnsi="Times New Roman" w:cs="Times New Roman"/>
                <w:sz w:val="24"/>
                <w:szCs w:val="24"/>
                <w:lang w:eastAsia="ar-SA"/>
              </w:rPr>
              <w:t xml:space="preserve">. </w:t>
            </w:r>
            <w:r>
              <w:rPr>
                <w:rFonts w:ascii="TimesNewRomanPSMT" w:hAnsi="TimesNewRomanPSMT" w:cs="Times New Roman"/>
                <w:color w:val="000000"/>
                <w:sz w:val="24"/>
                <w:szCs w:val="24"/>
                <w:lang w:eastAsia="ar-SA"/>
              </w:rPr>
              <w:t>Вигук</w:t>
            </w:r>
          </w:p>
        </w:tc>
        <w:tc>
          <w:tcPr>
            <w:tcW w:w="8021" w:type="dxa"/>
            <w:vAlign w:val="center"/>
          </w:tcPr>
          <w:p w:rsidR="004C1932" w:rsidRPr="00AC42DE" w:rsidRDefault="00610299" w:rsidP="004260EB">
            <w:pPr>
              <w:jc w:val="both"/>
              <w:rPr>
                <w:rFonts w:ascii="Times New Roman" w:hAnsi="Times New Roman" w:cs="Times New Roman"/>
                <w:sz w:val="24"/>
                <w:szCs w:val="24"/>
                <w:lang w:eastAsia="ru-RU"/>
              </w:rPr>
            </w:pPr>
            <w:r w:rsidRPr="00610299">
              <w:rPr>
                <w:rFonts w:ascii="TimesNewRomanPSMT" w:hAnsi="TimesNewRomanPSMT" w:cs="Times New Roman"/>
                <w:color w:val="000000"/>
                <w:sz w:val="24"/>
                <w:szCs w:val="24"/>
                <w:lang w:eastAsia="ar-SA"/>
              </w:rPr>
              <w:t xml:space="preserve">Поняття про </w:t>
            </w:r>
            <w:r w:rsidR="004260EB">
              <w:rPr>
                <w:rFonts w:ascii="TimesNewRomanPSMT" w:hAnsi="TimesNewRomanPSMT" w:cs="Times New Roman"/>
                <w:color w:val="000000"/>
                <w:sz w:val="24"/>
                <w:szCs w:val="24"/>
                <w:lang w:eastAsia="ar-SA"/>
              </w:rPr>
              <w:t>вигук.</w:t>
            </w:r>
          </w:p>
        </w:tc>
      </w:tr>
    </w:tbl>
    <w:p w:rsidR="00E2256D" w:rsidRPr="00A004FE" w:rsidRDefault="00E2256D" w:rsidP="00443A93">
      <w:pPr>
        <w:rPr>
          <w:rFonts w:ascii="Times New Roman" w:hAnsi="Times New Roman" w:cs="Times New Roman"/>
          <w:color w:val="000000"/>
          <w:sz w:val="24"/>
          <w:szCs w:val="24"/>
        </w:rPr>
      </w:pPr>
    </w:p>
    <w:p w:rsidR="005302CE" w:rsidRPr="00A004FE" w:rsidRDefault="00F05837" w:rsidP="00F05837">
      <w:pPr>
        <w:jc w:val="center"/>
        <w:rPr>
          <w:rFonts w:ascii="Times New Roman" w:hAnsi="Times New Roman" w:cs="Times New Roman"/>
          <w:b/>
          <w:caps/>
          <w:color w:val="000000"/>
          <w:sz w:val="24"/>
          <w:szCs w:val="24"/>
        </w:rPr>
      </w:pPr>
      <w:r>
        <w:rPr>
          <w:rFonts w:ascii="Times New Roman" w:hAnsi="Times New Roman" w:cs="Times New Roman"/>
          <w:b/>
          <w:caps/>
          <w:color w:val="000000"/>
          <w:sz w:val="24"/>
          <w:szCs w:val="24"/>
        </w:rPr>
        <w:t xml:space="preserve">7.4 </w:t>
      </w:r>
      <w:r w:rsidR="00A01C4C" w:rsidRPr="00A004FE">
        <w:rPr>
          <w:rFonts w:ascii="Times New Roman" w:hAnsi="Times New Roman" w:cs="Times New Roman"/>
          <w:b/>
          <w:caps/>
          <w:color w:val="000000"/>
          <w:sz w:val="24"/>
          <w:szCs w:val="24"/>
        </w:rPr>
        <w:t xml:space="preserve"> </w:t>
      </w:r>
      <w:r w:rsidR="005302CE" w:rsidRPr="00A004FE">
        <w:rPr>
          <w:rFonts w:ascii="Times New Roman" w:hAnsi="Times New Roman" w:cs="Times New Roman"/>
          <w:b/>
          <w:caps/>
          <w:color w:val="000000"/>
          <w:sz w:val="24"/>
          <w:szCs w:val="24"/>
        </w:rPr>
        <w:t>Схема курсу (теми для самостійного опрацювання)</w:t>
      </w:r>
    </w:p>
    <w:tbl>
      <w:tblPr>
        <w:tblW w:w="0" w:type="auto"/>
        <w:tblInd w:w="28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000" w:firstRow="0" w:lastRow="0" w:firstColumn="0" w:lastColumn="0" w:noHBand="0" w:noVBand="0"/>
      </w:tblPr>
      <w:tblGrid>
        <w:gridCol w:w="5400"/>
        <w:gridCol w:w="8820"/>
      </w:tblGrid>
      <w:tr w:rsidR="005302CE" w:rsidRPr="003D6582" w:rsidTr="00A004FE">
        <w:trPr>
          <w:trHeight w:val="335"/>
        </w:trPr>
        <w:tc>
          <w:tcPr>
            <w:tcW w:w="5400" w:type="dxa"/>
            <w:tcBorders>
              <w:top w:val="single" w:sz="8" w:space="0" w:color="000000"/>
              <w:left w:val="single" w:sz="8" w:space="0" w:color="000000"/>
              <w:bottom w:val="single" w:sz="8" w:space="0" w:color="000000"/>
              <w:right w:val="single" w:sz="4" w:space="0" w:color="auto"/>
            </w:tcBorders>
            <w:tcMar>
              <w:top w:w="100" w:type="dxa"/>
              <w:left w:w="100" w:type="dxa"/>
              <w:bottom w:w="100" w:type="dxa"/>
              <w:right w:w="100" w:type="dxa"/>
            </w:tcMar>
            <w:vAlign w:val="center"/>
          </w:tcPr>
          <w:p w:rsidR="005302CE" w:rsidRPr="003D6582" w:rsidRDefault="005302CE" w:rsidP="003D6582">
            <w:pPr>
              <w:jc w:val="center"/>
              <w:rPr>
                <w:rFonts w:ascii="Times New Roman" w:hAnsi="Times New Roman" w:cs="Times New Roman"/>
                <w:b/>
                <w:caps/>
                <w:sz w:val="24"/>
                <w:szCs w:val="24"/>
              </w:rPr>
            </w:pPr>
            <w:r w:rsidRPr="003D6582">
              <w:rPr>
                <w:rFonts w:ascii="Times New Roman" w:hAnsi="Times New Roman" w:cs="Times New Roman"/>
                <w:b/>
                <w:color w:val="000000"/>
                <w:sz w:val="24"/>
                <w:szCs w:val="24"/>
              </w:rPr>
              <w:t>Тема для самостійного опрацювання</w:t>
            </w:r>
          </w:p>
        </w:tc>
        <w:tc>
          <w:tcPr>
            <w:tcW w:w="8820" w:type="dxa"/>
            <w:tcBorders>
              <w:top w:val="single" w:sz="8" w:space="0" w:color="000000"/>
              <w:left w:val="single" w:sz="4" w:space="0" w:color="auto"/>
              <w:bottom w:val="single" w:sz="8" w:space="0" w:color="000000"/>
              <w:right w:val="single" w:sz="8" w:space="0" w:color="000000"/>
            </w:tcBorders>
            <w:tcMar>
              <w:top w:w="15" w:type="dxa"/>
              <w:left w:w="15" w:type="dxa"/>
              <w:bottom w:w="15" w:type="dxa"/>
              <w:right w:w="15" w:type="dxa"/>
            </w:tcMar>
            <w:vAlign w:val="center"/>
          </w:tcPr>
          <w:p w:rsidR="005302CE" w:rsidRPr="003D6582" w:rsidRDefault="005302CE" w:rsidP="003D6582">
            <w:pPr>
              <w:jc w:val="center"/>
              <w:rPr>
                <w:rFonts w:ascii="Times New Roman" w:hAnsi="Times New Roman" w:cs="Times New Roman"/>
                <w:b/>
                <w:caps/>
                <w:sz w:val="24"/>
                <w:szCs w:val="24"/>
              </w:rPr>
            </w:pPr>
            <w:r w:rsidRPr="003D6582">
              <w:rPr>
                <w:rFonts w:ascii="Times New Roman" w:hAnsi="Times New Roman" w:cs="Times New Roman"/>
                <w:b/>
                <w:color w:val="000000"/>
                <w:sz w:val="24"/>
                <w:szCs w:val="24"/>
              </w:rPr>
              <w:t>Зміст теми</w:t>
            </w:r>
          </w:p>
        </w:tc>
      </w:tr>
      <w:tr w:rsidR="003D6582" w:rsidRPr="003D6582" w:rsidTr="00A004FE">
        <w:trPr>
          <w:trHeight w:val="335"/>
        </w:trPr>
        <w:tc>
          <w:tcPr>
            <w:tcW w:w="540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rsidR="008532EC" w:rsidRPr="008532EC" w:rsidRDefault="008532EC" w:rsidP="008532EC">
            <w:pPr>
              <w:suppressAutoHyphens/>
              <w:snapToGrid w:val="0"/>
              <w:rPr>
                <w:rFonts w:ascii="Times New Roman" w:hAnsi="Times New Roman" w:cs="Times New Roman"/>
                <w:sz w:val="24"/>
                <w:szCs w:val="24"/>
                <w:lang w:eastAsia="ar-SA"/>
              </w:rPr>
            </w:pPr>
            <w:r w:rsidRPr="008532EC">
              <w:rPr>
                <w:rFonts w:ascii="Times New Roman" w:hAnsi="Times New Roman" w:cs="Times New Roman"/>
                <w:sz w:val="24"/>
                <w:szCs w:val="24"/>
                <w:lang w:eastAsia="ar-SA"/>
              </w:rPr>
              <w:t>Граматичне значення і граматична форма слова.</w:t>
            </w:r>
          </w:p>
          <w:p w:rsidR="003D6582" w:rsidRPr="003D6582" w:rsidRDefault="008532EC" w:rsidP="008532EC">
            <w:pPr>
              <w:pStyle w:val="a3"/>
              <w:snapToGrid w:val="0"/>
              <w:spacing w:before="0" w:beforeAutospacing="0" w:after="0" w:afterAutospacing="0"/>
              <w:jc w:val="both"/>
              <w:rPr>
                <w:color w:val="333333"/>
                <w:lang w:val="uk-UA"/>
              </w:rPr>
            </w:pPr>
            <w:r w:rsidRPr="008532EC">
              <w:rPr>
                <w:lang w:val="uk-UA" w:eastAsia="ar-SA"/>
              </w:rPr>
              <w:t>Граматичні категорії</w:t>
            </w:r>
          </w:p>
        </w:tc>
        <w:tc>
          <w:tcPr>
            <w:tcW w:w="8820"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p w:rsidR="008532EC" w:rsidRPr="008532EC" w:rsidRDefault="008532EC" w:rsidP="008532EC">
            <w:pPr>
              <w:shd w:val="clear" w:color="auto" w:fill="FFFFFF"/>
              <w:suppressAutoHyphens/>
              <w:ind w:firstLine="34"/>
              <w:rPr>
                <w:rFonts w:ascii="Times New Roman" w:hAnsi="Times New Roman" w:cs="Times New Roman"/>
                <w:sz w:val="24"/>
                <w:szCs w:val="24"/>
                <w:lang w:eastAsia="ar-SA"/>
              </w:rPr>
            </w:pPr>
            <w:r w:rsidRPr="008532EC">
              <w:rPr>
                <w:rFonts w:ascii="Times New Roman" w:hAnsi="Times New Roman" w:cs="Times New Roman"/>
                <w:sz w:val="24"/>
                <w:szCs w:val="24"/>
                <w:lang w:eastAsia="ar-SA"/>
              </w:rPr>
              <w:t>Виконати вправи на визначення граматичних значень і граматичних форм слів.</w:t>
            </w:r>
          </w:p>
          <w:p w:rsidR="008532EC" w:rsidRPr="008532EC" w:rsidRDefault="008532EC" w:rsidP="008532EC">
            <w:pPr>
              <w:shd w:val="clear" w:color="auto" w:fill="FFFFFF"/>
              <w:suppressAutoHyphens/>
              <w:ind w:firstLine="34"/>
              <w:rPr>
                <w:rFonts w:ascii="Times New Roman" w:hAnsi="Times New Roman" w:cs="Times New Roman"/>
                <w:sz w:val="24"/>
                <w:szCs w:val="24"/>
                <w:lang w:eastAsia="ar-SA"/>
              </w:rPr>
            </w:pPr>
            <w:r w:rsidRPr="008532EC">
              <w:rPr>
                <w:rFonts w:ascii="Times New Roman" w:hAnsi="Times New Roman" w:cs="Times New Roman"/>
                <w:sz w:val="24"/>
                <w:szCs w:val="24"/>
                <w:lang w:eastAsia="ar-SA"/>
              </w:rPr>
              <w:t>Опрацювати теоретичні питання.</w:t>
            </w:r>
          </w:p>
          <w:p w:rsidR="003D6582" w:rsidRPr="003D6582" w:rsidRDefault="008532EC" w:rsidP="008532EC">
            <w:pPr>
              <w:tabs>
                <w:tab w:val="num" w:pos="360"/>
              </w:tabs>
              <w:rPr>
                <w:rFonts w:ascii="Times New Roman" w:hAnsi="Times New Roman" w:cs="Times New Roman"/>
                <w:bCs/>
                <w:color w:val="000000"/>
                <w:sz w:val="24"/>
                <w:szCs w:val="24"/>
              </w:rPr>
            </w:pPr>
            <w:r w:rsidRPr="008532EC">
              <w:rPr>
                <w:rFonts w:ascii="Times New Roman" w:hAnsi="Times New Roman" w:cs="Times New Roman"/>
                <w:sz w:val="24"/>
                <w:szCs w:val="24"/>
                <w:lang w:eastAsia="ar-SA"/>
              </w:rPr>
              <w:t>Прочитати рекомендовані статті, дати відповіді на поставлені запитання</w:t>
            </w:r>
            <w:r>
              <w:rPr>
                <w:rFonts w:ascii="Times New Roman" w:hAnsi="Times New Roman" w:cs="Times New Roman"/>
                <w:sz w:val="24"/>
                <w:szCs w:val="24"/>
                <w:lang w:eastAsia="ar-SA"/>
              </w:rPr>
              <w:t>.</w:t>
            </w:r>
          </w:p>
        </w:tc>
      </w:tr>
      <w:tr w:rsidR="003D6582" w:rsidRPr="003D6582" w:rsidTr="00A004FE">
        <w:trPr>
          <w:trHeight w:val="335"/>
        </w:trPr>
        <w:tc>
          <w:tcPr>
            <w:tcW w:w="540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rsidR="003D6582" w:rsidRPr="003D6582" w:rsidRDefault="00E1260C" w:rsidP="003D6582">
            <w:pPr>
              <w:pStyle w:val="a3"/>
              <w:snapToGrid w:val="0"/>
              <w:spacing w:before="0" w:beforeAutospacing="0" w:after="0" w:afterAutospacing="0"/>
              <w:jc w:val="both"/>
              <w:rPr>
                <w:color w:val="333333"/>
                <w:lang w:val="uk-UA"/>
              </w:rPr>
            </w:pPr>
            <w:proofErr w:type="spellStart"/>
            <w:r w:rsidRPr="00E1260C">
              <w:rPr>
                <w:lang w:eastAsia="ar-SA"/>
              </w:rPr>
              <w:t>Морфологія</w:t>
            </w:r>
            <w:proofErr w:type="spellEnd"/>
          </w:p>
        </w:tc>
        <w:tc>
          <w:tcPr>
            <w:tcW w:w="8820"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p w:rsidR="003D6582" w:rsidRPr="003D6582" w:rsidRDefault="00E1260C" w:rsidP="003D6582">
            <w:pPr>
              <w:tabs>
                <w:tab w:val="num" w:pos="360"/>
              </w:tabs>
              <w:rPr>
                <w:rFonts w:ascii="Times New Roman" w:hAnsi="Times New Roman" w:cs="Times New Roman"/>
                <w:bCs/>
                <w:color w:val="000000"/>
                <w:sz w:val="24"/>
                <w:szCs w:val="24"/>
              </w:rPr>
            </w:pPr>
            <w:r w:rsidRPr="00E1260C">
              <w:rPr>
                <w:rFonts w:ascii="Times New Roman" w:hAnsi="Times New Roman" w:cs="Times New Roman"/>
                <w:sz w:val="24"/>
                <w:szCs w:val="24"/>
                <w:lang w:eastAsia="ar-SA"/>
              </w:rPr>
              <w:t>Опрацювати теоретичні питання. Прочитати рекомендовані статті, дати відповіді на поставлені запитання, виконати зазначені завдання. Скласти анотації до поданих джерел.</w:t>
            </w:r>
          </w:p>
        </w:tc>
      </w:tr>
      <w:tr w:rsidR="003D6582" w:rsidRPr="003D6582" w:rsidTr="00A004FE">
        <w:trPr>
          <w:trHeight w:val="335"/>
        </w:trPr>
        <w:tc>
          <w:tcPr>
            <w:tcW w:w="540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rsidR="004D3E67" w:rsidRPr="004D3E67" w:rsidRDefault="004D3E67" w:rsidP="004D3E67">
            <w:pPr>
              <w:suppressAutoHyphens/>
              <w:snapToGrid w:val="0"/>
              <w:jc w:val="both"/>
              <w:rPr>
                <w:rFonts w:ascii="Times New Roman" w:hAnsi="Times New Roman" w:cs="Times New Roman"/>
                <w:sz w:val="24"/>
                <w:szCs w:val="24"/>
                <w:lang w:eastAsia="ar-SA"/>
              </w:rPr>
            </w:pPr>
            <w:r w:rsidRPr="004D3E67">
              <w:rPr>
                <w:rFonts w:ascii="Times New Roman" w:hAnsi="Times New Roman" w:cs="Times New Roman"/>
                <w:sz w:val="24"/>
                <w:szCs w:val="24"/>
                <w:lang w:eastAsia="ar-SA"/>
              </w:rPr>
              <w:t>Лексико-граматичні розряди іменників. Категорія роду і числа іменника.</w:t>
            </w:r>
          </w:p>
          <w:p w:rsidR="003D6582" w:rsidRPr="003D6582" w:rsidRDefault="004D3E67" w:rsidP="004D3E67">
            <w:pPr>
              <w:suppressAutoHyphens/>
              <w:snapToGrid w:val="0"/>
              <w:jc w:val="both"/>
              <w:rPr>
                <w:rFonts w:ascii="Times New Roman" w:hAnsi="Times New Roman" w:cs="Times New Roman"/>
                <w:sz w:val="24"/>
                <w:szCs w:val="24"/>
              </w:rPr>
            </w:pPr>
            <w:r w:rsidRPr="004D3E67">
              <w:rPr>
                <w:rFonts w:ascii="Times New Roman" w:hAnsi="Times New Roman" w:cs="Times New Roman"/>
                <w:sz w:val="24"/>
                <w:szCs w:val="24"/>
                <w:lang w:eastAsia="ar-SA"/>
              </w:rPr>
              <w:t>Відмінкова система української мови. Рід і число іменника. Морфологічний аналіз іменника.</w:t>
            </w:r>
          </w:p>
        </w:tc>
        <w:tc>
          <w:tcPr>
            <w:tcW w:w="8820"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p w:rsidR="003D6582" w:rsidRPr="003D6582" w:rsidRDefault="004D3E67" w:rsidP="003D6582">
            <w:pPr>
              <w:rPr>
                <w:rFonts w:ascii="Times New Roman" w:hAnsi="Times New Roman" w:cs="Times New Roman"/>
                <w:bCs/>
                <w:color w:val="000000"/>
                <w:sz w:val="24"/>
                <w:szCs w:val="24"/>
              </w:rPr>
            </w:pPr>
            <w:r w:rsidRPr="004D3E67">
              <w:rPr>
                <w:rFonts w:ascii="Times New Roman" w:hAnsi="Times New Roman" w:cs="Times New Roman"/>
                <w:sz w:val="24"/>
                <w:szCs w:val="24"/>
                <w:lang w:eastAsia="ar-SA"/>
              </w:rPr>
              <w:t>Виконання вправ на визначення лексико-граматичних розрядів іменників. Виконати вправи на визначення роду і числа іменників; скласти анотацію до поданого джерела. Підготувати повідомлення з презентацією на тему «Кличний відмінок як особливість української мови». Законспектувати запропоновану статтю. Підготувати навчальну презентацію на тему «Рід абревіатур та незмінюваних іменників». Виконати вправи (визначення відміни і групи  іменника іменників, відмінювання іменників).</w:t>
            </w:r>
          </w:p>
        </w:tc>
      </w:tr>
      <w:tr w:rsidR="003D6582" w:rsidRPr="003D6582" w:rsidTr="00A004FE">
        <w:trPr>
          <w:trHeight w:val="335"/>
        </w:trPr>
        <w:tc>
          <w:tcPr>
            <w:tcW w:w="540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rsidR="003D6582" w:rsidRPr="003D6582" w:rsidRDefault="00C64FB8" w:rsidP="003D6582">
            <w:pPr>
              <w:shd w:val="clear" w:color="auto" w:fill="FFFFFF"/>
              <w:jc w:val="both"/>
              <w:rPr>
                <w:rFonts w:ascii="Times New Roman" w:hAnsi="Times New Roman" w:cs="Times New Roman"/>
                <w:sz w:val="24"/>
                <w:szCs w:val="24"/>
              </w:rPr>
            </w:pPr>
            <w:r w:rsidRPr="00C64FB8">
              <w:rPr>
                <w:rFonts w:ascii="TimesNewRomanPSMT" w:hAnsi="TimesNewRomanPSMT" w:cs="Times New Roman"/>
                <w:color w:val="000000"/>
                <w:sz w:val="24"/>
                <w:szCs w:val="24"/>
                <w:lang w:eastAsia="ar-SA"/>
              </w:rPr>
              <w:t>Лексико-граматичні розряди прикметників. Повні і короткі прикметники, стягнені і нестягнені. Творення ступенів порівняння якісних прикметників. Особливості відмінювання і словотворення прикметників. Морфологічний аналіз прикметників.</w:t>
            </w:r>
          </w:p>
        </w:tc>
        <w:tc>
          <w:tcPr>
            <w:tcW w:w="8820"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p w:rsidR="003D6582" w:rsidRPr="003D6582" w:rsidRDefault="00C64FB8" w:rsidP="003D6582">
            <w:pPr>
              <w:tabs>
                <w:tab w:val="num" w:pos="360"/>
              </w:tabs>
              <w:rPr>
                <w:rFonts w:ascii="Times New Roman" w:hAnsi="Times New Roman" w:cs="Times New Roman"/>
                <w:bCs/>
                <w:color w:val="000000"/>
                <w:sz w:val="24"/>
                <w:szCs w:val="24"/>
              </w:rPr>
            </w:pPr>
            <w:r w:rsidRPr="00C64FB8">
              <w:rPr>
                <w:rFonts w:ascii="TimesNewRomanPSMT" w:hAnsi="TimesNewRomanPSMT" w:cs="Times New Roman"/>
                <w:color w:val="000000"/>
                <w:sz w:val="24"/>
                <w:szCs w:val="24"/>
                <w:lang w:eastAsia="ar-SA"/>
              </w:rPr>
              <w:t>Виконати вправи на розрізнення якісних, відносних і присвійних прикметників; на визначення повних і коротких форм прикметників, стягнених та нестягнених форм повних прикметників; на творення форм вищого і найвищого ступенів порівняння прикметників; виконати морфологічний аналіз прикметників.</w:t>
            </w:r>
          </w:p>
        </w:tc>
      </w:tr>
      <w:tr w:rsidR="003D6582" w:rsidRPr="003D6582" w:rsidTr="00A004FE">
        <w:trPr>
          <w:trHeight w:val="335"/>
        </w:trPr>
        <w:tc>
          <w:tcPr>
            <w:tcW w:w="540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rsidR="003D6582" w:rsidRPr="00EC7696" w:rsidRDefault="00661FF7" w:rsidP="003D6582">
            <w:pPr>
              <w:shd w:val="clear" w:color="auto" w:fill="FFFFFF"/>
              <w:jc w:val="both"/>
              <w:rPr>
                <w:rFonts w:ascii="Times New Roman" w:hAnsi="Times New Roman" w:cs="Times New Roman"/>
                <w:sz w:val="24"/>
                <w:szCs w:val="24"/>
                <w:lang w:val="ru-RU"/>
              </w:rPr>
            </w:pPr>
            <w:r w:rsidRPr="00661FF7">
              <w:rPr>
                <w:rFonts w:ascii="TimesNewRomanPSMT" w:hAnsi="TimesNewRomanPSMT" w:cs="Times New Roman"/>
                <w:color w:val="000000"/>
                <w:sz w:val="24"/>
                <w:szCs w:val="24"/>
                <w:lang w:eastAsia="ar-SA"/>
              </w:rPr>
              <w:t xml:space="preserve">Функціональні розряди числівників. Морфологічні групи числівників. Зв’язок числівників з іменниками. Морфологічні групи числівників. Зв’язок числівників з іменниками. </w:t>
            </w:r>
            <w:r w:rsidRPr="00661FF7">
              <w:rPr>
                <w:rFonts w:ascii="TimesNewRomanPSMT" w:hAnsi="TimesNewRomanPSMT" w:cs="Times New Roman"/>
                <w:color w:val="000000"/>
                <w:sz w:val="24"/>
                <w:szCs w:val="24"/>
                <w:lang w:eastAsia="ar-SA"/>
              </w:rPr>
              <w:lastRenderedPageBreak/>
              <w:t>Відмінювання і правопис числівників. Морфологічний аналіз числівників.</w:t>
            </w:r>
          </w:p>
        </w:tc>
        <w:tc>
          <w:tcPr>
            <w:tcW w:w="8820"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p w:rsidR="003D6582" w:rsidRPr="00EC7696" w:rsidRDefault="00661FF7" w:rsidP="00EC7696">
            <w:pPr>
              <w:snapToGrid w:val="0"/>
              <w:jc w:val="both"/>
              <w:rPr>
                <w:rFonts w:ascii="Times New Roman" w:hAnsi="Times New Roman" w:cs="Times New Roman"/>
                <w:sz w:val="24"/>
                <w:szCs w:val="24"/>
                <w:lang w:eastAsia="ru-RU"/>
              </w:rPr>
            </w:pPr>
            <w:r w:rsidRPr="00661FF7">
              <w:rPr>
                <w:rFonts w:ascii="TimesNewRomanPSMT" w:hAnsi="TimesNewRomanPSMT" w:cs="Times New Roman"/>
                <w:color w:val="000000"/>
                <w:sz w:val="24"/>
                <w:szCs w:val="24"/>
                <w:lang w:eastAsia="ar-SA"/>
              </w:rPr>
              <w:lastRenderedPageBreak/>
              <w:t xml:space="preserve">Виконати вправи на розмежування числівників та інших слів із кількісним значенням; розпізнати в текстах числівники та згрупувати їх за розрядами. Законспектувати рекомендовані статті. Виконати вправи на розпізнання в текстах числівники та групування їх за розрядами. Виконати завдання до теми. Виконати </w:t>
            </w:r>
            <w:r w:rsidRPr="00661FF7">
              <w:rPr>
                <w:rFonts w:ascii="TimesNewRomanPSMT" w:hAnsi="TimesNewRomanPSMT" w:cs="Times New Roman"/>
                <w:color w:val="000000"/>
                <w:sz w:val="24"/>
                <w:szCs w:val="24"/>
                <w:lang w:eastAsia="ar-SA"/>
              </w:rPr>
              <w:lastRenderedPageBreak/>
              <w:t>морфологічний аналіз числівників</w:t>
            </w:r>
            <w:r>
              <w:rPr>
                <w:rFonts w:ascii="TimesNewRomanPSMT" w:hAnsi="TimesNewRomanPSMT" w:cs="Times New Roman"/>
                <w:color w:val="000000"/>
                <w:sz w:val="24"/>
                <w:szCs w:val="24"/>
                <w:lang w:eastAsia="ar-SA"/>
              </w:rPr>
              <w:t>.</w:t>
            </w:r>
          </w:p>
        </w:tc>
      </w:tr>
      <w:tr w:rsidR="003D6582" w:rsidRPr="003D6582" w:rsidTr="00A004FE">
        <w:trPr>
          <w:trHeight w:val="335"/>
        </w:trPr>
        <w:tc>
          <w:tcPr>
            <w:tcW w:w="540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rsidR="003D6582" w:rsidRPr="003D6582" w:rsidRDefault="007803F0" w:rsidP="003D6582">
            <w:pPr>
              <w:shd w:val="clear" w:color="auto" w:fill="FFFFFF"/>
              <w:jc w:val="both"/>
              <w:rPr>
                <w:rFonts w:ascii="Times New Roman" w:hAnsi="Times New Roman" w:cs="Times New Roman"/>
                <w:sz w:val="24"/>
                <w:szCs w:val="24"/>
              </w:rPr>
            </w:pPr>
            <w:r w:rsidRPr="007803F0">
              <w:rPr>
                <w:rFonts w:ascii="TimesNewRomanPSMT" w:hAnsi="TimesNewRomanPSMT" w:cs="Times New Roman"/>
                <w:color w:val="000000"/>
                <w:sz w:val="24"/>
                <w:szCs w:val="24"/>
                <w:lang w:eastAsia="ar-SA"/>
              </w:rPr>
              <w:lastRenderedPageBreak/>
              <w:t>Лексико-граматичні розряди займенників. Відмінювання і правопис займенників. Морфологічний аналіз займенників.</w:t>
            </w:r>
          </w:p>
        </w:tc>
        <w:tc>
          <w:tcPr>
            <w:tcW w:w="8820"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p w:rsidR="003D6582" w:rsidRPr="003D6582" w:rsidRDefault="007803F0" w:rsidP="007803F0">
            <w:pPr>
              <w:jc w:val="both"/>
              <w:rPr>
                <w:rFonts w:ascii="Times New Roman" w:hAnsi="Times New Roman" w:cs="Times New Roman"/>
                <w:bCs/>
                <w:color w:val="000000"/>
                <w:sz w:val="24"/>
                <w:szCs w:val="24"/>
              </w:rPr>
            </w:pPr>
            <w:r w:rsidRPr="007803F0">
              <w:rPr>
                <w:rFonts w:ascii="TimesNewRomanPSMT" w:hAnsi="TimesNewRomanPSMT" w:cs="Times New Roman"/>
                <w:color w:val="000000"/>
                <w:sz w:val="24"/>
                <w:szCs w:val="24"/>
                <w:lang w:eastAsia="ar-SA"/>
              </w:rPr>
              <w:t xml:space="preserve">Скласти анотацію до монографії. Дібрати текст, проаналізувати </w:t>
            </w:r>
            <w:proofErr w:type="spellStart"/>
            <w:r w:rsidRPr="007803F0">
              <w:rPr>
                <w:rFonts w:ascii="TimesNewRomanPSMT" w:hAnsi="TimesNewRomanPSMT" w:cs="Times New Roman"/>
                <w:color w:val="000000"/>
                <w:sz w:val="24"/>
                <w:szCs w:val="24"/>
                <w:lang w:eastAsia="ar-SA"/>
              </w:rPr>
              <w:t>функційні</w:t>
            </w:r>
            <w:proofErr w:type="spellEnd"/>
            <w:r w:rsidRPr="007803F0">
              <w:rPr>
                <w:rFonts w:ascii="TimesNewRomanPSMT" w:hAnsi="TimesNewRomanPSMT" w:cs="Times New Roman"/>
                <w:color w:val="000000"/>
                <w:sz w:val="24"/>
                <w:szCs w:val="24"/>
                <w:lang w:eastAsia="ar-SA"/>
              </w:rPr>
              <w:t xml:space="preserve"> особливості займенників у ньому. Скласти розгорнутий план до статті. Виконати вправи на відмінювання і правопис займенників.  Підготувати навчальну презентацію на тему «Правопис займенників». Виконати морфологічний аналіз займенників.</w:t>
            </w:r>
          </w:p>
        </w:tc>
      </w:tr>
      <w:tr w:rsidR="003D6582" w:rsidRPr="003D6582" w:rsidTr="00A004FE">
        <w:trPr>
          <w:trHeight w:val="335"/>
        </w:trPr>
        <w:tc>
          <w:tcPr>
            <w:tcW w:w="540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rsidR="003D6582" w:rsidRPr="003D6582" w:rsidRDefault="007803F0" w:rsidP="00ED41DE">
            <w:pPr>
              <w:shd w:val="clear" w:color="auto" w:fill="FFFFFF"/>
              <w:jc w:val="both"/>
              <w:rPr>
                <w:rFonts w:ascii="Times New Roman" w:hAnsi="Times New Roman" w:cs="Times New Roman"/>
                <w:sz w:val="24"/>
                <w:szCs w:val="24"/>
              </w:rPr>
            </w:pPr>
            <w:r w:rsidRPr="007803F0">
              <w:rPr>
                <w:rFonts w:ascii="TimesNewRomanPSMT" w:hAnsi="TimesNewRomanPSMT" w:cs="Times New Roman"/>
                <w:color w:val="000000"/>
                <w:sz w:val="24"/>
                <w:szCs w:val="24"/>
                <w:lang w:eastAsia="ar-SA"/>
              </w:rPr>
              <w:t xml:space="preserve">Дієслово. Категорія виду, перехідності/неперехідності, стану. Категорія способу і часу дієслів. Категорія роду, числа і особи дієслова. Дієслівні основи. Класи дієслів. Дієвідмінювання. Морфологічний аналіз дієслова. Дієслівні форми на </w:t>
            </w:r>
            <w:proofErr w:type="spellStart"/>
            <w:r w:rsidRPr="007803F0">
              <w:rPr>
                <w:rFonts w:ascii="TimesNewRomanPSMT" w:hAnsi="TimesNewRomanPSMT" w:cs="Times New Roman"/>
                <w:color w:val="000000"/>
                <w:sz w:val="24"/>
                <w:szCs w:val="24"/>
                <w:lang w:eastAsia="ar-SA"/>
              </w:rPr>
              <w:t>-но</w:t>
            </w:r>
            <w:proofErr w:type="spellEnd"/>
            <w:r w:rsidRPr="007803F0">
              <w:rPr>
                <w:rFonts w:ascii="TimesNewRomanPSMT" w:hAnsi="TimesNewRomanPSMT" w:cs="Times New Roman"/>
                <w:color w:val="000000"/>
                <w:sz w:val="24"/>
                <w:szCs w:val="24"/>
                <w:lang w:eastAsia="ar-SA"/>
              </w:rPr>
              <w:t xml:space="preserve">, -то. </w:t>
            </w:r>
          </w:p>
        </w:tc>
        <w:tc>
          <w:tcPr>
            <w:tcW w:w="8820"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p w:rsidR="003D6582" w:rsidRPr="003D6582" w:rsidRDefault="007803F0" w:rsidP="003D6582">
            <w:pPr>
              <w:pStyle w:val="a9"/>
              <w:tabs>
                <w:tab w:val="num" w:pos="360"/>
              </w:tabs>
              <w:spacing w:before="0" w:line="240" w:lineRule="auto"/>
              <w:rPr>
                <w:bCs/>
                <w:color w:val="000000"/>
                <w:sz w:val="24"/>
              </w:rPr>
            </w:pPr>
            <w:r w:rsidRPr="007803F0">
              <w:rPr>
                <w:rFonts w:ascii="TimesNewRomanPSMT" w:hAnsi="TimesNewRomanPSMT"/>
                <w:color w:val="000000"/>
                <w:sz w:val="24"/>
                <w:lang w:eastAsia="ar-SA"/>
              </w:rPr>
              <w:t>Виконати завдання до теми; опрацювати рекомендовану статтю; скласти анотації до поданих джерел; підготувати презентацію на тему «Дієвідмінювання дієслів», дати визначення виділеним у рекомендованій літературі термінам; виконати морфологічний аналіз дієслівних форм.</w:t>
            </w:r>
          </w:p>
        </w:tc>
      </w:tr>
      <w:tr w:rsidR="00ED41DE" w:rsidRPr="003D6582" w:rsidTr="00A004FE">
        <w:trPr>
          <w:trHeight w:val="335"/>
        </w:trPr>
        <w:tc>
          <w:tcPr>
            <w:tcW w:w="540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rsidR="00ED41DE" w:rsidRPr="007803F0" w:rsidRDefault="00ED41DE" w:rsidP="003D6582">
            <w:pPr>
              <w:shd w:val="clear" w:color="auto" w:fill="FFFFFF"/>
              <w:jc w:val="both"/>
              <w:rPr>
                <w:rFonts w:ascii="TimesNewRomanPSMT" w:hAnsi="TimesNewRomanPSMT" w:cs="Times New Roman"/>
                <w:color w:val="000000"/>
                <w:sz w:val="24"/>
                <w:szCs w:val="24"/>
                <w:lang w:eastAsia="ar-SA"/>
              </w:rPr>
            </w:pPr>
            <w:r w:rsidRPr="007803F0">
              <w:rPr>
                <w:rFonts w:ascii="TimesNewRomanPSMT" w:hAnsi="TimesNewRomanPSMT" w:cs="Times New Roman"/>
                <w:color w:val="000000"/>
                <w:sz w:val="24"/>
                <w:szCs w:val="24"/>
                <w:lang w:eastAsia="ar-SA"/>
              </w:rPr>
              <w:t>Дієприкметник як дієслівна форма.</w:t>
            </w:r>
            <w:r>
              <w:rPr>
                <w:rFonts w:ascii="TimesNewRomanPSMT" w:hAnsi="TimesNewRomanPSMT" w:cs="Times New Roman"/>
                <w:color w:val="000000"/>
                <w:sz w:val="24"/>
                <w:szCs w:val="24"/>
                <w:lang w:eastAsia="ar-SA"/>
              </w:rPr>
              <w:t xml:space="preserve"> </w:t>
            </w:r>
            <w:r w:rsidRPr="007803F0">
              <w:rPr>
                <w:rFonts w:ascii="TimesNewRomanPSMT" w:hAnsi="TimesNewRomanPSMT" w:cs="Times New Roman"/>
                <w:color w:val="000000"/>
                <w:sz w:val="24"/>
                <w:szCs w:val="24"/>
                <w:lang w:eastAsia="ar-SA"/>
              </w:rPr>
              <w:t>Морфологічний аналіз дієприкметника.</w:t>
            </w:r>
          </w:p>
        </w:tc>
        <w:tc>
          <w:tcPr>
            <w:tcW w:w="8820"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p w:rsidR="00ED41DE" w:rsidRPr="007803F0" w:rsidRDefault="00DD2C14" w:rsidP="00DD2C14">
            <w:pPr>
              <w:pStyle w:val="a9"/>
              <w:tabs>
                <w:tab w:val="num" w:pos="360"/>
              </w:tabs>
              <w:spacing w:before="0" w:line="240" w:lineRule="auto"/>
              <w:rPr>
                <w:rFonts w:ascii="TimesNewRomanPSMT" w:hAnsi="TimesNewRomanPSMT"/>
                <w:color w:val="000000"/>
                <w:sz w:val="24"/>
                <w:lang w:eastAsia="ar-SA"/>
              </w:rPr>
            </w:pPr>
            <w:r w:rsidRPr="008269B5">
              <w:rPr>
                <w:rFonts w:ascii="TimesNewRomanPSMT" w:hAnsi="TimesNewRomanPSMT"/>
                <w:color w:val="000000"/>
                <w:sz w:val="24"/>
                <w:lang w:eastAsia="ar-SA"/>
              </w:rPr>
              <w:t>Виконати завдання до теми; підготувати навчальну презентацію до теми «</w:t>
            </w:r>
            <w:r>
              <w:rPr>
                <w:rFonts w:ascii="TimesNewRomanPSMT" w:hAnsi="TimesNewRomanPSMT"/>
                <w:color w:val="000000"/>
                <w:sz w:val="24"/>
                <w:lang w:eastAsia="ar-SA"/>
              </w:rPr>
              <w:t>Дієприкметник</w:t>
            </w:r>
            <w:r w:rsidRPr="008269B5">
              <w:rPr>
                <w:rFonts w:ascii="TimesNewRomanPSMT" w:hAnsi="TimesNewRomanPSMT"/>
                <w:color w:val="000000"/>
                <w:sz w:val="24"/>
                <w:lang w:eastAsia="ar-SA"/>
              </w:rPr>
              <w:t xml:space="preserve">»; виконати морфологічний аналіз </w:t>
            </w:r>
            <w:r>
              <w:rPr>
                <w:rFonts w:ascii="TimesNewRomanPSMT" w:hAnsi="TimesNewRomanPSMT"/>
                <w:color w:val="000000"/>
                <w:sz w:val="24"/>
                <w:lang w:eastAsia="ar-SA"/>
              </w:rPr>
              <w:t>діє</w:t>
            </w:r>
            <w:r w:rsidRPr="008269B5">
              <w:rPr>
                <w:rFonts w:ascii="TimesNewRomanPSMT" w:hAnsi="TimesNewRomanPSMT"/>
                <w:color w:val="000000"/>
                <w:sz w:val="24"/>
                <w:lang w:eastAsia="ar-SA"/>
              </w:rPr>
              <w:t>при</w:t>
            </w:r>
            <w:r>
              <w:rPr>
                <w:rFonts w:ascii="TimesNewRomanPSMT" w:hAnsi="TimesNewRomanPSMT"/>
                <w:color w:val="000000"/>
                <w:sz w:val="24"/>
                <w:lang w:eastAsia="ar-SA"/>
              </w:rPr>
              <w:t>кмет</w:t>
            </w:r>
            <w:r w:rsidRPr="008269B5">
              <w:rPr>
                <w:rFonts w:ascii="TimesNewRomanPSMT" w:hAnsi="TimesNewRomanPSMT"/>
                <w:color w:val="000000"/>
                <w:sz w:val="24"/>
                <w:lang w:eastAsia="ar-SA"/>
              </w:rPr>
              <w:t>ників.</w:t>
            </w:r>
          </w:p>
        </w:tc>
      </w:tr>
      <w:tr w:rsidR="00ED41DE" w:rsidRPr="003D6582" w:rsidTr="00A004FE">
        <w:trPr>
          <w:trHeight w:val="335"/>
        </w:trPr>
        <w:tc>
          <w:tcPr>
            <w:tcW w:w="540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rsidR="00ED41DE" w:rsidRPr="007803F0" w:rsidRDefault="00ED41DE" w:rsidP="003D6582">
            <w:pPr>
              <w:shd w:val="clear" w:color="auto" w:fill="FFFFFF"/>
              <w:jc w:val="both"/>
              <w:rPr>
                <w:rFonts w:ascii="TimesNewRomanPSMT" w:hAnsi="TimesNewRomanPSMT" w:cs="Times New Roman"/>
                <w:color w:val="000000"/>
                <w:sz w:val="24"/>
                <w:szCs w:val="24"/>
                <w:lang w:eastAsia="ar-SA"/>
              </w:rPr>
            </w:pPr>
            <w:r w:rsidRPr="007803F0">
              <w:rPr>
                <w:rFonts w:ascii="TimesNewRomanPSMT" w:hAnsi="TimesNewRomanPSMT" w:cs="Times New Roman"/>
                <w:color w:val="000000"/>
                <w:sz w:val="24"/>
                <w:szCs w:val="24"/>
                <w:lang w:eastAsia="ar-SA"/>
              </w:rPr>
              <w:t>Дієприслівник як дієслівна форма. Наголос дієприслівників. Морфологічний аналіз дієприслівника.</w:t>
            </w:r>
          </w:p>
        </w:tc>
        <w:tc>
          <w:tcPr>
            <w:tcW w:w="8820"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p w:rsidR="00ED41DE" w:rsidRPr="007803F0" w:rsidRDefault="00DD2C14" w:rsidP="00DD2C14">
            <w:pPr>
              <w:pStyle w:val="a9"/>
              <w:tabs>
                <w:tab w:val="num" w:pos="360"/>
              </w:tabs>
              <w:spacing w:before="0" w:line="240" w:lineRule="auto"/>
              <w:rPr>
                <w:rFonts w:ascii="TimesNewRomanPSMT" w:hAnsi="TimesNewRomanPSMT"/>
                <w:color w:val="000000"/>
                <w:sz w:val="24"/>
                <w:lang w:eastAsia="ar-SA"/>
              </w:rPr>
            </w:pPr>
            <w:r w:rsidRPr="008269B5">
              <w:rPr>
                <w:rFonts w:ascii="TimesNewRomanPSMT" w:hAnsi="TimesNewRomanPSMT"/>
                <w:color w:val="000000"/>
                <w:sz w:val="24"/>
                <w:lang w:eastAsia="ar-SA"/>
              </w:rPr>
              <w:t>Виконати завдання до теми; підготувати навчальну презентацію до теми «</w:t>
            </w:r>
            <w:r>
              <w:rPr>
                <w:rFonts w:ascii="TimesNewRomanPSMT" w:hAnsi="TimesNewRomanPSMT"/>
                <w:color w:val="000000"/>
                <w:sz w:val="24"/>
                <w:lang w:eastAsia="ar-SA"/>
              </w:rPr>
              <w:t>Дієприслівник</w:t>
            </w:r>
            <w:r w:rsidRPr="008269B5">
              <w:rPr>
                <w:rFonts w:ascii="TimesNewRomanPSMT" w:hAnsi="TimesNewRomanPSMT"/>
                <w:color w:val="000000"/>
                <w:sz w:val="24"/>
                <w:lang w:eastAsia="ar-SA"/>
              </w:rPr>
              <w:t xml:space="preserve">»; виконати морфологічний аналіз </w:t>
            </w:r>
            <w:r>
              <w:rPr>
                <w:rFonts w:ascii="TimesNewRomanPSMT" w:hAnsi="TimesNewRomanPSMT"/>
                <w:color w:val="000000"/>
                <w:sz w:val="24"/>
                <w:lang w:eastAsia="ar-SA"/>
              </w:rPr>
              <w:t>діє</w:t>
            </w:r>
            <w:r w:rsidRPr="008269B5">
              <w:rPr>
                <w:rFonts w:ascii="TimesNewRomanPSMT" w:hAnsi="TimesNewRomanPSMT"/>
                <w:color w:val="000000"/>
                <w:sz w:val="24"/>
                <w:lang w:eastAsia="ar-SA"/>
              </w:rPr>
              <w:t>при</w:t>
            </w:r>
            <w:r>
              <w:rPr>
                <w:rFonts w:ascii="TimesNewRomanPSMT" w:hAnsi="TimesNewRomanPSMT"/>
                <w:color w:val="000000"/>
                <w:sz w:val="24"/>
                <w:lang w:eastAsia="ar-SA"/>
              </w:rPr>
              <w:t>слів</w:t>
            </w:r>
            <w:r w:rsidRPr="008269B5">
              <w:rPr>
                <w:rFonts w:ascii="TimesNewRomanPSMT" w:hAnsi="TimesNewRomanPSMT"/>
                <w:color w:val="000000"/>
                <w:sz w:val="24"/>
                <w:lang w:eastAsia="ar-SA"/>
              </w:rPr>
              <w:t>ників.</w:t>
            </w:r>
          </w:p>
        </w:tc>
      </w:tr>
      <w:tr w:rsidR="009B2DCB" w:rsidRPr="003D6582" w:rsidTr="00A004FE">
        <w:trPr>
          <w:trHeight w:val="335"/>
        </w:trPr>
        <w:tc>
          <w:tcPr>
            <w:tcW w:w="540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rsidR="009B2DCB" w:rsidRPr="009B2DCB" w:rsidRDefault="008269B5" w:rsidP="003D6582">
            <w:pPr>
              <w:shd w:val="clear" w:color="auto" w:fill="FFFFFF"/>
              <w:jc w:val="both"/>
              <w:rPr>
                <w:rFonts w:ascii="Times New Roman" w:hAnsi="Times New Roman" w:cs="Times New Roman"/>
                <w:sz w:val="24"/>
                <w:szCs w:val="24"/>
                <w:lang w:eastAsia="ru-RU"/>
              </w:rPr>
            </w:pPr>
            <w:r w:rsidRPr="008269B5">
              <w:rPr>
                <w:rFonts w:ascii="TimesNewRomanPSMT" w:hAnsi="TimesNewRomanPSMT" w:cs="Times New Roman"/>
                <w:color w:val="000000"/>
                <w:sz w:val="24"/>
                <w:szCs w:val="24"/>
                <w:lang w:eastAsia="ar-SA"/>
              </w:rPr>
              <w:t>Прислівник. Правопис прислівників. Слова категорії стану. Модальні слова. Морфологічний аналіз прислівника</w:t>
            </w:r>
          </w:p>
        </w:tc>
        <w:tc>
          <w:tcPr>
            <w:tcW w:w="8820"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p w:rsidR="009B2DCB" w:rsidRPr="009B2DCB" w:rsidRDefault="008269B5" w:rsidP="009B2DCB">
            <w:pPr>
              <w:pStyle w:val="a9"/>
              <w:tabs>
                <w:tab w:val="num" w:pos="360"/>
              </w:tabs>
              <w:spacing w:before="0" w:line="240" w:lineRule="auto"/>
              <w:rPr>
                <w:sz w:val="24"/>
              </w:rPr>
            </w:pPr>
            <w:r w:rsidRPr="008269B5">
              <w:rPr>
                <w:rFonts w:ascii="TimesNewRomanPSMT" w:hAnsi="TimesNewRomanPSMT"/>
                <w:color w:val="000000"/>
                <w:sz w:val="24"/>
                <w:lang w:eastAsia="ar-SA"/>
              </w:rPr>
              <w:t>Виконати завдання до теми; підготувати навчальну презентацію до теми «Правопис прислівників»; виконати морфологічний аналіз прислівників.</w:t>
            </w:r>
          </w:p>
        </w:tc>
      </w:tr>
      <w:tr w:rsidR="009B2DCB" w:rsidRPr="003D6582" w:rsidTr="00A004FE">
        <w:trPr>
          <w:trHeight w:val="335"/>
        </w:trPr>
        <w:tc>
          <w:tcPr>
            <w:tcW w:w="540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rsidR="009B2DCB" w:rsidRPr="009B2DCB" w:rsidRDefault="008269B5" w:rsidP="00FA157C">
            <w:pPr>
              <w:shd w:val="clear" w:color="auto" w:fill="FFFFFF"/>
              <w:jc w:val="both"/>
              <w:rPr>
                <w:rFonts w:ascii="Times New Roman" w:hAnsi="Times New Roman" w:cs="Times New Roman"/>
                <w:sz w:val="24"/>
                <w:szCs w:val="24"/>
                <w:lang w:eastAsia="ru-RU"/>
              </w:rPr>
            </w:pPr>
            <w:proofErr w:type="spellStart"/>
            <w:r w:rsidRPr="008269B5">
              <w:rPr>
                <w:rFonts w:ascii="TimesNewRomanPSMT" w:hAnsi="TimesNewRomanPSMT" w:cs="Times New Roman"/>
                <w:color w:val="000000"/>
                <w:sz w:val="24"/>
                <w:szCs w:val="24"/>
                <w:lang w:eastAsia="ar-SA"/>
              </w:rPr>
              <w:t>Неповнозначні</w:t>
            </w:r>
            <w:proofErr w:type="spellEnd"/>
            <w:r w:rsidRPr="008269B5">
              <w:rPr>
                <w:rFonts w:ascii="TimesNewRomanPSMT" w:hAnsi="TimesNewRomanPSMT" w:cs="Times New Roman"/>
                <w:color w:val="000000"/>
                <w:sz w:val="24"/>
                <w:szCs w:val="24"/>
                <w:lang w:eastAsia="ar-SA"/>
              </w:rPr>
              <w:t xml:space="preserve"> частини мови. </w:t>
            </w:r>
          </w:p>
        </w:tc>
        <w:tc>
          <w:tcPr>
            <w:tcW w:w="8820"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p w:rsidR="009B2DCB" w:rsidRPr="009B2DCB" w:rsidRDefault="008269B5" w:rsidP="009B2DCB">
            <w:pPr>
              <w:shd w:val="clear" w:color="auto" w:fill="FFFFFF"/>
              <w:jc w:val="both"/>
              <w:rPr>
                <w:rFonts w:ascii="Times New Roman" w:hAnsi="Times New Roman" w:cs="Times New Roman"/>
                <w:sz w:val="24"/>
                <w:szCs w:val="24"/>
                <w:lang w:eastAsia="ru-RU"/>
              </w:rPr>
            </w:pPr>
            <w:r w:rsidRPr="008269B5">
              <w:rPr>
                <w:rFonts w:ascii="TimesNewRomanPSMT" w:hAnsi="TimesNewRomanPSMT" w:cs="Times New Roman"/>
                <w:color w:val="000000"/>
                <w:sz w:val="24"/>
                <w:szCs w:val="24"/>
                <w:lang w:eastAsia="ar-SA"/>
              </w:rPr>
              <w:t xml:space="preserve">Виконати завдання до теми, скласти розгорнутий план до рекомендованої статті; написати твір, виконати морфологічний аналіз службових слів; скласти анотацію на рекомендовану статтю, розробити методичні вказівки до теми «Правопис вигуків і звуконаслідувальних слів».  </w:t>
            </w:r>
          </w:p>
        </w:tc>
      </w:tr>
      <w:tr w:rsidR="00DB67FC" w:rsidRPr="003D6582" w:rsidTr="00A004FE">
        <w:trPr>
          <w:trHeight w:val="335"/>
        </w:trPr>
        <w:tc>
          <w:tcPr>
            <w:tcW w:w="540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rsidR="00DB67FC" w:rsidRPr="00DB67FC" w:rsidRDefault="00FA157C" w:rsidP="003D6582">
            <w:pPr>
              <w:shd w:val="clear" w:color="auto" w:fill="FFFFFF"/>
              <w:jc w:val="both"/>
              <w:rPr>
                <w:rFonts w:ascii="Times New Roman" w:hAnsi="Times New Roman" w:cs="Times New Roman"/>
                <w:sz w:val="24"/>
                <w:szCs w:val="24"/>
                <w:lang w:eastAsia="ru-RU"/>
              </w:rPr>
            </w:pPr>
            <w:r w:rsidRPr="008269B5">
              <w:rPr>
                <w:rFonts w:ascii="TimesNewRomanPSMT" w:hAnsi="TimesNewRomanPSMT" w:cs="Times New Roman"/>
                <w:color w:val="000000"/>
                <w:sz w:val="24"/>
                <w:szCs w:val="24"/>
                <w:lang w:eastAsia="ar-SA"/>
              </w:rPr>
              <w:t>Прийменник як службова частина мови. Правопис і вживання прийменників. Морфологічний аналіз прийменника.</w:t>
            </w:r>
          </w:p>
        </w:tc>
        <w:tc>
          <w:tcPr>
            <w:tcW w:w="8820"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p w:rsidR="00DB67FC" w:rsidRPr="00DB67FC" w:rsidRDefault="008269B5" w:rsidP="009B2DCB">
            <w:pPr>
              <w:shd w:val="clear" w:color="auto" w:fill="FFFFFF"/>
              <w:jc w:val="both"/>
              <w:rPr>
                <w:rFonts w:ascii="Times New Roman" w:hAnsi="Times New Roman" w:cs="Times New Roman"/>
                <w:sz w:val="24"/>
                <w:szCs w:val="24"/>
                <w:lang w:eastAsia="ru-RU"/>
              </w:rPr>
            </w:pPr>
            <w:r w:rsidRPr="008269B5">
              <w:rPr>
                <w:rFonts w:ascii="TimesNewRomanPSMT" w:hAnsi="TimesNewRomanPSMT" w:cs="Times New Roman"/>
                <w:color w:val="000000"/>
                <w:sz w:val="24"/>
                <w:szCs w:val="24"/>
                <w:lang w:eastAsia="ar-SA"/>
              </w:rPr>
              <w:t>Прочитати рекомендовані статті, дати відповіді на поставлені запитання.</w:t>
            </w:r>
          </w:p>
        </w:tc>
      </w:tr>
      <w:tr w:rsidR="00DB67FC" w:rsidRPr="003D6582" w:rsidTr="00A004FE">
        <w:trPr>
          <w:trHeight w:val="335"/>
        </w:trPr>
        <w:tc>
          <w:tcPr>
            <w:tcW w:w="540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rsidR="00DB67FC" w:rsidRPr="00DB67FC" w:rsidRDefault="00FA157C" w:rsidP="003D6582">
            <w:pPr>
              <w:shd w:val="clear" w:color="auto" w:fill="FFFFFF"/>
              <w:jc w:val="both"/>
              <w:rPr>
                <w:rFonts w:ascii="Times New Roman" w:hAnsi="Times New Roman" w:cs="Times New Roman"/>
                <w:sz w:val="24"/>
                <w:szCs w:val="24"/>
                <w:lang w:eastAsia="ru-RU"/>
              </w:rPr>
            </w:pPr>
            <w:r w:rsidRPr="008269B5">
              <w:rPr>
                <w:rFonts w:ascii="TimesNewRomanPSMT" w:hAnsi="TimesNewRomanPSMT" w:cs="Times New Roman"/>
                <w:color w:val="000000"/>
                <w:sz w:val="24"/>
                <w:szCs w:val="24"/>
                <w:lang w:eastAsia="ar-SA"/>
              </w:rPr>
              <w:t xml:space="preserve">Сполучник як службова частина мови. </w:t>
            </w:r>
            <w:r w:rsidRPr="008269B5">
              <w:rPr>
                <w:rFonts w:ascii="TimesNewRomanPSMT" w:hAnsi="TimesNewRomanPSMT" w:cs="Times New Roman"/>
                <w:color w:val="000000"/>
                <w:sz w:val="24"/>
                <w:szCs w:val="24"/>
                <w:lang w:eastAsia="ar-SA"/>
              </w:rPr>
              <w:lastRenderedPageBreak/>
              <w:t>Морфологічний аналіз сполучника.</w:t>
            </w:r>
          </w:p>
        </w:tc>
        <w:tc>
          <w:tcPr>
            <w:tcW w:w="8820"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p w:rsidR="00DB67FC" w:rsidRPr="00DB67FC" w:rsidRDefault="008269B5" w:rsidP="00FA157C">
            <w:pPr>
              <w:shd w:val="clear" w:color="auto" w:fill="FFFFFF"/>
              <w:jc w:val="both"/>
              <w:rPr>
                <w:rFonts w:ascii="Times New Roman" w:eastAsia="Calibri" w:hAnsi="Times New Roman" w:cs="Times New Roman"/>
                <w:bCs/>
                <w:color w:val="000000"/>
                <w:sz w:val="24"/>
                <w:szCs w:val="24"/>
              </w:rPr>
            </w:pPr>
            <w:r w:rsidRPr="008269B5">
              <w:rPr>
                <w:rFonts w:ascii="TimesNewRomanPSMT" w:hAnsi="TimesNewRomanPSMT" w:cs="Times New Roman"/>
                <w:color w:val="000000"/>
                <w:sz w:val="24"/>
                <w:szCs w:val="24"/>
                <w:lang w:eastAsia="ar-SA"/>
              </w:rPr>
              <w:lastRenderedPageBreak/>
              <w:t xml:space="preserve">Опрацювати теоретичні питання, виконати завдання. Розробити алгоритм </w:t>
            </w:r>
            <w:r w:rsidRPr="008269B5">
              <w:rPr>
                <w:rFonts w:ascii="TimesNewRomanPSMT" w:hAnsi="TimesNewRomanPSMT" w:cs="Times New Roman"/>
                <w:color w:val="000000"/>
                <w:sz w:val="24"/>
                <w:szCs w:val="24"/>
                <w:lang w:eastAsia="ar-SA"/>
              </w:rPr>
              <w:lastRenderedPageBreak/>
              <w:t xml:space="preserve">розрізнення </w:t>
            </w:r>
            <w:r w:rsidR="00FA157C">
              <w:rPr>
                <w:rFonts w:ascii="TimesNewRomanPSMT" w:hAnsi="TimesNewRomanPSMT" w:cs="Times New Roman"/>
                <w:color w:val="000000"/>
                <w:sz w:val="24"/>
                <w:szCs w:val="24"/>
                <w:lang w:eastAsia="ar-SA"/>
              </w:rPr>
              <w:t>сполучників.</w:t>
            </w:r>
          </w:p>
        </w:tc>
      </w:tr>
      <w:tr w:rsidR="00BE3D45" w:rsidRPr="003D6582" w:rsidTr="00A004FE">
        <w:trPr>
          <w:trHeight w:val="335"/>
        </w:trPr>
        <w:tc>
          <w:tcPr>
            <w:tcW w:w="540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rsidR="00BE3D45" w:rsidRPr="00BE3D45" w:rsidRDefault="00FA157C" w:rsidP="00FA157C">
            <w:pPr>
              <w:shd w:val="clear" w:color="auto" w:fill="FFFFFF"/>
              <w:jc w:val="both"/>
              <w:rPr>
                <w:rFonts w:ascii="Times New Roman" w:hAnsi="Times New Roman" w:cs="Times New Roman"/>
                <w:sz w:val="24"/>
                <w:szCs w:val="24"/>
                <w:lang w:eastAsia="ru-RU"/>
              </w:rPr>
            </w:pPr>
            <w:r w:rsidRPr="008269B5">
              <w:rPr>
                <w:rFonts w:ascii="TimesNewRomanPSMT" w:hAnsi="TimesNewRomanPSMT" w:cs="Times New Roman"/>
                <w:color w:val="000000"/>
                <w:sz w:val="24"/>
                <w:szCs w:val="24"/>
                <w:lang w:eastAsia="ar-SA"/>
              </w:rPr>
              <w:lastRenderedPageBreak/>
              <w:t xml:space="preserve">Частка як службова частина мова. Морфологічний аналіз частки. </w:t>
            </w:r>
          </w:p>
        </w:tc>
        <w:tc>
          <w:tcPr>
            <w:tcW w:w="8820"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p w:rsidR="00BE3D45" w:rsidRPr="00BE3D45" w:rsidRDefault="008269B5" w:rsidP="00FA157C">
            <w:pPr>
              <w:jc w:val="both"/>
              <w:rPr>
                <w:rFonts w:ascii="Times New Roman" w:hAnsi="Times New Roman" w:cs="Times New Roman"/>
                <w:sz w:val="24"/>
                <w:szCs w:val="24"/>
                <w:lang w:eastAsia="ru-RU"/>
              </w:rPr>
            </w:pPr>
            <w:r w:rsidRPr="008269B5">
              <w:rPr>
                <w:rFonts w:ascii="TimesNewRomanPSMT" w:hAnsi="TimesNewRomanPSMT" w:cs="Times New Roman"/>
                <w:color w:val="000000"/>
                <w:sz w:val="24"/>
                <w:szCs w:val="24"/>
                <w:lang w:eastAsia="ar-SA"/>
              </w:rPr>
              <w:t>Опрацювати теоретичні питання.</w:t>
            </w:r>
            <w:r w:rsidRPr="008269B5">
              <w:rPr>
                <w:rFonts w:ascii="TimesNewRomanPSMT" w:hAnsi="TimesNewRomanPSMT" w:cs="Times New Roman"/>
                <w:color w:val="000000"/>
                <w:sz w:val="28"/>
                <w:szCs w:val="24"/>
                <w:lang w:val="ru-RU" w:eastAsia="ar-SA"/>
              </w:rPr>
              <w:t xml:space="preserve"> </w:t>
            </w:r>
            <w:r w:rsidRPr="008269B5">
              <w:rPr>
                <w:rFonts w:ascii="TimesNewRomanPSMT" w:hAnsi="TimesNewRomanPSMT" w:cs="Times New Roman"/>
                <w:color w:val="000000"/>
                <w:sz w:val="24"/>
                <w:szCs w:val="24"/>
                <w:lang w:eastAsia="ar-SA"/>
              </w:rPr>
              <w:t>Законспектувати запропоновану статтю.</w:t>
            </w:r>
          </w:p>
        </w:tc>
      </w:tr>
      <w:tr w:rsidR="00BE3D45" w:rsidRPr="003D6582" w:rsidTr="00A004FE">
        <w:trPr>
          <w:trHeight w:val="335"/>
        </w:trPr>
        <w:tc>
          <w:tcPr>
            <w:tcW w:w="540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rsidR="00BE3D45" w:rsidRPr="00BE3D45" w:rsidRDefault="00FA157C" w:rsidP="003D6582">
            <w:pPr>
              <w:shd w:val="clear" w:color="auto" w:fill="FFFFFF"/>
              <w:jc w:val="both"/>
              <w:rPr>
                <w:rFonts w:ascii="Times New Roman" w:hAnsi="Times New Roman" w:cs="Times New Roman"/>
                <w:sz w:val="24"/>
                <w:szCs w:val="24"/>
                <w:lang w:eastAsia="ru-RU"/>
              </w:rPr>
            </w:pPr>
            <w:r w:rsidRPr="008269B5">
              <w:rPr>
                <w:rFonts w:ascii="TimesNewRomanPSMT" w:hAnsi="TimesNewRomanPSMT" w:cs="Times New Roman"/>
                <w:color w:val="000000"/>
                <w:sz w:val="24"/>
                <w:szCs w:val="24"/>
                <w:lang w:eastAsia="ar-SA"/>
              </w:rPr>
              <w:t>Вигук. Звуконаслідувальні слова.</w:t>
            </w:r>
          </w:p>
        </w:tc>
        <w:tc>
          <w:tcPr>
            <w:tcW w:w="8820"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p w:rsidR="00BE3D45" w:rsidRPr="00BE3D45" w:rsidRDefault="007E77CC" w:rsidP="00FA157C">
            <w:pPr>
              <w:jc w:val="both"/>
              <w:rPr>
                <w:rFonts w:ascii="Times New Roman" w:hAnsi="Times New Roman" w:cs="Times New Roman"/>
                <w:sz w:val="24"/>
                <w:szCs w:val="24"/>
                <w:lang w:eastAsia="ru-RU"/>
              </w:rPr>
            </w:pPr>
            <w:r w:rsidRPr="007E77CC">
              <w:rPr>
                <w:rFonts w:ascii="TimesNewRomanPSMT" w:hAnsi="TimesNewRomanPSMT" w:cs="Times New Roman"/>
                <w:color w:val="000000"/>
                <w:sz w:val="24"/>
                <w:szCs w:val="24"/>
                <w:lang w:eastAsia="ar-SA"/>
              </w:rPr>
              <w:t xml:space="preserve">Прочитати рекомендовані статті, Опрацювати теоретичні питання, дати відповіді на поставлені питання. </w:t>
            </w:r>
            <w:r w:rsidR="00FA157C">
              <w:rPr>
                <w:rFonts w:ascii="TimesNewRomanPSMT" w:hAnsi="TimesNewRomanPSMT" w:cs="Times New Roman"/>
                <w:color w:val="000000"/>
                <w:sz w:val="24"/>
                <w:szCs w:val="24"/>
                <w:lang w:eastAsia="ar-SA"/>
              </w:rPr>
              <w:t>виконати вправи.</w:t>
            </w:r>
            <w:r w:rsidRPr="007E77CC">
              <w:rPr>
                <w:rFonts w:ascii="TimesNewRomanPSMT" w:hAnsi="TimesNewRomanPSMT" w:cs="Times New Roman"/>
                <w:color w:val="000000"/>
                <w:sz w:val="24"/>
                <w:szCs w:val="24"/>
                <w:lang w:eastAsia="ar-SA"/>
              </w:rPr>
              <w:t>.</w:t>
            </w:r>
          </w:p>
        </w:tc>
      </w:tr>
    </w:tbl>
    <w:p w:rsidR="0034709D" w:rsidRPr="00936DA9" w:rsidRDefault="00987A12" w:rsidP="007E77CC">
      <w:pPr>
        <w:rPr>
          <w:rFonts w:ascii="Times New Roman" w:hAnsi="Times New Roman" w:cs="Times New Roman"/>
          <w:b/>
          <w:caps/>
          <w:color w:val="000000"/>
          <w:sz w:val="24"/>
          <w:szCs w:val="24"/>
        </w:rPr>
      </w:pPr>
      <w:r>
        <w:rPr>
          <w:rFonts w:ascii="Times New Roman" w:hAnsi="Times New Roman" w:cs="Times New Roman"/>
          <w:b/>
          <w:caps/>
          <w:color w:val="000000"/>
          <w:sz w:val="24"/>
          <w:szCs w:val="24"/>
        </w:rPr>
        <w:t xml:space="preserve"> </w:t>
      </w:r>
    </w:p>
    <w:p w:rsidR="0034709D" w:rsidRPr="00936DA9" w:rsidRDefault="0034709D" w:rsidP="00443A93">
      <w:pPr>
        <w:jc w:val="center"/>
        <w:rPr>
          <w:rFonts w:ascii="Times New Roman" w:hAnsi="Times New Roman" w:cs="Times New Roman"/>
          <w:b/>
          <w:caps/>
          <w:color w:val="000000"/>
          <w:sz w:val="24"/>
          <w:szCs w:val="24"/>
        </w:rPr>
      </w:pPr>
    </w:p>
    <w:p w:rsidR="00D05164" w:rsidRPr="003F5F43" w:rsidRDefault="00F05837" w:rsidP="00443A93">
      <w:pPr>
        <w:jc w:val="center"/>
        <w:rPr>
          <w:rFonts w:ascii="Times New Roman" w:hAnsi="Times New Roman" w:cs="Times New Roman"/>
          <w:b/>
          <w:caps/>
          <w:color w:val="000000"/>
          <w:sz w:val="24"/>
          <w:szCs w:val="24"/>
        </w:rPr>
      </w:pPr>
      <w:r>
        <w:rPr>
          <w:rFonts w:ascii="Times New Roman" w:hAnsi="Times New Roman" w:cs="Times New Roman"/>
          <w:b/>
          <w:caps/>
          <w:color w:val="000000"/>
          <w:sz w:val="24"/>
          <w:szCs w:val="24"/>
        </w:rPr>
        <w:t>8</w:t>
      </w:r>
      <w:r w:rsidR="00D05164" w:rsidRPr="003F5F43">
        <w:rPr>
          <w:rFonts w:ascii="Times New Roman" w:hAnsi="Times New Roman" w:cs="Times New Roman"/>
          <w:b/>
          <w:caps/>
          <w:color w:val="000000"/>
          <w:sz w:val="24"/>
          <w:szCs w:val="24"/>
        </w:rPr>
        <w:t>. Система оцінювання та вимоги</w:t>
      </w:r>
    </w:p>
    <w:p w:rsidR="00E2256D" w:rsidRPr="003F5F43" w:rsidRDefault="00E2256D" w:rsidP="00443A93">
      <w:pPr>
        <w:jc w:val="center"/>
        <w:rPr>
          <w:rFonts w:ascii="Times New Roman" w:hAnsi="Times New Roman" w:cs="Times New Roman"/>
          <w:color w:val="000000"/>
          <w:sz w:val="24"/>
          <w:szCs w:val="24"/>
        </w:rPr>
      </w:pPr>
    </w:p>
    <w:tbl>
      <w:tblPr>
        <w:tblW w:w="14220" w:type="dxa"/>
        <w:tblInd w:w="29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15" w:type="dxa"/>
          <w:right w:w="115" w:type="dxa"/>
        </w:tblCellMar>
        <w:tblLook w:val="0000" w:firstRow="0" w:lastRow="0" w:firstColumn="0" w:lastColumn="0" w:noHBand="0" w:noVBand="0"/>
      </w:tblPr>
      <w:tblGrid>
        <w:gridCol w:w="2259"/>
        <w:gridCol w:w="11961"/>
      </w:tblGrid>
      <w:tr w:rsidR="00185477" w:rsidRPr="003F5F43" w:rsidTr="00AF7A80">
        <w:tc>
          <w:tcPr>
            <w:tcW w:w="2259" w:type="dxa"/>
            <w:vAlign w:val="center"/>
          </w:tcPr>
          <w:p w:rsidR="00185477" w:rsidRPr="003F5F43" w:rsidRDefault="00185477" w:rsidP="00AF7A80">
            <w:pPr>
              <w:pStyle w:val="10"/>
              <w:spacing w:line="240" w:lineRule="auto"/>
              <w:rPr>
                <w:rFonts w:ascii="Times New Roman" w:hAnsi="Times New Roman" w:cs="Times New Roman"/>
                <w:b/>
                <w:sz w:val="24"/>
                <w:szCs w:val="24"/>
                <w:lang w:val="uk-UA"/>
              </w:rPr>
            </w:pPr>
            <w:r w:rsidRPr="003F5F43">
              <w:rPr>
                <w:rFonts w:ascii="Times New Roman" w:hAnsi="Times New Roman" w:cs="Times New Roman"/>
                <w:b/>
                <w:sz w:val="24"/>
                <w:szCs w:val="24"/>
                <w:lang w:val="uk-UA"/>
              </w:rPr>
              <w:t>Загальна система оцінювання курсу</w:t>
            </w:r>
          </w:p>
        </w:tc>
        <w:tc>
          <w:tcPr>
            <w:tcW w:w="11961" w:type="dxa"/>
          </w:tcPr>
          <w:p w:rsidR="00A01C4C" w:rsidRPr="003F5F43" w:rsidRDefault="00D25BAC" w:rsidP="00443A93">
            <w:pPr>
              <w:pStyle w:val="10"/>
              <w:tabs>
                <w:tab w:val="left" w:pos="326"/>
              </w:tabs>
              <w:spacing w:line="240" w:lineRule="auto"/>
              <w:ind w:firstLine="326"/>
              <w:jc w:val="both"/>
              <w:rPr>
                <w:rFonts w:ascii="Times New Roman" w:hAnsi="Times New Roman" w:cs="Times New Roman"/>
                <w:sz w:val="24"/>
                <w:szCs w:val="24"/>
                <w:lang w:val="uk-UA"/>
              </w:rPr>
            </w:pPr>
            <w:r w:rsidRPr="003F5F43">
              <w:rPr>
                <w:rFonts w:ascii="Times New Roman" w:hAnsi="Times New Roman" w:cs="Times New Roman"/>
                <w:sz w:val="24"/>
                <w:szCs w:val="24"/>
                <w:lang w:val="uk-UA"/>
              </w:rPr>
              <w:t>За семестр з курсу дисципліни проводяться два періодичні контролі (ПКР), результати яких є склад</w:t>
            </w:r>
            <w:r w:rsidR="00607626" w:rsidRPr="003F5F43">
              <w:rPr>
                <w:rFonts w:ascii="Times New Roman" w:hAnsi="Times New Roman" w:cs="Times New Roman"/>
                <w:sz w:val="24"/>
                <w:szCs w:val="24"/>
                <w:lang w:val="uk-UA"/>
              </w:rPr>
              <w:t>ником</w:t>
            </w:r>
            <w:r w:rsidRPr="003F5F43">
              <w:rPr>
                <w:rFonts w:ascii="Times New Roman" w:hAnsi="Times New Roman" w:cs="Times New Roman"/>
                <w:sz w:val="24"/>
                <w:szCs w:val="24"/>
                <w:lang w:val="uk-UA"/>
              </w:rPr>
              <w:t xml:space="preserve"> результатів контрольних точок першої (КТ1) і другої (КТ2). Результати контрольної точки (КТ) є сумою поточного (ПК) і періодичного контролю (ПКР): КТ = ПК + ПКР. Максимальна кількість балів за контрольну точку (КТ) складає 50 балів. Максимальна кількість балів за періодичний контроль (ПКР) становить 60 % від максимальної кількості балів за контрольну точку (КТ), тобто 30 балів. А 40 % балів, тобто решта балів контрольної точки, є бали за поточний контроль, а саме 20 балів. Результати поточного контролю обчислюються як середньозважена оцінок (</w:t>
            </w:r>
            <w:proofErr w:type="spellStart"/>
            <w:r w:rsidRPr="003F5F43">
              <w:rPr>
                <w:rFonts w:ascii="Times New Roman" w:hAnsi="Times New Roman" w:cs="Times New Roman"/>
                <w:sz w:val="24"/>
                <w:szCs w:val="24"/>
                <w:lang w:val="uk-UA"/>
              </w:rPr>
              <w:t>Хср</w:t>
            </w:r>
            <w:proofErr w:type="spellEnd"/>
            <w:r w:rsidRPr="003F5F43">
              <w:rPr>
                <w:rFonts w:ascii="Times New Roman" w:hAnsi="Times New Roman" w:cs="Times New Roman"/>
                <w:sz w:val="24"/>
                <w:szCs w:val="24"/>
                <w:lang w:val="uk-UA"/>
              </w:rPr>
              <w:t>) за діяльність студента на практичних (семінарських) заняттях, що входять в число певної контрольної точки. Для трансферу середньозваженої оцінки (</w:t>
            </w:r>
            <w:proofErr w:type="spellStart"/>
            <w:r w:rsidRPr="003F5F43">
              <w:rPr>
                <w:rFonts w:ascii="Times New Roman" w:hAnsi="Times New Roman" w:cs="Times New Roman"/>
                <w:sz w:val="24"/>
                <w:szCs w:val="24"/>
                <w:lang w:val="uk-UA"/>
              </w:rPr>
              <w:t>Хср</w:t>
            </w:r>
            <w:proofErr w:type="spellEnd"/>
            <w:r w:rsidRPr="003F5F43">
              <w:rPr>
                <w:rFonts w:ascii="Times New Roman" w:hAnsi="Times New Roman" w:cs="Times New Roman"/>
                <w:sz w:val="24"/>
                <w:szCs w:val="24"/>
                <w:lang w:val="uk-UA"/>
              </w:rPr>
              <w:t>) в бали, що входять до 40 % балів контрольної точки (КТ), треба скористатися формулою: ПК = (</w:t>
            </w:r>
            <w:proofErr w:type="spellStart"/>
            <w:r w:rsidRPr="003F5F43">
              <w:rPr>
                <w:rFonts w:ascii="Times New Roman" w:hAnsi="Times New Roman" w:cs="Times New Roman"/>
                <w:sz w:val="24"/>
                <w:szCs w:val="24"/>
                <w:lang w:val="uk-UA"/>
              </w:rPr>
              <w:t>Хср</w:t>
            </w:r>
            <w:proofErr w:type="spellEnd"/>
            <w:r w:rsidRPr="003F5F43">
              <w:rPr>
                <w:rFonts w:ascii="Times New Roman" w:hAnsi="Times New Roman" w:cs="Times New Roman"/>
                <w:sz w:val="24"/>
                <w:szCs w:val="24"/>
                <w:lang w:val="uk-UA"/>
              </w:rPr>
              <w:t>)</w:t>
            </w:r>
            <w:r w:rsidRPr="003F5F43">
              <w:rPr>
                <w:rFonts w:ascii="Times New Roman" w:eastAsia="MS Mincho" w:hAnsi="MS Mincho" w:cs="Times New Roman"/>
                <w:sz w:val="24"/>
                <w:szCs w:val="24"/>
                <w:lang w:val="uk-UA"/>
              </w:rPr>
              <w:t>∗</w:t>
            </w:r>
            <w:r w:rsidRPr="003F5F43">
              <w:rPr>
                <w:rFonts w:ascii="Times New Roman" w:hAnsi="Times New Roman" w:cs="Times New Roman"/>
                <w:sz w:val="24"/>
                <w:szCs w:val="24"/>
                <w:lang w:val="uk-UA"/>
              </w:rPr>
              <w:t xml:space="preserve">20 / 5. Таким чином, якщо за поточний контроль (ПК) видів діяльності студента на всіх заняттях </w:t>
            </w:r>
            <w:proofErr w:type="spellStart"/>
            <w:r w:rsidRPr="003F5F43">
              <w:rPr>
                <w:rFonts w:ascii="Times New Roman" w:hAnsi="Times New Roman" w:cs="Times New Roman"/>
                <w:sz w:val="24"/>
                <w:szCs w:val="24"/>
                <w:lang w:val="uk-UA"/>
              </w:rPr>
              <w:t>Хср</w:t>
            </w:r>
            <w:proofErr w:type="spellEnd"/>
            <w:r w:rsidRPr="003F5F43">
              <w:rPr>
                <w:rFonts w:ascii="Times New Roman" w:hAnsi="Times New Roman" w:cs="Times New Roman"/>
                <w:sz w:val="24"/>
                <w:szCs w:val="24"/>
                <w:lang w:val="uk-UA"/>
              </w:rPr>
              <w:t xml:space="preserve"> = 4.1 бали, які були до періодичного контролю (ПКР), то їх перерахування на 20 балів здійснюється так: ПК = 4.1</w:t>
            </w:r>
            <w:r w:rsidRPr="003F5F43">
              <w:rPr>
                <w:rFonts w:ascii="Times New Roman" w:eastAsia="MS Mincho" w:hAnsi="MS Mincho" w:cs="Times New Roman"/>
                <w:sz w:val="24"/>
                <w:szCs w:val="24"/>
                <w:lang w:val="uk-UA"/>
              </w:rPr>
              <w:t>∗</w:t>
            </w:r>
            <w:r w:rsidRPr="003F5F43">
              <w:rPr>
                <w:rFonts w:ascii="Times New Roman" w:hAnsi="Times New Roman" w:cs="Times New Roman"/>
                <w:sz w:val="24"/>
                <w:szCs w:val="24"/>
                <w:lang w:val="uk-UA"/>
              </w:rPr>
              <w:t xml:space="preserve">20 / 5 = 4.1 * 4 = 16.4 // 16 (балів). За періодичний контроль (ПКР) студентом отримано 30 балів. Тоді за контрольну точку (КТ) буде отримано КТ = ПК + ПКР = 16 + 30 = 46 (балів). </w:t>
            </w:r>
          </w:p>
          <w:p w:rsidR="003D6582" w:rsidRDefault="00D25BAC" w:rsidP="003D6582">
            <w:pPr>
              <w:pStyle w:val="10"/>
              <w:spacing w:line="240" w:lineRule="auto"/>
              <w:ind w:firstLine="326"/>
              <w:jc w:val="both"/>
              <w:rPr>
                <w:rFonts w:ascii="Times New Roman" w:hAnsi="Times New Roman" w:cs="Times New Roman"/>
                <w:sz w:val="24"/>
                <w:szCs w:val="24"/>
                <w:lang w:val="uk-UA"/>
              </w:rPr>
            </w:pPr>
            <w:r w:rsidRPr="003F5F43">
              <w:rPr>
                <w:rFonts w:ascii="Times New Roman" w:hAnsi="Times New Roman" w:cs="Times New Roman"/>
                <w:sz w:val="24"/>
                <w:szCs w:val="24"/>
                <w:lang w:val="uk-UA"/>
              </w:rPr>
              <w:t xml:space="preserve">Студент має право на підвищення результату тільки одного періодичного контролю (ПКР) протягом двох тижнів після його складання у випадку отримання незадовільної оцінки. </w:t>
            </w:r>
          </w:p>
          <w:p w:rsidR="00A01C4C" w:rsidRPr="003F5F43" w:rsidRDefault="003D6582" w:rsidP="003D6582">
            <w:pPr>
              <w:pStyle w:val="10"/>
              <w:spacing w:line="240" w:lineRule="auto"/>
              <w:ind w:firstLine="326"/>
              <w:jc w:val="both"/>
              <w:rPr>
                <w:rFonts w:ascii="Times New Roman" w:hAnsi="Times New Roman" w:cs="Times New Roman"/>
                <w:sz w:val="24"/>
                <w:szCs w:val="24"/>
                <w:lang w:val="uk-UA"/>
              </w:rPr>
            </w:pPr>
            <w:r>
              <w:rPr>
                <w:rFonts w:ascii="Times New Roman" w:hAnsi="Times New Roman" w:cs="Times New Roman"/>
                <w:sz w:val="24"/>
                <w:szCs w:val="24"/>
                <w:lang w:val="uk-UA"/>
              </w:rPr>
              <w:t>П</w:t>
            </w:r>
            <w:r w:rsidR="00A01C4C" w:rsidRPr="003F5F43">
              <w:rPr>
                <w:rFonts w:ascii="Times New Roman" w:hAnsi="Times New Roman" w:cs="Times New Roman"/>
                <w:sz w:val="24"/>
                <w:szCs w:val="24"/>
                <w:lang w:val="uk-UA"/>
              </w:rPr>
              <w:t>ідсумковим контролем є екзамен, на його складання надається 100 балів за виконання тестів (або задач чи завдань іншого виду). Загальний рейтинг з дисципліни (ЗР) складається з суми балів (Е), отриманих на екзамені, і підсумкової оцінки (ПО) та ділиться навпіл. ЗР = (ПО + Е) / 2</w:t>
            </w:r>
          </w:p>
        </w:tc>
      </w:tr>
      <w:tr w:rsidR="00185477" w:rsidRPr="003F5F43" w:rsidTr="001235CF">
        <w:tc>
          <w:tcPr>
            <w:tcW w:w="2259" w:type="dxa"/>
          </w:tcPr>
          <w:p w:rsidR="00185477" w:rsidRPr="003F5F43" w:rsidRDefault="00AF7A80" w:rsidP="00443A93">
            <w:pPr>
              <w:pStyle w:val="10"/>
              <w:widowControl w:val="0"/>
              <w:spacing w:line="240" w:lineRule="auto"/>
              <w:jc w:val="center"/>
              <w:rPr>
                <w:rFonts w:ascii="Times New Roman" w:hAnsi="Times New Roman" w:cs="Times New Roman"/>
                <w:b/>
                <w:sz w:val="24"/>
                <w:szCs w:val="24"/>
                <w:lang w:val="uk-UA"/>
              </w:rPr>
            </w:pPr>
            <w:r w:rsidRPr="003F5F43">
              <w:rPr>
                <w:rFonts w:ascii="Times New Roman" w:hAnsi="Times New Roman" w:cs="Times New Roman"/>
                <w:b/>
                <w:sz w:val="24"/>
                <w:szCs w:val="24"/>
                <w:lang w:val="uk-UA"/>
              </w:rPr>
              <w:t>Практичні</w:t>
            </w:r>
            <w:r w:rsidR="00185477" w:rsidRPr="003F5F43">
              <w:rPr>
                <w:rFonts w:ascii="Times New Roman" w:hAnsi="Times New Roman" w:cs="Times New Roman"/>
                <w:b/>
                <w:sz w:val="24"/>
                <w:szCs w:val="24"/>
                <w:lang w:val="uk-UA"/>
              </w:rPr>
              <w:t xml:space="preserve"> заняття</w:t>
            </w:r>
          </w:p>
        </w:tc>
        <w:tc>
          <w:tcPr>
            <w:tcW w:w="11961" w:type="dxa"/>
          </w:tcPr>
          <w:p w:rsidR="00A01C4C" w:rsidRPr="003F5F43" w:rsidRDefault="00A01C4C" w:rsidP="00443A93">
            <w:pPr>
              <w:pStyle w:val="10"/>
              <w:spacing w:line="240" w:lineRule="auto"/>
              <w:ind w:firstLine="326"/>
              <w:jc w:val="both"/>
              <w:rPr>
                <w:rFonts w:ascii="Times New Roman" w:hAnsi="Times New Roman" w:cs="Times New Roman"/>
                <w:sz w:val="24"/>
                <w:szCs w:val="24"/>
                <w:lang w:val="uk-UA"/>
              </w:rPr>
            </w:pPr>
            <w:r w:rsidRPr="003F5F43">
              <w:rPr>
                <w:rFonts w:ascii="Times New Roman" w:hAnsi="Times New Roman" w:cs="Times New Roman"/>
                <w:b/>
                <w:sz w:val="24"/>
                <w:szCs w:val="24"/>
                <w:lang w:val="uk-UA"/>
              </w:rPr>
              <w:t>«5»</w:t>
            </w:r>
            <w:r w:rsidRPr="003F5F43">
              <w:rPr>
                <w:rFonts w:ascii="Times New Roman" w:hAnsi="Times New Roman" w:cs="Times New Roman"/>
                <w:sz w:val="24"/>
                <w:szCs w:val="24"/>
                <w:lang w:val="uk-UA"/>
              </w:rPr>
              <w:t xml:space="preserve"> – с</w:t>
            </w:r>
            <w:r w:rsidR="00D25BAC" w:rsidRPr="003F5F43">
              <w:rPr>
                <w:rFonts w:ascii="Times New Roman" w:hAnsi="Times New Roman" w:cs="Times New Roman"/>
                <w:sz w:val="24"/>
                <w:szCs w:val="24"/>
                <w:lang w:val="uk-UA"/>
              </w:rPr>
              <w:t>тудент в повному обсязі володіє навчальним матеріалом,</w:t>
            </w:r>
            <w:r w:rsidRPr="003F5F43">
              <w:rPr>
                <w:rFonts w:ascii="Times New Roman" w:hAnsi="Times New Roman" w:cs="Times New Roman"/>
                <w:sz w:val="24"/>
                <w:szCs w:val="24"/>
                <w:lang w:val="uk-UA"/>
              </w:rPr>
              <w:t xml:space="preserve"> </w:t>
            </w:r>
            <w:r w:rsidR="00D25BAC" w:rsidRPr="003F5F43">
              <w:rPr>
                <w:rFonts w:ascii="Times New Roman" w:hAnsi="Times New Roman" w:cs="Times New Roman"/>
                <w:sz w:val="24"/>
                <w:szCs w:val="24"/>
                <w:lang w:val="uk-UA"/>
              </w:rPr>
              <w:t>вільно самостійно та аргументовано його викладає під час</w:t>
            </w:r>
            <w:r w:rsidRPr="003F5F43">
              <w:rPr>
                <w:rFonts w:ascii="Times New Roman" w:hAnsi="Times New Roman" w:cs="Times New Roman"/>
                <w:sz w:val="24"/>
                <w:szCs w:val="24"/>
                <w:lang w:val="uk-UA"/>
              </w:rPr>
              <w:t xml:space="preserve"> </w:t>
            </w:r>
            <w:r w:rsidR="00D25BAC" w:rsidRPr="003F5F43">
              <w:rPr>
                <w:rFonts w:ascii="Times New Roman" w:hAnsi="Times New Roman" w:cs="Times New Roman"/>
                <w:sz w:val="24"/>
                <w:szCs w:val="24"/>
                <w:lang w:val="uk-UA"/>
              </w:rPr>
              <w:t>усних виступів та письмових відповідей, глибоко та</w:t>
            </w:r>
            <w:r w:rsidRPr="003F5F43">
              <w:rPr>
                <w:rFonts w:ascii="Times New Roman" w:hAnsi="Times New Roman" w:cs="Times New Roman"/>
                <w:sz w:val="24"/>
                <w:szCs w:val="24"/>
                <w:lang w:val="uk-UA"/>
              </w:rPr>
              <w:t xml:space="preserve"> </w:t>
            </w:r>
            <w:r w:rsidR="00D25BAC" w:rsidRPr="003F5F43">
              <w:rPr>
                <w:rFonts w:ascii="Times New Roman" w:hAnsi="Times New Roman" w:cs="Times New Roman"/>
                <w:sz w:val="24"/>
                <w:szCs w:val="24"/>
                <w:lang w:val="uk-UA"/>
              </w:rPr>
              <w:t>всебічно розкриває зміст теоретичних питань та</w:t>
            </w:r>
            <w:r w:rsidRPr="003F5F43">
              <w:rPr>
                <w:rFonts w:ascii="Times New Roman" w:hAnsi="Times New Roman" w:cs="Times New Roman"/>
                <w:sz w:val="24"/>
                <w:szCs w:val="24"/>
                <w:lang w:val="uk-UA"/>
              </w:rPr>
              <w:t xml:space="preserve"> </w:t>
            </w:r>
            <w:r w:rsidR="00D25BAC" w:rsidRPr="003F5F43">
              <w:rPr>
                <w:rFonts w:ascii="Times New Roman" w:hAnsi="Times New Roman" w:cs="Times New Roman"/>
                <w:sz w:val="24"/>
                <w:szCs w:val="24"/>
                <w:lang w:val="uk-UA"/>
              </w:rPr>
              <w:t>практичних завдань, використовуючи при цьому</w:t>
            </w:r>
            <w:r w:rsidRPr="003F5F43">
              <w:rPr>
                <w:rFonts w:ascii="Times New Roman" w:hAnsi="Times New Roman" w:cs="Times New Roman"/>
                <w:sz w:val="24"/>
                <w:szCs w:val="24"/>
                <w:lang w:val="uk-UA"/>
              </w:rPr>
              <w:t xml:space="preserve"> </w:t>
            </w:r>
            <w:r w:rsidR="00D25BAC" w:rsidRPr="003F5F43">
              <w:rPr>
                <w:rFonts w:ascii="Times New Roman" w:hAnsi="Times New Roman" w:cs="Times New Roman"/>
                <w:sz w:val="24"/>
                <w:szCs w:val="24"/>
                <w:lang w:val="uk-UA"/>
              </w:rPr>
              <w:t>нормативну, обов’язкову та додаткову літературу.</w:t>
            </w:r>
            <w:r w:rsidRPr="003F5F43">
              <w:rPr>
                <w:rFonts w:ascii="Times New Roman" w:hAnsi="Times New Roman" w:cs="Times New Roman"/>
                <w:sz w:val="24"/>
                <w:szCs w:val="24"/>
                <w:lang w:val="uk-UA"/>
              </w:rPr>
              <w:t xml:space="preserve"> </w:t>
            </w:r>
            <w:r w:rsidR="00D25BAC" w:rsidRPr="003F5F43">
              <w:rPr>
                <w:rFonts w:ascii="Times New Roman" w:hAnsi="Times New Roman" w:cs="Times New Roman"/>
                <w:sz w:val="24"/>
                <w:szCs w:val="24"/>
                <w:lang w:val="uk-UA"/>
              </w:rPr>
              <w:t>Правильно вирішив усі розрахункові / тестові завдання.</w:t>
            </w:r>
            <w:r w:rsidRPr="003F5F43">
              <w:rPr>
                <w:rFonts w:ascii="Times New Roman" w:hAnsi="Times New Roman" w:cs="Times New Roman"/>
                <w:sz w:val="24"/>
                <w:szCs w:val="24"/>
                <w:lang w:val="uk-UA"/>
              </w:rPr>
              <w:t xml:space="preserve"> </w:t>
            </w:r>
            <w:r w:rsidR="00D25BAC" w:rsidRPr="003F5F43">
              <w:rPr>
                <w:rFonts w:ascii="Times New Roman" w:hAnsi="Times New Roman" w:cs="Times New Roman"/>
                <w:sz w:val="24"/>
                <w:szCs w:val="24"/>
                <w:lang w:val="uk-UA"/>
              </w:rPr>
              <w:t>Здатен виділяти суттєві ознаки вивченого за допомогою</w:t>
            </w:r>
            <w:r w:rsidRPr="003F5F43">
              <w:rPr>
                <w:rFonts w:ascii="Times New Roman" w:hAnsi="Times New Roman" w:cs="Times New Roman"/>
                <w:sz w:val="24"/>
                <w:szCs w:val="24"/>
                <w:lang w:val="uk-UA"/>
              </w:rPr>
              <w:t xml:space="preserve"> </w:t>
            </w:r>
            <w:r w:rsidR="00D25BAC" w:rsidRPr="003F5F43">
              <w:rPr>
                <w:rFonts w:ascii="Times New Roman" w:hAnsi="Times New Roman" w:cs="Times New Roman"/>
                <w:sz w:val="24"/>
                <w:szCs w:val="24"/>
                <w:lang w:val="uk-UA"/>
              </w:rPr>
              <w:t>операцій синтезу, аналізу, виявляти причинно-наслідкові</w:t>
            </w:r>
            <w:r w:rsidRPr="003F5F43">
              <w:rPr>
                <w:rFonts w:ascii="Times New Roman" w:hAnsi="Times New Roman" w:cs="Times New Roman"/>
                <w:sz w:val="24"/>
                <w:szCs w:val="24"/>
                <w:lang w:val="uk-UA"/>
              </w:rPr>
              <w:t xml:space="preserve"> </w:t>
            </w:r>
            <w:r w:rsidR="00D25BAC" w:rsidRPr="003F5F43">
              <w:rPr>
                <w:rFonts w:ascii="Times New Roman" w:hAnsi="Times New Roman" w:cs="Times New Roman"/>
                <w:sz w:val="24"/>
                <w:szCs w:val="24"/>
                <w:lang w:val="uk-UA"/>
              </w:rPr>
              <w:t>зв’язки, формувати висновки і узагальнення, вільно</w:t>
            </w:r>
            <w:r w:rsidRPr="003F5F43">
              <w:rPr>
                <w:rFonts w:ascii="Times New Roman" w:hAnsi="Times New Roman" w:cs="Times New Roman"/>
                <w:sz w:val="24"/>
                <w:szCs w:val="24"/>
                <w:lang w:val="uk-UA"/>
              </w:rPr>
              <w:t xml:space="preserve"> </w:t>
            </w:r>
            <w:r w:rsidR="00D25BAC" w:rsidRPr="003F5F43">
              <w:rPr>
                <w:rFonts w:ascii="Times New Roman" w:hAnsi="Times New Roman" w:cs="Times New Roman"/>
                <w:sz w:val="24"/>
                <w:szCs w:val="24"/>
                <w:lang w:val="uk-UA"/>
              </w:rPr>
              <w:t>оперувати фактами та відомостями.</w:t>
            </w:r>
          </w:p>
          <w:p w:rsidR="00A01C4C" w:rsidRPr="003F5F43" w:rsidRDefault="00A01C4C" w:rsidP="00443A93">
            <w:pPr>
              <w:pStyle w:val="10"/>
              <w:spacing w:line="240" w:lineRule="auto"/>
              <w:ind w:firstLine="326"/>
              <w:jc w:val="both"/>
              <w:rPr>
                <w:rFonts w:ascii="Times New Roman" w:hAnsi="Times New Roman" w:cs="Times New Roman"/>
                <w:sz w:val="24"/>
                <w:szCs w:val="24"/>
                <w:lang w:val="uk-UA"/>
              </w:rPr>
            </w:pPr>
            <w:r w:rsidRPr="003F5F43">
              <w:rPr>
                <w:rFonts w:ascii="Times New Roman" w:hAnsi="Times New Roman" w:cs="Times New Roman"/>
                <w:b/>
                <w:sz w:val="24"/>
                <w:szCs w:val="24"/>
                <w:lang w:val="uk-UA"/>
              </w:rPr>
              <w:lastRenderedPageBreak/>
              <w:t>«4»</w:t>
            </w:r>
            <w:r w:rsidRPr="003F5F43">
              <w:rPr>
                <w:rFonts w:ascii="Times New Roman" w:hAnsi="Times New Roman" w:cs="Times New Roman"/>
                <w:sz w:val="24"/>
                <w:szCs w:val="24"/>
                <w:lang w:val="uk-UA"/>
              </w:rPr>
              <w:t xml:space="preserve"> – с</w:t>
            </w:r>
            <w:r w:rsidR="00D25BAC" w:rsidRPr="003F5F43">
              <w:rPr>
                <w:rFonts w:ascii="Times New Roman" w:hAnsi="Times New Roman" w:cs="Times New Roman"/>
                <w:sz w:val="24"/>
                <w:szCs w:val="24"/>
                <w:lang w:val="uk-UA"/>
              </w:rPr>
              <w:t>тудент достатньо повно володіє навчальним матеріалом,</w:t>
            </w:r>
            <w:r w:rsidRPr="003F5F43">
              <w:rPr>
                <w:rFonts w:ascii="Times New Roman" w:hAnsi="Times New Roman" w:cs="Times New Roman"/>
                <w:sz w:val="24"/>
                <w:szCs w:val="24"/>
                <w:lang w:val="uk-UA"/>
              </w:rPr>
              <w:t xml:space="preserve"> </w:t>
            </w:r>
            <w:r w:rsidR="00D25BAC" w:rsidRPr="003F5F43">
              <w:rPr>
                <w:rFonts w:ascii="Times New Roman" w:hAnsi="Times New Roman" w:cs="Times New Roman"/>
                <w:sz w:val="24"/>
                <w:szCs w:val="24"/>
                <w:lang w:val="uk-UA"/>
              </w:rPr>
              <w:t>обґрунтовано його викладає під час усних виступів та</w:t>
            </w:r>
            <w:r w:rsidRPr="003F5F43">
              <w:rPr>
                <w:rFonts w:ascii="Times New Roman" w:hAnsi="Times New Roman" w:cs="Times New Roman"/>
                <w:sz w:val="24"/>
                <w:szCs w:val="24"/>
                <w:lang w:val="uk-UA"/>
              </w:rPr>
              <w:t xml:space="preserve"> </w:t>
            </w:r>
            <w:r w:rsidR="00D25BAC" w:rsidRPr="003F5F43">
              <w:rPr>
                <w:rFonts w:ascii="Times New Roman" w:hAnsi="Times New Roman" w:cs="Times New Roman"/>
                <w:sz w:val="24"/>
                <w:szCs w:val="24"/>
                <w:lang w:val="uk-UA"/>
              </w:rPr>
              <w:t>письмових відповідей, в основному розкриває зміст</w:t>
            </w:r>
            <w:r w:rsidRPr="003F5F43">
              <w:rPr>
                <w:rFonts w:ascii="Times New Roman" w:hAnsi="Times New Roman" w:cs="Times New Roman"/>
                <w:sz w:val="24"/>
                <w:szCs w:val="24"/>
                <w:lang w:val="uk-UA"/>
              </w:rPr>
              <w:t xml:space="preserve"> </w:t>
            </w:r>
            <w:r w:rsidR="00D25BAC" w:rsidRPr="003F5F43">
              <w:rPr>
                <w:rFonts w:ascii="Times New Roman" w:hAnsi="Times New Roman" w:cs="Times New Roman"/>
                <w:sz w:val="24"/>
                <w:szCs w:val="24"/>
                <w:lang w:val="uk-UA"/>
              </w:rPr>
              <w:t>теоретичних питань та практичних завдань,</w:t>
            </w:r>
            <w:r w:rsidRPr="003F5F43">
              <w:rPr>
                <w:rFonts w:ascii="Times New Roman" w:hAnsi="Times New Roman" w:cs="Times New Roman"/>
                <w:sz w:val="24"/>
                <w:szCs w:val="24"/>
                <w:lang w:val="uk-UA"/>
              </w:rPr>
              <w:t xml:space="preserve"> </w:t>
            </w:r>
            <w:r w:rsidR="00D25BAC" w:rsidRPr="003F5F43">
              <w:rPr>
                <w:rFonts w:ascii="Times New Roman" w:hAnsi="Times New Roman" w:cs="Times New Roman"/>
                <w:sz w:val="24"/>
                <w:szCs w:val="24"/>
                <w:lang w:val="uk-UA"/>
              </w:rPr>
              <w:t>використовуючи при цьому нормативну та обов’язкову</w:t>
            </w:r>
            <w:r w:rsidRPr="003F5F43">
              <w:rPr>
                <w:rFonts w:ascii="Times New Roman" w:hAnsi="Times New Roman" w:cs="Times New Roman"/>
                <w:sz w:val="24"/>
                <w:szCs w:val="24"/>
                <w:lang w:val="uk-UA"/>
              </w:rPr>
              <w:t xml:space="preserve"> </w:t>
            </w:r>
            <w:r w:rsidR="00D25BAC" w:rsidRPr="003F5F43">
              <w:rPr>
                <w:rFonts w:ascii="Times New Roman" w:hAnsi="Times New Roman" w:cs="Times New Roman"/>
                <w:sz w:val="24"/>
                <w:szCs w:val="24"/>
                <w:lang w:val="uk-UA"/>
              </w:rPr>
              <w:t>літературу. Але при викладанні деяких питань не вистачає</w:t>
            </w:r>
            <w:r w:rsidRPr="003F5F43">
              <w:rPr>
                <w:rFonts w:ascii="Times New Roman" w:hAnsi="Times New Roman" w:cs="Times New Roman"/>
                <w:sz w:val="24"/>
                <w:szCs w:val="24"/>
                <w:lang w:val="uk-UA"/>
              </w:rPr>
              <w:t xml:space="preserve"> </w:t>
            </w:r>
            <w:r w:rsidR="00D25BAC" w:rsidRPr="003F5F43">
              <w:rPr>
                <w:rFonts w:ascii="Times New Roman" w:hAnsi="Times New Roman" w:cs="Times New Roman"/>
                <w:sz w:val="24"/>
                <w:szCs w:val="24"/>
                <w:lang w:val="uk-UA"/>
              </w:rPr>
              <w:t>достатньої глибини та аргументації, допускаються при</w:t>
            </w:r>
            <w:r w:rsidRPr="003F5F43">
              <w:rPr>
                <w:rFonts w:ascii="Times New Roman" w:hAnsi="Times New Roman" w:cs="Times New Roman"/>
                <w:sz w:val="24"/>
                <w:szCs w:val="24"/>
                <w:lang w:val="uk-UA"/>
              </w:rPr>
              <w:t xml:space="preserve"> </w:t>
            </w:r>
            <w:r w:rsidR="00D25BAC" w:rsidRPr="003F5F43">
              <w:rPr>
                <w:rFonts w:ascii="Times New Roman" w:hAnsi="Times New Roman" w:cs="Times New Roman"/>
                <w:sz w:val="24"/>
                <w:szCs w:val="24"/>
                <w:lang w:val="uk-UA"/>
              </w:rPr>
              <w:t>цьому окремі несуттєві неточності та незначні помилки.</w:t>
            </w:r>
            <w:r w:rsidRPr="003F5F43">
              <w:rPr>
                <w:rFonts w:ascii="Times New Roman" w:hAnsi="Times New Roman" w:cs="Times New Roman"/>
                <w:sz w:val="24"/>
                <w:szCs w:val="24"/>
                <w:lang w:val="uk-UA"/>
              </w:rPr>
              <w:t xml:space="preserve"> </w:t>
            </w:r>
            <w:r w:rsidR="00D25BAC" w:rsidRPr="003F5F43">
              <w:rPr>
                <w:rFonts w:ascii="Times New Roman" w:hAnsi="Times New Roman" w:cs="Times New Roman"/>
                <w:sz w:val="24"/>
                <w:szCs w:val="24"/>
                <w:lang w:val="uk-UA"/>
              </w:rPr>
              <w:t>Правильно вирішив більшість розрахункових / тестових</w:t>
            </w:r>
            <w:r w:rsidRPr="003F5F43">
              <w:rPr>
                <w:rFonts w:ascii="Times New Roman" w:hAnsi="Times New Roman" w:cs="Times New Roman"/>
                <w:sz w:val="24"/>
                <w:szCs w:val="24"/>
                <w:lang w:val="uk-UA"/>
              </w:rPr>
              <w:t xml:space="preserve"> </w:t>
            </w:r>
            <w:r w:rsidR="00D25BAC" w:rsidRPr="003F5F43">
              <w:rPr>
                <w:rFonts w:ascii="Times New Roman" w:hAnsi="Times New Roman" w:cs="Times New Roman"/>
                <w:sz w:val="24"/>
                <w:szCs w:val="24"/>
                <w:lang w:val="uk-UA"/>
              </w:rPr>
              <w:t xml:space="preserve">завдань. </w:t>
            </w:r>
            <w:r w:rsidRPr="003F5F43">
              <w:rPr>
                <w:rFonts w:ascii="Times New Roman" w:hAnsi="Times New Roman" w:cs="Times New Roman"/>
                <w:sz w:val="24"/>
                <w:szCs w:val="24"/>
                <w:lang w:val="uk-UA"/>
              </w:rPr>
              <w:t>С</w:t>
            </w:r>
            <w:r w:rsidR="00D25BAC" w:rsidRPr="003F5F43">
              <w:rPr>
                <w:rFonts w:ascii="Times New Roman" w:hAnsi="Times New Roman" w:cs="Times New Roman"/>
                <w:sz w:val="24"/>
                <w:szCs w:val="24"/>
                <w:lang w:val="uk-UA"/>
              </w:rPr>
              <w:t>тудент здатен виділяти суттєві ознаки вивченого</w:t>
            </w:r>
            <w:r w:rsidRPr="003F5F43">
              <w:rPr>
                <w:rFonts w:ascii="Times New Roman" w:hAnsi="Times New Roman" w:cs="Times New Roman"/>
                <w:sz w:val="24"/>
                <w:szCs w:val="24"/>
                <w:lang w:val="uk-UA"/>
              </w:rPr>
              <w:t xml:space="preserve"> </w:t>
            </w:r>
            <w:r w:rsidR="00D25BAC" w:rsidRPr="003F5F43">
              <w:rPr>
                <w:rFonts w:ascii="Times New Roman" w:hAnsi="Times New Roman" w:cs="Times New Roman"/>
                <w:sz w:val="24"/>
                <w:szCs w:val="24"/>
                <w:lang w:val="uk-UA"/>
              </w:rPr>
              <w:t>за допомогою операцій синтезу, аналізу, виявляти</w:t>
            </w:r>
            <w:r w:rsidRPr="003F5F43">
              <w:rPr>
                <w:rFonts w:ascii="Times New Roman" w:hAnsi="Times New Roman" w:cs="Times New Roman"/>
                <w:sz w:val="24"/>
                <w:szCs w:val="24"/>
                <w:lang w:val="uk-UA"/>
              </w:rPr>
              <w:t xml:space="preserve"> </w:t>
            </w:r>
            <w:r w:rsidR="00D25BAC" w:rsidRPr="003F5F43">
              <w:rPr>
                <w:rFonts w:ascii="Times New Roman" w:hAnsi="Times New Roman" w:cs="Times New Roman"/>
                <w:sz w:val="24"/>
                <w:szCs w:val="24"/>
                <w:lang w:val="uk-UA"/>
              </w:rPr>
              <w:t>причинно-наслідкові зв’язки, у яких можуть бути окремі</w:t>
            </w:r>
            <w:r w:rsidRPr="003F5F43">
              <w:rPr>
                <w:rFonts w:ascii="Times New Roman" w:hAnsi="Times New Roman" w:cs="Times New Roman"/>
                <w:sz w:val="24"/>
                <w:szCs w:val="24"/>
                <w:lang w:val="uk-UA"/>
              </w:rPr>
              <w:t xml:space="preserve"> </w:t>
            </w:r>
            <w:r w:rsidR="00D25BAC" w:rsidRPr="003F5F43">
              <w:rPr>
                <w:rFonts w:ascii="Times New Roman" w:hAnsi="Times New Roman" w:cs="Times New Roman"/>
                <w:sz w:val="24"/>
                <w:szCs w:val="24"/>
                <w:lang w:val="uk-UA"/>
              </w:rPr>
              <w:t>несуттєві помилки, формувати висновки і узагальнення,</w:t>
            </w:r>
            <w:r w:rsidRPr="003F5F43">
              <w:rPr>
                <w:rFonts w:ascii="Times New Roman" w:hAnsi="Times New Roman" w:cs="Times New Roman"/>
                <w:sz w:val="24"/>
                <w:szCs w:val="24"/>
                <w:lang w:val="uk-UA"/>
              </w:rPr>
              <w:t xml:space="preserve"> </w:t>
            </w:r>
            <w:r w:rsidR="00D25BAC" w:rsidRPr="003F5F43">
              <w:rPr>
                <w:rFonts w:ascii="Times New Roman" w:hAnsi="Times New Roman" w:cs="Times New Roman"/>
                <w:sz w:val="24"/>
                <w:szCs w:val="24"/>
                <w:lang w:val="uk-UA"/>
              </w:rPr>
              <w:t>вільно оперувати фактами та відомостями.</w:t>
            </w:r>
            <w:r w:rsidRPr="003F5F43">
              <w:rPr>
                <w:rFonts w:ascii="Times New Roman" w:hAnsi="Times New Roman" w:cs="Times New Roman"/>
                <w:sz w:val="24"/>
                <w:szCs w:val="24"/>
                <w:lang w:val="uk-UA"/>
              </w:rPr>
              <w:t xml:space="preserve"> </w:t>
            </w:r>
          </w:p>
          <w:p w:rsidR="00A01C4C" w:rsidRPr="003F5F43" w:rsidRDefault="00A01C4C" w:rsidP="00443A93">
            <w:pPr>
              <w:pStyle w:val="10"/>
              <w:spacing w:line="240" w:lineRule="auto"/>
              <w:ind w:firstLine="326"/>
              <w:jc w:val="both"/>
              <w:rPr>
                <w:rFonts w:ascii="Times New Roman" w:hAnsi="Times New Roman" w:cs="Times New Roman"/>
                <w:sz w:val="24"/>
                <w:szCs w:val="24"/>
                <w:lang w:val="uk-UA"/>
              </w:rPr>
            </w:pPr>
            <w:r w:rsidRPr="003F5F43">
              <w:rPr>
                <w:rFonts w:ascii="Times New Roman" w:hAnsi="Times New Roman" w:cs="Times New Roman"/>
                <w:b/>
                <w:sz w:val="24"/>
                <w:szCs w:val="24"/>
                <w:lang w:val="uk-UA"/>
              </w:rPr>
              <w:t>«3»</w:t>
            </w:r>
            <w:r w:rsidRPr="003F5F43">
              <w:rPr>
                <w:rFonts w:ascii="Times New Roman" w:hAnsi="Times New Roman" w:cs="Times New Roman"/>
                <w:sz w:val="24"/>
                <w:szCs w:val="24"/>
                <w:lang w:val="uk-UA"/>
              </w:rPr>
              <w:t xml:space="preserve"> – с</w:t>
            </w:r>
            <w:r w:rsidR="00D25BAC" w:rsidRPr="003F5F43">
              <w:rPr>
                <w:rFonts w:ascii="Times New Roman" w:hAnsi="Times New Roman" w:cs="Times New Roman"/>
                <w:sz w:val="24"/>
                <w:szCs w:val="24"/>
                <w:lang w:val="uk-UA"/>
              </w:rPr>
              <w:t>тудент в цілому володіє навчальним матеріалом,</w:t>
            </w:r>
            <w:r w:rsidRPr="003F5F43">
              <w:rPr>
                <w:rFonts w:ascii="Times New Roman" w:hAnsi="Times New Roman" w:cs="Times New Roman"/>
                <w:sz w:val="24"/>
                <w:szCs w:val="24"/>
                <w:lang w:val="uk-UA"/>
              </w:rPr>
              <w:t xml:space="preserve"> </w:t>
            </w:r>
            <w:r w:rsidR="00D25BAC" w:rsidRPr="003F5F43">
              <w:rPr>
                <w:rFonts w:ascii="Times New Roman" w:hAnsi="Times New Roman" w:cs="Times New Roman"/>
                <w:sz w:val="24"/>
                <w:szCs w:val="24"/>
                <w:lang w:val="uk-UA"/>
              </w:rPr>
              <w:t>викладає його основний зміст під час усних виступів та</w:t>
            </w:r>
            <w:r w:rsidRPr="003F5F43">
              <w:rPr>
                <w:rFonts w:ascii="Times New Roman" w:hAnsi="Times New Roman" w:cs="Times New Roman"/>
                <w:sz w:val="24"/>
                <w:szCs w:val="24"/>
                <w:lang w:val="uk-UA"/>
              </w:rPr>
              <w:t xml:space="preserve"> </w:t>
            </w:r>
            <w:r w:rsidR="00D25BAC" w:rsidRPr="003F5F43">
              <w:rPr>
                <w:rFonts w:ascii="Times New Roman" w:hAnsi="Times New Roman" w:cs="Times New Roman"/>
                <w:sz w:val="24"/>
                <w:szCs w:val="24"/>
                <w:lang w:val="uk-UA"/>
              </w:rPr>
              <w:t>письмових розрахунків, але без глибокого всебічного</w:t>
            </w:r>
            <w:r w:rsidRPr="003F5F43">
              <w:rPr>
                <w:rFonts w:ascii="Times New Roman" w:hAnsi="Times New Roman" w:cs="Times New Roman"/>
                <w:sz w:val="24"/>
                <w:szCs w:val="24"/>
                <w:lang w:val="uk-UA"/>
              </w:rPr>
              <w:t xml:space="preserve"> </w:t>
            </w:r>
            <w:r w:rsidR="00D25BAC" w:rsidRPr="003F5F43">
              <w:rPr>
                <w:rFonts w:ascii="Times New Roman" w:hAnsi="Times New Roman" w:cs="Times New Roman"/>
                <w:sz w:val="24"/>
                <w:szCs w:val="24"/>
                <w:lang w:val="uk-UA"/>
              </w:rPr>
              <w:t>аналізу, обґрунтування та аргументації, допускаючи при</w:t>
            </w:r>
            <w:r w:rsidRPr="003F5F43">
              <w:rPr>
                <w:rFonts w:ascii="Times New Roman" w:hAnsi="Times New Roman" w:cs="Times New Roman"/>
                <w:sz w:val="24"/>
                <w:szCs w:val="24"/>
                <w:lang w:val="uk-UA"/>
              </w:rPr>
              <w:t xml:space="preserve"> </w:t>
            </w:r>
            <w:r w:rsidR="00D25BAC" w:rsidRPr="003F5F43">
              <w:rPr>
                <w:rFonts w:ascii="Times New Roman" w:hAnsi="Times New Roman" w:cs="Times New Roman"/>
                <w:sz w:val="24"/>
                <w:szCs w:val="24"/>
                <w:lang w:val="uk-UA"/>
              </w:rPr>
              <w:t>цьому окремі суттєві неточності та помилки. Правильно</w:t>
            </w:r>
            <w:r w:rsidRPr="003F5F43">
              <w:rPr>
                <w:rFonts w:ascii="Times New Roman" w:hAnsi="Times New Roman" w:cs="Times New Roman"/>
                <w:sz w:val="24"/>
                <w:szCs w:val="24"/>
                <w:lang w:val="uk-UA"/>
              </w:rPr>
              <w:t xml:space="preserve"> </w:t>
            </w:r>
            <w:r w:rsidR="00D25BAC" w:rsidRPr="003F5F43">
              <w:rPr>
                <w:rFonts w:ascii="Times New Roman" w:hAnsi="Times New Roman" w:cs="Times New Roman"/>
                <w:sz w:val="24"/>
                <w:szCs w:val="24"/>
                <w:lang w:val="uk-UA"/>
              </w:rPr>
              <w:t>вирішив половину розрахункових / тестових завдань. Має</w:t>
            </w:r>
            <w:r w:rsidRPr="003F5F43">
              <w:rPr>
                <w:rFonts w:ascii="Times New Roman" w:hAnsi="Times New Roman" w:cs="Times New Roman"/>
                <w:sz w:val="24"/>
                <w:szCs w:val="24"/>
                <w:lang w:val="uk-UA"/>
              </w:rPr>
              <w:t xml:space="preserve"> </w:t>
            </w:r>
            <w:r w:rsidR="00D25BAC" w:rsidRPr="003F5F43">
              <w:rPr>
                <w:rFonts w:ascii="Times New Roman" w:hAnsi="Times New Roman" w:cs="Times New Roman"/>
                <w:sz w:val="24"/>
                <w:szCs w:val="24"/>
                <w:lang w:val="uk-UA"/>
              </w:rPr>
              <w:t>ускладнення під час виділення суттєвих ознак вивченого;</w:t>
            </w:r>
            <w:r w:rsidRPr="003F5F43">
              <w:rPr>
                <w:rFonts w:ascii="Times New Roman" w:hAnsi="Times New Roman" w:cs="Times New Roman"/>
                <w:sz w:val="24"/>
                <w:szCs w:val="24"/>
                <w:lang w:val="uk-UA"/>
              </w:rPr>
              <w:t xml:space="preserve"> </w:t>
            </w:r>
            <w:r w:rsidR="00D25BAC" w:rsidRPr="003F5F43">
              <w:rPr>
                <w:rFonts w:ascii="Times New Roman" w:hAnsi="Times New Roman" w:cs="Times New Roman"/>
                <w:sz w:val="24"/>
                <w:szCs w:val="24"/>
                <w:lang w:val="uk-UA"/>
              </w:rPr>
              <w:t>під час виявлення причинно-наслідкових зв’язків і</w:t>
            </w:r>
            <w:r w:rsidRPr="003F5F43">
              <w:rPr>
                <w:rFonts w:ascii="Times New Roman" w:hAnsi="Times New Roman" w:cs="Times New Roman"/>
                <w:sz w:val="24"/>
                <w:szCs w:val="24"/>
                <w:lang w:val="uk-UA"/>
              </w:rPr>
              <w:t xml:space="preserve"> </w:t>
            </w:r>
            <w:r w:rsidR="00D25BAC" w:rsidRPr="003F5F43">
              <w:rPr>
                <w:rFonts w:ascii="Times New Roman" w:hAnsi="Times New Roman" w:cs="Times New Roman"/>
                <w:sz w:val="24"/>
                <w:szCs w:val="24"/>
                <w:lang w:val="uk-UA"/>
              </w:rPr>
              <w:t>формулювання висновків.</w:t>
            </w:r>
          </w:p>
          <w:p w:rsidR="00D25BAC" w:rsidRPr="003F5F43" w:rsidRDefault="00A01C4C" w:rsidP="00443A93">
            <w:pPr>
              <w:pStyle w:val="10"/>
              <w:spacing w:line="240" w:lineRule="auto"/>
              <w:ind w:firstLine="326"/>
              <w:jc w:val="both"/>
              <w:rPr>
                <w:rFonts w:ascii="Times New Roman" w:hAnsi="Times New Roman" w:cs="Times New Roman"/>
                <w:sz w:val="24"/>
                <w:szCs w:val="24"/>
                <w:lang w:val="uk-UA"/>
              </w:rPr>
            </w:pPr>
            <w:r w:rsidRPr="003F5F43">
              <w:rPr>
                <w:rFonts w:ascii="Times New Roman" w:hAnsi="Times New Roman" w:cs="Times New Roman"/>
                <w:b/>
                <w:sz w:val="24"/>
                <w:szCs w:val="24"/>
                <w:lang w:val="uk-UA"/>
              </w:rPr>
              <w:t>«2»</w:t>
            </w:r>
            <w:r w:rsidRPr="003F5F43">
              <w:rPr>
                <w:rFonts w:ascii="Times New Roman" w:hAnsi="Times New Roman" w:cs="Times New Roman"/>
                <w:sz w:val="24"/>
                <w:szCs w:val="24"/>
                <w:lang w:val="uk-UA"/>
              </w:rPr>
              <w:t xml:space="preserve"> – с</w:t>
            </w:r>
            <w:r w:rsidR="00D25BAC" w:rsidRPr="003F5F43">
              <w:rPr>
                <w:rFonts w:ascii="Times New Roman" w:hAnsi="Times New Roman" w:cs="Times New Roman"/>
                <w:sz w:val="24"/>
                <w:szCs w:val="24"/>
                <w:lang w:val="uk-UA"/>
              </w:rPr>
              <w:t>тудент не в повному обсязі володіє навчальним</w:t>
            </w:r>
            <w:r w:rsidRPr="003F5F43">
              <w:rPr>
                <w:rFonts w:ascii="Times New Roman" w:hAnsi="Times New Roman" w:cs="Times New Roman"/>
                <w:sz w:val="24"/>
                <w:szCs w:val="24"/>
                <w:lang w:val="uk-UA"/>
              </w:rPr>
              <w:t xml:space="preserve"> </w:t>
            </w:r>
            <w:r w:rsidR="00D25BAC" w:rsidRPr="003F5F43">
              <w:rPr>
                <w:rFonts w:ascii="Times New Roman" w:hAnsi="Times New Roman" w:cs="Times New Roman"/>
                <w:sz w:val="24"/>
                <w:szCs w:val="24"/>
                <w:lang w:val="uk-UA"/>
              </w:rPr>
              <w:t>матеріалом. Фрагментарно, поверхово (без аргументації та</w:t>
            </w:r>
            <w:r w:rsidRPr="003F5F43">
              <w:rPr>
                <w:rFonts w:ascii="Times New Roman" w:hAnsi="Times New Roman" w:cs="Times New Roman"/>
                <w:sz w:val="24"/>
                <w:szCs w:val="24"/>
                <w:lang w:val="uk-UA"/>
              </w:rPr>
              <w:t xml:space="preserve"> </w:t>
            </w:r>
            <w:r w:rsidR="00D25BAC" w:rsidRPr="003F5F43">
              <w:rPr>
                <w:rFonts w:ascii="Times New Roman" w:hAnsi="Times New Roman" w:cs="Times New Roman"/>
                <w:sz w:val="24"/>
                <w:szCs w:val="24"/>
                <w:lang w:val="uk-UA"/>
              </w:rPr>
              <w:t>обґрунтування) викладає його під час усних виступів та</w:t>
            </w:r>
            <w:r w:rsidRPr="003F5F43">
              <w:rPr>
                <w:rFonts w:ascii="Times New Roman" w:hAnsi="Times New Roman" w:cs="Times New Roman"/>
                <w:sz w:val="24"/>
                <w:szCs w:val="24"/>
                <w:lang w:val="uk-UA"/>
              </w:rPr>
              <w:t xml:space="preserve"> </w:t>
            </w:r>
            <w:r w:rsidR="00D25BAC" w:rsidRPr="003F5F43">
              <w:rPr>
                <w:rFonts w:ascii="Times New Roman" w:hAnsi="Times New Roman" w:cs="Times New Roman"/>
                <w:sz w:val="24"/>
                <w:szCs w:val="24"/>
                <w:lang w:val="uk-UA"/>
              </w:rPr>
              <w:t>письмових розрахунків, недостатньо розкриває зміст</w:t>
            </w:r>
            <w:r w:rsidRPr="003F5F43">
              <w:rPr>
                <w:rFonts w:ascii="Times New Roman" w:hAnsi="Times New Roman" w:cs="Times New Roman"/>
                <w:sz w:val="24"/>
                <w:szCs w:val="24"/>
                <w:lang w:val="uk-UA"/>
              </w:rPr>
              <w:t xml:space="preserve"> </w:t>
            </w:r>
            <w:r w:rsidR="00D25BAC" w:rsidRPr="003F5F43">
              <w:rPr>
                <w:rFonts w:ascii="Times New Roman" w:hAnsi="Times New Roman" w:cs="Times New Roman"/>
                <w:sz w:val="24"/>
                <w:szCs w:val="24"/>
                <w:lang w:val="uk-UA"/>
              </w:rPr>
              <w:t>теоретичних питань та практичних завдань, допускаючи</w:t>
            </w:r>
            <w:r w:rsidRPr="003F5F43">
              <w:rPr>
                <w:rFonts w:ascii="Times New Roman" w:hAnsi="Times New Roman" w:cs="Times New Roman"/>
                <w:sz w:val="24"/>
                <w:szCs w:val="24"/>
                <w:lang w:val="uk-UA"/>
              </w:rPr>
              <w:t xml:space="preserve"> </w:t>
            </w:r>
            <w:r w:rsidR="00D25BAC" w:rsidRPr="003F5F43">
              <w:rPr>
                <w:rFonts w:ascii="Times New Roman" w:hAnsi="Times New Roman" w:cs="Times New Roman"/>
                <w:sz w:val="24"/>
                <w:szCs w:val="24"/>
                <w:lang w:val="uk-UA"/>
              </w:rPr>
              <w:t>при цьому суттєві неточності. Правильно вирішив окремі</w:t>
            </w:r>
            <w:r w:rsidRPr="003F5F43">
              <w:rPr>
                <w:rFonts w:ascii="Times New Roman" w:hAnsi="Times New Roman" w:cs="Times New Roman"/>
                <w:sz w:val="24"/>
                <w:szCs w:val="24"/>
                <w:lang w:val="uk-UA"/>
              </w:rPr>
              <w:t xml:space="preserve"> </w:t>
            </w:r>
            <w:r w:rsidR="00D25BAC" w:rsidRPr="003F5F43">
              <w:rPr>
                <w:rFonts w:ascii="Times New Roman" w:hAnsi="Times New Roman" w:cs="Times New Roman"/>
                <w:sz w:val="24"/>
                <w:szCs w:val="24"/>
                <w:lang w:val="uk-UA"/>
              </w:rPr>
              <w:t>розрахункові / тестові завдання. Безсистемно відділяє</w:t>
            </w:r>
            <w:r w:rsidRPr="003F5F43">
              <w:rPr>
                <w:rFonts w:ascii="Times New Roman" w:hAnsi="Times New Roman" w:cs="Times New Roman"/>
                <w:sz w:val="24"/>
                <w:szCs w:val="24"/>
                <w:lang w:val="uk-UA"/>
              </w:rPr>
              <w:t xml:space="preserve"> </w:t>
            </w:r>
            <w:r w:rsidR="00D25BAC" w:rsidRPr="003F5F43">
              <w:rPr>
                <w:rFonts w:ascii="Times New Roman" w:hAnsi="Times New Roman" w:cs="Times New Roman"/>
                <w:sz w:val="24"/>
                <w:szCs w:val="24"/>
                <w:lang w:val="uk-UA"/>
              </w:rPr>
              <w:t>випадкові ознаки вивченого; не вміє зробити найпростіші</w:t>
            </w:r>
            <w:r w:rsidRPr="003F5F43">
              <w:rPr>
                <w:rFonts w:ascii="Times New Roman" w:hAnsi="Times New Roman" w:cs="Times New Roman"/>
                <w:sz w:val="24"/>
                <w:szCs w:val="24"/>
                <w:lang w:val="uk-UA"/>
              </w:rPr>
              <w:t xml:space="preserve"> </w:t>
            </w:r>
            <w:r w:rsidR="00D25BAC" w:rsidRPr="003F5F43">
              <w:rPr>
                <w:rFonts w:ascii="Times New Roman" w:hAnsi="Times New Roman" w:cs="Times New Roman"/>
                <w:sz w:val="24"/>
                <w:szCs w:val="24"/>
                <w:lang w:val="uk-UA"/>
              </w:rPr>
              <w:t>операції аналізу і синтезу; робити узагальнення, висновки.</w:t>
            </w:r>
          </w:p>
        </w:tc>
      </w:tr>
      <w:tr w:rsidR="00185477" w:rsidRPr="003F5F43" w:rsidTr="001235CF">
        <w:tc>
          <w:tcPr>
            <w:tcW w:w="2259" w:type="dxa"/>
          </w:tcPr>
          <w:p w:rsidR="00185477" w:rsidRPr="003F5F43" w:rsidRDefault="00185477" w:rsidP="00443A93">
            <w:pPr>
              <w:pStyle w:val="10"/>
              <w:widowControl w:val="0"/>
              <w:spacing w:line="240" w:lineRule="auto"/>
              <w:jc w:val="center"/>
              <w:rPr>
                <w:rFonts w:ascii="Times New Roman" w:hAnsi="Times New Roman" w:cs="Times New Roman"/>
                <w:b/>
                <w:sz w:val="24"/>
                <w:szCs w:val="24"/>
                <w:lang w:val="uk-UA"/>
              </w:rPr>
            </w:pPr>
            <w:r w:rsidRPr="003F5F43">
              <w:rPr>
                <w:rFonts w:ascii="Times New Roman" w:hAnsi="Times New Roman" w:cs="Times New Roman"/>
                <w:b/>
                <w:sz w:val="24"/>
                <w:szCs w:val="24"/>
                <w:lang w:val="uk-UA"/>
              </w:rPr>
              <w:lastRenderedPageBreak/>
              <w:t>Умови допуску до підсумкового контролю</w:t>
            </w:r>
          </w:p>
        </w:tc>
        <w:tc>
          <w:tcPr>
            <w:tcW w:w="11961" w:type="dxa"/>
          </w:tcPr>
          <w:p w:rsidR="00A01C4C" w:rsidRPr="003F5F43" w:rsidRDefault="00A01C4C" w:rsidP="00443A93">
            <w:pPr>
              <w:pStyle w:val="10"/>
              <w:spacing w:line="240" w:lineRule="auto"/>
              <w:jc w:val="both"/>
              <w:rPr>
                <w:rFonts w:ascii="Times New Roman" w:hAnsi="Times New Roman" w:cs="Times New Roman"/>
                <w:sz w:val="24"/>
                <w:szCs w:val="24"/>
                <w:lang w:val="uk-UA"/>
              </w:rPr>
            </w:pPr>
            <w:r w:rsidRPr="003F5F43">
              <w:rPr>
                <w:rFonts w:ascii="Times New Roman" w:hAnsi="Times New Roman" w:cs="Times New Roman"/>
                <w:sz w:val="24"/>
                <w:szCs w:val="24"/>
                <w:lang w:val="uk-UA"/>
              </w:rPr>
              <w:t>Студент, який навчається стабільно на «відмінні» оцінки і саме такі оцінки має за періодичні контролі, накопичує впродовж вивчення навчального курсу 90 і більше балів, має право не складати екзамен з даної дисципліни.</w:t>
            </w:r>
          </w:p>
          <w:p w:rsidR="00185477" w:rsidRPr="003F5F43" w:rsidRDefault="00A01C4C" w:rsidP="00443A93">
            <w:pPr>
              <w:pStyle w:val="10"/>
              <w:spacing w:line="240" w:lineRule="auto"/>
              <w:jc w:val="both"/>
              <w:rPr>
                <w:rFonts w:ascii="Times New Roman" w:hAnsi="Times New Roman" w:cs="Times New Roman"/>
                <w:sz w:val="24"/>
                <w:szCs w:val="24"/>
                <w:lang w:val="uk-UA"/>
              </w:rPr>
            </w:pPr>
            <w:r w:rsidRPr="003F5F43">
              <w:rPr>
                <w:rFonts w:ascii="Times New Roman" w:hAnsi="Times New Roman" w:cs="Times New Roman"/>
                <w:sz w:val="24"/>
                <w:szCs w:val="24"/>
                <w:lang w:val="uk-UA"/>
              </w:rPr>
              <w:t>Студент зобов’язаний відпрацювати всі пропущені семінарські заняття протягом двох тижнів. Невідпрацьовані заняття (невиконання навчального плану) є підставою для недопущення студента до підсумкового контролю.</w:t>
            </w:r>
          </w:p>
        </w:tc>
      </w:tr>
    </w:tbl>
    <w:p w:rsidR="000040D4" w:rsidRPr="003F5F43" w:rsidRDefault="000040D4" w:rsidP="00443A93">
      <w:pPr>
        <w:adjustRightInd w:val="0"/>
        <w:ind w:firstLine="540"/>
        <w:jc w:val="right"/>
        <w:rPr>
          <w:rFonts w:ascii="Times New Roman" w:hAnsi="Times New Roman" w:cs="Times New Roman"/>
          <w:sz w:val="24"/>
          <w:szCs w:val="24"/>
        </w:rPr>
      </w:pPr>
    </w:p>
    <w:p w:rsidR="00747A2B" w:rsidRPr="003F5F43" w:rsidRDefault="00747A2B" w:rsidP="00443A93">
      <w:pPr>
        <w:widowControl w:val="0"/>
        <w:jc w:val="center"/>
        <w:rPr>
          <w:rFonts w:ascii="Times New Roman" w:hAnsi="Times New Roman" w:cs="Times New Roman"/>
          <w:b/>
          <w:caps/>
          <w:color w:val="000000"/>
          <w:sz w:val="24"/>
          <w:szCs w:val="24"/>
        </w:rPr>
      </w:pPr>
    </w:p>
    <w:p w:rsidR="00D05164" w:rsidRPr="003F5F43" w:rsidRDefault="00F05837" w:rsidP="00443A93">
      <w:pPr>
        <w:widowControl w:val="0"/>
        <w:jc w:val="center"/>
        <w:rPr>
          <w:rFonts w:ascii="Times New Roman" w:hAnsi="Times New Roman" w:cs="Times New Roman"/>
          <w:b/>
          <w:caps/>
          <w:color w:val="000000"/>
          <w:sz w:val="24"/>
          <w:szCs w:val="24"/>
        </w:rPr>
      </w:pPr>
      <w:r>
        <w:rPr>
          <w:rFonts w:ascii="Times New Roman" w:hAnsi="Times New Roman" w:cs="Times New Roman"/>
          <w:b/>
          <w:caps/>
          <w:color w:val="000000"/>
          <w:sz w:val="24"/>
          <w:szCs w:val="24"/>
        </w:rPr>
        <w:t>9</w:t>
      </w:r>
      <w:r w:rsidR="00D05164" w:rsidRPr="003F5F43">
        <w:rPr>
          <w:rFonts w:ascii="Times New Roman" w:hAnsi="Times New Roman" w:cs="Times New Roman"/>
          <w:b/>
          <w:caps/>
          <w:color w:val="000000"/>
          <w:sz w:val="24"/>
          <w:szCs w:val="24"/>
        </w:rPr>
        <w:t>. Рекомендована література</w:t>
      </w:r>
    </w:p>
    <w:p w:rsidR="000040D4" w:rsidRPr="003F5F43" w:rsidRDefault="000040D4" w:rsidP="005B332B">
      <w:pPr>
        <w:widowControl w:val="0"/>
        <w:jc w:val="center"/>
        <w:rPr>
          <w:rFonts w:ascii="Times New Roman" w:hAnsi="Times New Roman" w:cs="Times New Roman"/>
          <w:b/>
          <w:color w:val="000000"/>
          <w:sz w:val="24"/>
          <w:szCs w:val="24"/>
        </w:rPr>
      </w:pPr>
    </w:p>
    <w:p w:rsidR="00B5581C" w:rsidRPr="003F5F43" w:rsidRDefault="00B5581C" w:rsidP="00B5581C">
      <w:pPr>
        <w:jc w:val="center"/>
        <w:rPr>
          <w:rFonts w:ascii="Times New Roman" w:hAnsi="Times New Roman" w:cs="Times New Roman"/>
          <w:b/>
          <w:caps/>
          <w:sz w:val="24"/>
          <w:szCs w:val="24"/>
        </w:rPr>
      </w:pPr>
      <w:r w:rsidRPr="003F5F43">
        <w:rPr>
          <w:rFonts w:ascii="Times New Roman" w:hAnsi="Times New Roman" w:cs="Times New Roman"/>
          <w:b/>
          <w:caps/>
          <w:sz w:val="24"/>
          <w:szCs w:val="24"/>
        </w:rPr>
        <w:t>Основна література</w:t>
      </w:r>
    </w:p>
    <w:p w:rsidR="003D02C1" w:rsidRPr="003D02C1" w:rsidRDefault="003D02C1" w:rsidP="003D02C1">
      <w:pPr>
        <w:suppressAutoHyphens/>
        <w:autoSpaceDE w:val="0"/>
        <w:autoSpaceDN w:val="0"/>
        <w:adjustRightInd w:val="0"/>
        <w:jc w:val="both"/>
        <w:rPr>
          <w:rFonts w:ascii="Times New Roman" w:hAnsi="Times New Roman" w:cs="Times New Roman"/>
          <w:sz w:val="24"/>
          <w:szCs w:val="24"/>
          <w:lang w:eastAsia="ar-SA"/>
        </w:rPr>
      </w:pPr>
      <w:r w:rsidRPr="003D02C1">
        <w:rPr>
          <w:rFonts w:ascii="Times New Roman" w:hAnsi="Times New Roman" w:cs="Times New Roman"/>
          <w:sz w:val="24"/>
          <w:szCs w:val="24"/>
          <w:lang w:eastAsia="ar-SA"/>
        </w:rPr>
        <w:t>1. </w:t>
      </w:r>
      <w:proofErr w:type="spellStart"/>
      <w:r w:rsidRPr="003D02C1">
        <w:rPr>
          <w:rFonts w:ascii="Times New Roman" w:hAnsi="Times New Roman" w:cs="Times New Roman"/>
          <w:sz w:val="24"/>
          <w:szCs w:val="24"/>
          <w:lang w:eastAsia="ar-SA"/>
        </w:rPr>
        <w:t>Безпояско</w:t>
      </w:r>
      <w:proofErr w:type="spellEnd"/>
      <w:r w:rsidRPr="003D02C1">
        <w:rPr>
          <w:rFonts w:ascii="Times New Roman" w:hAnsi="Times New Roman" w:cs="Times New Roman"/>
          <w:sz w:val="24"/>
          <w:szCs w:val="24"/>
          <w:lang w:eastAsia="ar-SA"/>
        </w:rPr>
        <w:t xml:space="preserve"> О.К., </w:t>
      </w:r>
      <w:proofErr w:type="spellStart"/>
      <w:r w:rsidRPr="003D02C1">
        <w:rPr>
          <w:rFonts w:ascii="Times New Roman" w:hAnsi="Times New Roman" w:cs="Times New Roman"/>
          <w:sz w:val="24"/>
          <w:szCs w:val="24"/>
          <w:lang w:eastAsia="ar-SA"/>
        </w:rPr>
        <w:t>Городенська</w:t>
      </w:r>
      <w:proofErr w:type="spellEnd"/>
      <w:r w:rsidRPr="003D02C1">
        <w:rPr>
          <w:rFonts w:ascii="Times New Roman" w:hAnsi="Times New Roman" w:cs="Times New Roman"/>
          <w:sz w:val="24"/>
          <w:szCs w:val="24"/>
          <w:lang w:eastAsia="ar-SA"/>
        </w:rPr>
        <w:t xml:space="preserve"> К.Г., </w:t>
      </w:r>
      <w:proofErr w:type="spellStart"/>
      <w:r w:rsidRPr="003D02C1">
        <w:rPr>
          <w:rFonts w:ascii="Times New Roman" w:hAnsi="Times New Roman" w:cs="Times New Roman"/>
          <w:sz w:val="24"/>
          <w:szCs w:val="24"/>
          <w:lang w:eastAsia="ar-SA"/>
        </w:rPr>
        <w:t>Русанівський</w:t>
      </w:r>
      <w:proofErr w:type="spellEnd"/>
      <w:r w:rsidRPr="003D02C1">
        <w:rPr>
          <w:rFonts w:ascii="Times New Roman" w:hAnsi="Times New Roman" w:cs="Times New Roman"/>
          <w:sz w:val="24"/>
          <w:szCs w:val="24"/>
          <w:lang w:eastAsia="ar-SA"/>
        </w:rPr>
        <w:t xml:space="preserve"> В.М. Граматика української мови. Морфологія. К.: Либідь, 1993. 336с.</w:t>
      </w:r>
    </w:p>
    <w:p w:rsidR="003D02C1" w:rsidRPr="003D02C1" w:rsidRDefault="003D02C1" w:rsidP="003D02C1">
      <w:pPr>
        <w:suppressAutoHyphens/>
        <w:autoSpaceDE w:val="0"/>
        <w:autoSpaceDN w:val="0"/>
        <w:adjustRightInd w:val="0"/>
        <w:jc w:val="both"/>
        <w:rPr>
          <w:rFonts w:ascii="Times New Roman" w:hAnsi="Times New Roman" w:cs="Times New Roman"/>
          <w:sz w:val="24"/>
          <w:szCs w:val="24"/>
          <w:lang w:eastAsia="ar-SA"/>
        </w:rPr>
      </w:pPr>
      <w:r w:rsidRPr="003D02C1">
        <w:rPr>
          <w:rFonts w:ascii="Times New Roman" w:hAnsi="Times New Roman" w:cs="Times New Roman"/>
          <w:sz w:val="24"/>
          <w:szCs w:val="24"/>
          <w:lang w:eastAsia="ar-SA"/>
        </w:rPr>
        <w:t xml:space="preserve">2. Вихованець І.Р., </w:t>
      </w:r>
      <w:proofErr w:type="spellStart"/>
      <w:r w:rsidRPr="003D02C1">
        <w:rPr>
          <w:rFonts w:ascii="Times New Roman" w:hAnsi="Times New Roman" w:cs="Times New Roman"/>
          <w:sz w:val="24"/>
          <w:szCs w:val="24"/>
          <w:lang w:eastAsia="ar-SA"/>
        </w:rPr>
        <w:t>Городенська</w:t>
      </w:r>
      <w:proofErr w:type="spellEnd"/>
      <w:r w:rsidRPr="003D02C1">
        <w:rPr>
          <w:rFonts w:ascii="Times New Roman" w:hAnsi="Times New Roman" w:cs="Times New Roman"/>
          <w:sz w:val="24"/>
          <w:szCs w:val="24"/>
          <w:lang w:eastAsia="ar-SA"/>
        </w:rPr>
        <w:t xml:space="preserve"> К.Г., Грищенко А.П. Граматика української мови. – К.: Рад. школа, 1982. 209с.</w:t>
      </w:r>
    </w:p>
    <w:p w:rsidR="003D02C1" w:rsidRPr="003D02C1" w:rsidRDefault="003D02C1" w:rsidP="003D02C1">
      <w:pPr>
        <w:suppressAutoHyphens/>
        <w:autoSpaceDE w:val="0"/>
        <w:autoSpaceDN w:val="0"/>
        <w:adjustRightInd w:val="0"/>
        <w:jc w:val="both"/>
        <w:rPr>
          <w:rFonts w:ascii="Times New Roman" w:hAnsi="Times New Roman" w:cs="Times New Roman"/>
          <w:sz w:val="24"/>
          <w:szCs w:val="24"/>
          <w:lang w:eastAsia="ar-SA"/>
        </w:rPr>
      </w:pPr>
      <w:r w:rsidRPr="003D02C1">
        <w:rPr>
          <w:rFonts w:ascii="Times New Roman" w:hAnsi="Times New Roman" w:cs="Times New Roman"/>
          <w:sz w:val="24"/>
          <w:szCs w:val="24"/>
          <w:lang w:eastAsia="ar-SA"/>
        </w:rPr>
        <w:t xml:space="preserve">3. Вихованець І.Р., </w:t>
      </w:r>
      <w:proofErr w:type="spellStart"/>
      <w:r w:rsidRPr="003D02C1">
        <w:rPr>
          <w:rFonts w:ascii="Times New Roman" w:hAnsi="Times New Roman" w:cs="Times New Roman"/>
          <w:sz w:val="24"/>
          <w:szCs w:val="24"/>
          <w:lang w:eastAsia="ar-SA"/>
        </w:rPr>
        <w:t>Городенська</w:t>
      </w:r>
      <w:proofErr w:type="spellEnd"/>
      <w:r w:rsidRPr="003D02C1">
        <w:rPr>
          <w:rFonts w:ascii="Times New Roman" w:hAnsi="Times New Roman" w:cs="Times New Roman"/>
          <w:sz w:val="24"/>
          <w:szCs w:val="24"/>
          <w:lang w:eastAsia="ar-SA"/>
        </w:rPr>
        <w:t xml:space="preserve"> К.Г. Теоретична морфологія української мови. К.: Пульсари, 2004. 398 с.</w:t>
      </w:r>
    </w:p>
    <w:p w:rsidR="003D02C1" w:rsidRPr="003D02C1" w:rsidRDefault="003D02C1" w:rsidP="003D02C1">
      <w:pPr>
        <w:suppressAutoHyphens/>
        <w:autoSpaceDE w:val="0"/>
        <w:autoSpaceDN w:val="0"/>
        <w:adjustRightInd w:val="0"/>
        <w:jc w:val="both"/>
        <w:rPr>
          <w:rFonts w:ascii="Times New Roman" w:hAnsi="Times New Roman" w:cs="Times New Roman"/>
          <w:sz w:val="24"/>
          <w:szCs w:val="24"/>
          <w:lang w:eastAsia="ar-SA"/>
        </w:rPr>
      </w:pPr>
      <w:r w:rsidRPr="003D02C1">
        <w:rPr>
          <w:rFonts w:ascii="Times New Roman" w:hAnsi="Times New Roman" w:cs="Times New Roman"/>
          <w:sz w:val="24"/>
          <w:szCs w:val="24"/>
          <w:lang w:eastAsia="ar-SA"/>
        </w:rPr>
        <w:t xml:space="preserve">4. </w:t>
      </w:r>
      <w:proofErr w:type="spellStart"/>
      <w:r w:rsidRPr="003D02C1">
        <w:rPr>
          <w:rFonts w:ascii="Times New Roman" w:hAnsi="Times New Roman" w:cs="Times New Roman"/>
          <w:sz w:val="24"/>
          <w:szCs w:val="24"/>
          <w:lang w:eastAsia="ar-SA"/>
        </w:rPr>
        <w:t>Горпинич</w:t>
      </w:r>
      <w:proofErr w:type="spellEnd"/>
      <w:r w:rsidRPr="003D02C1">
        <w:rPr>
          <w:rFonts w:ascii="Times New Roman" w:hAnsi="Times New Roman" w:cs="Times New Roman"/>
          <w:sz w:val="24"/>
          <w:szCs w:val="24"/>
          <w:lang w:eastAsia="ar-SA"/>
        </w:rPr>
        <w:t xml:space="preserve"> В.О. Морфологія української мови. К.: Академія, 2004. 336с.</w:t>
      </w:r>
    </w:p>
    <w:p w:rsidR="003D02C1" w:rsidRPr="003D02C1" w:rsidRDefault="003D02C1" w:rsidP="003D02C1">
      <w:pPr>
        <w:tabs>
          <w:tab w:val="left" w:pos="284"/>
        </w:tabs>
        <w:suppressAutoHyphens/>
        <w:autoSpaceDE w:val="0"/>
        <w:autoSpaceDN w:val="0"/>
        <w:adjustRightInd w:val="0"/>
        <w:jc w:val="both"/>
        <w:rPr>
          <w:rFonts w:ascii="Times New Roman" w:hAnsi="Times New Roman" w:cs="Times New Roman"/>
          <w:sz w:val="24"/>
          <w:szCs w:val="24"/>
          <w:lang w:eastAsia="ar-SA"/>
        </w:rPr>
      </w:pPr>
      <w:r w:rsidRPr="003D02C1">
        <w:rPr>
          <w:rFonts w:ascii="Times New Roman" w:hAnsi="Times New Roman" w:cs="Times New Roman"/>
          <w:sz w:val="24"/>
          <w:szCs w:val="24"/>
          <w:lang w:eastAsia="ar-SA"/>
        </w:rPr>
        <w:t xml:space="preserve">5. </w:t>
      </w:r>
      <w:proofErr w:type="spellStart"/>
      <w:r w:rsidRPr="003D02C1">
        <w:rPr>
          <w:rFonts w:ascii="Times New Roman" w:hAnsi="Times New Roman" w:cs="Times New Roman"/>
          <w:sz w:val="24"/>
          <w:szCs w:val="24"/>
          <w:lang w:eastAsia="ar-SA"/>
        </w:rPr>
        <w:t>Доленко</w:t>
      </w:r>
      <w:proofErr w:type="spellEnd"/>
      <w:r w:rsidRPr="003D02C1">
        <w:rPr>
          <w:rFonts w:ascii="Times New Roman" w:hAnsi="Times New Roman" w:cs="Times New Roman"/>
          <w:sz w:val="24"/>
          <w:szCs w:val="24"/>
          <w:lang w:eastAsia="ar-SA"/>
        </w:rPr>
        <w:t xml:space="preserve"> М.Т., </w:t>
      </w:r>
      <w:proofErr w:type="spellStart"/>
      <w:r w:rsidRPr="003D02C1">
        <w:rPr>
          <w:rFonts w:ascii="Times New Roman" w:hAnsi="Times New Roman" w:cs="Times New Roman"/>
          <w:sz w:val="24"/>
          <w:szCs w:val="24"/>
          <w:lang w:eastAsia="ar-SA"/>
        </w:rPr>
        <w:t>Дацюк</w:t>
      </w:r>
      <w:proofErr w:type="spellEnd"/>
      <w:r w:rsidRPr="003D02C1">
        <w:rPr>
          <w:rFonts w:ascii="Times New Roman" w:hAnsi="Times New Roman" w:cs="Times New Roman"/>
          <w:sz w:val="24"/>
          <w:szCs w:val="24"/>
          <w:lang w:eastAsia="ar-SA"/>
        </w:rPr>
        <w:t xml:space="preserve"> І.І., </w:t>
      </w:r>
      <w:proofErr w:type="spellStart"/>
      <w:r w:rsidRPr="003D02C1">
        <w:rPr>
          <w:rFonts w:ascii="Times New Roman" w:hAnsi="Times New Roman" w:cs="Times New Roman"/>
          <w:sz w:val="24"/>
          <w:szCs w:val="24"/>
          <w:lang w:eastAsia="ar-SA"/>
        </w:rPr>
        <w:t>Кващук</w:t>
      </w:r>
      <w:proofErr w:type="spellEnd"/>
      <w:r w:rsidRPr="003D02C1">
        <w:rPr>
          <w:rFonts w:ascii="Times New Roman" w:hAnsi="Times New Roman" w:cs="Times New Roman"/>
          <w:sz w:val="24"/>
          <w:szCs w:val="24"/>
          <w:lang w:eastAsia="ar-SA"/>
        </w:rPr>
        <w:t xml:space="preserve"> А.Г. Сучасна українська мова. К.: Вища школа, 1987. 352с.</w:t>
      </w:r>
    </w:p>
    <w:p w:rsidR="003D02C1" w:rsidRPr="003D02C1" w:rsidRDefault="003D02C1" w:rsidP="003D02C1">
      <w:pPr>
        <w:suppressAutoHyphens/>
        <w:autoSpaceDE w:val="0"/>
        <w:autoSpaceDN w:val="0"/>
        <w:adjustRightInd w:val="0"/>
        <w:jc w:val="both"/>
        <w:rPr>
          <w:rFonts w:ascii="Times New Roman" w:hAnsi="Times New Roman" w:cs="Times New Roman"/>
          <w:sz w:val="24"/>
          <w:szCs w:val="24"/>
          <w:lang w:eastAsia="ar-SA"/>
        </w:rPr>
      </w:pPr>
      <w:r w:rsidRPr="003D02C1">
        <w:rPr>
          <w:rFonts w:ascii="Times New Roman" w:hAnsi="Times New Roman" w:cs="Times New Roman"/>
          <w:sz w:val="24"/>
          <w:szCs w:val="24"/>
          <w:lang w:eastAsia="ar-SA"/>
        </w:rPr>
        <w:t>6. Жовтобрюх М.А., Кулик Б.М. Курс сучасної української літературної мови. К.: Вища школа, 1973. – 402с.</w:t>
      </w:r>
    </w:p>
    <w:p w:rsidR="003D02C1" w:rsidRPr="003D02C1" w:rsidRDefault="003D02C1" w:rsidP="003D02C1">
      <w:pPr>
        <w:suppressAutoHyphens/>
        <w:autoSpaceDE w:val="0"/>
        <w:autoSpaceDN w:val="0"/>
        <w:adjustRightInd w:val="0"/>
        <w:jc w:val="both"/>
        <w:rPr>
          <w:rFonts w:ascii="Times New Roman" w:hAnsi="Times New Roman" w:cs="Times New Roman"/>
          <w:sz w:val="24"/>
          <w:szCs w:val="24"/>
          <w:lang w:eastAsia="ar-SA"/>
        </w:rPr>
      </w:pPr>
      <w:r w:rsidRPr="003D02C1">
        <w:rPr>
          <w:rFonts w:ascii="Times New Roman" w:hAnsi="Times New Roman" w:cs="Times New Roman"/>
          <w:sz w:val="24"/>
          <w:szCs w:val="24"/>
          <w:lang w:eastAsia="ar-SA"/>
        </w:rPr>
        <w:t>7. Леонова М. Я. Сучасна українська літературна мова. Морфологія. К.: Вища школа, 1983. – 264с.</w:t>
      </w:r>
    </w:p>
    <w:p w:rsidR="003D02C1" w:rsidRPr="003D02C1" w:rsidRDefault="003D02C1" w:rsidP="003D02C1">
      <w:pPr>
        <w:suppressAutoHyphens/>
        <w:autoSpaceDE w:val="0"/>
        <w:autoSpaceDN w:val="0"/>
        <w:adjustRightInd w:val="0"/>
        <w:jc w:val="both"/>
        <w:rPr>
          <w:rFonts w:ascii="Times New Roman" w:hAnsi="Times New Roman" w:cs="Times New Roman"/>
          <w:sz w:val="24"/>
          <w:szCs w:val="24"/>
          <w:lang w:eastAsia="ar-SA"/>
        </w:rPr>
      </w:pPr>
      <w:r w:rsidRPr="003D02C1">
        <w:rPr>
          <w:rFonts w:ascii="Times New Roman" w:hAnsi="Times New Roman" w:cs="Times New Roman"/>
          <w:sz w:val="24"/>
          <w:szCs w:val="24"/>
          <w:lang w:eastAsia="ar-SA"/>
        </w:rPr>
        <w:t>8. Плющ М.П. Граматика української мови: у 2 ч., Ч.1: Морфеміка. Словотвір. Морфологія. К.: Вища школа, 2005. 286 с.</w:t>
      </w:r>
    </w:p>
    <w:p w:rsidR="003D02C1" w:rsidRPr="003D02C1" w:rsidRDefault="003D02C1" w:rsidP="003D02C1">
      <w:pPr>
        <w:suppressAutoHyphens/>
        <w:autoSpaceDE w:val="0"/>
        <w:autoSpaceDN w:val="0"/>
        <w:adjustRightInd w:val="0"/>
        <w:jc w:val="both"/>
        <w:rPr>
          <w:rFonts w:ascii="Times New Roman" w:hAnsi="Times New Roman" w:cs="Times New Roman"/>
          <w:sz w:val="24"/>
          <w:szCs w:val="24"/>
          <w:lang w:eastAsia="ar-SA"/>
        </w:rPr>
      </w:pPr>
      <w:r w:rsidRPr="003D02C1">
        <w:rPr>
          <w:rFonts w:ascii="Times New Roman" w:hAnsi="Times New Roman" w:cs="Times New Roman"/>
          <w:sz w:val="24"/>
          <w:szCs w:val="24"/>
          <w:lang w:eastAsia="ar-SA"/>
        </w:rPr>
        <w:t>9. Сучасна українська літературна мова / за ред. М.Я. Плющ. – К.: Вища школа, 2003. 430с.</w:t>
      </w:r>
    </w:p>
    <w:p w:rsidR="003D02C1" w:rsidRPr="003D02C1" w:rsidRDefault="003D02C1" w:rsidP="003D02C1">
      <w:pPr>
        <w:suppressAutoHyphens/>
        <w:autoSpaceDE w:val="0"/>
        <w:autoSpaceDN w:val="0"/>
        <w:adjustRightInd w:val="0"/>
        <w:jc w:val="both"/>
        <w:rPr>
          <w:rFonts w:ascii="Times New Roman" w:hAnsi="Times New Roman" w:cs="Times New Roman"/>
          <w:sz w:val="24"/>
          <w:szCs w:val="24"/>
          <w:lang w:eastAsia="ar-SA"/>
        </w:rPr>
      </w:pPr>
      <w:r w:rsidRPr="003D02C1">
        <w:rPr>
          <w:rFonts w:ascii="Times New Roman" w:hAnsi="Times New Roman" w:cs="Times New Roman"/>
          <w:sz w:val="24"/>
          <w:szCs w:val="24"/>
          <w:lang w:eastAsia="ar-SA"/>
        </w:rPr>
        <w:t>10. Сучасна українська літературна мова /за ред.. А.П.Грищенка. К.: Вища школа, 2002. 439с.</w:t>
      </w:r>
    </w:p>
    <w:p w:rsidR="003D02C1" w:rsidRPr="003D02C1" w:rsidRDefault="003D02C1" w:rsidP="003D02C1">
      <w:pPr>
        <w:suppressAutoHyphens/>
        <w:autoSpaceDE w:val="0"/>
        <w:autoSpaceDN w:val="0"/>
        <w:adjustRightInd w:val="0"/>
        <w:jc w:val="both"/>
        <w:rPr>
          <w:rFonts w:ascii="Times New Roman" w:hAnsi="Times New Roman" w:cs="Times New Roman"/>
          <w:sz w:val="24"/>
          <w:szCs w:val="24"/>
          <w:lang w:eastAsia="ar-SA"/>
        </w:rPr>
      </w:pPr>
      <w:r w:rsidRPr="003D02C1">
        <w:rPr>
          <w:rFonts w:ascii="Times New Roman" w:hAnsi="Times New Roman" w:cs="Times New Roman"/>
          <w:sz w:val="24"/>
          <w:szCs w:val="24"/>
          <w:lang w:eastAsia="ar-SA"/>
        </w:rPr>
        <w:lastRenderedPageBreak/>
        <w:t xml:space="preserve">11. Сучасна українська літературна мова. Морфологія / за </w:t>
      </w:r>
      <w:proofErr w:type="spellStart"/>
      <w:r w:rsidRPr="003D02C1">
        <w:rPr>
          <w:rFonts w:ascii="Times New Roman" w:hAnsi="Times New Roman" w:cs="Times New Roman"/>
          <w:sz w:val="24"/>
          <w:szCs w:val="24"/>
          <w:lang w:eastAsia="ar-SA"/>
        </w:rPr>
        <w:t>заг</w:t>
      </w:r>
      <w:proofErr w:type="spellEnd"/>
      <w:r w:rsidRPr="003D02C1">
        <w:rPr>
          <w:rFonts w:ascii="Times New Roman" w:hAnsi="Times New Roman" w:cs="Times New Roman"/>
          <w:sz w:val="24"/>
          <w:szCs w:val="24"/>
          <w:lang w:eastAsia="ar-SA"/>
        </w:rPr>
        <w:t>. ред. І.К. Білодіда. К.: Наукова думка, 1969. 584с.</w:t>
      </w:r>
    </w:p>
    <w:p w:rsidR="003D02C1" w:rsidRPr="003D02C1" w:rsidRDefault="003D02C1" w:rsidP="003D02C1">
      <w:pPr>
        <w:suppressAutoHyphens/>
        <w:autoSpaceDE w:val="0"/>
        <w:autoSpaceDN w:val="0"/>
        <w:adjustRightInd w:val="0"/>
        <w:jc w:val="both"/>
        <w:rPr>
          <w:rFonts w:ascii="Times New Roman" w:hAnsi="Times New Roman" w:cs="Times New Roman"/>
          <w:sz w:val="24"/>
          <w:szCs w:val="24"/>
          <w:lang w:eastAsia="ar-SA"/>
        </w:rPr>
      </w:pPr>
      <w:r w:rsidRPr="003D02C1">
        <w:rPr>
          <w:rFonts w:ascii="Times New Roman" w:hAnsi="Times New Roman" w:cs="Times New Roman"/>
          <w:sz w:val="24"/>
          <w:szCs w:val="24"/>
          <w:lang w:eastAsia="ar-SA"/>
        </w:rPr>
        <w:t>12. Сучасна українська мова / за ред. О.Д. Пономарева. – К.: Либідь, 2005. 488с.</w:t>
      </w:r>
    </w:p>
    <w:p w:rsidR="003D02C1" w:rsidRPr="003D02C1" w:rsidRDefault="003D02C1" w:rsidP="003D02C1">
      <w:pPr>
        <w:tabs>
          <w:tab w:val="left" w:pos="426"/>
        </w:tabs>
        <w:suppressAutoHyphens/>
        <w:autoSpaceDE w:val="0"/>
        <w:autoSpaceDN w:val="0"/>
        <w:adjustRightInd w:val="0"/>
        <w:jc w:val="both"/>
        <w:rPr>
          <w:rFonts w:ascii="Times New Roman" w:hAnsi="Times New Roman" w:cs="Times New Roman"/>
          <w:sz w:val="24"/>
          <w:szCs w:val="24"/>
          <w:lang w:eastAsia="ar-SA"/>
        </w:rPr>
      </w:pPr>
      <w:r w:rsidRPr="003D02C1">
        <w:rPr>
          <w:rFonts w:ascii="Times New Roman" w:hAnsi="Times New Roman" w:cs="Times New Roman"/>
          <w:sz w:val="24"/>
          <w:szCs w:val="24"/>
          <w:lang w:eastAsia="ar-SA"/>
        </w:rPr>
        <w:t xml:space="preserve">13. Цілина М.М. Сучасна українська літературна мова / Морфеміка. Словотвір. Морфологія: </w:t>
      </w:r>
      <w:proofErr w:type="spellStart"/>
      <w:r w:rsidRPr="003D02C1">
        <w:rPr>
          <w:rFonts w:ascii="Times New Roman" w:hAnsi="Times New Roman" w:cs="Times New Roman"/>
          <w:sz w:val="24"/>
          <w:szCs w:val="24"/>
          <w:lang w:eastAsia="ar-SA"/>
        </w:rPr>
        <w:t>навч</w:t>
      </w:r>
      <w:proofErr w:type="spellEnd"/>
      <w:r w:rsidRPr="003D02C1">
        <w:rPr>
          <w:rFonts w:ascii="Times New Roman" w:hAnsi="Times New Roman" w:cs="Times New Roman"/>
          <w:sz w:val="24"/>
          <w:szCs w:val="24"/>
          <w:lang w:eastAsia="ar-SA"/>
        </w:rPr>
        <w:t xml:space="preserve">. </w:t>
      </w:r>
      <w:proofErr w:type="spellStart"/>
      <w:r w:rsidRPr="003D02C1">
        <w:rPr>
          <w:rFonts w:ascii="Times New Roman" w:hAnsi="Times New Roman" w:cs="Times New Roman"/>
          <w:sz w:val="24"/>
          <w:szCs w:val="24"/>
          <w:lang w:eastAsia="ar-SA"/>
        </w:rPr>
        <w:t>посіб</w:t>
      </w:r>
      <w:proofErr w:type="spellEnd"/>
      <w:r w:rsidRPr="003D02C1">
        <w:rPr>
          <w:rFonts w:ascii="Times New Roman" w:hAnsi="Times New Roman" w:cs="Times New Roman"/>
          <w:sz w:val="24"/>
          <w:szCs w:val="24"/>
          <w:lang w:eastAsia="ar-SA"/>
        </w:rPr>
        <w:t>. для дистанційного навчання. К.: Університет «Україна», 2009. 215 с.</w:t>
      </w:r>
    </w:p>
    <w:p w:rsidR="003D02C1" w:rsidRPr="003D02C1" w:rsidRDefault="003D02C1" w:rsidP="003D02C1">
      <w:pPr>
        <w:tabs>
          <w:tab w:val="left" w:pos="426"/>
        </w:tabs>
        <w:suppressAutoHyphens/>
        <w:autoSpaceDE w:val="0"/>
        <w:autoSpaceDN w:val="0"/>
        <w:adjustRightInd w:val="0"/>
        <w:jc w:val="both"/>
        <w:rPr>
          <w:rFonts w:ascii="Times New Roman" w:hAnsi="Times New Roman" w:cs="Times New Roman"/>
          <w:sz w:val="24"/>
          <w:szCs w:val="24"/>
          <w:lang w:eastAsia="ar-SA"/>
        </w:rPr>
      </w:pPr>
      <w:r w:rsidRPr="003D02C1">
        <w:rPr>
          <w:rFonts w:ascii="Times New Roman" w:hAnsi="Times New Roman" w:cs="Times New Roman"/>
          <w:sz w:val="24"/>
          <w:szCs w:val="24"/>
          <w:lang w:eastAsia="ar-SA"/>
        </w:rPr>
        <w:t xml:space="preserve">14. </w:t>
      </w:r>
      <w:r w:rsidRPr="003D02C1">
        <w:rPr>
          <w:rFonts w:ascii="Times New Roman" w:hAnsi="Times New Roman" w:cs="Times New Roman"/>
          <w:sz w:val="24"/>
          <w:szCs w:val="24"/>
          <w:lang w:eastAsia="ar-SA"/>
        </w:rPr>
        <w:tab/>
        <w:t xml:space="preserve">Шкуратяна Н.Г., Шевчук С.В. Сучасна українська літературна мова: модульний курс: </w:t>
      </w:r>
      <w:proofErr w:type="spellStart"/>
      <w:r w:rsidRPr="003D02C1">
        <w:rPr>
          <w:rFonts w:ascii="Times New Roman" w:hAnsi="Times New Roman" w:cs="Times New Roman"/>
          <w:sz w:val="24"/>
          <w:szCs w:val="24"/>
          <w:lang w:eastAsia="ar-SA"/>
        </w:rPr>
        <w:t>навч</w:t>
      </w:r>
      <w:proofErr w:type="spellEnd"/>
      <w:r w:rsidRPr="003D02C1">
        <w:rPr>
          <w:rFonts w:ascii="Times New Roman" w:hAnsi="Times New Roman" w:cs="Times New Roman"/>
          <w:sz w:val="24"/>
          <w:szCs w:val="24"/>
          <w:lang w:eastAsia="ar-SA"/>
        </w:rPr>
        <w:t xml:space="preserve">. </w:t>
      </w:r>
      <w:proofErr w:type="spellStart"/>
      <w:r w:rsidRPr="003D02C1">
        <w:rPr>
          <w:rFonts w:ascii="Times New Roman" w:hAnsi="Times New Roman" w:cs="Times New Roman"/>
          <w:sz w:val="24"/>
          <w:szCs w:val="24"/>
          <w:lang w:eastAsia="ar-SA"/>
        </w:rPr>
        <w:t>посіб</w:t>
      </w:r>
      <w:proofErr w:type="spellEnd"/>
      <w:r w:rsidRPr="003D02C1">
        <w:rPr>
          <w:rFonts w:ascii="Times New Roman" w:hAnsi="Times New Roman" w:cs="Times New Roman"/>
          <w:sz w:val="24"/>
          <w:szCs w:val="24"/>
          <w:lang w:eastAsia="ar-SA"/>
        </w:rPr>
        <w:t>. К.: Вища шк., 2007. 823с.</w:t>
      </w:r>
    </w:p>
    <w:p w:rsidR="003D02C1" w:rsidRPr="003D02C1" w:rsidRDefault="00FA157C" w:rsidP="003D02C1">
      <w:pPr>
        <w:suppressAutoHyphens/>
        <w:autoSpaceDE w:val="0"/>
        <w:autoSpaceDN w:val="0"/>
        <w:adjustRightInd w:val="0"/>
        <w:jc w:val="both"/>
        <w:rPr>
          <w:rFonts w:ascii="Times New Roman" w:hAnsi="Times New Roman" w:cs="Times New Roman"/>
          <w:sz w:val="24"/>
          <w:szCs w:val="24"/>
          <w:lang w:eastAsia="ar-SA"/>
        </w:rPr>
      </w:pPr>
      <w:r>
        <w:rPr>
          <w:rFonts w:ascii="Times New Roman" w:hAnsi="Times New Roman" w:cs="Times New Roman"/>
          <w:color w:val="000000"/>
          <w:sz w:val="24"/>
          <w:szCs w:val="24"/>
          <w:lang w:eastAsia="ar-SA"/>
        </w:rPr>
        <w:t>15</w:t>
      </w:r>
      <w:r w:rsidR="003D02C1" w:rsidRPr="003D02C1">
        <w:rPr>
          <w:rFonts w:ascii="Times New Roman" w:hAnsi="Times New Roman" w:cs="Times New Roman"/>
          <w:color w:val="000000"/>
          <w:sz w:val="24"/>
          <w:szCs w:val="24"/>
          <w:lang w:eastAsia="ar-SA"/>
        </w:rPr>
        <w:t xml:space="preserve">. Українська мова. Енциклопедія / </w:t>
      </w:r>
      <w:proofErr w:type="spellStart"/>
      <w:r w:rsidR="003D02C1" w:rsidRPr="003D02C1">
        <w:rPr>
          <w:rFonts w:ascii="Times New Roman" w:hAnsi="Times New Roman" w:cs="Times New Roman"/>
          <w:color w:val="000000"/>
          <w:sz w:val="24"/>
          <w:szCs w:val="24"/>
          <w:lang w:eastAsia="ar-SA"/>
        </w:rPr>
        <w:t>редкол</w:t>
      </w:r>
      <w:proofErr w:type="spellEnd"/>
      <w:r w:rsidR="003D02C1" w:rsidRPr="003D02C1">
        <w:rPr>
          <w:rFonts w:ascii="Times New Roman" w:hAnsi="Times New Roman" w:cs="Times New Roman"/>
          <w:color w:val="000000"/>
          <w:sz w:val="24"/>
          <w:szCs w:val="24"/>
          <w:lang w:eastAsia="ar-SA"/>
        </w:rPr>
        <w:t xml:space="preserve">.: </w:t>
      </w:r>
      <w:proofErr w:type="spellStart"/>
      <w:r w:rsidR="003D02C1" w:rsidRPr="003D02C1">
        <w:rPr>
          <w:rFonts w:ascii="Times New Roman" w:hAnsi="Times New Roman" w:cs="Times New Roman"/>
          <w:color w:val="000000"/>
          <w:sz w:val="24"/>
          <w:szCs w:val="24"/>
          <w:lang w:eastAsia="ar-SA"/>
        </w:rPr>
        <w:t>Русанівський</w:t>
      </w:r>
      <w:proofErr w:type="spellEnd"/>
      <w:r w:rsidR="003D02C1" w:rsidRPr="003D02C1">
        <w:rPr>
          <w:rFonts w:ascii="Times New Roman" w:hAnsi="Times New Roman" w:cs="Times New Roman"/>
          <w:color w:val="000000"/>
          <w:sz w:val="24"/>
          <w:szCs w:val="24"/>
          <w:lang w:eastAsia="ar-SA"/>
        </w:rPr>
        <w:t xml:space="preserve"> В. М., Тараненко О. О., </w:t>
      </w:r>
      <w:proofErr w:type="spellStart"/>
      <w:r w:rsidR="003D02C1" w:rsidRPr="003D02C1">
        <w:rPr>
          <w:rFonts w:ascii="Times New Roman" w:hAnsi="Times New Roman" w:cs="Times New Roman"/>
          <w:color w:val="000000"/>
          <w:sz w:val="24"/>
          <w:szCs w:val="24"/>
          <w:lang w:eastAsia="ar-SA"/>
        </w:rPr>
        <w:t>Зяблюк</w:t>
      </w:r>
      <w:proofErr w:type="spellEnd"/>
      <w:r w:rsidR="003D02C1" w:rsidRPr="003D02C1">
        <w:rPr>
          <w:rFonts w:ascii="Times New Roman" w:hAnsi="Times New Roman" w:cs="Times New Roman"/>
          <w:color w:val="000000"/>
          <w:sz w:val="24"/>
          <w:szCs w:val="24"/>
          <w:lang w:eastAsia="ar-SA"/>
        </w:rPr>
        <w:t xml:space="preserve"> М. П. та ін. Київ : Вид-во «Укр. </w:t>
      </w:r>
      <w:proofErr w:type="spellStart"/>
      <w:r w:rsidR="003D02C1" w:rsidRPr="003D02C1">
        <w:rPr>
          <w:rFonts w:ascii="Times New Roman" w:hAnsi="Times New Roman" w:cs="Times New Roman"/>
          <w:color w:val="000000"/>
          <w:sz w:val="24"/>
          <w:szCs w:val="24"/>
          <w:lang w:eastAsia="ar-SA"/>
        </w:rPr>
        <w:t>енцикл</w:t>
      </w:r>
      <w:proofErr w:type="spellEnd"/>
      <w:r w:rsidR="003D02C1" w:rsidRPr="003D02C1">
        <w:rPr>
          <w:rFonts w:ascii="Times New Roman" w:hAnsi="Times New Roman" w:cs="Times New Roman"/>
          <w:color w:val="000000"/>
          <w:sz w:val="24"/>
          <w:szCs w:val="24"/>
          <w:lang w:eastAsia="ar-SA"/>
        </w:rPr>
        <w:t xml:space="preserve">.» ім. М. П. Бажана, 2007. 856 с. 55. </w:t>
      </w:r>
      <w:proofErr w:type="spellStart"/>
      <w:r w:rsidR="003D02C1" w:rsidRPr="003D02C1">
        <w:rPr>
          <w:rFonts w:ascii="Times New Roman" w:hAnsi="Times New Roman" w:cs="Times New Roman"/>
          <w:color w:val="000000"/>
          <w:sz w:val="24"/>
          <w:szCs w:val="24"/>
          <w:lang w:eastAsia="ar-SA"/>
        </w:rPr>
        <w:t>Шульжук</w:t>
      </w:r>
      <w:proofErr w:type="spellEnd"/>
      <w:r w:rsidR="003D02C1" w:rsidRPr="003D02C1">
        <w:rPr>
          <w:rFonts w:ascii="Times New Roman" w:hAnsi="Times New Roman" w:cs="Times New Roman"/>
          <w:color w:val="000000"/>
          <w:sz w:val="24"/>
          <w:szCs w:val="24"/>
          <w:lang w:eastAsia="ar-SA"/>
        </w:rPr>
        <w:t xml:space="preserve"> К. Ф. Синтаксис української мови : [підручник]. Київ : ВЦ «Академія», 2010. 408 с.</w:t>
      </w:r>
    </w:p>
    <w:p w:rsidR="00B5581C" w:rsidRPr="003F5F43" w:rsidRDefault="00B5581C" w:rsidP="00B5581C">
      <w:pPr>
        <w:jc w:val="center"/>
        <w:rPr>
          <w:rFonts w:ascii="Times New Roman" w:hAnsi="Times New Roman" w:cs="Times New Roman"/>
          <w:b/>
          <w:sz w:val="24"/>
          <w:szCs w:val="24"/>
        </w:rPr>
      </w:pPr>
    </w:p>
    <w:p w:rsidR="001F26FB" w:rsidRPr="003F5F43" w:rsidRDefault="001F26FB" w:rsidP="005B332B">
      <w:pPr>
        <w:jc w:val="center"/>
        <w:rPr>
          <w:rFonts w:ascii="Times New Roman" w:hAnsi="Times New Roman" w:cs="Times New Roman"/>
          <w:b/>
          <w:caps/>
          <w:sz w:val="24"/>
          <w:szCs w:val="24"/>
        </w:rPr>
      </w:pPr>
    </w:p>
    <w:p w:rsidR="000040D4" w:rsidRDefault="000040D4" w:rsidP="00DF168D">
      <w:pPr>
        <w:jc w:val="center"/>
        <w:rPr>
          <w:rFonts w:ascii="Times New Roman" w:hAnsi="Times New Roman" w:cs="Times New Roman"/>
          <w:b/>
          <w:caps/>
          <w:sz w:val="24"/>
          <w:szCs w:val="24"/>
        </w:rPr>
      </w:pPr>
      <w:r w:rsidRPr="003F5F43">
        <w:rPr>
          <w:rFonts w:ascii="Times New Roman" w:hAnsi="Times New Roman" w:cs="Times New Roman"/>
          <w:b/>
          <w:caps/>
          <w:sz w:val="24"/>
          <w:szCs w:val="24"/>
        </w:rPr>
        <w:t>Допоміжна література</w:t>
      </w:r>
    </w:p>
    <w:p w:rsidR="003D02C1" w:rsidRPr="003F5F43" w:rsidRDefault="003D02C1" w:rsidP="00DF168D">
      <w:pPr>
        <w:jc w:val="center"/>
        <w:rPr>
          <w:rFonts w:ascii="Times New Roman" w:hAnsi="Times New Roman" w:cs="Times New Roman"/>
          <w:b/>
          <w:caps/>
          <w:sz w:val="24"/>
          <w:szCs w:val="24"/>
        </w:rPr>
      </w:pPr>
    </w:p>
    <w:p w:rsidR="003D02C1" w:rsidRPr="003D02C1" w:rsidRDefault="003D02C1" w:rsidP="003D02C1">
      <w:pPr>
        <w:suppressAutoHyphens/>
        <w:autoSpaceDE w:val="0"/>
        <w:autoSpaceDN w:val="0"/>
        <w:adjustRightInd w:val="0"/>
        <w:jc w:val="both"/>
        <w:rPr>
          <w:rFonts w:ascii="Times New Roman" w:hAnsi="Times New Roman" w:cs="Times New Roman"/>
          <w:sz w:val="24"/>
          <w:szCs w:val="24"/>
          <w:lang w:eastAsia="ar-SA"/>
        </w:rPr>
      </w:pPr>
      <w:r w:rsidRPr="003D02C1">
        <w:rPr>
          <w:rFonts w:ascii="Times New Roman" w:hAnsi="Times New Roman" w:cs="Times New Roman"/>
          <w:sz w:val="24"/>
          <w:szCs w:val="24"/>
          <w:lang w:eastAsia="ar-SA"/>
        </w:rPr>
        <w:t xml:space="preserve">1. </w:t>
      </w:r>
      <w:proofErr w:type="spellStart"/>
      <w:r w:rsidRPr="003D02C1">
        <w:rPr>
          <w:rFonts w:ascii="Times New Roman" w:hAnsi="Times New Roman" w:cs="Times New Roman"/>
          <w:sz w:val="24"/>
          <w:szCs w:val="24"/>
          <w:lang w:eastAsia="ar-SA"/>
        </w:rPr>
        <w:t>Арполенко</w:t>
      </w:r>
      <w:proofErr w:type="spellEnd"/>
      <w:r w:rsidRPr="003D02C1">
        <w:rPr>
          <w:rFonts w:ascii="Times New Roman" w:hAnsi="Times New Roman" w:cs="Times New Roman"/>
          <w:sz w:val="24"/>
          <w:szCs w:val="24"/>
          <w:lang w:eastAsia="ar-SA"/>
        </w:rPr>
        <w:t xml:space="preserve"> Г.П., </w:t>
      </w:r>
      <w:proofErr w:type="spellStart"/>
      <w:r w:rsidRPr="003D02C1">
        <w:rPr>
          <w:rFonts w:ascii="Times New Roman" w:hAnsi="Times New Roman" w:cs="Times New Roman"/>
          <w:sz w:val="24"/>
          <w:szCs w:val="24"/>
          <w:lang w:eastAsia="ar-SA"/>
        </w:rPr>
        <w:t>Городенська</w:t>
      </w:r>
      <w:proofErr w:type="spellEnd"/>
      <w:r w:rsidRPr="003D02C1">
        <w:rPr>
          <w:rFonts w:ascii="Times New Roman" w:hAnsi="Times New Roman" w:cs="Times New Roman"/>
          <w:sz w:val="24"/>
          <w:szCs w:val="24"/>
          <w:lang w:eastAsia="ar-SA"/>
        </w:rPr>
        <w:t xml:space="preserve"> К.Г., </w:t>
      </w:r>
      <w:proofErr w:type="spellStart"/>
      <w:r w:rsidRPr="003D02C1">
        <w:rPr>
          <w:rFonts w:ascii="Times New Roman" w:hAnsi="Times New Roman" w:cs="Times New Roman"/>
          <w:sz w:val="24"/>
          <w:szCs w:val="24"/>
          <w:lang w:eastAsia="ar-SA"/>
        </w:rPr>
        <w:t>Щербатюк</w:t>
      </w:r>
      <w:proofErr w:type="spellEnd"/>
      <w:r w:rsidRPr="003D02C1">
        <w:rPr>
          <w:rFonts w:ascii="Times New Roman" w:hAnsi="Times New Roman" w:cs="Times New Roman"/>
          <w:sz w:val="24"/>
          <w:szCs w:val="24"/>
          <w:lang w:eastAsia="ar-SA"/>
        </w:rPr>
        <w:t xml:space="preserve"> Г.Х. Числівник української мови. – К.: Наукова думка, 1980. – 242с.</w:t>
      </w:r>
    </w:p>
    <w:p w:rsidR="003D02C1" w:rsidRPr="003D02C1" w:rsidRDefault="003D02C1" w:rsidP="003D02C1">
      <w:pPr>
        <w:tabs>
          <w:tab w:val="left" w:pos="284"/>
        </w:tabs>
        <w:suppressAutoHyphens/>
        <w:autoSpaceDE w:val="0"/>
        <w:autoSpaceDN w:val="0"/>
        <w:adjustRightInd w:val="0"/>
        <w:jc w:val="both"/>
        <w:rPr>
          <w:rFonts w:ascii="Times New Roman" w:hAnsi="Times New Roman" w:cs="Times New Roman"/>
          <w:sz w:val="24"/>
          <w:szCs w:val="24"/>
          <w:lang w:eastAsia="ar-SA"/>
        </w:rPr>
      </w:pPr>
      <w:r w:rsidRPr="003D02C1">
        <w:rPr>
          <w:rFonts w:ascii="Times New Roman" w:hAnsi="Times New Roman" w:cs="Times New Roman"/>
          <w:sz w:val="24"/>
          <w:szCs w:val="24"/>
          <w:lang w:eastAsia="ar-SA"/>
        </w:rPr>
        <w:t>2. </w:t>
      </w:r>
      <w:proofErr w:type="spellStart"/>
      <w:r w:rsidRPr="003D02C1">
        <w:rPr>
          <w:rFonts w:ascii="Times New Roman" w:hAnsi="Times New Roman" w:cs="Times New Roman"/>
          <w:sz w:val="24"/>
          <w:szCs w:val="24"/>
          <w:lang w:eastAsia="ar-SA"/>
        </w:rPr>
        <w:t>Безпояско</w:t>
      </w:r>
      <w:proofErr w:type="spellEnd"/>
      <w:r w:rsidRPr="003D02C1">
        <w:rPr>
          <w:rFonts w:ascii="Times New Roman" w:hAnsi="Times New Roman" w:cs="Times New Roman"/>
          <w:sz w:val="24"/>
          <w:szCs w:val="24"/>
          <w:lang w:eastAsia="ar-SA"/>
        </w:rPr>
        <w:t xml:space="preserve"> О.К., </w:t>
      </w:r>
      <w:proofErr w:type="spellStart"/>
      <w:r w:rsidRPr="003D02C1">
        <w:rPr>
          <w:rFonts w:ascii="Times New Roman" w:hAnsi="Times New Roman" w:cs="Times New Roman"/>
          <w:sz w:val="24"/>
          <w:szCs w:val="24"/>
          <w:lang w:eastAsia="ar-SA"/>
        </w:rPr>
        <w:t>Городенська</w:t>
      </w:r>
      <w:proofErr w:type="spellEnd"/>
      <w:r w:rsidRPr="003D02C1">
        <w:rPr>
          <w:rFonts w:ascii="Times New Roman" w:hAnsi="Times New Roman" w:cs="Times New Roman"/>
          <w:sz w:val="24"/>
          <w:szCs w:val="24"/>
          <w:lang w:eastAsia="ar-SA"/>
        </w:rPr>
        <w:t xml:space="preserve"> К.Г. Морфеміка української мови. – К.: Наукова думка, 1987. – 212с.</w:t>
      </w:r>
    </w:p>
    <w:p w:rsidR="003D02C1" w:rsidRPr="003D02C1" w:rsidRDefault="003D02C1" w:rsidP="003D02C1">
      <w:pPr>
        <w:suppressAutoHyphens/>
        <w:autoSpaceDE w:val="0"/>
        <w:autoSpaceDN w:val="0"/>
        <w:adjustRightInd w:val="0"/>
        <w:jc w:val="both"/>
        <w:rPr>
          <w:rFonts w:ascii="Times New Roman" w:hAnsi="Times New Roman" w:cs="Times New Roman"/>
          <w:sz w:val="24"/>
          <w:szCs w:val="24"/>
          <w:lang w:eastAsia="ar-SA"/>
        </w:rPr>
      </w:pPr>
      <w:r w:rsidRPr="003D02C1">
        <w:rPr>
          <w:rFonts w:ascii="Times New Roman" w:hAnsi="Times New Roman" w:cs="Times New Roman"/>
          <w:sz w:val="24"/>
          <w:szCs w:val="24"/>
          <w:lang w:eastAsia="ar-SA"/>
        </w:rPr>
        <w:t xml:space="preserve">3. </w:t>
      </w:r>
      <w:proofErr w:type="spellStart"/>
      <w:r w:rsidRPr="003D02C1">
        <w:rPr>
          <w:rFonts w:ascii="Times New Roman" w:hAnsi="Times New Roman" w:cs="Times New Roman"/>
          <w:sz w:val="24"/>
          <w:szCs w:val="24"/>
          <w:lang w:eastAsia="ar-SA"/>
        </w:rPr>
        <w:t>Вакарюк</w:t>
      </w:r>
      <w:proofErr w:type="spellEnd"/>
      <w:r w:rsidRPr="003D02C1">
        <w:rPr>
          <w:rFonts w:ascii="Times New Roman" w:hAnsi="Times New Roman" w:cs="Times New Roman"/>
          <w:sz w:val="24"/>
          <w:szCs w:val="24"/>
          <w:lang w:eastAsia="ar-SA"/>
        </w:rPr>
        <w:t xml:space="preserve"> Л.О., </w:t>
      </w:r>
      <w:proofErr w:type="spellStart"/>
      <w:r w:rsidRPr="003D02C1">
        <w:rPr>
          <w:rFonts w:ascii="Times New Roman" w:hAnsi="Times New Roman" w:cs="Times New Roman"/>
          <w:sz w:val="24"/>
          <w:szCs w:val="24"/>
          <w:lang w:eastAsia="ar-SA"/>
        </w:rPr>
        <w:t>Панцьо</w:t>
      </w:r>
      <w:proofErr w:type="spellEnd"/>
      <w:r w:rsidRPr="003D02C1">
        <w:rPr>
          <w:rFonts w:ascii="Times New Roman" w:hAnsi="Times New Roman" w:cs="Times New Roman"/>
          <w:sz w:val="24"/>
          <w:szCs w:val="24"/>
          <w:lang w:eastAsia="ar-SA"/>
        </w:rPr>
        <w:t xml:space="preserve"> С.Є. Українська мова: Морфеміка і словотвір. </w:t>
      </w:r>
      <w:proofErr w:type="spellStart"/>
      <w:r w:rsidRPr="003D02C1">
        <w:rPr>
          <w:rFonts w:ascii="Times New Roman" w:hAnsi="Times New Roman" w:cs="Times New Roman"/>
          <w:sz w:val="24"/>
          <w:szCs w:val="24"/>
          <w:lang w:eastAsia="ar-SA"/>
        </w:rPr>
        <w:t>–Тернопіль</w:t>
      </w:r>
      <w:proofErr w:type="spellEnd"/>
      <w:r w:rsidRPr="003D02C1">
        <w:rPr>
          <w:rFonts w:ascii="Times New Roman" w:hAnsi="Times New Roman" w:cs="Times New Roman"/>
          <w:sz w:val="24"/>
          <w:szCs w:val="24"/>
          <w:lang w:eastAsia="ar-SA"/>
        </w:rPr>
        <w:t xml:space="preserve">: </w:t>
      </w:r>
      <w:proofErr w:type="spellStart"/>
      <w:r w:rsidRPr="003D02C1">
        <w:rPr>
          <w:rFonts w:ascii="Times New Roman" w:hAnsi="Times New Roman" w:cs="Times New Roman"/>
          <w:sz w:val="24"/>
          <w:szCs w:val="24"/>
          <w:lang w:eastAsia="ar-SA"/>
        </w:rPr>
        <w:t>навч</w:t>
      </w:r>
      <w:proofErr w:type="spellEnd"/>
      <w:r w:rsidRPr="003D02C1">
        <w:rPr>
          <w:rFonts w:ascii="Times New Roman" w:hAnsi="Times New Roman" w:cs="Times New Roman"/>
          <w:sz w:val="24"/>
          <w:szCs w:val="24"/>
          <w:lang w:eastAsia="ar-SA"/>
        </w:rPr>
        <w:t>. кн. – Богдан, 2004. – 184с.</w:t>
      </w:r>
    </w:p>
    <w:p w:rsidR="003D02C1" w:rsidRPr="003D02C1" w:rsidRDefault="003D02C1" w:rsidP="003D02C1">
      <w:pPr>
        <w:suppressAutoHyphens/>
        <w:autoSpaceDE w:val="0"/>
        <w:autoSpaceDN w:val="0"/>
        <w:adjustRightInd w:val="0"/>
        <w:jc w:val="both"/>
        <w:rPr>
          <w:rFonts w:ascii="Times New Roman" w:hAnsi="Times New Roman" w:cs="Times New Roman"/>
          <w:sz w:val="24"/>
          <w:szCs w:val="24"/>
          <w:lang w:eastAsia="ar-SA"/>
        </w:rPr>
      </w:pPr>
      <w:r w:rsidRPr="003D02C1">
        <w:rPr>
          <w:rFonts w:ascii="Times New Roman" w:hAnsi="Times New Roman" w:cs="Times New Roman"/>
          <w:sz w:val="24"/>
          <w:szCs w:val="24"/>
          <w:lang w:eastAsia="ar-SA"/>
        </w:rPr>
        <w:t>4. Вихованець І.Р. Прийменникова система української мови. – К.: Наукова думка, 1980. – 286с.</w:t>
      </w:r>
    </w:p>
    <w:p w:rsidR="003D02C1" w:rsidRPr="003D02C1" w:rsidRDefault="003D02C1" w:rsidP="003D02C1">
      <w:pPr>
        <w:suppressAutoHyphens/>
        <w:autoSpaceDE w:val="0"/>
        <w:autoSpaceDN w:val="0"/>
        <w:adjustRightInd w:val="0"/>
        <w:jc w:val="both"/>
        <w:rPr>
          <w:rFonts w:ascii="Times New Roman" w:hAnsi="Times New Roman" w:cs="Times New Roman"/>
          <w:sz w:val="24"/>
          <w:szCs w:val="24"/>
          <w:lang w:eastAsia="ar-SA"/>
        </w:rPr>
      </w:pPr>
      <w:r w:rsidRPr="003D02C1">
        <w:rPr>
          <w:rFonts w:ascii="Times New Roman" w:hAnsi="Times New Roman" w:cs="Times New Roman"/>
          <w:sz w:val="24"/>
          <w:szCs w:val="24"/>
          <w:lang w:eastAsia="ar-SA"/>
        </w:rPr>
        <w:t>5. Вихованець І.Р. Система відмінків української мови. – К.: Наукова думка, 1987. – 232с.</w:t>
      </w:r>
    </w:p>
    <w:p w:rsidR="003D02C1" w:rsidRPr="003D02C1" w:rsidRDefault="003D02C1" w:rsidP="003D02C1">
      <w:pPr>
        <w:suppressAutoHyphens/>
        <w:autoSpaceDE w:val="0"/>
        <w:autoSpaceDN w:val="0"/>
        <w:adjustRightInd w:val="0"/>
        <w:jc w:val="both"/>
        <w:rPr>
          <w:rFonts w:ascii="Times New Roman" w:hAnsi="Times New Roman" w:cs="Times New Roman"/>
          <w:sz w:val="24"/>
          <w:szCs w:val="24"/>
          <w:lang w:eastAsia="ar-SA"/>
        </w:rPr>
      </w:pPr>
      <w:r w:rsidRPr="003D02C1">
        <w:rPr>
          <w:rFonts w:ascii="Times New Roman" w:hAnsi="Times New Roman" w:cs="Times New Roman"/>
          <w:sz w:val="24"/>
          <w:szCs w:val="24"/>
          <w:lang w:eastAsia="ar-SA"/>
        </w:rPr>
        <w:t>6. Вихованець І.Р. Частини мови в семантико-граматичному аспекті. – К.: Наукова думка, 1988. – 256 с.</w:t>
      </w:r>
    </w:p>
    <w:p w:rsidR="003D02C1" w:rsidRPr="003D02C1" w:rsidRDefault="003D02C1" w:rsidP="003D02C1">
      <w:pPr>
        <w:suppressAutoHyphens/>
        <w:autoSpaceDE w:val="0"/>
        <w:autoSpaceDN w:val="0"/>
        <w:adjustRightInd w:val="0"/>
        <w:jc w:val="both"/>
        <w:rPr>
          <w:rFonts w:ascii="Times New Roman" w:hAnsi="Times New Roman" w:cs="Times New Roman"/>
          <w:sz w:val="24"/>
          <w:szCs w:val="24"/>
          <w:lang w:eastAsia="ar-SA"/>
        </w:rPr>
      </w:pPr>
      <w:r w:rsidRPr="003D02C1">
        <w:rPr>
          <w:rFonts w:ascii="Times New Roman" w:hAnsi="Times New Roman" w:cs="Times New Roman"/>
          <w:sz w:val="24"/>
          <w:szCs w:val="24"/>
          <w:lang w:eastAsia="ar-SA"/>
        </w:rPr>
        <w:t>7. Гнатюк Г.М. Дієприкметник у сучасній українській літературній мові. – К.: Наукова думка, 1982. – 248с.</w:t>
      </w:r>
    </w:p>
    <w:p w:rsidR="003D02C1" w:rsidRPr="003D02C1" w:rsidRDefault="003D02C1" w:rsidP="003D02C1">
      <w:pPr>
        <w:suppressAutoHyphens/>
        <w:autoSpaceDE w:val="0"/>
        <w:autoSpaceDN w:val="0"/>
        <w:adjustRightInd w:val="0"/>
        <w:jc w:val="both"/>
        <w:rPr>
          <w:rFonts w:ascii="Times New Roman" w:hAnsi="Times New Roman" w:cs="Times New Roman"/>
          <w:sz w:val="24"/>
          <w:szCs w:val="24"/>
          <w:lang w:eastAsia="ar-SA"/>
        </w:rPr>
      </w:pPr>
      <w:r w:rsidRPr="003D02C1">
        <w:rPr>
          <w:rFonts w:ascii="Times New Roman" w:hAnsi="Times New Roman" w:cs="Times New Roman"/>
          <w:sz w:val="24"/>
          <w:szCs w:val="24"/>
          <w:lang w:eastAsia="ar-SA"/>
        </w:rPr>
        <w:t xml:space="preserve">8. </w:t>
      </w:r>
      <w:proofErr w:type="spellStart"/>
      <w:r w:rsidRPr="003D02C1">
        <w:rPr>
          <w:rFonts w:ascii="Times New Roman" w:hAnsi="Times New Roman" w:cs="Times New Roman"/>
          <w:sz w:val="24"/>
          <w:szCs w:val="24"/>
          <w:lang w:eastAsia="ar-SA"/>
        </w:rPr>
        <w:t>Горпинич</w:t>
      </w:r>
      <w:proofErr w:type="spellEnd"/>
      <w:r w:rsidRPr="003D02C1">
        <w:rPr>
          <w:rFonts w:ascii="Times New Roman" w:hAnsi="Times New Roman" w:cs="Times New Roman"/>
          <w:sz w:val="24"/>
          <w:szCs w:val="24"/>
          <w:lang w:eastAsia="ar-SA"/>
        </w:rPr>
        <w:t xml:space="preserve"> В.О. Сучасна українська літературна мова. Морфеміка. Словотвір. Морфонологія. – К.: Вища школа, 1999. – 207с.</w:t>
      </w:r>
    </w:p>
    <w:p w:rsidR="003D02C1" w:rsidRPr="003D02C1" w:rsidRDefault="003D02C1" w:rsidP="003D02C1">
      <w:pPr>
        <w:suppressAutoHyphens/>
        <w:autoSpaceDE w:val="0"/>
        <w:autoSpaceDN w:val="0"/>
        <w:adjustRightInd w:val="0"/>
        <w:jc w:val="both"/>
        <w:rPr>
          <w:rFonts w:ascii="Times New Roman" w:hAnsi="Times New Roman" w:cs="Times New Roman"/>
          <w:sz w:val="24"/>
          <w:szCs w:val="24"/>
          <w:lang w:eastAsia="ar-SA"/>
        </w:rPr>
      </w:pPr>
      <w:r w:rsidRPr="003D02C1">
        <w:rPr>
          <w:rFonts w:ascii="Times New Roman" w:hAnsi="Times New Roman" w:cs="Times New Roman"/>
          <w:sz w:val="24"/>
          <w:szCs w:val="24"/>
          <w:lang w:eastAsia="ar-SA"/>
        </w:rPr>
        <w:t>9. Гринчишин Д.Г. Явище субстантивації в українській мові: Субстантивація</w:t>
      </w:r>
    </w:p>
    <w:p w:rsidR="003D02C1" w:rsidRPr="003D02C1" w:rsidRDefault="003D02C1" w:rsidP="003D02C1">
      <w:pPr>
        <w:suppressAutoHyphens/>
        <w:autoSpaceDE w:val="0"/>
        <w:autoSpaceDN w:val="0"/>
        <w:adjustRightInd w:val="0"/>
        <w:jc w:val="both"/>
        <w:rPr>
          <w:rFonts w:ascii="Times New Roman" w:hAnsi="Times New Roman" w:cs="Times New Roman"/>
          <w:sz w:val="24"/>
          <w:szCs w:val="24"/>
          <w:lang w:eastAsia="ar-SA"/>
        </w:rPr>
      </w:pPr>
      <w:r w:rsidRPr="003D02C1">
        <w:rPr>
          <w:rFonts w:ascii="Times New Roman" w:hAnsi="Times New Roman" w:cs="Times New Roman"/>
          <w:sz w:val="24"/>
          <w:szCs w:val="24"/>
          <w:lang w:eastAsia="ar-SA"/>
        </w:rPr>
        <w:t>прикметників. – К.: Наукова думка, 1965. – 112с.</w:t>
      </w:r>
    </w:p>
    <w:p w:rsidR="003D02C1" w:rsidRPr="003D02C1" w:rsidRDefault="003D02C1" w:rsidP="003D02C1">
      <w:pPr>
        <w:suppressAutoHyphens/>
        <w:autoSpaceDE w:val="0"/>
        <w:autoSpaceDN w:val="0"/>
        <w:adjustRightInd w:val="0"/>
        <w:jc w:val="both"/>
        <w:rPr>
          <w:rFonts w:ascii="Times New Roman" w:hAnsi="Times New Roman" w:cs="Times New Roman"/>
          <w:sz w:val="24"/>
          <w:szCs w:val="24"/>
          <w:lang w:eastAsia="ar-SA"/>
        </w:rPr>
      </w:pPr>
      <w:r w:rsidRPr="003D02C1">
        <w:rPr>
          <w:rFonts w:ascii="Times New Roman" w:hAnsi="Times New Roman" w:cs="Times New Roman"/>
          <w:sz w:val="24"/>
          <w:szCs w:val="24"/>
          <w:lang w:eastAsia="ar-SA"/>
        </w:rPr>
        <w:t>10. Грищенко А. П. Прикметник в українській мові. – К.: Наукова думка, 1978. – 208с.</w:t>
      </w:r>
    </w:p>
    <w:p w:rsidR="003D02C1" w:rsidRPr="003D02C1" w:rsidRDefault="003D02C1" w:rsidP="003D02C1">
      <w:pPr>
        <w:suppressAutoHyphens/>
        <w:autoSpaceDE w:val="0"/>
        <w:autoSpaceDN w:val="0"/>
        <w:adjustRightInd w:val="0"/>
        <w:jc w:val="both"/>
        <w:rPr>
          <w:rFonts w:ascii="Times New Roman" w:hAnsi="Times New Roman" w:cs="Times New Roman"/>
          <w:sz w:val="24"/>
          <w:szCs w:val="24"/>
          <w:lang w:eastAsia="ar-SA"/>
        </w:rPr>
      </w:pPr>
      <w:r w:rsidRPr="003D02C1">
        <w:rPr>
          <w:rFonts w:ascii="Times New Roman" w:hAnsi="Times New Roman" w:cs="Times New Roman"/>
          <w:sz w:val="24"/>
          <w:szCs w:val="24"/>
          <w:lang w:eastAsia="ar-SA"/>
        </w:rPr>
        <w:t>11. Історія української мови. Морфологія. – К.: Наукова думка, 1979. – 334с.</w:t>
      </w:r>
    </w:p>
    <w:p w:rsidR="003D02C1" w:rsidRPr="003D02C1" w:rsidRDefault="003D02C1" w:rsidP="003D02C1">
      <w:pPr>
        <w:suppressAutoHyphens/>
        <w:autoSpaceDE w:val="0"/>
        <w:autoSpaceDN w:val="0"/>
        <w:adjustRightInd w:val="0"/>
        <w:jc w:val="both"/>
        <w:rPr>
          <w:rFonts w:ascii="Times New Roman" w:hAnsi="Times New Roman" w:cs="Times New Roman"/>
          <w:sz w:val="24"/>
          <w:szCs w:val="24"/>
          <w:lang w:eastAsia="ar-SA"/>
        </w:rPr>
      </w:pPr>
      <w:r w:rsidRPr="003D02C1">
        <w:rPr>
          <w:rFonts w:ascii="Times New Roman" w:hAnsi="Times New Roman" w:cs="Times New Roman"/>
          <w:sz w:val="24"/>
          <w:szCs w:val="24"/>
          <w:lang w:eastAsia="ar-SA"/>
        </w:rPr>
        <w:t>12. Клименко Н.Ф. Система афіксального словотворення сучасної української</w:t>
      </w:r>
    </w:p>
    <w:p w:rsidR="003D02C1" w:rsidRPr="003D02C1" w:rsidRDefault="003D02C1" w:rsidP="003D02C1">
      <w:pPr>
        <w:suppressAutoHyphens/>
        <w:autoSpaceDE w:val="0"/>
        <w:autoSpaceDN w:val="0"/>
        <w:adjustRightInd w:val="0"/>
        <w:jc w:val="both"/>
        <w:rPr>
          <w:rFonts w:ascii="Times New Roman" w:hAnsi="Times New Roman" w:cs="Times New Roman"/>
          <w:sz w:val="24"/>
          <w:szCs w:val="24"/>
          <w:lang w:eastAsia="ar-SA"/>
        </w:rPr>
      </w:pPr>
      <w:r w:rsidRPr="003D02C1">
        <w:rPr>
          <w:rFonts w:ascii="Times New Roman" w:hAnsi="Times New Roman" w:cs="Times New Roman"/>
          <w:sz w:val="24"/>
          <w:szCs w:val="24"/>
          <w:lang w:eastAsia="ar-SA"/>
        </w:rPr>
        <w:t>мови. – К.: Наукова думка, 1973. – 188с.</w:t>
      </w:r>
    </w:p>
    <w:p w:rsidR="003D02C1" w:rsidRPr="003D02C1" w:rsidRDefault="003D02C1" w:rsidP="003D02C1">
      <w:pPr>
        <w:suppressAutoHyphens/>
        <w:autoSpaceDE w:val="0"/>
        <w:autoSpaceDN w:val="0"/>
        <w:adjustRightInd w:val="0"/>
        <w:jc w:val="both"/>
        <w:rPr>
          <w:rFonts w:ascii="Times New Roman" w:hAnsi="Times New Roman" w:cs="Times New Roman"/>
          <w:sz w:val="24"/>
          <w:szCs w:val="24"/>
          <w:lang w:eastAsia="ar-SA"/>
        </w:rPr>
      </w:pPr>
      <w:r w:rsidRPr="003D02C1">
        <w:rPr>
          <w:rFonts w:ascii="Times New Roman" w:hAnsi="Times New Roman" w:cs="Times New Roman"/>
          <w:sz w:val="24"/>
          <w:szCs w:val="24"/>
          <w:lang w:eastAsia="ar-SA"/>
        </w:rPr>
        <w:t xml:space="preserve">13. </w:t>
      </w:r>
      <w:proofErr w:type="spellStart"/>
      <w:r w:rsidRPr="003D02C1">
        <w:rPr>
          <w:rFonts w:ascii="Times New Roman" w:hAnsi="Times New Roman" w:cs="Times New Roman"/>
          <w:sz w:val="24"/>
          <w:szCs w:val="24"/>
          <w:lang w:eastAsia="ar-SA"/>
        </w:rPr>
        <w:t>Матвіяс</w:t>
      </w:r>
      <w:proofErr w:type="spellEnd"/>
      <w:r w:rsidRPr="003D02C1">
        <w:rPr>
          <w:rFonts w:ascii="Times New Roman" w:hAnsi="Times New Roman" w:cs="Times New Roman"/>
          <w:sz w:val="24"/>
          <w:szCs w:val="24"/>
          <w:lang w:eastAsia="ar-SA"/>
        </w:rPr>
        <w:t xml:space="preserve"> І.Г. Іменник в українській мові. – К.: Рад. школа, 1974. – 184с.</w:t>
      </w:r>
    </w:p>
    <w:p w:rsidR="003D02C1" w:rsidRPr="003D02C1" w:rsidRDefault="003D02C1" w:rsidP="003D02C1">
      <w:pPr>
        <w:suppressAutoHyphens/>
        <w:autoSpaceDE w:val="0"/>
        <w:autoSpaceDN w:val="0"/>
        <w:adjustRightInd w:val="0"/>
        <w:jc w:val="both"/>
        <w:rPr>
          <w:rFonts w:ascii="Times New Roman" w:hAnsi="Times New Roman" w:cs="Times New Roman"/>
          <w:sz w:val="24"/>
          <w:szCs w:val="24"/>
          <w:lang w:eastAsia="ar-SA"/>
        </w:rPr>
      </w:pPr>
      <w:r w:rsidRPr="003D02C1">
        <w:rPr>
          <w:rFonts w:ascii="Times New Roman" w:hAnsi="Times New Roman" w:cs="Times New Roman"/>
          <w:sz w:val="24"/>
          <w:szCs w:val="24"/>
          <w:lang w:eastAsia="ar-SA"/>
        </w:rPr>
        <w:t>14. Морфемна структура слова. – К.: Наукова думка, 1979 – 334с.</w:t>
      </w:r>
    </w:p>
    <w:p w:rsidR="003D02C1" w:rsidRPr="003D02C1" w:rsidRDefault="003D02C1" w:rsidP="003D02C1">
      <w:pPr>
        <w:suppressAutoHyphens/>
        <w:autoSpaceDE w:val="0"/>
        <w:autoSpaceDN w:val="0"/>
        <w:adjustRightInd w:val="0"/>
        <w:jc w:val="both"/>
        <w:rPr>
          <w:rFonts w:ascii="Times New Roman" w:hAnsi="Times New Roman" w:cs="Times New Roman"/>
          <w:sz w:val="24"/>
          <w:szCs w:val="24"/>
          <w:lang w:eastAsia="ar-SA"/>
        </w:rPr>
      </w:pPr>
      <w:r w:rsidRPr="003D02C1">
        <w:rPr>
          <w:rFonts w:ascii="Times New Roman" w:hAnsi="Times New Roman" w:cs="Times New Roman"/>
          <w:sz w:val="24"/>
          <w:szCs w:val="24"/>
          <w:lang w:eastAsia="ar-SA"/>
        </w:rPr>
        <w:t>15. Морфологічна будова сучасної української мови. – К.: Наукова думка, 1975. – 208с.</w:t>
      </w:r>
    </w:p>
    <w:p w:rsidR="003D02C1" w:rsidRPr="003D02C1" w:rsidRDefault="003D02C1" w:rsidP="003D02C1">
      <w:pPr>
        <w:suppressAutoHyphens/>
        <w:autoSpaceDE w:val="0"/>
        <w:autoSpaceDN w:val="0"/>
        <w:adjustRightInd w:val="0"/>
        <w:jc w:val="both"/>
        <w:rPr>
          <w:rFonts w:ascii="Times New Roman" w:hAnsi="Times New Roman" w:cs="Times New Roman"/>
          <w:sz w:val="24"/>
          <w:szCs w:val="24"/>
          <w:lang w:eastAsia="ar-SA"/>
        </w:rPr>
      </w:pPr>
      <w:r w:rsidRPr="003D02C1">
        <w:rPr>
          <w:rFonts w:ascii="Times New Roman" w:hAnsi="Times New Roman" w:cs="Times New Roman"/>
          <w:sz w:val="24"/>
          <w:szCs w:val="24"/>
          <w:lang w:eastAsia="ar-SA"/>
        </w:rPr>
        <w:t>16. Плющ М. Я. Словотворення та вивчення його в школі. – К.: Рад. школа,1985. – 128с.</w:t>
      </w:r>
    </w:p>
    <w:p w:rsidR="003D02C1" w:rsidRPr="003D02C1" w:rsidRDefault="003D02C1" w:rsidP="003D02C1">
      <w:pPr>
        <w:suppressAutoHyphens/>
        <w:autoSpaceDE w:val="0"/>
        <w:autoSpaceDN w:val="0"/>
        <w:adjustRightInd w:val="0"/>
        <w:jc w:val="both"/>
        <w:rPr>
          <w:rFonts w:ascii="Times New Roman" w:hAnsi="Times New Roman" w:cs="Times New Roman"/>
          <w:sz w:val="24"/>
          <w:szCs w:val="24"/>
          <w:lang w:eastAsia="ar-SA"/>
        </w:rPr>
      </w:pPr>
      <w:r w:rsidRPr="003D02C1">
        <w:rPr>
          <w:rFonts w:ascii="Times New Roman" w:hAnsi="Times New Roman" w:cs="Times New Roman"/>
          <w:sz w:val="24"/>
          <w:szCs w:val="24"/>
          <w:lang w:eastAsia="ar-SA"/>
        </w:rPr>
        <w:t xml:space="preserve">17. </w:t>
      </w:r>
      <w:proofErr w:type="spellStart"/>
      <w:r w:rsidRPr="003D02C1">
        <w:rPr>
          <w:rFonts w:ascii="Times New Roman" w:hAnsi="Times New Roman" w:cs="Times New Roman"/>
          <w:sz w:val="24"/>
          <w:szCs w:val="24"/>
          <w:lang w:eastAsia="ar-SA"/>
        </w:rPr>
        <w:t>Русанівський</w:t>
      </w:r>
      <w:proofErr w:type="spellEnd"/>
      <w:r w:rsidRPr="003D02C1">
        <w:rPr>
          <w:rFonts w:ascii="Times New Roman" w:hAnsi="Times New Roman" w:cs="Times New Roman"/>
          <w:sz w:val="24"/>
          <w:szCs w:val="24"/>
          <w:lang w:eastAsia="ar-SA"/>
        </w:rPr>
        <w:t xml:space="preserve"> В.М. Структура українського дієслова. – К.: Наукова думка,</w:t>
      </w:r>
    </w:p>
    <w:p w:rsidR="003D02C1" w:rsidRPr="003D02C1" w:rsidRDefault="003D02C1" w:rsidP="003D02C1">
      <w:pPr>
        <w:suppressAutoHyphens/>
        <w:autoSpaceDE w:val="0"/>
        <w:autoSpaceDN w:val="0"/>
        <w:adjustRightInd w:val="0"/>
        <w:jc w:val="both"/>
        <w:rPr>
          <w:rFonts w:ascii="Times New Roman" w:hAnsi="Times New Roman" w:cs="Times New Roman"/>
          <w:sz w:val="24"/>
          <w:szCs w:val="24"/>
          <w:lang w:eastAsia="ar-SA"/>
        </w:rPr>
      </w:pPr>
      <w:r w:rsidRPr="003D02C1">
        <w:rPr>
          <w:rFonts w:ascii="Times New Roman" w:hAnsi="Times New Roman" w:cs="Times New Roman"/>
          <w:sz w:val="24"/>
          <w:szCs w:val="24"/>
          <w:lang w:eastAsia="ar-SA"/>
        </w:rPr>
        <w:t>1971. – 314 с.</w:t>
      </w:r>
    </w:p>
    <w:p w:rsidR="003D02C1" w:rsidRDefault="003D02C1" w:rsidP="003D02C1">
      <w:pPr>
        <w:suppressAutoHyphens/>
        <w:autoSpaceDE w:val="0"/>
        <w:autoSpaceDN w:val="0"/>
        <w:adjustRightInd w:val="0"/>
        <w:jc w:val="both"/>
        <w:rPr>
          <w:rFonts w:ascii="Times New Roman" w:hAnsi="Times New Roman" w:cs="Times New Roman"/>
          <w:sz w:val="24"/>
          <w:szCs w:val="24"/>
          <w:lang w:eastAsia="ar-SA"/>
        </w:rPr>
      </w:pPr>
      <w:r w:rsidRPr="003D02C1">
        <w:rPr>
          <w:rFonts w:ascii="Times New Roman" w:hAnsi="Times New Roman" w:cs="Times New Roman"/>
          <w:sz w:val="24"/>
          <w:szCs w:val="24"/>
          <w:lang w:eastAsia="ar-SA"/>
        </w:rPr>
        <w:t>18. Словотвір сучасної української літературної мови. – К.: Наукова думка, 1979. – 406с.</w:t>
      </w:r>
    </w:p>
    <w:p w:rsidR="00FA157C" w:rsidRPr="003D02C1" w:rsidRDefault="00FA157C" w:rsidP="003D02C1">
      <w:pPr>
        <w:suppressAutoHyphens/>
        <w:autoSpaceDE w:val="0"/>
        <w:autoSpaceDN w:val="0"/>
        <w:adjustRightInd w:val="0"/>
        <w:jc w:val="both"/>
        <w:rPr>
          <w:rFonts w:ascii="Times New Roman" w:hAnsi="Times New Roman" w:cs="Times New Roman"/>
          <w:sz w:val="24"/>
          <w:szCs w:val="24"/>
          <w:lang w:eastAsia="ar-SA"/>
        </w:rPr>
      </w:pPr>
    </w:p>
    <w:p w:rsidR="003902A3" w:rsidRPr="003902A3" w:rsidRDefault="003902A3" w:rsidP="003902A3">
      <w:pPr>
        <w:autoSpaceDE w:val="0"/>
        <w:jc w:val="center"/>
        <w:rPr>
          <w:rFonts w:ascii="TimesNewRomanPSMT" w:hAnsi="TimesNewRomanPSMT" w:cs="TimesNewRomanPSMT"/>
          <w:b/>
          <w:sz w:val="24"/>
          <w:szCs w:val="28"/>
          <w:lang w:eastAsia="ru-RU"/>
        </w:rPr>
      </w:pPr>
      <w:r w:rsidRPr="003902A3">
        <w:rPr>
          <w:rFonts w:ascii="TimesNewRomanPSMT" w:hAnsi="TimesNewRomanPSMT" w:cs="TimesNewRomanPSMT"/>
          <w:b/>
          <w:sz w:val="24"/>
          <w:szCs w:val="28"/>
          <w:lang w:eastAsia="ru-RU"/>
        </w:rPr>
        <w:t>Словники</w:t>
      </w:r>
    </w:p>
    <w:p w:rsidR="003902A3" w:rsidRPr="003902A3" w:rsidRDefault="003902A3" w:rsidP="003902A3">
      <w:pPr>
        <w:autoSpaceDE w:val="0"/>
        <w:jc w:val="center"/>
        <w:rPr>
          <w:rFonts w:ascii="TimesNewRomanPSMT" w:hAnsi="TimesNewRomanPSMT" w:cs="TimesNewRomanPSMT"/>
          <w:b/>
          <w:sz w:val="24"/>
          <w:szCs w:val="28"/>
          <w:lang w:eastAsia="ru-RU"/>
        </w:rPr>
      </w:pPr>
    </w:p>
    <w:p w:rsidR="003902A3" w:rsidRPr="003902A3" w:rsidRDefault="003902A3" w:rsidP="003902A3">
      <w:pPr>
        <w:autoSpaceDE w:val="0"/>
        <w:ind w:left="567"/>
        <w:jc w:val="both"/>
        <w:rPr>
          <w:rFonts w:ascii="TimesNewRomanPSMT" w:hAnsi="TimesNewRomanPSMT" w:cs="TimesNewRomanPSMT"/>
          <w:sz w:val="24"/>
          <w:szCs w:val="28"/>
          <w:lang w:eastAsia="ru-RU"/>
        </w:rPr>
      </w:pPr>
      <w:r w:rsidRPr="003902A3">
        <w:rPr>
          <w:rFonts w:ascii="TimesNewRomanPSMT" w:hAnsi="TimesNewRomanPSMT" w:cs="TimesNewRomanPSMT"/>
          <w:sz w:val="24"/>
          <w:szCs w:val="28"/>
          <w:lang w:eastAsia="ru-RU"/>
        </w:rPr>
        <w:t>1. Ганич Д.І., Олійник С.І. Словник лінгвістичних термінів. – К.: Вища школа,1985. – 360 с.</w:t>
      </w:r>
    </w:p>
    <w:p w:rsidR="003902A3" w:rsidRPr="003902A3" w:rsidRDefault="003902A3" w:rsidP="003902A3">
      <w:pPr>
        <w:autoSpaceDE w:val="0"/>
        <w:ind w:left="567"/>
        <w:jc w:val="both"/>
        <w:rPr>
          <w:rFonts w:ascii="TimesNewRomanPSMT" w:hAnsi="TimesNewRomanPSMT" w:cs="TimesNewRomanPSMT"/>
          <w:sz w:val="24"/>
          <w:szCs w:val="28"/>
          <w:lang w:eastAsia="ru-RU"/>
        </w:rPr>
      </w:pPr>
      <w:r w:rsidRPr="003902A3">
        <w:rPr>
          <w:rFonts w:ascii="TimesNewRomanPSMT" w:hAnsi="TimesNewRomanPSMT" w:cs="TimesNewRomanPSMT"/>
          <w:sz w:val="24"/>
          <w:szCs w:val="28"/>
          <w:lang w:eastAsia="ru-RU"/>
        </w:rPr>
        <w:lastRenderedPageBreak/>
        <w:t>2. Орфографічний словник української мови. – К.: Довіра, 1999. – 989с.</w:t>
      </w:r>
    </w:p>
    <w:p w:rsidR="003902A3" w:rsidRPr="003902A3" w:rsidRDefault="003902A3" w:rsidP="003902A3">
      <w:pPr>
        <w:autoSpaceDE w:val="0"/>
        <w:ind w:left="567"/>
        <w:jc w:val="both"/>
        <w:rPr>
          <w:rFonts w:ascii="TimesNewRomanPSMT" w:hAnsi="TimesNewRomanPSMT" w:cs="TimesNewRomanPSMT"/>
          <w:sz w:val="24"/>
          <w:szCs w:val="28"/>
          <w:lang w:eastAsia="ru-RU"/>
        </w:rPr>
      </w:pPr>
      <w:r w:rsidRPr="003902A3">
        <w:rPr>
          <w:rFonts w:ascii="TimesNewRomanPSMT" w:hAnsi="TimesNewRomanPSMT" w:cs="TimesNewRomanPSMT"/>
          <w:sz w:val="24"/>
          <w:szCs w:val="28"/>
          <w:lang w:eastAsia="ru-RU"/>
        </w:rPr>
        <w:t xml:space="preserve">3. </w:t>
      </w:r>
      <w:proofErr w:type="spellStart"/>
      <w:r w:rsidRPr="003902A3">
        <w:rPr>
          <w:rFonts w:ascii="TimesNewRomanPSMT" w:hAnsi="TimesNewRomanPSMT" w:cs="TimesNewRomanPSMT"/>
          <w:sz w:val="24"/>
          <w:szCs w:val="28"/>
          <w:lang w:eastAsia="ru-RU"/>
        </w:rPr>
        <w:t>Полюга</w:t>
      </w:r>
      <w:proofErr w:type="spellEnd"/>
      <w:r w:rsidRPr="003902A3">
        <w:rPr>
          <w:rFonts w:ascii="TimesNewRomanPSMT" w:hAnsi="TimesNewRomanPSMT" w:cs="TimesNewRomanPSMT"/>
          <w:sz w:val="24"/>
          <w:szCs w:val="28"/>
          <w:lang w:eastAsia="ru-RU"/>
        </w:rPr>
        <w:t xml:space="preserve"> Л. М. Морфемний словник. – К.: Рад. школа,1983.– 463с.</w:t>
      </w:r>
    </w:p>
    <w:p w:rsidR="003902A3" w:rsidRPr="003902A3" w:rsidRDefault="003902A3" w:rsidP="003902A3">
      <w:pPr>
        <w:autoSpaceDE w:val="0"/>
        <w:ind w:left="567"/>
        <w:jc w:val="both"/>
        <w:rPr>
          <w:rFonts w:ascii="TimesNewRomanPSMT" w:hAnsi="TimesNewRomanPSMT" w:cs="TimesNewRomanPSMT"/>
          <w:sz w:val="24"/>
          <w:szCs w:val="28"/>
          <w:lang w:eastAsia="ru-RU"/>
        </w:rPr>
      </w:pPr>
      <w:r w:rsidRPr="003902A3">
        <w:rPr>
          <w:rFonts w:ascii="TimesNewRomanPSMT" w:hAnsi="TimesNewRomanPSMT" w:cs="TimesNewRomanPSMT"/>
          <w:sz w:val="24"/>
          <w:szCs w:val="28"/>
          <w:lang w:eastAsia="ru-RU"/>
        </w:rPr>
        <w:t xml:space="preserve">4. </w:t>
      </w:r>
      <w:proofErr w:type="spellStart"/>
      <w:r w:rsidRPr="003902A3">
        <w:rPr>
          <w:rFonts w:ascii="TimesNewRomanPSMT" w:hAnsi="TimesNewRomanPSMT" w:cs="TimesNewRomanPSMT"/>
          <w:sz w:val="24"/>
          <w:szCs w:val="28"/>
          <w:lang w:eastAsia="ru-RU"/>
        </w:rPr>
        <w:t>Полюга</w:t>
      </w:r>
      <w:proofErr w:type="spellEnd"/>
      <w:r w:rsidRPr="003902A3">
        <w:rPr>
          <w:rFonts w:ascii="TimesNewRomanPSMT" w:hAnsi="TimesNewRomanPSMT" w:cs="TimesNewRomanPSMT"/>
          <w:sz w:val="24"/>
          <w:szCs w:val="28"/>
          <w:lang w:eastAsia="ru-RU"/>
        </w:rPr>
        <w:t xml:space="preserve"> Л.М. Словник українських морфем: Близько 40 000 слів / ред. </w:t>
      </w:r>
      <w:proofErr w:type="spellStart"/>
      <w:r w:rsidRPr="003902A3">
        <w:rPr>
          <w:rFonts w:ascii="TimesNewRomanPSMT" w:hAnsi="TimesNewRomanPSMT" w:cs="TimesNewRomanPSMT"/>
          <w:sz w:val="24"/>
          <w:szCs w:val="28"/>
          <w:lang w:eastAsia="ru-RU"/>
        </w:rPr>
        <w:t>Л.І. Крюч</w:t>
      </w:r>
      <w:proofErr w:type="spellEnd"/>
      <w:r w:rsidRPr="003902A3">
        <w:rPr>
          <w:rFonts w:ascii="TimesNewRomanPSMT" w:hAnsi="TimesNewRomanPSMT" w:cs="TimesNewRomanPSMT"/>
          <w:sz w:val="24"/>
          <w:szCs w:val="28"/>
          <w:lang w:eastAsia="ru-RU"/>
        </w:rPr>
        <w:t>кевич. – Львів: Світ, 2001. – 448с.</w:t>
      </w:r>
    </w:p>
    <w:p w:rsidR="003902A3" w:rsidRPr="003902A3" w:rsidRDefault="003902A3" w:rsidP="003902A3">
      <w:pPr>
        <w:autoSpaceDE w:val="0"/>
        <w:ind w:left="567"/>
        <w:jc w:val="both"/>
        <w:rPr>
          <w:rFonts w:ascii="TimesNewRomanPSMT" w:hAnsi="TimesNewRomanPSMT" w:cs="TimesNewRomanPSMT"/>
          <w:sz w:val="24"/>
          <w:szCs w:val="28"/>
          <w:lang w:eastAsia="ru-RU"/>
        </w:rPr>
      </w:pPr>
      <w:r w:rsidRPr="003902A3">
        <w:rPr>
          <w:rFonts w:ascii="TimesNewRomanPSMT" w:hAnsi="TimesNewRomanPSMT" w:cs="TimesNewRomanPSMT"/>
          <w:sz w:val="24"/>
          <w:szCs w:val="28"/>
          <w:lang w:eastAsia="ru-RU"/>
        </w:rPr>
        <w:t xml:space="preserve">5. Українська мова. Енциклопедія. – К.: Укр. </w:t>
      </w:r>
      <w:proofErr w:type="spellStart"/>
      <w:r w:rsidRPr="003902A3">
        <w:rPr>
          <w:rFonts w:ascii="TimesNewRomanPSMT" w:hAnsi="TimesNewRomanPSMT" w:cs="TimesNewRomanPSMT"/>
          <w:sz w:val="24"/>
          <w:szCs w:val="28"/>
          <w:lang w:eastAsia="ru-RU"/>
        </w:rPr>
        <w:t>енцикл</w:t>
      </w:r>
      <w:proofErr w:type="spellEnd"/>
      <w:r w:rsidRPr="003902A3">
        <w:rPr>
          <w:rFonts w:ascii="TimesNewRomanPSMT" w:hAnsi="TimesNewRomanPSMT" w:cs="TimesNewRomanPSMT"/>
          <w:sz w:val="24"/>
          <w:szCs w:val="28"/>
          <w:lang w:eastAsia="ru-RU"/>
        </w:rPr>
        <w:t>., 2000. – 752с.</w:t>
      </w:r>
    </w:p>
    <w:p w:rsidR="003902A3" w:rsidRPr="003902A3" w:rsidRDefault="003902A3" w:rsidP="003902A3">
      <w:pPr>
        <w:autoSpaceDE w:val="0"/>
        <w:ind w:left="567"/>
        <w:jc w:val="both"/>
        <w:rPr>
          <w:rFonts w:ascii="TimesNewRomanPSMT" w:hAnsi="TimesNewRomanPSMT" w:cs="TimesNewRomanPSMT"/>
          <w:sz w:val="24"/>
          <w:szCs w:val="28"/>
          <w:lang w:eastAsia="ru-RU"/>
        </w:rPr>
      </w:pPr>
      <w:r w:rsidRPr="003902A3">
        <w:rPr>
          <w:rFonts w:ascii="TimesNewRomanPSMT" w:hAnsi="TimesNewRomanPSMT" w:cs="TimesNewRomanPSMT"/>
          <w:sz w:val="24"/>
          <w:szCs w:val="28"/>
          <w:lang w:eastAsia="ru-RU"/>
        </w:rPr>
        <w:t>6. Яценко І. Т. Морфемний аналіз. Словник-довідник. – К.: Вища школа. – Т.1 – 1980. – 356с.; Т.2 − 1981. – 352с.</w:t>
      </w:r>
    </w:p>
    <w:p w:rsidR="00A364DE" w:rsidRDefault="00A364DE" w:rsidP="003902A3">
      <w:pPr>
        <w:suppressAutoHyphens/>
        <w:ind w:left="567"/>
        <w:jc w:val="both"/>
        <w:rPr>
          <w:color w:val="333333"/>
          <w:szCs w:val="28"/>
        </w:rPr>
      </w:pPr>
    </w:p>
    <w:p w:rsidR="00B5581C" w:rsidRPr="003F5F43" w:rsidRDefault="00B5581C" w:rsidP="00B5581C">
      <w:pPr>
        <w:jc w:val="both"/>
        <w:rPr>
          <w:rFonts w:ascii="Times New Roman" w:hAnsi="Times New Roman" w:cs="Times New Roman"/>
          <w:sz w:val="24"/>
          <w:szCs w:val="24"/>
        </w:rPr>
      </w:pPr>
    </w:p>
    <w:p w:rsidR="00A364DE" w:rsidRPr="00A364DE" w:rsidRDefault="00A364DE" w:rsidP="00A364DE">
      <w:pPr>
        <w:shd w:val="clear" w:color="auto" w:fill="FFFFFF"/>
        <w:tabs>
          <w:tab w:val="left" w:pos="365"/>
        </w:tabs>
        <w:spacing w:before="14" w:line="226" w:lineRule="exact"/>
        <w:jc w:val="center"/>
        <w:rPr>
          <w:rFonts w:ascii="Times New Roman" w:hAnsi="Times New Roman" w:cs="Times New Roman"/>
          <w:b/>
          <w:sz w:val="24"/>
          <w:szCs w:val="24"/>
        </w:rPr>
      </w:pPr>
      <w:r w:rsidRPr="00A364DE">
        <w:rPr>
          <w:rFonts w:ascii="Times New Roman" w:hAnsi="Times New Roman" w:cs="Times New Roman"/>
          <w:b/>
          <w:sz w:val="24"/>
          <w:szCs w:val="24"/>
        </w:rPr>
        <w:t>Інформаційні ресурси в інтернеті</w:t>
      </w:r>
    </w:p>
    <w:p w:rsidR="00A364DE" w:rsidRDefault="00A364DE" w:rsidP="00A364DE">
      <w:pPr>
        <w:shd w:val="clear" w:color="auto" w:fill="FFFFFF"/>
        <w:jc w:val="both"/>
      </w:pPr>
    </w:p>
    <w:p w:rsidR="003902A3" w:rsidRPr="003902A3" w:rsidRDefault="003902A3" w:rsidP="003902A3">
      <w:pPr>
        <w:numPr>
          <w:ilvl w:val="1"/>
          <w:numId w:val="40"/>
        </w:numPr>
        <w:tabs>
          <w:tab w:val="left" w:pos="284"/>
        </w:tabs>
        <w:suppressAutoHyphens/>
        <w:ind w:left="0" w:firstLine="567"/>
        <w:rPr>
          <w:rFonts w:ascii="Times New Roman" w:hAnsi="Times New Roman" w:cs="Times New Roman"/>
          <w:color w:val="000000"/>
          <w:sz w:val="28"/>
          <w:szCs w:val="24"/>
          <w:lang w:eastAsia="zh-CN"/>
        </w:rPr>
      </w:pPr>
      <w:r w:rsidRPr="003902A3">
        <w:rPr>
          <w:rFonts w:ascii="Times New Roman" w:hAnsi="Times New Roman" w:cs="Times New Roman"/>
          <w:color w:val="000000"/>
          <w:spacing w:val="-13"/>
          <w:sz w:val="28"/>
          <w:szCs w:val="24"/>
          <w:lang w:eastAsia="zh-CN"/>
        </w:rPr>
        <w:t>Нова Мова (</w:t>
      </w:r>
      <w:hyperlink r:id="rId8" w:history="1">
        <w:r w:rsidRPr="003902A3">
          <w:rPr>
            <w:rFonts w:ascii="Times New Roman" w:hAnsi="Times New Roman" w:cs="Times New Roman"/>
            <w:color w:val="000000"/>
            <w:spacing w:val="-13"/>
            <w:sz w:val="28"/>
            <w:szCs w:val="24"/>
            <w:u w:val="single"/>
            <w:lang w:eastAsia="zh-CN"/>
          </w:rPr>
          <w:t>http://novamova.com.ua</w:t>
        </w:r>
      </w:hyperlink>
      <w:r w:rsidRPr="003902A3">
        <w:rPr>
          <w:rFonts w:ascii="Times New Roman" w:hAnsi="Times New Roman" w:cs="Times New Roman"/>
          <w:color w:val="000000"/>
          <w:spacing w:val="-13"/>
          <w:sz w:val="28"/>
          <w:szCs w:val="24"/>
          <w:lang w:eastAsia="zh-CN"/>
        </w:rPr>
        <w:t>)</w:t>
      </w:r>
    </w:p>
    <w:p w:rsidR="003902A3" w:rsidRPr="003902A3" w:rsidRDefault="003902A3" w:rsidP="003902A3">
      <w:pPr>
        <w:numPr>
          <w:ilvl w:val="1"/>
          <w:numId w:val="40"/>
        </w:numPr>
        <w:tabs>
          <w:tab w:val="left" w:pos="284"/>
        </w:tabs>
        <w:suppressAutoHyphens/>
        <w:ind w:left="0" w:firstLine="567"/>
        <w:rPr>
          <w:rFonts w:ascii="Times New Roman" w:hAnsi="Times New Roman" w:cs="Times New Roman"/>
          <w:color w:val="000000"/>
          <w:sz w:val="28"/>
          <w:szCs w:val="24"/>
          <w:lang w:eastAsia="zh-CN"/>
        </w:rPr>
      </w:pPr>
      <w:proofErr w:type="spellStart"/>
      <w:r w:rsidRPr="003902A3">
        <w:rPr>
          <w:rFonts w:ascii="Times New Roman" w:hAnsi="Times New Roman" w:cs="Times New Roman"/>
          <w:color w:val="000000"/>
          <w:sz w:val="28"/>
          <w:szCs w:val="24"/>
          <w:lang w:eastAsia="zh-CN"/>
        </w:rPr>
        <w:t>Лінгур</w:t>
      </w:r>
      <w:proofErr w:type="spellEnd"/>
      <w:r w:rsidRPr="003902A3">
        <w:rPr>
          <w:rFonts w:ascii="Times New Roman" w:hAnsi="Times New Roman" w:cs="Times New Roman"/>
          <w:color w:val="000000"/>
          <w:sz w:val="28"/>
          <w:szCs w:val="24"/>
          <w:lang w:eastAsia="zh-CN"/>
        </w:rPr>
        <w:t xml:space="preserve"> (</w:t>
      </w:r>
      <w:hyperlink r:id="rId9" w:history="1">
        <w:r w:rsidRPr="003902A3">
          <w:rPr>
            <w:rFonts w:ascii="Times New Roman" w:hAnsi="Times New Roman" w:cs="Times New Roman"/>
            <w:color w:val="000000"/>
            <w:sz w:val="28"/>
            <w:szCs w:val="24"/>
            <w:u w:val="single"/>
            <w:lang w:eastAsia="zh-CN"/>
          </w:rPr>
          <w:t>http://linguist.univ.kiev.ua</w:t>
        </w:r>
      </w:hyperlink>
      <w:r w:rsidRPr="003902A3">
        <w:rPr>
          <w:rFonts w:ascii="Times New Roman" w:hAnsi="Times New Roman" w:cs="Times New Roman"/>
          <w:color w:val="000000"/>
          <w:sz w:val="28"/>
          <w:szCs w:val="24"/>
          <w:lang w:eastAsia="zh-CN"/>
        </w:rPr>
        <w:t>)</w:t>
      </w:r>
    </w:p>
    <w:p w:rsidR="003902A3" w:rsidRPr="003902A3" w:rsidRDefault="003902A3" w:rsidP="003902A3">
      <w:pPr>
        <w:numPr>
          <w:ilvl w:val="1"/>
          <w:numId w:val="40"/>
        </w:numPr>
        <w:tabs>
          <w:tab w:val="left" w:pos="284"/>
        </w:tabs>
        <w:suppressAutoHyphens/>
        <w:ind w:left="0" w:firstLine="567"/>
        <w:rPr>
          <w:rFonts w:ascii="Times New Roman" w:hAnsi="Times New Roman" w:cs="Times New Roman"/>
          <w:color w:val="000000"/>
          <w:sz w:val="28"/>
          <w:szCs w:val="24"/>
          <w:lang w:eastAsia="zh-CN"/>
        </w:rPr>
      </w:pPr>
      <w:r w:rsidRPr="003902A3">
        <w:rPr>
          <w:rFonts w:ascii="Times New Roman" w:hAnsi="Times New Roman" w:cs="Times New Roman"/>
          <w:color w:val="000000"/>
          <w:sz w:val="28"/>
          <w:szCs w:val="24"/>
          <w:lang w:eastAsia="zh-CN"/>
        </w:rPr>
        <w:t xml:space="preserve">Електронна бібліотека Національної бібліотеки України імені </w:t>
      </w:r>
    </w:p>
    <w:p w:rsidR="003902A3" w:rsidRPr="003902A3" w:rsidRDefault="003902A3" w:rsidP="003902A3">
      <w:pPr>
        <w:tabs>
          <w:tab w:val="left" w:pos="284"/>
        </w:tabs>
        <w:suppressAutoHyphens/>
        <w:ind w:firstLine="567"/>
        <w:rPr>
          <w:rFonts w:ascii="Times New Roman" w:hAnsi="Times New Roman" w:cs="Times New Roman"/>
          <w:color w:val="000000"/>
          <w:sz w:val="28"/>
          <w:szCs w:val="24"/>
          <w:lang w:eastAsia="zh-CN"/>
        </w:rPr>
      </w:pPr>
      <w:r w:rsidRPr="003902A3">
        <w:rPr>
          <w:rFonts w:ascii="Times New Roman" w:hAnsi="Times New Roman" w:cs="Times New Roman"/>
          <w:color w:val="000000"/>
          <w:sz w:val="28"/>
          <w:szCs w:val="24"/>
          <w:lang w:eastAsia="zh-CN"/>
        </w:rPr>
        <w:t>В.І. Вернадського (</w:t>
      </w:r>
      <w:hyperlink r:id="rId10" w:history="1">
        <w:r w:rsidRPr="003902A3">
          <w:rPr>
            <w:rFonts w:ascii="Times New Roman" w:hAnsi="Times New Roman" w:cs="Times New Roman"/>
            <w:color w:val="000000"/>
            <w:sz w:val="28"/>
            <w:szCs w:val="24"/>
            <w:u w:val="single"/>
            <w:lang w:eastAsia="zh-CN"/>
          </w:rPr>
          <w:t>http://www.nbuv.gov.ua/eb</w:t>
        </w:r>
      </w:hyperlink>
      <w:r w:rsidRPr="003902A3">
        <w:rPr>
          <w:rFonts w:ascii="Times New Roman" w:hAnsi="Times New Roman" w:cs="Times New Roman"/>
          <w:color w:val="000000"/>
          <w:sz w:val="28"/>
          <w:szCs w:val="24"/>
          <w:lang w:eastAsia="zh-CN"/>
        </w:rPr>
        <w:t>)</w:t>
      </w:r>
    </w:p>
    <w:p w:rsidR="003902A3" w:rsidRPr="003902A3" w:rsidRDefault="003902A3" w:rsidP="003902A3">
      <w:pPr>
        <w:numPr>
          <w:ilvl w:val="1"/>
          <w:numId w:val="40"/>
        </w:numPr>
        <w:tabs>
          <w:tab w:val="left" w:pos="284"/>
        </w:tabs>
        <w:suppressAutoHyphens/>
        <w:ind w:left="0" w:firstLine="567"/>
        <w:rPr>
          <w:rFonts w:ascii="Times New Roman" w:hAnsi="Times New Roman" w:cs="Times New Roman"/>
          <w:color w:val="000000"/>
          <w:sz w:val="28"/>
          <w:szCs w:val="24"/>
          <w:lang w:eastAsia="zh-CN"/>
        </w:rPr>
      </w:pPr>
      <w:r w:rsidRPr="003902A3">
        <w:rPr>
          <w:rFonts w:ascii="Times New Roman" w:hAnsi="Times New Roman" w:cs="Times New Roman"/>
          <w:color w:val="000000"/>
          <w:sz w:val="28"/>
          <w:szCs w:val="24"/>
          <w:lang w:eastAsia="zh-CN"/>
        </w:rPr>
        <w:t>Лінгвістичний портал (</w:t>
      </w:r>
      <w:hyperlink r:id="rId11" w:history="1">
        <w:r w:rsidRPr="003902A3">
          <w:rPr>
            <w:rFonts w:ascii="Times New Roman" w:hAnsi="Times New Roman" w:cs="Times New Roman"/>
            <w:color w:val="000000"/>
            <w:sz w:val="28"/>
            <w:szCs w:val="24"/>
            <w:u w:val="single"/>
            <w:lang w:eastAsia="zh-CN"/>
          </w:rPr>
          <w:t>http://proling.com</w:t>
        </w:r>
      </w:hyperlink>
      <w:r w:rsidRPr="003902A3">
        <w:rPr>
          <w:rFonts w:ascii="Times New Roman" w:hAnsi="Times New Roman" w:cs="Times New Roman"/>
          <w:color w:val="000000"/>
          <w:sz w:val="28"/>
          <w:szCs w:val="24"/>
          <w:lang w:eastAsia="zh-CN"/>
        </w:rPr>
        <w:t>)</w:t>
      </w:r>
    </w:p>
    <w:p w:rsidR="003902A3" w:rsidRPr="003902A3" w:rsidRDefault="003902A3" w:rsidP="003902A3">
      <w:pPr>
        <w:numPr>
          <w:ilvl w:val="1"/>
          <w:numId w:val="40"/>
        </w:numPr>
        <w:tabs>
          <w:tab w:val="left" w:pos="284"/>
        </w:tabs>
        <w:suppressAutoHyphens/>
        <w:ind w:left="0" w:firstLine="567"/>
        <w:rPr>
          <w:rFonts w:ascii="Times New Roman" w:hAnsi="Times New Roman" w:cs="Times New Roman"/>
          <w:color w:val="000000"/>
          <w:sz w:val="28"/>
          <w:szCs w:val="24"/>
          <w:lang w:eastAsia="zh-CN"/>
        </w:rPr>
      </w:pPr>
      <w:r w:rsidRPr="003902A3">
        <w:rPr>
          <w:rFonts w:ascii="Times New Roman" w:hAnsi="Times New Roman" w:cs="Times New Roman"/>
          <w:color w:val="000000"/>
          <w:sz w:val="28"/>
          <w:szCs w:val="24"/>
          <w:lang w:eastAsia="zh-CN"/>
        </w:rPr>
        <w:t>Тезаурус української мови (</w:t>
      </w:r>
      <w:hyperlink r:id="rId12" w:history="1">
        <w:r w:rsidRPr="003902A3">
          <w:rPr>
            <w:rFonts w:ascii="Times New Roman" w:hAnsi="Times New Roman" w:cs="Times New Roman"/>
            <w:color w:val="000000"/>
            <w:sz w:val="28"/>
            <w:szCs w:val="24"/>
            <w:u w:val="single"/>
            <w:lang w:eastAsia="zh-CN"/>
          </w:rPr>
          <w:t>http://www.geocities.com/hommahchorny/hl.html</w:t>
        </w:r>
      </w:hyperlink>
      <w:r w:rsidRPr="003902A3">
        <w:rPr>
          <w:rFonts w:ascii="Times New Roman" w:hAnsi="Times New Roman" w:cs="Times New Roman"/>
          <w:color w:val="000000"/>
          <w:sz w:val="28"/>
          <w:szCs w:val="24"/>
          <w:lang w:eastAsia="zh-CN"/>
        </w:rPr>
        <w:t>)</w:t>
      </w:r>
    </w:p>
    <w:p w:rsidR="003902A3" w:rsidRPr="003902A3" w:rsidRDefault="003902A3" w:rsidP="003902A3">
      <w:pPr>
        <w:numPr>
          <w:ilvl w:val="1"/>
          <w:numId w:val="40"/>
        </w:numPr>
        <w:tabs>
          <w:tab w:val="left" w:pos="284"/>
        </w:tabs>
        <w:suppressAutoHyphens/>
        <w:ind w:left="0" w:firstLine="567"/>
        <w:rPr>
          <w:rFonts w:ascii="Times New Roman" w:hAnsi="Times New Roman" w:cs="Times New Roman"/>
          <w:color w:val="000000"/>
          <w:sz w:val="28"/>
          <w:szCs w:val="24"/>
          <w:lang w:eastAsia="zh-CN"/>
        </w:rPr>
      </w:pPr>
      <w:r w:rsidRPr="003902A3">
        <w:rPr>
          <w:rFonts w:ascii="Times New Roman" w:hAnsi="Times New Roman" w:cs="Times New Roman"/>
          <w:color w:val="000000"/>
          <w:sz w:val="28"/>
          <w:szCs w:val="24"/>
          <w:lang w:eastAsia="zh-CN"/>
        </w:rPr>
        <w:t>Українська мова (</w:t>
      </w:r>
      <w:hyperlink r:id="rId13" w:history="1">
        <w:r w:rsidRPr="003902A3">
          <w:rPr>
            <w:rFonts w:ascii="Times New Roman" w:hAnsi="Times New Roman" w:cs="Times New Roman"/>
            <w:color w:val="000000"/>
            <w:sz w:val="28"/>
            <w:szCs w:val="24"/>
            <w:u w:val="single"/>
            <w:lang w:eastAsia="zh-CN"/>
          </w:rPr>
          <w:t>http://www.ussr.to/ALL/tishkovets/movva</w:t>
        </w:r>
      </w:hyperlink>
      <w:r w:rsidRPr="003902A3">
        <w:rPr>
          <w:rFonts w:ascii="Times New Roman" w:hAnsi="Times New Roman" w:cs="Times New Roman"/>
          <w:color w:val="000000"/>
          <w:sz w:val="28"/>
          <w:szCs w:val="24"/>
          <w:lang w:eastAsia="zh-CN"/>
        </w:rPr>
        <w:t>)</w:t>
      </w:r>
    </w:p>
    <w:p w:rsidR="003902A3" w:rsidRPr="003902A3" w:rsidRDefault="003902A3" w:rsidP="003902A3">
      <w:pPr>
        <w:numPr>
          <w:ilvl w:val="1"/>
          <w:numId w:val="40"/>
        </w:numPr>
        <w:tabs>
          <w:tab w:val="left" w:pos="284"/>
        </w:tabs>
        <w:suppressAutoHyphens/>
        <w:ind w:left="0" w:firstLine="567"/>
        <w:rPr>
          <w:rFonts w:ascii="Times New Roman" w:hAnsi="Times New Roman" w:cs="Times New Roman"/>
          <w:sz w:val="28"/>
          <w:szCs w:val="24"/>
          <w:lang w:eastAsia="zh-CN"/>
        </w:rPr>
      </w:pPr>
      <w:r w:rsidRPr="003902A3">
        <w:rPr>
          <w:rFonts w:ascii="Times New Roman" w:hAnsi="Times New Roman" w:cs="Times New Roman"/>
          <w:sz w:val="28"/>
          <w:szCs w:val="24"/>
          <w:lang w:eastAsia="zh-CN"/>
        </w:rPr>
        <w:t>Тлумачний словник української мови (http://vvww.unicorne.org/dictionnaireUkrainien/).</w:t>
      </w:r>
    </w:p>
    <w:p w:rsidR="003902A3" w:rsidRPr="003902A3" w:rsidRDefault="003902A3" w:rsidP="003902A3">
      <w:pPr>
        <w:widowControl w:val="0"/>
        <w:shd w:val="clear" w:color="auto" w:fill="FFFFFF"/>
        <w:tabs>
          <w:tab w:val="left" w:pos="365"/>
        </w:tabs>
        <w:suppressAutoHyphens/>
        <w:autoSpaceDE w:val="0"/>
        <w:ind w:firstLine="567"/>
        <w:rPr>
          <w:rFonts w:ascii="Times New Roman" w:hAnsi="Times New Roman" w:cs="Times New Roman"/>
          <w:color w:val="000000"/>
          <w:spacing w:val="-13"/>
          <w:sz w:val="28"/>
          <w:szCs w:val="24"/>
          <w:lang w:eastAsia="zh-CN"/>
        </w:rPr>
      </w:pPr>
    </w:p>
    <w:p w:rsidR="00DF168D" w:rsidRPr="002E1898" w:rsidRDefault="00DF168D" w:rsidP="00C25B44">
      <w:pPr>
        <w:pStyle w:val="12"/>
        <w:spacing w:line="240" w:lineRule="auto"/>
        <w:ind w:left="1287" w:firstLine="0"/>
        <w:rPr>
          <w:kern w:val="28"/>
          <w:szCs w:val="24"/>
        </w:rPr>
      </w:pPr>
    </w:p>
    <w:sectPr w:rsidR="00DF168D" w:rsidRPr="002E1898" w:rsidSect="00405857">
      <w:type w:val="continuous"/>
      <w:pgSz w:w="16840" w:h="11907" w:orient="landscape"/>
      <w:pgMar w:top="567" w:right="1134" w:bottom="1134" w:left="1134" w:header="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imesNewRomanPSMT">
    <w:altName w:val="Times New Roman"/>
    <w:charset w:val="CC"/>
    <w:family w:val="auto"/>
    <w:pitch w:val="default"/>
  </w:font>
  <w:font w:name="Calibri">
    <w:panose1 w:val="020F0502020204030204"/>
    <w:charset w:val="CC"/>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singleLevel"/>
    <w:tmpl w:val="00000002"/>
    <w:name w:val="WW8Num2"/>
    <w:lvl w:ilvl="0">
      <w:start w:val="1"/>
      <w:numFmt w:val="decimal"/>
      <w:lvlText w:val="%1."/>
      <w:lvlJc w:val="left"/>
      <w:pPr>
        <w:tabs>
          <w:tab w:val="num" w:pos="720"/>
        </w:tabs>
        <w:ind w:left="720" w:hanging="360"/>
      </w:pPr>
    </w:lvl>
  </w:abstractNum>
  <w:abstractNum w:abstractNumId="1">
    <w:nsid w:val="00000003"/>
    <w:multiLevelType w:val="singleLevel"/>
    <w:tmpl w:val="00000003"/>
    <w:name w:val="WW8Num3"/>
    <w:lvl w:ilvl="0">
      <w:start w:val="1"/>
      <w:numFmt w:val="decimal"/>
      <w:lvlText w:val="%1."/>
      <w:lvlJc w:val="left"/>
      <w:pPr>
        <w:tabs>
          <w:tab w:val="num" w:pos="720"/>
        </w:tabs>
        <w:ind w:left="720" w:hanging="360"/>
      </w:pPr>
    </w:lvl>
  </w:abstractNum>
  <w:abstractNum w:abstractNumId="2">
    <w:nsid w:val="00000006"/>
    <w:multiLevelType w:val="multilevel"/>
    <w:tmpl w:val="00000006"/>
    <w:name w:val="WW8Num6"/>
    <w:lvl w:ilvl="0">
      <w:start w:val="1"/>
      <w:numFmt w:val="bullet"/>
      <w:lvlText w:val=""/>
      <w:lvlJc w:val="left"/>
      <w:pPr>
        <w:tabs>
          <w:tab w:val="num" w:pos="720"/>
        </w:tabs>
        <w:ind w:left="720" w:hanging="360"/>
      </w:pPr>
      <w:rPr>
        <w:rFonts w:ascii="Symbol" w:hAnsi="Symbol"/>
        <w:sz w:val="20"/>
      </w:rPr>
    </w:lvl>
    <w:lvl w:ilvl="1">
      <w:start w:val="1"/>
      <w:numFmt w:val="decimal"/>
      <w:lvlText w:val="%2."/>
      <w:lvlJc w:val="left"/>
      <w:pPr>
        <w:tabs>
          <w:tab w:val="num" w:pos="0"/>
        </w:tabs>
        <w:ind w:left="1440" w:hanging="360"/>
      </w:pPr>
    </w:lvl>
    <w:lvl w:ilvl="2">
      <w:start w:val="1"/>
      <w:numFmt w:val="bullet"/>
      <w:lvlText w:val=""/>
      <w:lvlJc w:val="left"/>
      <w:pPr>
        <w:tabs>
          <w:tab w:val="num" w:pos="2160"/>
        </w:tabs>
        <w:ind w:left="2160" w:hanging="360"/>
      </w:pPr>
      <w:rPr>
        <w:rFonts w:ascii="Wingdings" w:hAnsi="Wingdings"/>
        <w:sz w:val="20"/>
      </w:rPr>
    </w:lvl>
    <w:lvl w:ilvl="3">
      <w:start w:val="1"/>
      <w:numFmt w:val="bullet"/>
      <w:lvlText w:val=""/>
      <w:lvlJc w:val="left"/>
      <w:pPr>
        <w:tabs>
          <w:tab w:val="num" w:pos="2880"/>
        </w:tabs>
        <w:ind w:left="2880" w:hanging="360"/>
      </w:pPr>
      <w:rPr>
        <w:rFonts w:ascii="Wingdings" w:hAnsi="Wingdings"/>
        <w:sz w:val="20"/>
      </w:rPr>
    </w:lvl>
    <w:lvl w:ilvl="4">
      <w:start w:val="1"/>
      <w:numFmt w:val="bullet"/>
      <w:lvlText w:val=""/>
      <w:lvlJc w:val="left"/>
      <w:pPr>
        <w:tabs>
          <w:tab w:val="num" w:pos="3600"/>
        </w:tabs>
        <w:ind w:left="3600" w:hanging="360"/>
      </w:pPr>
      <w:rPr>
        <w:rFonts w:ascii="Wingdings" w:hAnsi="Wingdings"/>
        <w:sz w:val="20"/>
      </w:rPr>
    </w:lvl>
    <w:lvl w:ilvl="5">
      <w:start w:val="1"/>
      <w:numFmt w:val="bullet"/>
      <w:lvlText w:val=""/>
      <w:lvlJc w:val="left"/>
      <w:pPr>
        <w:tabs>
          <w:tab w:val="num" w:pos="4320"/>
        </w:tabs>
        <w:ind w:left="4320" w:hanging="360"/>
      </w:pPr>
      <w:rPr>
        <w:rFonts w:ascii="Wingdings" w:hAnsi="Wingdings"/>
        <w:sz w:val="20"/>
      </w:rPr>
    </w:lvl>
    <w:lvl w:ilvl="6">
      <w:start w:val="1"/>
      <w:numFmt w:val="bullet"/>
      <w:lvlText w:val=""/>
      <w:lvlJc w:val="left"/>
      <w:pPr>
        <w:tabs>
          <w:tab w:val="num" w:pos="5040"/>
        </w:tabs>
        <w:ind w:left="5040" w:hanging="360"/>
      </w:pPr>
      <w:rPr>
        <w:rFonts w:ascii="Wingdings" w:hAnsi="Wingdings"/>
        <w:sz w:val="20"/>
      </w:rPr>
    </w:lvl>
    <w:lvl w:ilvl="7">
      <w:start w:val="1"/>
      <w:numFmt w:val="bullet"/>
      <w:lvlText w:val=""/>
      <w:lvlJc w:val="left"/>
      <w:pPr>
        <w:tabs>
          <w:tab w:val="num" w:pos="5760"/>
        </w:tabs>
        <w:ind w:left="5760" w:hanging="360"/>
      </w:pPr>
      <w:rPr>
        <w:rFonts w:ascii="Wingdings" w:hAnsi="Wingdings"/>
        <w:sz w:val="20"/>
      </w:rPr>
    </w:lvl>
    <w:lvl w:ilvl="8">
      <w:start w:val="1"/>
      <w:numFmt w:val="bullet"/>
      <w:lvlText w:val=""/>
      <w:lvlJc w:val="left"/>
      <w:pPr>
        <w:tabs>
          <w:tab w:val="num" w:pos="6480"/>
        </w:tabs>
        <w:ind w:left="6480" w:hanging="360"/>
      </w:pPr>
      <w:rPr>
        <w:rFonts w:ascii="Wingdings" w:hAnsi="Wingdings"/>
        <w:sz w:val="20"/>
      </w:rPr>
    </w:lvl>
  </w:abstractNum>
  <w:abstractNum w:abstractNumId="3">
    <w:nsid w:val="0000000A"/>
    <w:multiLevelType w:val="singleLevel"/>
    <w:tmpl w:val="0000000A"/>
    <w:name w:val="WW8Num11"/>
    <w:lvl w:ilvl="0">
      <w:start w:val="1"/>
      <w:numFmt w:val="decimal"/>
      <w:lvlText w:val="%1."/>
      <w:lvlJc w:val="left"/>
      <w:pPr>
        <w:tabs>
          <w:tab w:val="num" w:pos="720"/>
        </w:tabs>
        <w:ind w:left="720" w:hanging="360"/>
      </w:pPr>
    </w:lvl>
  </w:abstractNum>
  <w:abstractNum w:abstractNumId="4">
    <w:nsid w:val="0000000C"/>
    <w:multiLevelType w:val="singleLevel"/>
    <w:tmpl w:val="0000000C"/>
    <w:name w:val="WW8Num13"/>
    <w:lvl w:ilvl="0">
      <w:start w:val="1"/>
      <w:numFmt w:val="decimal"/>
      <w:lvlText w:val="%1."/>
      <w:lvlJc w:val="left"/>
      <w:pPr>
        <w:tabs>
          <w:tab w:val="num" w:pos="900"/>
        </w:tabs>
        <w:ind w:left="900" w:hanging="360"/>
      </w:pPr>
    </w:lvl>
  </w:abstractNum>
  <w:abstractNum w:abstractNumId="5">
    <w:nsid w:val="080C62C7"/>
    <w:multiLevelType w:val="hybridMultilevel"/>
    <w:tmpl w:val="57F6F008"/>
    <w:lvl w:ilvl="0" w:tplc="0419000F">
      <w:start w:val="1"/>
      <w:numFmt w:val="decimal"/>
      <w:lvlText w:val="%1."/>
      <w:lvlJc w:val="left"/>
      <w:pPr>
        <w:tabs>
          <w:tab w:val="num" w:pos="720"/>
        </w:tabs>
        <w:ind w:left="720" w:hanging="360"/>
      </w:pPr>
    </w:lvl>
    <w:lvl w:ilvl="1" w:tplc="17825B16">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6">
    <w:nsid w:val="1254478C"/>
    <w:multiLevelType w:val="hybridMultilevel"/>
    <w:tmpl w:val="1786B3C2"/>
    <w:lvl w:ilvl="0" w:tplc="0419000B">
      <w:start w:val="1"/>
      <w:numFmt w:val="bullet"/>
      <w:lvlText w:val=""/>
      <w:lvlJc w:val="left"/>
      <w:pPr>
        <w:tabs>
          <w:tab w:val="num" w:pos="1260"/>
        </w:tabs>
        <w:ind w:left="1260" w:hanging="360"/>
      </w:pPr>
      <w:rPr>
        <w:rFonts w:ascii="Wingdings" w:hAnsi="Wingdings"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7">
    <w:nsid w:val="16A0276E"/>
    <w:multiLevelType w:val="multilevel"/>
    <w:tmpl w:val="BBFADAB4"/>
    <w:lvl w:ilvl="0">
      <w:start w:val="1"/>
      <w:numFmt w:val="decimal"/>
      <w:lvlText w:val="%1."/>
      <w:lvlJc w:val="left"/>
      <w:pPr>
        <w:ind w:left="720" w:hanging="360"/>
      </w:pPr>
      <w:rPr>
        <w:rFonts w:cs="Times New Roman"/>
        <w:vertAlign w:val="baseline"/>
      </w:rPr>
    </w:lvl>
    <w:lvl w:ilvl="1">
      <w:start w:val="1"/>
      <w:numFmt w:val="lowerLetter"/>
      <w:lvlText w:val="%2."/>
      <w:lvlJc w:val="left"/>
      <w:pPr>
        <w:ind w:left="1440" w:hanging="360"/>
      </w:pPr>
      <w:rPr>
        <w:rFonts w:cs="Times New Roman"/>
        <w:vertAlign w:val="baseline"/>
      </w:rPr>
    </w:lvl>
    <w:lvl w:ilvl="2">
      <w:start w:val="1"/>
      <w:numFmt w:val="lowerRoman"/>
      <w:lvlText w:val="%3."/>
      <w:lvlJc w:val="right"/>
      <w:pPr>
        <w:ind w:left="2160" w:hanging="180"/>
      </w:pPr>
      <w:rPr>
        <w:rFonts w:cs="Times New Roman"/>
        <w:vertAlign w:val="baseline"/>
      </w:rPr>
    </w:lvl>
    <w:lvl w:ilvl="3">
      <w:start w:val="1"/>
      <w:numFmt w:val="decimal"/>
      <w:lvlText w:val="%4."/>
      <w:lvlJc w:val="left"/>
      <w:pPr>
        <w:ind w:left="2880" w:hanging="360"/>
      </w:pPr>
      <w:rPr>
        <w:rFonts w:cs="Times New Roman"/>
        <w:vertAlign w:val="baseline"/>
      </w:rPr>
    </w:lvl>
    <w:lvl w:ilvl="4">
      <w:start w:val="1"/>
      <w:numFmt w:val="lowerLetter"/>
      <w:lvlText w:val="%5."/>
      <w:lvlJc w:val="left"/>
      <w:pPr>
        <w:ind w:left="3600" w:hanging="360"/>
      </w:pPr>
      <w:rPr>
        <w:rFonts w:cs="Times New Roman"/>
        <w:vertAlign w:val="baseline"/>
      </w:rPr>
    </w:lvl>
    <w:lvl w:ilvl="5">
      <w:start w:val="1"/>
      <w:numFmt w:val="lowerRoman"/>
      <w:lvlText w:val="%6."/>
      <w:lvlJc w:val="right"/>
      <w:pPr>
        <w:ind w:left="4320" w:hanging="180"/>
      </w:pPr>
      <w:rPr>
        <w:rFonts w:cs="Times New Roman"/>
        <w:vertAlign w:val="baseline"/>
      </w:rPr>
    </w:lvl>
    <w:lvl w:ilvl="6">
      <w:start w:val="1"/>
      <w:numFmt w:val="decimal"/>
      <w:lvlText w:val="%7."/>
      <w:lvlJc w:val="left"/>
      <w:pPr>
        <w:ind w:left="5040" w:hanging="360"/>
      </w:pPr>
      <w:rPr>
        <w:rFonts w:cs="Times New Roman"/>
        <w:vertAlign w:val="baseline"/>
      </w:rPr>
    </w:lvl>
    <w:lvl w:ilvl="7">
      <w:start w:val="1"/>
      <w:numFmt w:val="lowerLetter"/>
      <w:lvlText w:val="%8."/>
      <w:lvlJc w:val="left"/>
      <w:pPr>
        <w:ind w:left="5760" w:hanging="360"/>
      </w:pPr>
      <w:rPr>
        <w:rFonts w:cs="Times New Roman"/>
        <w:vertAlign w:val="baseline"/>
      </w:rPr>
    </w:lvl>
    <w:lvl w:ilvl="8">
      <w:start w:val="1"/>
      <w:numFmt w:val="lowerRoman"/>
      <w:lvlText w:val="%9."/>
      <w:lvlJc w:val="right"/>
      <w:pPr>
        <w:ind w:left="6480" w:hanging="180"/>
      </w:pPr>
      <w:rPr>
        <w:rFonts w:cs="Times New Roman"/>
        <w:vertAlign w:val="baseline"/>
      </w:rPr>
    </w:lvl>
  </w:abstractNum>
  <w:abstractNum w:abstractNumId="8">
    <w:nsid w:val="197B401B"/>
    <w:multiLevelType w:val="hybridMultilevel"/>
    <w:tmpl w:val="169CAB6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1A376BBF"/>
    <w:multiLevelType w:val="multilevel"/>
    <w:tmpl w:val="942AB5A0"/>
    <w:lvl w:ilvl="0">
      <w:start w:val="1"/>
      <w:numFmt w:val="decimal"/>
      <w:lvlText w:val="%1."/>
      <w:lvlJc w:val="left"/>
      <w:pPr>
        <w:ind w:left="720" w:hanging="360"/>
      </w:pPr>
      <w:rPr>
        <w:rFonts w:ascii="Times New Roman" w:eastAsia="Times New Roman" w:hAnsi="Times New Roman" w:cs="Times New Roman"/>
        <w:sz w:val="24"/>
        <w:szCs w:val="24"/>
        <w:vertAlign w:val="baseline"/>
      </w:rPr>
    </w:lvl>
    <w:lvl w:ilvl="1">
      <w:start w:val="1"/>
      <w:numFmt w:val="lowerLetter"/>
      <w:lvlText w:val="%2."/>
      <w:lvlJc w:val="left"/>
      <w:pPr>
        <w:ind w:left="1440" w:hanging="360"/>
      </w:pPr>
      <w:rPr>
        <w:rFonts w:cs="Times New Roman"/>
        <w:vertAlign w:val="baseline"/>
      </w:rPr>
    </w:lvl>
    <w:lvl w:ilvl="2">
      <w:start w:val="1"/>
      <w:numFmt w:val="lowerRoman"/>
      <w:lvlText w:val="%3."/>
      <w:lvlJc w:val="right"/>
      <w:pPr>
        <w:ind w:left="2160" w:hanging="180"/>
      </w:pPr>
      <w:rPr>
        <w:rFonts w:cs="Times New Roman"/>
        <w:vertAlign w:val="baseline"/>
      </w:rPr>
    </w:lvl>
    <w:lvl w:ilvl="3">
      <w:start w:val="1"/>
      <w:numFmt w:val="decimal"/>
      <w:lvlText w:val="%4."/>
      <w:lvlJc w:val="left"/>
      <w:pPr>
        <w:ind w:left="2880" w:hanging="360"/>
      </w:pPr>
      <w:rPr>
        <w:rFonts w:cs="Times New Roman"/>
        <w:vertAlign w:val="baseline"/>
      </w:rPr>
    </w:lvl>
    <w:lvl w:ilvl="4">
      <w:start w:val="1"/>
      <w:numFmt w:val="lowerLetter"/>
      <w:lvlText w:val="%5."/>
      <w:lvlJc w:val="left"/>
      <w:pPr>
        <w:ind w:left="3600" w:hanging="360"/>
      </w:pPr>
      <w:rPr>
        <w:rFonts w:cs="Times New Roman"/>
        <w:vertAlign w:val="baseline"/>
      </w:rPr>
    </w:lvl>
    <w:lvl w:ilvl="5">
      <w:start w:val="1"/>
      <w:numFmt w:val="lowerRoman"/>
      <w:lvlText w:val="%6."/>
      <w:lvlJc w:val="right"/>
      <w:pPr>
        <w:ind w:left="4320" w:hanging="180"/>
      </w:pPr>
      <w:rPr>
        <w:rFonts w:cs="Times New Roman"/>
        <w:vertAlign w:val="baseline"/>
      </w:rPr>
    </w:lvl>
    <w:lvl w:ilvl="6">
      <w:start w:val="1"/>
      <w:numFmt w:val="decimal"/>
      <w:lvlText w:val="%7."/>
      <w:lvlJc w:val="left"/>
      <w:pPr>
        <w:ind w:left="5040" w:hanging="360"/>
      </w:pPr>
      <w:rPr>
        <w:rFonts w:cs="Times New Roman"/>
        <w:vertAlign w:val="baseline"/>
      </w:rPr>
    </w:lvl>
    <w:lvl w:ilvl="7">
      <w:start w:val="1"/>
      <w:numFmt w:val="lowerLetter"/>
      <w:lvlText w:val="%8."/>
      <w:lvlJc w:val="left"/>
      <w:pPr>
        <w:ind w:left="5760" w:hanging="360"/>
      </w:pPr>
      <w:rPr>
        <w:rFonts w:cs="Times New Roman"/>
        <w:vertAlign w:val="baseline"/>
      </w:rPr>
    </w:lvl>
    <w:lvl w:ilvl="8">
      <w:start w:val="1"/>
      <w:numFmt w:val="lowerRoman"/>
      <w:lvlText w:val="%9."/>
      <w:lvlJc w:val="right"/>
      <w:pPr>
        <w:ind w:left="6480" w:hanging="180"/>
      </w:pPr>
      <w:rPr>
        <w:rFonts w:cs="Times New Roman"/>
        <w:vertAlign w:val="baseline"/>
      </w:rPr>
    </w:lvl>
  </w:abstractNum>
  <w:abstractNum w:abstractNumId="10">
    <w:nsid w:val="247147D8"/>
    <w:multiLevelType w:val="multilevel"/>
    <w:tmpl w:val="BE264898"/>
    <w:lvl w:ilvl="0">
      <w:start w:val="6"/>
      <w:numFmt w:val="bullet"/>
      <w:lvlText w:val="-"/>
      <w:lvlJc w:val="left"/>
      <w:pPr>
        <w:ind w:left="720" w:hanging="360"/>
      </w:pPr>
      <w:rPr>
        <w:rFonts w:ascii="Arial" w:eastAsia="Times New Roman" w:hAnsi="Arial"/>
        <w:vertAlign w:val="baseline"/>
      </w:rPr>
    </w:lvl>
    <w:lvl w:ilvl="1">
      <w:start w:val="1"/>
      <w:numFmt w:val="bullet"/>
      <w:lvlText w:val="o"/>
      <w:lvlJc w:val="left"/>
      <w:pPr>
        <w:ind w:left="1440" w:hanging="360"/>
      </w:pPr>
      <w:rPr>
        <w:rFonts w:ascii="Arial" w:eastAsia="Times New Roman" w:hAnsi="Arial"/>
        <w:vertAlign w:val="baseline"/>
      </w:rPr>
    </w:lvl>
    <w:lvl w:ilvl="2">
      <w:start w:val="1"/>
      <w:numFmt w:val="bullet"/>
      <w:lvlText w:val="▪"/>
      <w:lvlJc w:val="left"/>
      <w:pPr>
        <w:ind w:left="2160" w:hanging="360"/>
      </w:pPr>
      <w:rPr>
        <w:rFonts w:ascii="Arial" w:eastAsia="Times New Roman" w:hAnsi="Arial"/>
        <w:vertAlign w:val="baseline"/>
      </w:rPr>
    </w:lvl>
    <w:lvl w:ilvl="3">
      <w:start w:val="1"/>
      <w:numFmt w:val="bullet"/>
      <w:lvlText w:val="●"/>
      <w:lvlJc w:val="left"/>
      <w:pPr>
        <w:ind w:left="2880" w:hanging="360"/>
      </w:pPr>
      <w:rPr>
        <w:rFonts w:ascii="Arial" w:eastAsia="Times New Roman" w:hAnsi="Arial"/>
        <w:vertAlign w:val="baseline"/>
      </w:rPr>
    </w:lvl>
    <w:lvl w:ilvl="4">
      <w:start w:val="1"/>
      <w:numFmt w:val="bullet"/>
      <w:lvlText w:val="o"/>
      <w:lvlJc w:val="left"/>
      <w:pPr>
        <w:ind w:left="3600" w:hanging="360"/>
      </w:pPr>
      <w:rPr>
        <w:rFonts w:ascii="Arial" w:eastAsia="Times New Roman" w:hAnsi="Arial"/>
        <w:vertAlign w:val="baseline"/>
      </w:rPr>
    </w:lvl>
    <w:lvl w:ilvl="5">
      <w:start w:val="1"/>
      <w:numFmt w:val="bullet"/>
      <w:lvlText w:val="▪"/>
      <w:lvlJc w:val="left"/>
      <w:pPr>
        <w:ind w:left="4320" w:hanging="360"/>
      </w:pPr>
      <w:rPr>
        <w:rFonts w:ascii="Arial" w:eastAsia="Times New Roman" w:hAnsi="Arial"/>
        <w:vertAlign w:val="baseline"/>
      </w:rPr>
    </w:lvl>
    <w:lvl w:ilvl="6">
      <w:start w:val="1"/>
      <w:numFmt w:val="bullet"/>
      <w:lvlText w:val="●"/>
      <w:lvlJc w:val="left"/>
      <w:pPr>
        <w:ind w:left="5040" w:hanging="360"/>
      </w:pPr>
      <w:rPr>
        <w:rFonts w:ascii="Arial" w:eastAsia="Times New Roman" w:hAnsi="Arial"/>
        <w:vertAlign w:val="baseline"/>
      </w:rPr>
    </w:lvl>
    <w:lvl w:ilvl="7">
      <w:start w:val="1"/>
      <w:numFmt w:val="bullet"/>
      <w:lvlText w:val="o"/>
      <w:lvlJc w:val="left"/>
      <w:pPr>
        <w:ind w:left="5760" w:hanging="360"/>
      </w:pPr>
      <w:rPr>
        <w:rFonts w:ascii="Arial" w:eastAsia="Times New Roman" w:hAnsi="Arial"/>
        <w:vertAlign w:val="baseline"/>
      </w:rPr>
    </w:lvl>
    <w:lvl w:ilvl="8">
      <w:start w:val="1"/>
      <w:numFmt w:val="bullet"/>
      <w:lvlText w:val="▪"/>
      <w:lvlJc w:val="left"/>
      <w:pPr>
        <w:ind w:left="6480" w:hanging="360"/>
      </w:pPr>
      <w:rPr>
        <w:rFonts w:ascii="Arial" w:eastAsia="Times New Roman" w:hAnsi="Arial"/>
        <w:vertAlign w:val="baseline"/>
      </w:rPr>
    </w:lvl>
  </w:abstractNum>
  <w:abstractNum w:abstractNumId="11">
    <w:nsid w:val="26BE7030"/>
    <w:multiLevelType w:val="multilevel"/>
    <w:tmpl w:val="F30A9216"/>
    <w:lvl w:ilvl="0">
      <w:start w:val="1"/>
      <w:numFmt w:val="decimal"/>
      <w:lvlText w:val="%1."/>
      <w:lvlJc w:val="left"/>
      <w:pPr>
        <w:tabs>
          <w:tab w:val="num" w:pos="1080"/>
        </w:tabs>
        <w:ind w:left="1080" w:hanging="720"/>
      </w:pPr>
      <w:rPr>
        <w:rFonts w:cs="Times New Roman"/>
        <w:b w:val="0"/>
        <w:i w:val="0"/>
      </w:rPr>
    </w:lvl>
    <w:lvl w:ilvl="1">
      <w:start w:val="1"/>
      <w:numFmt w:val="decimal"/>
      <w:isLgl/>
      <w:lvlText w:val="%1.%2."/>
      <w:lvlJc w:val="left"/>
      <w:pPr>
        <w:tabs>
          <w:tab w:val="num" w:pos="1080"/>
        </w:tabs>
        <w:ind w:left="1080" w:hanging="720"/>
      </w:pPr>
      <w:rPr>
        <w:rFonts w:cs="Times New Roman"/>
        <w:b/>
        <w:i w:val="0"/>
      </w:rPr>
    </w:lvl>
    <w:lvl w:ilvl="2">
      <w:start w:val="1"/>
      <w:numFmt w:val="decimal"/>
      <w:isLgl/>
      <w:lvlText w:val="%1.%2.%3."/>
      <w:lvlJc w:val="left"/>
      <w:pPr>
        <w:tabs>
          <w:tab w:val="num" w:pos="1800"/>
        </w:tabs>
        <w:ind w:left="1800" w:hanging="720"/>
      </w:pPr>
      <w:rPr>
        <w:rFonts w:cs="Times New Roman"/>
        <w:b w:val="0"/>
      </w:rPr>
    </w:lvl>
    <w:lvl w:ilvl="3">
      <w:start w:val="1"/>
      <w:numFmt w:val="decimal"/>
      <w:isLgl/>
      <w:lvlText w:val="%1.%2.%3.%4."/>
      <w:lvlJc w:val="left"/>
      <w:pPr>
        <w:tabs>
          <w:tab w:val="num" w:pos="1440"/>
        </w:tabs>
        <w:ind w:left="1440" w:hanging="1080"/>
      </w:pPr>
      <w:rPr>
        <w:rFonts w:cs="Times New Roman"/>
        <w:b w:val="0"/>
      </w:rPr>
    </w:lvl>
    <w:lvl w:ilvl="4">
      <w:start w:val="1"/>
      <w:numFmt w:val="decimal"/>
      <w:isLgl/>
      <w:lvlText w:val="%1.%2.%3.%4.%5."/>
      <w:lvlJc w:val="left"/>
      <w:pPr>
        <w:tabs>
          <w:tab w:val="num" w:pos="1440"/>
        </w:tabs>
        <w:ind w:left="1440" w:hanging="1080"/>
      </w:pPr>
      <w:rPr>
        <w:rFonts w:cs="Times New Roman"/>
        <w:b w:val="0"/>
      </w:rPr>
    </w:lvl>
    <w:lvl w:ilvl="5">
      <w:start w:val="1"/>
      <w:numFmt w:val="decimal"/>
      <w:isLgl/>
      <w:lvlText w:val="%1.%2.%3.%4.%5.%6."/>
      <w:lvlJc w:val="left"/>
      <w:pPr>
        <w:tabs>
          <w:tab w:val="num" w:pos="1800"/>
        </w:tabs>
        <w:ind w:left="1800" w:hanging="1440"/>
      </w:pPr>
      <w:rPr>
        <w:rFonts w:cs="Times New Roman"/>
        <w:b w:val="0"/>
      </w:rPr>
    </w:lvl>
    <w:lvl w:ilvl="6">
      <w:start w:val="1"/>
      <w:numFmt w:val="decimal"/>
      <w:isLgl/>
      <w:lvlText w:val="%1.%2.%3.%4.%5.%6.%7."/>
      <w:lvlJc w:val="left"/>
      <w:pPr>
        <w:tabs>
          <w:tab w:val="num" w:pos="2160"/>
        </w:tabs>
        <w:ind w:left="2160" w:hanging="1800"/>
      </w:pPr>
      <w:rPr>
        <w:rFonts w:cs="Times New Roman"/>
        <w:b w:val="0"/>
      </w:rPr>
    </w:lvl>
    <w:lvl w:ilvl="7">
      <w:start w:val="1"/>
      <w:numFmt w:val="decimal"/>
      <w:isLgl/>
      <w:lvlText w:val="%1.%2.%3.%4.%5.%6.%7.%8."/>
      <w:lvlJc w:val="left"/>
      <w:pPr>
        <w:tabs>
          <w:tab w:val="num" w:pos="2160"/>
        </w:tabs>
        <w:ind w:left="2160" w:hanging="1800"/>
      </w:pPr>
      <w:rPr>
        <w:rFonts w:cs="Times New Roman"/>
        <w:b w:val="0"/>
      </w:rPr>
    </w:lvl>
    <w:lvl w:ilvl="8">
      <w:start w:val="1"/>
      <w:numFmt w:val="decimal"/>
      <w:isLgl/>
      <w:lvlText w:val="%1.%2.%3.%4.%5.%6.%7.%8.%9."/>
      <w:lvlJc w:val="left"/>
      <w:pPr>
        <w:tabs>
          <w:tab w:val="num" w:pos="2520"/>
        </w:tabs>
        <w:ind w:left="2520" w:hanging="2160"/>
      </w:pPr>
      <w:rPr>
        <w:rFonts w:cs="Times New Roman"/>
        <w:b w:val="0"/>
      </w:rPr>
    </w:lvl>
  </w:abstractNum>
  <w:abstractNum w:abstractNumId="12">
    <w:nsid w:val="2E424FA7"/>
    <w:multiLevelType w:val="hybridMultilevel"/>
    <w:tmpl w:val="00E0E524"/>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3">
    <w:nsid w:val="36494602"/>
    <w:multiLevelType w:val="multilevel"/>
    <w:tmpl w:val="F30A9216"/>
    <w:lvl w:ilvl="0">
      <w:start w:val="1"/>
      <w:numFmt w:val="decimal"/>
      <w:lvlText w:val="%1."/>
      <w:lvlJc w:val="left"/>
      <w:pPr>
        <w:tabs>
          <w:tab w:val="num" w:pos="1080"/>
        </w:tabs>
        <w:ind w:left="1080" w:hanging="720"/>
      </w:pPr>
      <w:rPr>
        <w:rFonts w:cs="Times New Roman"/>
        <w:b w:val="0"/>
        <w:i w:val="0"/>
      </w:rPr>
    </w:lvl>
    <w:lvl w:ilvl="1">
      <w:start w:val="1"/>
      <w:numFmt w:val="decimal"/>
      <w:isLgl/>
      <w:lvlText w:val="%1.%2."/>
      <w:lvlJc w:val="left"/>
      <w:pPr>
        <w:tabs>
          <w:tab w:val="num" w:pos="1080"/>
        </w:tabs>
        <w:ind w:left="1080" w:hanging="720"/>
      </w:pPr>
      <w:rPr>
        <w:rFonts w:cs="Times New Roman"/>
        <w:b/>
        <w:i w:val="0"/>
      </w:rPr>
    </w:lvl>
    <w:lvl w:ilvl="2">
      <w:start w:val="1"/>
      <w:numFmt w:val="decimal"/>
      <w:isLgl/>
      <w:lvlText w:val="%1.%2.%3."/>
      <w:lvlJc w:val="left"/>
      <w:pPr>
        <w:tabs>
          <w:tab w:val="num" w:pos="1800"/>
        </w:tabs>
        <w:ind w:left="1800" w:hanging="720"/>
      </w:pPr>
      <w:rPr>
        <w:rFonts w:cs="Times New Roman"/>
        <w:b w:val="0"/>
      </w:rPr>
    </w:lvl>
    <w:lvl w:ilvl="3">
      <w:start w:val="1"/>
      <w:numFmt w:val="decimal"/>
      <w:isLgl/>
      <w:lvlText w:val="%1.%2.%3.%4."/>
      <w:lvlJc w:val="left"/>
      <w:pPr>
        <w:tabs>
          <w:tab w:val="num" w:pos="1440"/>
        </w:tabs>
        <w:ind w:left="1440" w:hanging="1080"/>
      </w:pPr>
      <w:rPr>
        <w:rFonts w:cs="Times New Roman"/>
        <w:b w:val="0"/>
      </w:rPr>
    </w:lvl>
    <w:lvl w:ilvl="4">
      <w:start w:val="1"/>
      <w:numFmt w:val="decimal"/>
      <w:isLgl/>
      <w:lvlText w:val="%1.%2.%3.%4.%5."/>
      <w:lvlJc w:val="left"/>
      <w:pPr>
        <w:tabs>
          <w:tab w:val="num" w:pos="1440"/>
        </w:tabs>
        <w:ind w:left="1440" w:hanging="1080"/>
      </w:pPr>
      <w:rPr>
        <w:rFonts w:cs="Times New Roman"/>
        <w:b w:val="0"/>
      </w:rPr>
    </w:lvl>
    <w:lvl w:ilvl="5">
      <w:start w:val="1"/>
      <w:numFmt w:val="decimal"/>
      <w:isLgl/>
      <w:lvlText w:val="%1.%2.%3.%4.%5.%6."/>
      <w:lvlJc w:val="left"/>
      <w:pPr>
        <w:tabs>
          <w:tab w:val="num" w:pos="1800"/>
        </w:tabs>
        <w:ind w:left="1800" w:hanging="1440"/>
      </w:pPr>
      <w:rPr>
        <w:rFonts w:cs="Times New Roman"/>
        <w:b w:val="0"/>
      </w:rPr>
    </w:lvl>
    <w:lvl w:ilvl="6">
      <w:start w:val="1"/>
      <w:numFmt w:val="decimal"/>
      <w:isLgl/>
      <w:lvlText w:val="%1.%2.%3.%4.%5.%6.%7."/>
      <w:lvlJc w:val="left"/>
      <w:pPr>
        <w:tabs>
          <w:tab w:val="num" w:pos="2160"/>
        </w:tabs>
        <w:ind w:left="2160" w:hanging="1800"/>
      </w:pPr>
      <w:rPr>
        <w:rFonts w:cs="Times New Roman"/>
        <w:b w:val="0"/>
      </w:rPr>
    </w:lvl>
    <w:lvl w:ilvl="7">
      <w:start w:val="1"/>
      <w:numFmt w:val="decimal"/>
      <w:isLgl/>
      <w:lvlText w:val="%1.%2.%3.%4.%5.%6.%7.%8."/>
      <w:lvlJc w:val="left"/>
      <w:pPr>
        <w:tabs>
          <w:tab w:val="num" w:pos="2160"/>
        </w:tabs>
        <w:ind w:left="2160" w:hanging="1800"/>
      </w:pPr>
      <w:rPr>
        <w:rFonts w:cs="Times New Roman"/>
        <w:b w:val="0"/>
      </w:rPr>
    </w:lvl>
    <w:lvl w:ilvl="8">
      <w:start w:val="1"/>
      <w:numFmt w:val="decimal"/>
      <w:isLgl/>
      <w:lvlText w:val="%1.%2.%3.%4.%5.%6.%7.%8.%9."/>
      <w:lvlJc w:val="left"/>
      <w:pPr>
        <w:tabs>
          <w:tab w:val="num" w:pos="2520"/>
        </w:tabs>
        <w:ind w:left="2520" w:hanging="2160"/>
      </w:pPr>
      <w:rPr>
        <w:rFonts w:cs="Times New Roman"/>
        <w:b w:val="0"/>
      </w:rPr>
    </w:lvl>
  </w:abstractNum>
  <w:abstractNum w:abstractNumId="14">
    <w:nsid w:val="3841569E"/>
    <w:multiLevelType w:val="hybridMultilevel"/>
    <w:tmpl w:val="CE3C8AA2"/>
    <w:lvl w:ilvl="0" w:tplc="07C8E43E">
      <w:start w:val="1"/>
      <w:numFmt w:val="decimal"/>
      <w:lvlText w:val="%1."/>
      <w:lvlJc w:val="left"/>
      <w:pPr>
        <w:tabs>
          <w:tab w:val="num" w:pos="720"/>
        </w:tabs>
        <w:ind w:left="720" w:hanging="360"/>
      </w:pPr>
      <w:rPr>
        <w:b w:val="0"/>
        <w:sz w:val="24"/>
        <w:szCs w:val="24"/>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5">
    <w:nsid w:val="3E824D41"/>
    <w:multiLevelType w:val="hybridMultilevel"/>
    <w:tmpl w:val="01264858"/>
    <w:lvl w:ilvl="0" w:tplc="241E0982">
      <w:start w:val="2"/>
      <w:numFmt w:val="bullet"/>
      <w:lvlText w:val="-"/>
      <w:lvlJc w:val="left"/>
      <w:pPr>
        <w:ind w:left="720" w:hanging="360"/>
      </w:pPr>
      <w:rPr>
        <w:rFonts w:ascii="TimesNewRomanPSMT" w:eastAsia="Times New Roman" w:hAnsi="TimesNewRomanPSMT" w:cs="TimesNewRomanPSMT" w:hint="default"/>
        <w:sz w:val="28"/>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43EE53D4"/>
    <w:multiLevelType w:val="multilevel"/>
    <w:tmpl w:val="F30A9216"/>
    <w:lvl w:ilvl="0">
      <w:start w:val="1"/>
      <w:numFmt w:val="decimal"/>
      <w:lvlText w:val="%1."/>
      <w:lvlJc w:val="left"/>
      <w:pPr>
        <w:tabs>
          <w:tab w:val="num" w:pos="1080"/>
        </w:tabs>
        <w:ind w:left="1080" w:hanging="720"/>
      </w:pPr>
      <w:rPr>
        <w:rFonts w:cs="Times New Roman"/>
        <w:b w:val="0"/>
        <w:i w:val="0"/>
      </w:rPr>
    </w:lvl>
    <w:lvl w:ilvl="1">
      <w:start w:val="1"/>
      <w:numFmt w:val="decimal"/>
      <w:isLgl/>
      <w:lvlText w:val="%1.%2."/>
      <w:lvlJc w:val="left"/>
      <w:pPr>
        <w:tabs>
          <w:tab w:val="num" w:pos="1080"/>
        </w:tabs>
        <w:ind w:left="1080" w:hanging="720"/>
      </w:pPr>
      <w:rPr>
        <w:rFonts w:cs="Times New Roman"/>
        <w:b/>
        <w:i w:val="0"/>
      </w:rPr>
    </w:lvl>
    <w:lvl w:ilvl="2">
      <w:start w:val="1"/>
      <w:numFmt w:val="decimal"/>
      <w:isLgl/>
      <w:lvlText w:val="%1.%2.%3."/>
      <w:lvlJc w:val="left"/>
      <w:pPr>
        <w:tabs>
          <w:tab w:val="num" w:pos="1800"/>
        </w:tabs>
        <w:ind w:left="1800" w:hanging="720"/>
      </w:pPr>
      <w:rPr>
        <w:rFonts w:cs="Times New Roman"/>
        <w:b w:val="0"/>
      </w:rPr>
    </w:lvl>
    <w:lvl w:ilvl="3">
      <w:start w:val="1"/>
      <w:numFmt w:val="decimal"/>
      <w:isLgl/>
      <w:lvlText w:val="%1.%2.%3.%4."/>
      <w:lvlJc w:val="left"/>
      <w:pPr>
        <w:tabs>
          <w:tab w:val="num" w:pos="1440"/>
        </w:tabs>
        <w:ind w:left="1440" w:hanging="1080"/>
      </w:pPr>
      <w:rPr>
        <w:rFonts w:cs="Times New Roman"/>
        <w:b w:val="0"/>
      </w:rPr>
    </w:lvl>
    <w:lvl w:ilvl="4">
      <w:start w:val="1"/>
      <w:numFmt w:val="decimal"/>
      <w:isLgl/>
      <w:lvlText w:val="%1.%2.%3.%4.%5."/>
      <w:lvlJc w:val="left"/>
      <w:pPr>
        <w:tabs>
          <w:tab w:val="num" w:pos="1440"/>
        </w:tabs>
        <w:ind w:left="1440" w:hanging="1080"/>
      </w:pPr>
      <w:rPr>
        <w:rFonts w:cs="Times New Roman"/>
        <w:b w:val="0"/>
      </w:rPr>
    </w:lvl>
    <w:lvl w:ilvl="5">
      <w:start w:val="1"/>
      <w:numFmt w:val="decimal"/>
      <w:isLgl/>
      <w:lvlText w:val="%1.%2.%3.%4.%5.%6."/>
      <w:lvlJc w:val="left"/>
      <w:pPr>
        <w:tabs>
          <w:tab w:val="num" w:pos="1800"/>
        </w:tabs>
        <w:ind w:left="1800" w:hanging="1440"/>
      </w:pPr>
      <w:rPr>
        <w:rFonts w:cs="Times New Roman"/>
        <w:b w:val="0"/>
      </w:rPr>
    </w:lvl>
    <w:lvl w:ilvl="6">
      <w:start w:val="1"/>
      <w:numFmt w:val="decimal"/>
      <w:isLgl/>
      <w:lvlText w:val="%1.%2.%3.%4.%5.%6.%7."/>
      <w:lvlJc w:val="left"/>
      <w:pPr>
        <w:tabs>
          <w:tab w:val="num" w:pos="2160"/>
        </w:tabs>
        <w:ind w:left="2160" w:hanging="1800"/>
      </w:pPr>
      <w:rPr>
        <w:rFonts w:cs="Times New Roman"/>
        <w:b w:val="0"/>
      </w:rPr>
    </w:lvl>
    <w:lvl w:ilvl="7">
      <w:start w:val="1"/>
      <w:numFmt w:val="decimal"/>
      <w:isLgl/>
      <w:lvlText w:val="%1.%2.%3.%4.%5.%6.%7.%8."/>
      <w:lvlJc w:val="left"/>
      <w:pPr>
        <w:tabs>
          <w:tab w:val="num" w:pos="2160"/>
        </w:tabs>
        <w:ind w:left="2160" w:hanging="1800"/>
      </w:pPr>
      <w:rPr>
        <w:rFonts w:cs="Times New Roman"/>
        <w:b w:val="0"/>
      </w:rPr>
    </w:lvl>
    <w:lvl w:ilvl="8">
      <w:start w:val="1"/>
      <w:numFmt w:val="decimal"/>
      <w:isLgl/>
      <w:lvlText w:val="%1.%2.%3.%4.%5.%6.%7.%8.%9."/>
      <w:lvlJc w:val="left"/>
      <w:pPr>
        <w:tabs>
          <w:tab w:val="num" w:pos="2520"/>
        </w:tabs>
        <w:ind w:left="2520" w:hanging="2160"/>
      </w:pPr>
      <w:rPr>
        <w:rFonts w:cs="Times New Roman"/>
        <w:b w:val="0"/>
      </w:rPr>
    </w:lvl>
  </w:abstractNum>
  <w:abstractNum w:abstractNumId="17">
    <w:nsid w:val="44AC4F9C"/>
    <w:multiLevelType w:val="hybridMultilevel"/>
    <w:tmpl w:val="A6EC3EDC"/>
    <w:lvl w:ilvl="0" w:tplc="04190011">
      <w:start w:val="1"/>
      <w:numFmt w:val="bullet"/>
      <w:lvlText w:val=""/>
      <w:lvlJc w:val="left"/>
      <w:pPr>
        <w:tabs>
          <w:tab w:val="num" w:pos="720"/>
        </w:tabs>
        <w:ind w:left="720" w:hanging="360"/>
      </w:pPr>
      <w:rPr>
        <w:rFonts w:ascii="Symbol" w:hAnsi="Symbol" w:hint="default"/>
      </w:rPr>
    </w:lvl>
    <w:lvl w:ilvl="1" w:tplc="04190019" w:tentative="1">
      <w:start w:val="1"/>
      <w:numFmt w:val="bullet"/>
      <w:lvlText w:val="o"/>
      <w:lvlJc w:val="left"/>
      <w:pPr>
        <w:tabs>
          <w:tab w:val="num" w:pos="1440"/>
        </w:tabs>
        <w:ind w:left="1440" w:hanging="360"/>
      </w:pPr>
      <w:rPr>
        <w:rFonts w:ascii="Courier New" w:hAnsi="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18">
    <w:nsid w:val="46F61F66"/>
    <w:multiLevelType w:val="multilevel"/>
    <w:tmpl w:val="FFFFFFFF"/>
    <w:lvl w:ilvl="0">
      <w:start w:val="1"/>
      <w:numFmt w:val="decimal"/>
      <w:lvlText w:val="%1."/>
      <w:lvlJc w:val="left"/>
      <w:pPr>
        <w:ind w:left="720" w:hanging="360"/>
      </w:pPr>
      <w:rPr>
        <w:rFonts w:cs="Times New Roman"/>
        <w:u w:val="none"/>
      </w:rPr>
    </w:lvl>
    <w:lvl w:ilvl="1">
      <w:start w:val="1"/>
      <w:numFmt w:val="lowerLetter"/>
      <w:lvlText w:val="%2."/>
      <w:lvlJc w:val="left"/>
      <w:pPr>
        <w:ind w:left="1440" w:hanging="360"/>
      </w:pPr>
      <w:rPr>
        <w:rFonts w:cs="Times New Roman"/>
        <w:u w:val="none"/>
      </w:rPr>
    </w:lvl>
    <w:lvl w:ilvl="2">
      <w:start w:val="1"/>
      <w:numFmt w:val="lowerRoman"/>
      <w:lvlText w:val="%3."/>
      <w:lvlJc w:val="right"/>
      <w:pPr>
        <w:ind w:left="2160" w:hanging="360"/>
      </w:pPr>
      <w:rPr>
        <w:rFonts w:cs="Times New Roman"/>
        <w:u w:val="none"/>
      </w:rPr>
    </w:lvl>
    <w:lvl w:ilvl="3">
      <w:start w:val="1"/>
      <w:numFmt w:val="decimal"/>
      <w:lvlText w:val="%4."/>
      <w:lvlJc w:val="left"/>
      <w:pPr>
        <w:ind w:left="2880" w:hanging="360"/>
      </w:pPr>
      <w:rPr>
        <w:rFonts w:cs="Times New Roman"/>
        <w:u w:val="none"/>
      </w:rPr>
    </w:lvl>
    <w:lvl w:ilvl="4">
      <w:start w:val="1"/>
      <w:numFmt w:val="lowerLetter"/>
      <w:lvlText w:val="%5."/>
      <w:lvlJc w:val="left"/>
      <w:pPr>
        <w:ind w:left="3600" w:hanging="360"/>
      </w:pPr>
      <w:rPr>
        <w:rFonts w:cs="Times New Roman"/>
        <w:u w:val="none"/>
      </w:rPr>
    </w:lvl>
    <w:lvl w:ilvl="5">
      <w:start w:val="1"/>
      <w:numFmt w:val="lowerRoman"/>
      <w:lvlText w:val="%6."/>
      <w:lvlJc w:val="right"/>
      <w:pPr>
        <w:ind w:left="4320" w:hanging="360"/>
      </w:pPr>
      <w:rPr>
        <w:rFonts w:cs="Times New Roman"/>
        <w:u w:val="none"/>
      </w:rPr>
    </w:lvl>
    <w:lvl w:ilvl="6">
      <w:start w:val="1"/>
      <w:numFmt w:val="decimal"/>
      <w:lvlText w:val="%7."/>
      <w:lvlJc w:val="left"/>
      <w:pPr>
        <w:ind w:left="5040" w:hanging="360"/>
      </w:pPr>
      <w:rPr>
        <w:rFonts w:cs="Times New Roman"/>
        <w:u w:val="none"/>
      </w:rPr>
    </w:lvl>
    <w:lvl w:ilvl="7">
      <w:start w:val="1"/>
      <w:numFmt w:val="lowerLetter"/>
      <w:lvlText w:val="%8."/>
      <w:lvlJc w:val="left"/>
      <w:pPr>
        <w:ind w:left="5760" w:hanging="360"/>
      </w:pPr>
      <w:rPr>
        <w:rFonts w:cs="Times New Roman"/>
        <w:u w:val="none"/>
      </w:rPr>
    </w:lvl>
    <w:lvl w:ilvl="8">
      <w:start w:val="1"/>
      <w:numFmt w:val="lowerRoman"/>
      <w:lvlText w:val="%9."/>
      <w:lvlJc w:val="right"/>
      <w:pPr>
        <w:ind w:left="6480" w:hanging="360"/>
      </w:pPr>
      <w:rPr>
        <w:rFonts w:cs="Times New Roman"/>
        <w:u w:val="none"/>
      </w:rPr>
    </w:lvl>
  </w:abstractNum>
  <w:abstractNum w:abstractNumId="19">
    <w:nsid w:val="49063367"/>
    <w:multiLevelType w:val="hybridMultilevel"/>
    <w:tmpl w:val="91120A24"/>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0">
    <w:nsid w:val="4D6320BE"/>
    <w:multiLevelType w:val="hybridMultilevel"/>
    <w:tmpl w:val="C6A668F4"/>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1">
    <w:nsid w:val="4DEC0A07"/>
    <w:multiLevelType w:val="hybridMultilevel"/>
    <w:tmpl w:val="911458DA"/>
    <w:lvl w:ilvl="0" w:tplc="5AD2904E">
      <w:start w:val="1"/>
      <w:numFmt w:val="decimal"/>
      <w:lvlText w:val="%1."/>
      <w:lvlJc w:val="left"/>
      <w:pPr>
        <w:tabs>
          <w:tab w:val="num" w:pos="380"/>
        </w:tabs>
        <w:ind w:left="380" w:hanging="360"/>
      </w:pPr>
      <w:rPr>
        <w:color w:val="auto"/>
      </w:rPr>
    </w:lvl>
    <w:lvl w:ilvl="1" w:tplc="04190019">
      <w:start w:val="1"/>
      <w:numFmt w:val="lowerLetter"/>
      <w:lvlText w:val="%2."/>
      <w:lvlJc w:val="left"/>
      <w:pPr>
        <w:tabs>
          <w:tab w:val="num" w:pos="1100"/>
        </w:tabs>
        <w:ind w:left="1100" w:hanging="360"/>
      </w:pPr>
    </w:lvl>
    <w:lvl w:ilvl="2" w:tplc="0419001B">
      <w:start w:val="1"/>
      <w:numFmt w:val="lowerRoman"/>
      <w:lvlText w:val="%3."/>
      <w:lvlJc w:val="right"/>
      <w:pPr>
        <w:tabs>
          <w:tab w:val="num" w:pos="1820"/>
        </w:tabs>
        <w:ind w:left="1820" w:hanging="180"/>
      </w:pPr>
    </w:lvl>
    <w:lvl w:ilvl="3" w:tplc="0419000F">
      <w:start w:val="1"/>
      <w:numFmt w:val="decimal"/>
      <w:lvlText w:val="%4."/>
      <w:lvlJc w:val="left"/>
      <w:pPr>
        <w:tabs>
          <w:tab w:val="num" w:pos="2540"/>
        </w:tabs>
        <w:ind w:left="2540" w:hanging="360"/>
      </w:pPr>
    </w:lvl>
    <w:lvl w:ilvl="4" w:tplc="04190019">
      <w:start w:val="1"/>
      <w:numFmt w:val="lowerLetter"/>
      <w:lvlText w:val="%5."/>
      <w:lvlJc w:val="left"/>
      <w:pPr>
        <w:tabs>
          <w:tab w:val="num" w:pos="3260"/>
        </w:tabs>
        <w:ind w:left="3260" w:hanging="360"/>
      </w:pPr>
    </w:lvl>
    <w:lvl w:ilvl="5" w:tplc="0419001B">
      <w:start w:val="1"/>
      <w:numFmt w:val="lowerRoman"/>
      <w:lvlText w:val="%6."/>
      <w:lvlJc w:val="right"/>
      <w:pPr>
        <w:tabs>
          <w:tab w:val="num" w:pos="3980"/>
        </w:tabs>
        <w:ind w:left="3980" w:hanging="180"/>
      </w:pPr>
    </w:lvl>
    <w:lvl w:ilvl="6" w:tplc="0419000F">
      <w:start w:val="1"/>
      <w:numFmt w:val="decimal"/>
      <w:lvlText w:val="%7."/>
      <w:lvlJc w:val="left"/>
      <w:pPr>
        <w:tabs>
          <w:tab w:val="num" w:pos="4700"/>
        </w:tabs>
        <w:ind w:left="4700" w:hanging="360"/>
      </w:pPr>
    </w:lvl>
    <w:lvl w:ilvl="7" w:tplc="04190019">
      <w:start w:val="1"/>
      <w:numFmt w:val="lowerLetter"/>
      <w:lvlText w:val="%8."/>
      <w:lvlJc w:val="left"/>
      <w:pPr>
        <w:tabs>
          <w:tab w:val="num" w:pos="5420"/>
        </w:tabs>
        <w:ind w:left="5420" w:hanging="360"/>
      </w:pPr>
    </w:lvl>
    <w:lvl w:ilvl="8" w:tplc="0419001B">
      <w:start w:val="1"/>
      <w:numFmt w:val="lowerRoman"/>
      <w:lvlText w:val="%9."/>
      <w:lvlJc w:val="right"/>
      <w:pPr>
        <w:tabs>
          <w:tab w:val="num" w:pos="6140"/>
        </w:tabs>
        <w:ind w:left="6140" w:hanging="180"/>
      </w:pPr>
    </w:lvl>
  </w:abstractNum>
  <w:abstractNum w:abstractNumId="22">
    <w:nsid w:val="56FD7497"/>
    <w:multiLevelType w:val="multilevel"/>
    <w:tmpl w:val="0D688C4E"/>
    <w:lvl w:ilvl="0">
      <w:start w:val="6"/>
      <w:numFmt w:val="bullet"/>
      <w:lvlText w:val="-"/>
      <w:lvlJc w:val="left"/>
      <w:pPr>
        <w:ind w:left="720" w:hanging="360"/>
      </w:pPr>
      <w:rPr>
        <w:rFonts w:ascii="Arial" w:eastAsia="Times New Roman" w:hAnsi="Arial"/>
        <w:vertAlign w:val="baseline"/>
      </w:rPr>
    </w:lvl>
    <w:lvl w:ilvl="1">
      <w:start w:val="1"/>
      <w:numFmt w:val="bullet"/>
      <w:lvlText w:val="o"/>
      <w:lvlJc w:val="left"/>
      <w:pPr>
        <w:ind w:left="1440" w:hanging="360"/>
      </w:pPr>
      <w:rPr>
        <w:rFonts w:ascii="Arial" w:eastAsia="Times New Roman" w:hAnsi="Arial"/>
        <w:vertAlign w:val="baseline"/>
      </w:rPr>
    </w:lvl>
    <w:lvl w:ilvl="2">
      <w:start w:val="1"/>
      <w:numFmt w:val="bullet"/>
      <w:lvlText w:val="▪"/>
      <w:lvlJc w:val="left"/>
      <w:pPr>
        <w:ind w:left="2160" w:hanging="360"/>
      </w:pPr>
      <w:rPr>
        <w:rFonts w:ascii="Arial" w:eastAsia="Times New Roman" w:hAnsi="Arial"/>
        <w:vertAlign w:val="baseline"/>
      </w:rPr>
    </w:lvl>
    <w:lvl w:ilvl="3">
      <w:start w:val="1"/>
      <w:numFmt w:val="bullet"/>
      <w:lvlText w:val="●"/>
      <w:lvlJc w:val="left"/>
      <w:pPr>
        <w:ind w:left="2880" w:hanging="360"/>
      </w:pPr>
      <w:rPr>
        <w:rFonts w:ascii="Arial" w:eastAsia="Times New Roman" w:hAnsi="Arial"/>
        <w:vertAlign w:val="baseline"/>
      </w:rPr>
    </w:lvl>
    <w:lvl w:ilvl="4">
      <w:start w:val="1"/>
      <w:numFmt w:val="bullet"/>
      <w:lvlText w:val="o"/>
      <w:lvlJc w:val="left"/>
      <w:pPr>
        <w:ind w:left="3600" w:hanging="360"/>
      </w:pPr>
      <w:rPr>
        <w:rFonts w:ascii="Arial" w:eastAsia="Times New Roman" w:hAnsi="Arial"/>
        <w:vertAlign w:val="baseline"/>
      </w:rPr>
    </w:lvl>
    <w:lvl w:ilvl="5">
      <w:start w:val="1"/>
      <w:numFmt w:val="bullet"/>
      <w:lvlText w:val="▪"/>
      <w:lvlJc w:val="left"/>
      <w:pPr>
        <w:ind w:left="4320" w:hanging="360"/>
      </w:pPr>
      <w:rPr>
        <w:rFonts w:ascii="Arial" w:eastAsia="Times New Roman" w:hAnsi="Arial"/>
        <w:vertAlign w:val="baseline"/>
      </w:rPr>
    </w:lvl>
    <w:lvl w:ilvl="6">
      <w:start w:val="1"/>
      <w:numFmt w:val="bullet"/>
      <w:lvlText w:val="●"/>
      <w:lvlJc w:val="left"/>
      <w:pPr>
        <w:ind w:left="5040" w:hanging="360"/>
      </w:pPr>
      <w:rPr>
        <w:rFonts w:ascii="Arial" w:eastAsia="Times New Roman" w:hAnsi="Arial"/>
        <w:vertAlign w:val="baseline"/>
      </w:rPr>
    </w:lvl>
    <w:lvl w:ilvl="7">
      <w:start w:val="1"/>
      <w:numFmt w:val="bullet"/>
      <w:lvlText w:val="o"/>
      <w:lvlJc w:val="left"/>
      <w:pPr>
        <w:ind w:left="5760" w:hanging="360"/>
      </w:pPr>
      <w:rPr>
        <w:rFonts w:ascii="Arial" w:eastAsia="Times New Roman" w:hAnsi="Arial"/>
        <w:vertAlign w:val="baseline"/>
      </w:rPr>
    </w:lvl>
    <w:lvl w:ilvl="8">
      <w:start w:val="1"/>
      <w:numFmt w:val="bullet"/>
      <w:lvlText w:val="▪"/>
      <w:lvlJc w:val="left"/>
      <w:pPr>
        <w:ind w:left="6480" w:hanging="360"/>
      </w:pPr>
      <w:rPr>
        <w:rFonts w:ascii="Arial" w:eastAsia="Times New Roman" w:hAnsi="Arial"/>
        <w:vertAlign w:val="baseline"/>
      </w:rPr>
    </w:lvl>
  </w:abstractNum>
  <w:abstractNum w:abstractNumId="23">
    <w:nsid w:val="59705848"/>
    <w:multiLevelType w:val="singleLevel"/>
    <w:tmpl w:val="00000002"/>
    <w:lvl w:ilvl="0">
      <w:start w:val="1"/>
      <w:numFmt w:val="decimal"/>
      <w:lvlText w:val="%1."/>
      <w:lvlJc w:val="left"/>
      <w:pPr>
        <w:tabs>
          <w:tab w:val="num" w:pos="720"/>
        </w:tabs>
        <w:ind w:left="720" w:hanging="360"/>
      </w:pPr>
    </w:lvl>
  </w:abstractNum>
  <w:abstractNum w:abstractNumId="24">
    <w:nsid w:val="5CB67F13"/>
    <w:multiLevelType w:val="hybridMultilevel"/>
    <w:tmpl w:val="A7561FA4"/>
    <w:lvl w:ilvl="0" w:tplc="0419000B">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5">
    <w:nsid w:val="5ECD313F"/>
    <w:multiLevelType w:val="multilevel"/>
    <w:tmpl w:val="F30A9216"/>
    <w:lvl w:ilvl="0">
      <w:start w:val="1"/>
      <w:numFmt w:val="decimal"/>
      <w:lvlText w:val="%1."/>
      <w:lvlJc w:val="left"/>
      <w:pPr>
        <w:tabs>
          <w:tab w:val="num" w:pos="1080"/>
        </w:tabs>
        <w:ind w:left="1080" w:hanging="720"/>
      </w:pPr>
      <w:rPr>
        <w:rFonts w:cs="Times New Roman"/>
        <w:b w:val="0"/>
        <w:i w:val="0"/>
      </w:rPr>
    </w:lvl>
    <w:lvl w:ilvl="1">
      <w:start w:val="1"/>
      <w:numFmt w:val="decimal"/>
      <w:isLgl/>
      <w:lvlText w:val="%1.%2."/>
      <w:lvlJc w:val="left"/>
      <w:pPr>
        <w:tabs>
          <w:tab w:val="num" w:pos="1080"/>
        </w:tabs>
        <w:ind w:left="1080" w:hanging="720"/>
      </w:pPr>
      <w:rPr>
        <w:rFonts w:cs="Times New Roman"/>
        <w:b/>
        <w:i w:val="0"/>
      </w:rPr>
    </w:lvl>
    <w:lvl w:ilvl="2">
      <w:start w:val="1"/>
      <w:numFmt w:val="decimal"/>
      <w:isLgl/>
      <w:lvlText w:val="%1.%2.%3."/>
      <w:lvlJc w:val="left"/>
      <w:pPr>
        <w:tabs>
          <w:tab w:val="num" w:pos="1800"/>
        </w:tabs>
        <w:ind w:left="1800" w:hanging="720"/>
      </w:pPr>
      <w:rPr>
        <w:rFonts w:cs="Times New Roman"/>
        <w:b w:val="0"/>
      </w:rPr>
    </w:lvl>
    <w:lvl w:ilvl="3">
      <w:start w:val="1"/>
      <w:numFmt w:val="decimal"/>
      <w:isLgl/>
      <w:lvlText w:val="%1.%2.%3.%4."/>
      <w:lvlJc w:val="left"/>
      <w:pPr>
        <w:tabs>
          <w:tab w:val="num" w:pos="1440"/>
        </w:tabs>
        <w:ind w:left="1440" w:hanging="1080"/>
      </w:pPr>
      <w:rPr>
        <w:rFonts w:cs="Times New Roman"/>
        <w:b w:val="0"/>
      </w:rPr>
    </w:lvl>
    <w:lvl w:ilvl="4">
      <w:start w:val="1"/>
      <w:numFmt w:val="decimal"/>
      <w:isLgl/>
      <w:lvlText w:val="%1.%2.%3.%4.%5."/>
      <w:lvlJc w:val="left"/>
      <w:pPr>
        <w:tabs>
          <w:tab w:val="num" w:pos="1440"/>
        </w:tabs>
        <w:ind w:left="1440" w:hanging="1080"/>
      </w:pPr>
      <w:rPr>
        <w:rFonts w:cs="Times New Roman"/>
        <w:b w:val="0"/>
      </w:rPr>
    </w:lvl>
    <w:lvl w:ilvl="5">
      <w:start w:val="1"/>
      <w:numFmt w:val="decimal"/>
      <w:isLgl/>
      <w:lvlText w:val="%1.%2.%3.%4.%5.%6."/>
      <w:lvlJc w:val="left"/>
      <w:pPr>
        <w:tabs>
          <w:tab w:val="num" w:pos="1800"/>
        </w:tabs>
        <w:ind w:left="1800" w:hanging="1440"/>
      </w:pPr>
      <w:rPr>
        <w:rFonts w:cs="Times New Roman"/>
        <w:b w:val="0"/>
      </w:rPr>
    </w:lvl>
    <w:lvl w:ilvl="6">
      <w:start w:val="1"/>
      <w:numFmt w:val="decimal"/>
      <w:isLgl/>
      <w:lvlText w:val="%1.%2.%3.%4.%5.%6.%7."/>
      <w:lvlJc w:val="left"/>
      <w:pPr>
        <w:tabs>
          <w:tab w:val="num" w:pos="2160"/>
        </w:tabs>
        <w:ind w:left="2160" w:hanging="1800"/>
      </w:pPr>
      <w:rPr>
        <w:rFonts w:cs="Times New Roman"/>
        <w:b w:val="0"/>
      </w:rPr>
    </w:lvl>
    <w:lvl w:ilvl="7">
      <w:start w:val="1"/>
      <w:numFmt w:val="decimal"/>
      <w:isLgl/>
      <w:lvlText w:val="%1.%2.%3.%4.%5.%6.%7.%8."/>
      <w:lvlJc w:val="left"/>
      <w:pPr>
        <w:tabs>
          <w:tab w:val="num" w:pos="2160"/>
        </w:tabs>
        <w:ind w:left="2160" w:hanging="1800"/>
      </w:pPr>
      <w:rPr>
        <w:rFonts w:cs="Times New Roman"/>
        <w:b w:val="0"/>
      </w:rPr>
    </w:lvl>
    <w:lvl w:ilvl="8">
      <w:start w:val="1"/>
      <w:numFmt w:val="decimal"/>
      <w:isLgl/>
      <w:lvlText w:val="%1.%2.%3.%4.%5.%6.%7.%8.%9."/>
      <w:lvlJc w:val="left"/>
      <w:pPr>
        <w:tabs>
          <w:tab w:val="num" w:pos="2520"/>
        </w:tabs>
        <w:ind w:left="2520" w:hanging="2160"/>
      </w:pPr>
      <w:rPr>
        <w:rFonts w:cs="Times New Roman"/>
        <w:b w:val="0"/>
      </w:rPr>
    </w:lvl>
  </w:abstractNum>
  <w:abstractNum w:abstractNumId="26">
    <w:nsid w:val="610F5674"/>
    <w:multiLevelType w:val="hybridMultilevel"/>
    <w:tmpl w:val="427E359C"/>
    <w:lvl w:ilvl="0" w:tplc="3774E936">
      <w:start w:val="2"/>
      <w:numFmt w:val="decimal"/>
      <w:lvlText w:val="%1."/>
      <w:lvlJc w:val="left"/>
      <w:pPr>
        <w:tabs>
          <w:tab w:val="num" w:pos="0"/>
        </w:tabs>
        <w:ind w:left="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7">
    <w:nsid w:val="62B62C51"/>
    <w:multiLevelType w:val="hybridMultilevel"/>
    <w:tmpl w:val="52749DC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68E57552"/>
    <w:multiLevelType w:val="multilevel"/>
    <w:tmpl w:val="F30A9216"/>
    <w:lvl w:ilvl="0">
      <w:start w:val="1"/>
      <w:numFmt w:val="decimal"/>
      <w:lvlText w:val="%1."/>
      <w:lvlJc w:val="left"/>
      <w:pPr>
        <w:tabs>
          <w:tab w:val="num" w:pos="1080"/>
        </w:tabs>
        <w:ind w:left="1080" w:hanging="720"/>
      </w:pPr>
      <w:rPr>
        <w:rFonts w:cs="Times New Roman"/>
        <w:b w:val="0"/>
        <w:i w:val="0"/>
      </w:rPr>
    </w:lvl>
    <w:lvl w:ilvl="1">
      <w:start w:val="1"/>
      <w:numFmt w:val="decimal"/>
      <w:isLgl/>
      <w:lvlText w:val="%1.%2."/>
      <w:lvlJc w:val="left"/>
      <w:pPr>
        <w:tabs>
          <w:tab w:val="num" w:pos="1080"/>
        </w:tabs>
        <w:ind w:left="1080" w:hanging="720"/>
      </w:pPr>
      <w:rPr>
        <w:rFonts w:cs="Times New Roman"/>
        <w:b/>
        <w:i w:val="0"/>
      </w:rPr>
    </w:lvl>
    <w:lvl w:ilvl="2">
      <w:start w:val="1"/>
      <w:numFmt w:val="decimal"/>
      <w:isLgl/>
      <w:lvlText w:val="%1.%2.%3."/>
      <w:lvlJc w:val="left"/>
      <w:pPr>
        <w:tabs>
          <w:tab w:val="num" w:pos="1800"/>
        </w:tabs>
        <w:ind w:left="1800" w:hanging="720"/>
      </w:pPr>
      <w:rPr>
        <w:rFonts w:cs="Times New Roman"/>
        <w:b w:val="0"/>
      </w:rPr>
    </w:lvl>
    <w:lvl w:ilvl="3">
      <w:start w:val="1"/>
      <w:numFmt w:val="decimal"/>
      <w:isLgl/>
      <w:lvlText w:val="%1.%2.%3.%4."/>
      <w:lvlJc w:val="left"/>
      <w:pPr>
        <w:tabs>
          <w:tab w:val="num" w:pos="1440"/>
        </w:tabs>
        <w:ind w:left="1440" w:hanging="1080"/>
      </w:pPr>
      <w:rPr>
        <w:rFonts w:cs="Times New Roman"/>
        <w:b w:val="0"/>
      </w:rPr>
    </w:lvl>
    <w:lvl w:ilvl="4">
      <w:start w:val="1"/>
      <w:numFmt w:val="decimal"/>
      <w:isLgl/>
      <w:lvlText w:val="%1.%2.%3.%4.%5."/>
      <w:lvlJc w:val="left"/>
      <w:pPr>
        <w:tabs>
          <w:tab w:val="num" w:pos="1440"/>
        </w:tabs>
        <w:ind w:left="1440" w:hanging="1080"/>
      </w:pPr>
      <w:rPr>
        <w:rFonts w:cs="Times New Roman"/>
        <w:b w:val="0"/>
      </w:rPr>
    </w:lvl>
    <w:lvl w:ilvl="5">
      <w:start w:val="1"/>
      <w:numFmt w:val="decimal"/>
      <w:isLgl/>
      <w:lvlText w:val="%1.%2.%3.%4.%5.%6."/>
      <w:lvlJc w:val="left"/>
      <w:pPr>
        <w:tabs>
          <w:tab w:val="num" w:pos="1800"/>
        </w:tabs>
        <w:ind w:left="1800" w:hanging="1440"/>
      </w:pPr>
      <w:rPr>
        <w:rFonts w:cs="Times New Roman"/>
        <w:b w:val="0"/>
      </w:rPr>
    </w:lvl>
    <w:lvl w:ilvl="6">
      <w:start w:val="1"/>
      <w:numFmt w:val="decimal"/>
      <w:isLgl/>
      <w:lvlText w:val="%1.%2.%3.%4.%5.%6.%7."/>
      <w:lvlJc w:val="left"/>
      <w:pPr>
        <w:tabs>
          <w:tab w:val="num" w:pos="2160"/>
        </w:tabs>
        <w:ind w:left="2160" w:hanging="1800"/>
      </w:pPr>
      <w:rPr>
        <w:rFonts w:cs="Times New Roman"/>
        <w:b w:val="0"/>
      </w:rPr>
    </w:lvl>
    <w:lvl w:ilvl="7">
      <w:start w:val="1"/>
      <w:numFmt w:val="decimal"/>
      <w:isLgl/>
      <w:lvlText w:val="%1.%2.%3.%4.%5.%6.%7.%8."/>
      <w:lvlJc w:val="left"/>
      <w:pPr>
        <w:tabs>
          <w:tab w:val="num" w:pos="2160"/>
        </w:tabs>
        <w:ind w:left="2160" w:hanging="1800"/>
      </w:pPr>
      <w:rPr>
        <w:rFonts w:cs="Times New Roman"/>
        <w:b w:val="0"/>
      </w:rPr>
    </w:lvl>
    <w:lvl w:ilvl="8">
      <w:start w:val="1"/>
      <w:numFmt w:val="decimal"/>
      <w:isLgl/>
      <w:lvlText w:val="%1.%2.%3.%4.%5.%6.%7.%8.%9."/>
      <w:lvlJc w:val="left"/>
      <w:pPr>
        <w:tabs>
          <w:tab w:val="num" w:pos="2520"/>
        </w:tabs>
        <w:ind w:left="2520" w:hanging="2160"/>
      </w:pPr>
      <w:rPr>
        <w:rFonts w:cs="Times New Roman"/>
        <w:b w:val="0"/>
      </w:rPr>
    </w:lvl>
  </w:abstractNum>
  <w:abstractNum w:abstractNumId="29">
    <w:nsid w:val="68E6074A"/>
    <w:multiLevelType w:val="hybridMultilevel"/>
    <w:tmpl w:val="95904BB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0">
    <w:nsid w:val="6B6C5F1A"/>
    <w:multiLevelType w:val="hybridMultilevel"/>
    <w:tmpl w:val="A99A0A16"/>
    <w:lvl w:ilvl="0" w:tplc="6DCA3F2E">
      <w:start w:val="1"/>
      <w:numFmt w:val="decimal"/>
      <w:lvlText w:val="%1."/>
      <w:lvlJc w:val="left"/>
      <w:pPr>
        <w:tabs>
          <w:tab w:val="num" w:pos="720"/>
        </w:tabs>
        <w:ind w:left="720" w:hanging="360"/>
      </w:pPr>
      <w:rPr>
        <w:b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1">
    <w:nsid w:val="74FC3069"/>
    <w:multiLevelType w:val="multilevel"/>
    <w:tmpl w:val="F30A9216"/>
    <w:lvl w:ilvl="0">
      <w:start w:val="1"/>
      <w:numFmt w:val="decimal"/>
      <w:lvlText w:val="%1."/>
      <w:lvlJc w:val="left"/>
      <w:pPr>
        <w:tabs>
          <w:tab w:val="num" w:pos="1080"/>
        </w:tabs>
        <w:ind w:left="1080" w:hanging="720"/>
      </w:pPr>
      <w:rPr>
        <w:rFonts w:cs="Times New Roman"/>
        <w:b w:val="0"/>
        <w:i w:val="0"/>
      </w:rPr>
    </w:lvl>
    <w:lvl w:ilvl="1">
      <w:start w:val="1"/>
      <w:numFmt w:val="decimal"/>
      <w:isLgl/>
      <w:lvlText w:val="%1.%2."/>
      <w:lvlJc w:val="left"/>
      <w:pPr>
        <w:tabs>
          <w:tab w:val="num" w:pos="1080"/>
        </w:tabs>
        <w:ind w:left="1080" w:hanging="720"/>
      </w:pPr>
      <w:rPr>
        <w:rFonts w:cs="Times New Roman"/>
        <w:b/>
        <w:i w:val="0"/>
      </w:rPr>
    </w:lvl>
    <w:lvl w:ilvl="2">
      <w:start w:val="1"/>
      <w:numFmt w:val="decimal"/>
      <w:isLgl/>
      <w:lvlText w:val="%1.%2.%3."/>
      <w:lvlJc w:val="left"/>
      <w:pPr>
        <w:tabs>
          <w:tab w:val="num" w:pos="1800"/>
        </w:tabs>
        <w:ind w:left="1800" w:hanging="720"/>
      </w:pPr>
      <w:rPr>
        <w:rFonts w:cs="Times New Roman"/>
        <w:b w:val="0"/>
      </w:rPr>
    </w:lvl>
    <w:lvl w:ilvl="3">
      <w:start w:val="1"/>
      <w:numFmt w:val="decimal"/>
      <w:isLgl/>
      <w:lvlText w:val="%1.%2.%3.%4."/>
      <w:lvlJc w:val="left"/>
      <w:pPr>
        <w:tabs>
          <w:tab w:val="num" w:pos="1440"/>
        </w:tabs>
        <w:ind w:left="1440" w:hanging="1080"/>
      </w:pPr>
      <w:rPr>
        <w:rFonts w:cs="Times New Roman"/>
        <w:b w:val="0"/>
      </w:rPr>
    </w:lvl>
    <w:lvl w:ilvl="4">
      <w:start w:val="1"/>
      <w:numFmt w:val="decimal"/>
      <w:isLgl/>
      <w:lvlText w:val="%1.%2.%3.%4.%5."/>
      <w:lvlJc w:val="left"/>
      <w:pPr>
        <w:tabs>
          <w:tab w:val="num" w:pos="1440"/>
        </w:tabs>
        <w:ind w:left="1440" w:hanging="1080"/>
      </w:pPr>
      <w:rPr>
        <w:rFonts w:cs="Times New Roman"/>
        <w:b w:val="0"/>
      </w:rPr>
    </w:lvl>
    <w:lvl w:ilvl="5">
      <w:start w:val="1"/>
      <w:numFmt w:val="decimal"/>
      <w:isLgl/>
      <w:lvlText w:val="%1.%2.%3.%4.%5.%6."/>
      <w:lvlJc w:val="left"/>
      <w:pPr>
        <w:tabs>
          <w:tab w:val="num" w:pos="1800"/>
        </w:tabs>
        <w:ind w:left="1800" w:hanging="1440"/>
      </w:pPr>
      <w:rPr>
        <w:rFonts w:cs="Times New Roman"/>
        <w:b w:val="0"/>
      </w:rPr>
    </w:lvl>
    <w:lvl w:ilvl="6">
      <w:start w:val="1"/>
      <w:numFmt w:val="decimal"/>
      <w:isLgl/>
      <w:lvlText w:val="%1.%2.%3.%4.%5.%6.%7."/>
      <w:lvlJc w:val="left"/>
      <w:pPr>
        <w:tabs>
          <w:tab w:val="num" w:pos="2160"/>
        </w:tabs>
        <w:ind w:left="2160" w:hanging="1800"/>
      </w:pPr>
      <w:rPr>
        <w:rFonts w:cs="Times New Roman"/>
        <w:b w:val="0"/>
      </w:rPr>
    </w:lvl>
    <w:lvl w:ilvl="7">
      <w:start w:val="1"/>
      <w:numFmt w:val="decimal"/>
      <w:isLgl/>
      <w:lvlText w:val="%1.%2.%3.%4.%5.%6.%7.%8."/>
      <w:lvlJc w:val="left"/>
      <w:pPr>
        <w:tabs>
          <w:tab w:val="num" w:pos="2160"/>
        </w:tabs>
        <w:ind w:left="2160" w:hanging="1800"/>
      </w:pPr>
      <w:rPr>
        <w:rFonts w:cs="Times New Roman"/>
        <w:b w:val="0"/>
      </w:rPr>
    </w:lvl>
    <w:lvl w:ilvl="8">
      <w:start w:val="1"/>
      <w:numFmt w:val="decimal"/>
      <w:isLgl/>
      <w:lvlText w:val="%1.%2.%3.%4.%5.%6.%7.%8.%9."/>
      <w:lvlJc w:val="left"/>
      <w:pPr>
        <w:tabs>
          <w:tab w:val="num" w:pos="2520"/>
        </w:tabs>
        <w:ind w:left="2520" w:hanging="2160"/>
      </w:pPr>
      <w:rPr>
        <w:rFonts w:cs="Times New Roman"/>
        <w:b w:val="0"/>
      </w:rPr>
    </w:lvl>
  </w:abstractNum>
  <w:abstractNum w:abstractNumId="32">
    <w:nsid w:val="7503347B"/>
    <w:multiLevelType w:val="hybridMultilevel"/>
    <w:tmpl w:val="2AEE3CDE"/>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3">
    <w:nsid w:val="75EF2D8A"/>
    <w:multiLevelType w:val="hybridMultilevel"/>
    <w:tmpl w:val="9496CF46"/>
    <w:lvl w:ilvl="0" w:tplc="0419000B">
      <w:start w:val="1"/>
      <w:numFmt w:val="bullet"/>
      <w:lvlText w:val=""/>
      <w:lvlJc w:val="left"/>
      <w:pPr>
        <w:tabs>
          <w:tab w:val="num" w:pos="1080"/>
        </w:tabs>
        <w:ind w:left="1080" w:hanging="360"/>
      </w:pPr>
      <w:rPr>
        <w:rFonts w:ascii="Wingdings" w:hAnsi="Wingdings"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34">
    <w:nsid w:val="76FF61DF"/>
    <w:multiLevelType w:val="multilevel"/>
    <w:tmpl w:val="F30A9216"/>
    <w:lvl w:ilvl="0">
      <w:start w:val="1"/>
      <w:numFmt w:val="decimal"/>
      <w:lvlText w:val="%1."/>
      <w:lvlJc w:val="left"/>
      <w:pPr>
        <w:tabs>
          <w:tab w:val="num" w:pos="1080"/>
        </w:tabs>
        <w:ind w:left="1080" w:hanging="720"/>
      </w:pPr>
      <w:rPr>
        <w:rFonts w:cs="Times New Roman"/>
        <w:b w:val="0"/>
        <w:i w:val="0"/>
      </w:rPr>
    </w:lvl>
    <w:lvl w:ilvl="1">
      <w:start w:val="1"/>
      <w:numFmt w:val="decimal"/>
      <w:isLgl/>
      <w:lvlText w:val="%1.%2."/>
      <w:lvlJc w:val="left"/>
      <w:pPr>
        <w:tabs>
          <w:tab w:val="num" w:pos="1080"/>
        </w:tabs>
        <w:ind w:left="1080" w:hanging="720"/>
      </w:pPr>
      <w:rPr>
        <w:rFonts w:cs="Times New Roman"/>
        <w:b/>
        <w:i w:val="0"/>
      </w:rPr>
    </w:lvl>
    <w:lvl w:ilvl="2">
      <w:start w:val="1"/>
      <w:numFmt w:val="decimal"/>
      <w:isLgl/>
      <w:lvlText w:val="%1.%2.%3."/>
      <w:lvlJc w:val="left"/>
      <w:pPr>
        <w:tabs>
          <w:tab w:val="num" w:pos="1800"/>
        </w:tabs>
        <w:ind w:left="1800" w:hanging="720"/>
      </w:pPr>
      <w:rPr>
        <w:rFonts w:cs="Times New Roman"/>
        <w:b w:val="0"/>
      </w:rPr>
    </w:lvl>
    <w:lvl w:ilvl="3">
      <w:start w:val="1"/>
      <w:numFmt w:val="decimal"/>
      <w:isLgl/>
      <w:lvlText w:val="%1.%2.%3.%4."/>
      <w:lvlJc w:val="left"/>
      <w:pPr>
        <w:tabs>
          <w:tab w:val="num" w:pos="1440"/>
        </w:tabs>
        <w:ind w:left="1440" w:hanging="1080"/>
      </w:pPr>
      <w:rPr>
        <w:rFonts w:cs="Times New Roman"/>
        <w:b w:val="0"/>
      </w:rPr>
    </w:lvl>
    <w:lvl w:ilvl="4">
      <w:start w:val="1"/>
      <w:numFmt w:val="decimal"/>
      <w:isLgl/>
      <w:lvlText w:val="%1.%2.%3.%4.%5."/>
      <w:lvlJc w:val="left"/>
      <w:pPr>
        <w:tabs>
          <w:tab w:val="num" w:pos="1440"/>
        </w:tabs>
        <w:ind w:left="1440" w:hanging="1080"/>
      </w:pPr>
      <w:rPr>
        <w:rFonts w:cs="Times New Roman"/>
        <w:b w:val="0"/>
      </w:rPr>
    </w:lvl>
    <w:lvl w:ilvl="5">
      <w:start w:val="1"/>
      <w:numFmt w:val="decimal"/>
      <w:isLgl/>
      <w:lvlText w:val="%1.%2.%3.%4.%5.%6."/>
      <w:lvlJc w:val="left"/>
      <w:pPr>
        <w:tabs>
          <w:tab w:val="num" w:pos="1800"/>
        </w:tabs>
        <w:ind w:left="1800" w:hanging="1440"/>
      </w:pPr>
      <w:rPr>
        <w:rFonts w:cs="Times New Roman"/>
        <w:b w:val="0"/>
      </w:rPr>
    </w:lvl>
    <w:lvl w:ilvl="6">
      <w:start w:val="1"/>
      <w:numFmt w:val="decimal"/>
      <w:isLgl/>
      <w:lvlText w:val="%1.%2.%3.%4.%5.%6.%7."/>
      <w:lvlJc w:val="left"/>
      <w:pPr>
        <w:tabs>
          <w:tab w:val="num" w:pos="2160"/>
        </w:tabs>
        <w:ind w:left="2160" w:hanging="1800"/>
      </w:pPr>
      <w:rPr>
        <w:rFonts w:cs="Times New Roman"/>
        <w:b w:val="0"/>
      </w:rPr>
    </w:lvl>
    <w:lvl w:ilvl="7">
      <w:start w:val="1"/>
      <w:numFmt w:val="decimal"/>
      <w:isLgl/>
      <w:lvlText w:val="%1.%2.%3.%4.%5.%6.%7.%8."/>
      <w:lvlJc w:val="left"/>
      <w:pPr>
        <w:tabs>
          <w:tab w:val="num" w:pos="2160"/>
        </w:tabs>
        <w:ind w:left="2160" w:hanging="1800"/>
      </w:pPr>
      <w:rPr>
        <w:rFonts w:cs="Times New Roman"/>
        <w:b w:val="0"/>
      </w:rPr>
    </w:lvl>
    <w:lvl w:ilvl="8">
      <w:start w:val="1"/>
      <w:numFmt w:val="decimal"/>
      <w:isLgl/>
      <w:lvlText w:val="%1.%2.%3.%4.%5.%6.%7.%8.%9."/>
      <w:lvlJc w:val="left"/>
      <w:pPr>
        <w:tabs>
          <w:tab w:val="num" w:pos="2520"/>
        </w:tabs>
        <w:ind w:left="2520" w:hanging="2160"/>
      </w:pPr>
      <w:rPr>
        <w:rFonts w:cs="Times New Roman"/>
        <w:b w:val="0"/>
      </w:rPr>
    </w:lvl>
  </w:abstractNum>
  <w:abstractNum w:abstractNumId="35">
    <w:nsid w:val="779850E0"/>
    <w:multiLevelType w:val="multilevel"/>
    <w:tmpl w:val="F30A9216"/>
    <w:lvl w:ilvl="0">
      <w:start w:val="1"/>
      <w:numFmt w:val="decimal"/>
      <w:lvlText w:val="%1."/>
      <w:lvlJc w:val="left"/>
      <w:pPr>
        <w:tabs>
          <w:tab w:val="num" w:pos="1080"/>
        </w:tabs>
        <w:ind w:left="1080" w:hanging="720"/>
      </w:pPr>
      <w:rPr>
        <w:rFonts w:cs="Times New Roman"/>
        <w:b w:val="0"/>
        <w:i w:val="0"/>
      </w:rPr>
    </w:lvl>
    <w:lvl w:ilvl="1">
      <w:start w:val="1"/>
      <w:numFmt w:val="decimal"/>
      <w:isLgl/>
      <w:lvlText w:val="%1.%2."/>
      <w:lvlJc w:val="left"/>
      <w:pPr>
        <w:tabs>
          <w:tab w:val="num" w:pos="1080"/>
        </w:tabs>
        <w:ind w:left="1080" w:hanging="720"/>
      </w:pPr>
      <w:rPr>
        <w:rFonts w:cs="Times New Roman"/>
        <w:b/>
        <w:i w:val="0"/>
      </w:rPr>
    </w:lvl>
    <w:lvl w:ilvl="2">
      <w:start w:val="1"/>
      <w:numFmt w:val="decimal"/>
      <w:isLgl/>
      <w:lvlText w:val="%1.%2.%3."/>
      <w:lvlJc w:val="left"/>
      <w:pPr>
        <w:tabs>
          <w:tab w:val="num" w:pos="1800"/>
        </w:tabs>
        <w:ind w:left="1800" w:hanging="720"/>
      </w:pPr>
      <w:rPr>
        <w:rFonts w:cs="Times New Roman"/>
        <w:b w:val="0"/>
      </w:rPr>
    </w:lvl>
    <w:lvl w:ilvl="3">
      <w:start w:val="1"/>
      <w:numFmt w:val="decimal"/>
      <w:isLgl/>
      <w:lvlText w:val="%1.%2.%3.%4."/>
      <w:lvlJc w:val="left"/>
      <w:pPr>
        <w:tabs>
          <w:tab w:val="num" w:pos="1440"/>
        </w:tabs>
        <w:ind w:left="1440" w:hanging="1080"/>
      </w:pPr>
      <w:rPr>
        <w:rFonts w:cs="Times New Roman"/>
        <w:b w:val="0"/>
      </w:rPr>
    </w:lvl>
    <w:lvl w:ilvl="4">
      <w:start w:val="1"/>
      <w:numFmt w:val="decimal"/>
      <w:isLgl/>
      <w:lvlText w:val="%1.%2.%3.%4.%5."/>
      <w:lvlJc w:val="left"/>
      <w:pPr>
        <w:tabs>
          <w:tab w:val="num" w:pos="1440"/>
        </w:tabs>
        <w:ind w:left="1440" w:hanging="1080"/>
      </w:pPr>
      <w:rPr>
        <w:rFonts w:cs="Times New Roman"/>
        <w:b w:val="0"/>
      </w:rPr>
    </w:lvl>
    <w:lvl w:ilvl="5">
      <w:start w:val="1"/>
      <w:numFmt w:val="decimal"/>
      <w:isLgl/>
      <w:lvlText w:val="%1.%2.%3.%4.%5.%6."/>
      <w:lvlJc w:val="left"/>
      <w:pPr>
        <w:tabs>
          <w:tab w:val="num" w:pos="1800"/>
        </w:tabs>
        <w:ind w:left="1800" w:hanging="1440"/>
      </w:pPr>
      <w:rPr>
        <w:rFonts w:cs="Times New Roman"/>
        <w:b w:val="0"/>
      </w:rPr>
    </w:lvl>
    <w:lvl w:ilvl="6">
      <w:start w:val="1"/>
      <w:numFmt w:val="decimal"/>
      <w:isLgl/>
      <w:lvlText w:val="%1.%2.%3.%4.%5.%6.%7."/>
      <w:lvlJc w:val="left"/>
      <w:pPr>
        <w:tabs>
          <w:tab w:val="num" w:pos="2160"/>
        </w:tabs>
        <w:ind w:left="2160" w:hanging="1800"/>
      </w:pPr>
      <w:rPr>
        <w:rFonts w:cs="Times New Roman"/>
        <w:b w:val="0"/>
      </w:rPr>
    </w:lvl>
    <w:lvl w:ilvl="7">
      <w:start w:val="1"/>
      <w:numFmt w:val="decimal"/>
      <w:isLgl/>
      <w:lvlText w:val="%1.%2.%3.%4.%5.%6.%7.%8."/>
      <w:lvlJc w:val="left"/>
      <w:pPr>
        <w:tabs>
          <w:tab w:val="num" w:pos="2160"/>
        </w:tabs>
        <w:ind w:left="2160" w:hanging="1800"/>
      </w:pPr>
      <w:rPr>
        <w:rFonts w:cs="Times New Roman"/>
        <w:b w:val="0"/>
      </w:rPr>
    </w:lvl>
    <w:lvl w:ilvl="8">
      <w:start w:val="1"/>
      <w:numFmt w:val="decimal"/>
      <w:isLgl/>
      <w:lvlText w:val="%1.%2.%3.%4.%5.%6.%7.%8.%9."/>
      <w:lvlJc w:val="left"/>
      <w:pPr>
        <w:tabs>
          <w:tab w:val="num" w:pos="2520"/>
        </w:tabs>
        <w:ind w:left="2520" w:hanging="2160"/>
      </w:pPr>
      <w:rPr>
        <w:rFonts w:cs="Times New Roman"/>
        <w:b w:val="0"/>
      </w:rPr>
    </w:lvl>
  </w:abstractNum>
  <w:abstractNum w:abstractNumId="36">
    <w:nsid w:val="7B4C735E"/>
    <w:multiLevelType w:val="hybridMultilevel"/>
    <w:tmpl w:val="8D98A024"/>
    <w:lvl w:ilvl="0" w:tplc="82A45CEE">
      <w:start w:val="2019"/>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nsid w:val="7FBD5299"/>
    <w:multiLevelType w:val="hybridMultilevel"/>
    <w:tmpl w:val="0F9075B0"/>
    <w:lvl w:ilvl="0" w:tplc="0419000B">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7"/>
  </w:num>
  <w:num w:numId="2">
    <w:abstractNumId w:val="22"/>
  </w:num>
  <w:num w:numId="3">
    <w:abstractNumId w:val="9"/>
  </w:num>
  <w:num w:numId="4">
    <w:abstractNumId w:val="10"/>
  </w:num>
  <w:num w:numId="5">
    <w:abstractNumId w:val="34"/>
  </w:num>
  <w:num w:numId="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4"/>
  </w:num>
  <w:num w:numId="8">
    <w:abstractNumId w:val="16"/>
  </w:num>
  <w:num w:numId="9">
    <w:abstractNumId w:val="11"/>
  </w:num>
  <w:num w:numId="10">
    <w:abstractNumId w:val="13"/>
  </w:num>
  <w:num w:numId="11">
    <w:abstractNumId w:val="35"/>
  </w:num>
  <w:num w:numId="12">
    <w:abstractNumId w:val="31"/>
  </w:num>
  <w:num w:numId="13">
    <w:abstractNumId w:val="25"/>
  </w:num>
  <w:num w:numId="14">
    <w:abstractNumId w:val="28"/>
  </w:num>
  <w:num w:numId="15">
    <w:abstractNumId w:val="18"/>
  </w:num>
  <w:num w:numId="16">
    <w:abstractNumId w:val="17"/>
  </w:num>
  <w:num w:numId="17">
    <w:abstractNumId w:val="33"/>
  </w:num>
  <w:num w:numId="18">
    <w:abstractNumId w:val="6"/>
  </w:num>
  <w:num w:numId="19">
    <w:abstractNumId w:val="24"/>
  </w:num>
  <w:num w:numId="20">
    <w:abstractNumId w:val="37"/>
  </w:num>
  <w:num w:numId="21">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9"/>
  </w:num>
  <w:num w:numId="23">
    <w:abstractNumId w:val="19"/>
  </w:num>
  <w:num w:numId="24">
    <w:abstractNumId w:val="36"/>
  </w:num>
  <w:num w:numId="2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2"/>
  </w:num>
  <w:num w:numId="27">
    <w:abstractNumId w:val="8"/>
  </w:num>
  <w:num w:numId="2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7"/>
  </w:num>
  <w:num w:numId="30">
    <w:abstractNumId w:val="15"/>
  </w:num>
  <w:num w:numId="31">
    <w:abstractNumId w:val="0"/>
  </w:num>
  <w:num w:numId="32">
    <w:abstractNumId w:val="1"/>
  </w:num>
  <w:num w:numId="33">
    <w:abstractNumId w:val="23"/>
  </w:num>
  <w:num w:numId="34">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3"/>
  </w:num>
  <w:num w:numId="39">
    <w:abstractNumId w:val="4"/>
  </w:num>
  <w:num w:numId="40">
    <w:abstractNumId w:val="2"/>
    <w:lvlOverride w:ilvl="0"/>
    <w:lvlOverride w:ilvl="1">
      <w:startOverride w:val="1"/>
    </w:lvlOverride>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mailMerge>
    <w:mainDocumentType w:val="formLetters"/>
    <w:dataType w:val="textFile"/>
    <w:activeRecord w:val="-1"/>
    <w:odso/>
  </w:mailMerge>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05164"/>
    <w:rsid w:val="000040D4"/>
    <w:rsid w:val="0002475A"/>
    <w:rsid w:val="0002542D"/>
    <w:rsid w:val="00032936"/>
    <w:rsid w:val="00036856"/>
    <w:rsid w:val="00043759"/>
    <w:rsid w:val="00055CDA"/>
    <w:rsid w:val="0006400D"/>
    <w:rsid w:val="00065D84"/>
    <w:rsid w:val="000801F0"/>
    <w:rsid w:val="00094A05"/>
    <w:rsid w:val="000A3B23"/>
    <w:rsid w:val="000A57B9"/>
    <w:rsid w:val="000A6269"/>
    <w:rsid w:val="000B19B1"/>
    <w:rsid w:val="000B22B1"/>
    <w:rsid w:val="000C74BE"/>
    <w:rsid w:val="000D713B"/>
    <w:rsid w:val="000E3028"/>
    <w:rsid w:val="000E653F"/>
    <w:rsid w:val="00115FFE"/>
    <w:rsid w:val="001235CF"/>
    <w:rsid w:val="00154AB0"/>
    <w:rsid w:val="001750D2"/>
    <w:rsid w:val="00175492"/>
    <w:rsid w:val="00185477"/>
    <w:rsid w:val="00187B26"/>
    <w:rsid w:val="00194746"/>
    <w:rsid w:val="001B26B4"/>
    <w:rsid w:val="001B47C4"/>
    <w:rsid w:val="001C6EF5"/>
    <w:rsid w:val="001F26FB"/>
    <w:rsid w:val="001F3797"/>
    <w:rsid w:val="001F4CE8"/>
    <w:rsid w:val="00204784"/>
    <w:rsid w:val="002318CB"/>
    <w:rsid w:val="0024146B"/>
    <w:rsid w:val="00264084"/>
    <w:rsid w:val="002675EE"/>
    <w:rsid w:val="0028546E"/>
    <w:rsid w:val="00293079"/>
    <w:rsid w:val="002962FA"/>
    <w:rsid w:val="002B23AF"/>
    <w:rsid w:val="002C1496"/>
    <w:rsid w:val="002E1898"/>
    <w:rsid w:val="00310769"/>
    <w:rsid w:val="00312469"/>
    <w:rsid w:val="0034709D"/>
    <w:rsid w:val="003902A3"/>
    <w:rsid w:val="003A2DD1"/>
    <w:rsid w:val="003A3FBF"/>
    <w:rsid w:val="003C382B"/>
    <w:rsid w:val="003D02C1"/>
    <w:rsid w:val="003D2C7A"/>
    <w:rsid w:val="003D572F"/>
    <w:rsid w:val="003D6582"/>
    <w:rsid w:val="003E524F"/>
    <w:rsid w:val="003E6000"/>
    <w:rsid w:val="003F5F43"/>
    <w:rsid w:val="00405857"/>
    <w:rsid w:val="004260EB"/>
    <w:rsid w:val="00435855"/>
    <w:rsid w:val="00443A93"/>
    <w:rsid w:val="00466905"/>
    <w:rsid w:val="004671D6"/>
    <w:rsid w:val="0047225D"/>
    <w:rsid w:val="004733DC"/>
    <w:rsid w:val="00477F82"/>
    <w:rsid w:val="0049339A"/>
    <w:rsid w:val="004A5157"/>
    <w:rsid w:val="004B67D8"/>
    <w:rsid w:val="004C0B86"/>
    <w:rsid w:val="004C1932"/>
    <w:rsid w:val="004D3E67"/>
    <w:rsid w:val="004E2AF5"/>
    <w:rsid w:val="004E5576"/>
    <w:rsid w:val="004F1774"/>
    <w:rsid w:val="0050242D"/>
    <w:rsid w:val="00503673"/>
    <w:rsid w:val="00505247"/>
    <w:rsid w:val="00513762"/>
    <w:rsid w:val="00514E5F"/>
    <w:rsid w:val="00527196"/>
    <w:rsid w:val="005302CE"/>
    <w:rsid w:val="00530EC4"/>
    <w:rsid w:val="00531215"/>
    <w:rsid w:val="00535430"/>
    <w:rsid w:val="005430C2"/>
    <w:rsid w:val="00550BEC"/>
    <w:rsid w:val="00552E2D"/>
    <w:rsid w:val="005538BE"/>
    <w:rsid w:val="005776B8"/>
    <w:rsid w:val="00585E77"/>
    <w:rsid w:val="005967F7"/>
    <w:rsid w:val="005A0115"/>
    <w:rsid w:val="005A13F8"/>
    <w:rsid w:val="005B332B"/>
    <w:rsid w:val="005B4BC7"/>
    <w:rsid w:val="005C15ED"/>
    <w:rsid w:val="005C321F"/>
    <w:rsid w:val="005C3381"/>
    <w:rsid w:val="005D738C"/>
    <w:rsid w:val="005E7664"/>
    <w:rsid w:val="005F0D67"/>
    <w:rsid w:val="005F2BBE"/>
    <w:rsid w:val="00607312"/>
    <w:rsid w:val="00607626"/>
    <w:rsid w:val="00610299"/>
    <w:rsid w:val="00615650"/>
    <w:rsid w:val="006278C3"/>
    <w:rsid w:val="006357A0"/>
    <w:rsid w:val="00653F27"/>
    <w:rsid w:val="00655361"/>
    <w:rsid w:val="00661FF7"/>
    <w:rsid w:val="00662E6E"/>
    <w:rsid w:val="0066554A"/>
    <w:rsid w:val="0066594F"/>
    <w:rsid w:val="006670F2"/>
    <w:rsid w:val="00676592"/>
    <w:rsid w:val="00696EF8"/>
    <w:rsid w:val="006B3963"/>
    <w:rsid w:val="006B580D"/>
    <w:rsid w:val="006C6DE9"/>
    <w:rsid w:val="006C6F24"/>
    <w:rsid w:val="006D081F"/>
    <w:rsid w:val="006D20FD"/>
    <w:rsid w:val="006E3686"/>
    <w:rsid w:val="006E5624"/>
    <w:rsid w:val="0071029E"/>
    <w:rsid w:val="00712176"/>
    <w:rsid w:val="00715FA2"/>
    <w:rsid w:val="00747A2B"/>
    <w:rsid w:val="00750173"/>
    <w:rsid w:val="007803F0"/>
    <w:rsid w:val="007814F0"/>
    <w:rsid w:val="0078224D"/>
    <w:rsid w:val="00784D53"/>
    <w:rsid w:val="00785FEA"/>
    <w:rsid w:val="007976DB"/>
    <w:rsid w:val="00797CD5"/>
    <w:rsid w:val="007A3655"/>
    <w:rsid w:val="007B0791"/>
    <w:rsid w:val="007C032A"/>
    <w:rsid w:val="007E4F9D"/>
    <w:rsid w:val="007E77CC"/>
    <w:rsid w:val="007F3C73"/>
    <w:rsid w:val="007F525C"/>
    <w:rsid w:val="007F71F7"/>
    <w:rsid w:val="008021C6"/>
    <w:rsid w:val="00802368"/>
    <w:rsid w:val="00813963"/>
    <w:rsid w:val="00824DF7"/>
    <w:rsid w:val="00825409"/>
    <w:rsid w:val="00826509"/>
    <w:rsid w:val="008269B5"/>
    <w:rsid w:val="00831271"/>
    <w:rsid w:val="0083587A"/>
    <w:rsid w:val="00843766"/>
    <w:rsid w:val="008532EC"/>
    <w:rsid w:val="008557CD"/>
    <w:rsid w:val="0086646B"/>
    <w:rsid w:val="00876162"/>
    <w:rsid w:val="008769A7"/>
    <w:rsid w:val="00883BC0"/>
    <w:rsid w:val="008A136E"/>
    <w:rsid w:val="008A4B7E"/>
    <w:rsid w:val="008A6494"/>
    <w:rsid w:val="008B2B2F"/>
    <w:rsid w:val="008B5AAF"/>
    <w:rsid w:val="008C48E8"/>
    <w:rsid w:val="008C6DD0"/>
    <w:rsid w:val="008D559E"/>
    <w:rsid w:val="00902929"/>
    <w:rsid w:val="009055D8"/>
    <w:rsid w:val="00917392"/>
    <w:rsid w:val="00920124"/>
    <w:rsid w:val="00924828"/>
    <w:rsid w:val="00936DA9"/>
    <w:rsid w:val="00956F95"/>
    <w:rsid w:val="009737A7"/>
    <w:rsid w:val="00975998"/>
    <w:rsid w:val="00980C90"/>
    <w:rsid w:val="009816AB"/>
    <w:rsid w:val="009840BB"/>
    <w:rsid w:val="00987A12"/>
    <w:rsid w:val="009958DA"/>
    <w:rsid w:val="009A196F"/>
    <w:rsid w:val="009A1A5B"/>
    <w:rsid w:val="009A2539"/>
    <w:rsid w:val="009A4F42"/>
    <w:rsid w:val="009B2DCB"/>
    <w:rsid w:val="009C21CF"/>
    <w:rsid w:val="009D1B6E"/>
    <w:rsid w:val="009E1C50"/>
    <w:rsid w:val="009F0FB0"/>
    <w:rsid w:val="009F17DE"/>
    <w:rsid w:val="009F53F3"/>
    <w:rsid w:val="009F7E07"/>
    <w:rsid w:val="00A004FE"/>
    <w:rsid w:val="00A01C4C"/>
    <w:rsid w:val="00A05896"/>
    <w:rsid w:val="00A0671B"/>
    <w:rsid w:val="00A13AC9"/>
    <w:rsid w:val="00A22F06"/>
    <w:rsid w:val="00A32395"/>
    <w:rsid w:val="00A364DE"/>
    <w:rsid w:val="00A404E9"/>
    <w:rsid w:val="00A44D6C"/>
    <w:rsid w:val="00A536EB"/>
    <w:rsid w:val="00A55D6A"/>
    <w:rsid w:val="00A76A9F"/>
    <w:rsid w:val="00A8357F"/>
    <w:rsid w:val="00A96613"/>
    <w:rsid w:val="00AB301C"/>
    <w:rsid w:val="00AC42DE"/>
    <w:rsid w:val="00AC585C"/>
    <w:rsid w:val="00AF7A80"/>
    <w:rsid w:val="00B01F8D"/>
    <w:rsid w:val="00B36627"/>
    <w:rsid w:val="00B42792"/>
    <w:rsid w:val="00B53E52"/>
    <w:rsid w:val="00B5581C"/>
    <w:rsid w:val="00B66D78"/>
    <w:rsid w:val="00B83755"/>
    <w:rsid w:val="00B852D0"/>
    <w:rsid w:val="00BA6CFA"/>
    <w:rsid w:val="00BB313A"/>
    <w:rsid w:val="00BE2D26"/>
    <w:rsid w:val="00BE3D45"/>
    <w:rsid w:val="00BF022A"/>
    <w:rsid w:val="00BF3C09"/>
    <w:rsid w:val="00C12FBB"/>
    <w:rsid w:val="00C15D4B"/>
    <w:rsid w:val="00C163E3"/>
    <w:rsid w:val="00C173A5"/>
    <w:rsid w:val="00C25B44"/>
    <w:rsid w:val="00C40BEB"/>
    <w:rsid w:val="00C40F01"/>
    <w:rsid w:val="00C64FB8"/>
    <w:rsid w:val="00C7551A"/>
    <w:rsid w:val="00C82244"/>
    <w:rsid w:val="00C87148"/>
    <w:rsid w:val="00C939B4"/>
    <w:rsid w:val="00CF3BD3"/>
    <w:rsid w:val="00D05164"/>
    <w:rsid w:val="00D12725"/>
    <w:rsid w:val="00D25BAC"/>
    <w:rsid w:val="00D27121"/>
    <w:rsid w:val="00D37368"/>
    <w:rsid w:val="00D51592"/>
    <w:rsid w:val="00D57FB2"/>
    <w:rsid w:val="00D6361C"/>
    <w:rsid w:val="00D82B1F"/>
    <w:rsid w:val="00D93825"/>
    <w:rsid w:val="00DA5CC4"/>
    <w:rsid w:val="00DB31CD"/>
    <w:rsid w:val="00DB67FC"/>
    <w:rsid w:val="00DC79BC"/>
    <w:rsid w:val="00DD2C14"/>
    <w:rsid w:val="00DD3C4D"/>
    <w:rsid w:val="00DF168D"/>
    <w:rsid w:val="00DF44E1"/>
    <w:rsid w:val="00DF4EA4"/>
    <w:rsid w:val="00E01BB6"/>
    <w:rsid w:val="00E02C8B"/>
    <w:rsid w:val="00E1260C"/>
    <w:rsid w:val="00E2256D"/>
    <w:rsid w:val="00E25F70"/>
    <w:rsid w:val="00E313F7"/>
    <w:rsid w:val="00E60499"/>
    <w:rsid w:val="00E81BA4"/>
    <w:rsid w:val="00EA6BE2"/>
    <w:rsid w:val="00EC1078"/>
    <w:rsid w:val="00EC55C3"/>
    <w:rsid w:val="00EC7696"/>
    <w:rsid w:val="00ED41DE"/>
    <w:rsid w:val="00EE0286"/>
    <w:rsid w:val="00EF40DA"/>
    <w:rsid w:val="00EF721B"/>
    <w:rsid w:val="00F006E3"/>
    <w:rsid w:val="00F05837"/>
    <w:rsid w:val="00F07376"/>
    <w:rsid w:val="00F115E0"/>
    <w:rsid w:val="00F1172E"/>
    <w:rsid w:val="00F170E7"/>
    <w:rsid w:val="00F2442B"/>
    <w:rsid w:val="00F276E6"/>
    <w:rsid w:val="00F32FC9"/>
    <w:rsid w:val="00F35D53"/>
    <w:rsid w:val="00F5354E"/>
    <w:rsid w:val="00F66BB8"/>
    <w:rsid w:val="00F71416"/>
    <w:rsid w:val="00F758CF"/>
    <w:rsid w:val="00F82EF4"/>
    <w:rsid w:val="00F94D5F"/>
    <w:rsid w:val="00FA157C"/>
    <w:rsid w:val="00FA1B1A"/>
    <w:rsid w:val="00FB1289"/>
    <w:rsid w:val="00FB6DF7"/>
    <w:rsid w:val="00FC33ED"/>
    <w:rsid w:val="00FD0A87"/>
    <w:rsid w:val="00FE3BA5"/>
    <w:rsid w:val="00FF24D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iPriority="2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05164"/>
    <w:rPr>
      <w:rFonts w:ascii="Calibri" w:hAnsi="Calibri" w:cs="Calibri"/>
      <w:lang w:val="uk-UA" w:eastAsia="en-US"/>
    </w:rPr>
  </w:style>
  <w:style w:type="paragraph" w:styleId="1">
    <w:name w:val="heading 1"/>
    <w:basedOn w:val="a"/>
    <w:qFormat/>
    <w:rsid w:val="0086646B"/>
    <w:pPr>
      <w:spacing w:before="100" w:beforeAutospacing="1" w:after="100" w:afterAutospacing="1"/>
      <w:outlineLvl w:val="0"/>
    </w:pPr>
    <w:rPr>
      <w:rFonts w:ascii="Times New Roman" w:hAnsi="Times New Roman" w:cs="Times New Roman"/>
      <w:b/>
      <w:bCs/>
      <w:kern w:val="36"/>
      <w:sz w:val="48"/>
      <w:szCs w:val="48"/>
      <w:lang w:val="ru-RU" w:eastAsia="ru-RU"/>
    </w:rPr>
  </w:style>
  <w:style w:type="paragraph" w:styleId="3">
    <w:name w:val="heading 3"/>
    <w:basedOn w:val="a"/>
    <w:next w:val="a"/>
    <w:qFormat/>
    <w:rsid w:val="00065D84"/>
    <w:pPr>
      <w:keepNext/>
      <w:spacing w:before="240" w:after="60"/>
      <w:outlineLvl w:val="2"/>
    </w:pPr>
    <w:rPr>
      <w:rFonts w:ascii="Arial" w:hAnsi="Arial" w:cs="Arial"/>
      <w:b/>
      <w:bCs/>
      <w:sz w:val="26"/>
      <w:szCs w:val="26"/>
    </w:rPr>
  </w:style>
  <w:style w:type="paragraph" w:styleId="5">
    <w:name w:val="heading 5"/>
    <w:basedOn w:val="a"/>
    <w:next w:val="a"/>
    <w:link w:val="50"/>
    <w:unhideWhenUsed/>
    <w:qFormat/>
    <w:rsid w:val="0071029E"/>
    <w:pPr>
      <w:spacing w:before="240" w:after="60"/>
      <w:outlineLvl w:val="4"/>
    </w:pPr>
    <w:rPr>
      <w:rFonts w:cs="Times New Roman"/>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Обычный1"/>
    <w:rsid w:val="00531215"/>
    <w:pPr>
      <w:spacing w:line="276" w:lineRule="auto"/>
    </w:pPr>
    <w:rPr>
      <w:rFonts w:ascii="Arial" w:hAnsi="Arial" w:cs="Arial"/>
      <w:sz w:val="22"/>
      <w:szCs w:val="22"/>
    </w:rPr>
  </w:style>
  <w:style w:type="paragraph" w:customStyle="1" w:styleId="Body1">
    <w:name w:val="Body 1"/>
    <w:rsid w:val="00F71416"/>
    <w:pPr>
      <w:outlineLvl w:val="0"/>
    </w:pPr>
    <w:rPr>
      <w:color w:val="000000"/>
      <w:sz w:val="24"/>
      <w:u w:color="000000"/>
      <w:lang w:val="cs-CZ" w:eastAsia="en-US"/>
    </w:rPr>
  </w:style>
  <w:style w:type="paragraph" w:styleId="a3">
    <w:name w:val="Normal (Web)"/>
    <w:aliases w:val="Обычный (Интернет)"/>
    <w:basedOn w:val="a"/>
    <w:rsid w:val="00EE0286"/>
    <w:pPr>
      <w:spacing w:before="100" w:beforeAutospacing="1" w:after="100" w:afterAutospacing="1"/>
    </w:pPr>
    <w:rPr>
      <w:rFonts w:ascii="Times New Roman" w:hAnsi="Times New Roman" w:cs="Times New Roman"/>
      <w:sz w:val="24"/>
      <w:szCs w:val="24"/>
      <w:lang w:val="ru-RU" w:eastAsia="ru-RU"/>
    </w:rPr>
  </w:style>
  <w:style w:type="character" w:customStyle="1" w:styleId="FontStyle192">
    <w:name w:val="Font Style192"/>
    <w:rsid w:val="00E2256D"/>
    <w:rPr>
      <w:rFonts w:ascii="Times New Roman" w:hAnsi="Times New Roman" w:cs="Times New Roman" w:hint="default"/>
      <w:sz w:val="18"/>
      <w:szCs w:val="18"/>
    </w:rPr>
  </w:style>
  <w:style w:type="character" w:customStyle="1" w:styleId="FontStyle190">
    <w:name w:val="Font Style190"/>
    <w:rsid w:val="00E2256D"/>
    <w:rPr>
      <w:rFonts w:ascii="Times New Roman" w:hAnsi="Times New Roman" w:cs="Times New Roman" w:hint="default"/>
      <w:b/>
      <w:bCs/>
      <w:i/>
      <w:iCs/>
      <w:sz w:val="18"/>
      <w:szCs w:val="18"/>
    </w:rPr>
  </w:style>
  <w:style w:type="table" w:styleId="a4">
    <w:name w:val="Table Grid"/>
    <w:basedOn w:val="a1"/>
    <w:rsid w:val="000040D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5">
    <w:name w:val="Hyperlink"/>
    <w:rsid w:val="000040D4"/>
    <w:rPr>
      <w:color w:val="0000FF"/>
      <w:u w:val="single"/>
    </w:rPr>
  </w:style>
  <w:style w:type="character" w:styleId="HTML">
    <w:name w:val="HTML Cite"/>
    <w:rsid w:val="00065D84"/>
    <w:rPr>
      <w:i/>
      <w:iCs/>
    </w:rPr>
  </w:style>
  <w:style w:type="paragraph" w:customStyle="1" w:styleId="11">
    <w:name w:val="Абзац списка1"/>
    <w:basedOn w:val="a"/>
    <w:rsid w:val="00264084"/>
    <w:pPr>
      <w:spacing w:after="200" w:line="276" w:lineRule="auto"/>
      <w:ind w:left="720"/>
      <w:contextualSpacing/>
    </w:pPr>
    <w:rPr>
      <w:rFonts w:cs="Times New Roman"/>
      <w:sz w:val="22"/>
      <w:szCs w:val="22"/>
      <w:lang w:val="ru-RU"/>
    </w:rPr>
  </w:style>
  <w:style w:type="character" w:customStyle="1" w:styleId="a6">
    <w:name w:val="Неразрешенное упоминание"/>
    <w:uiPriority w:val="99"/>
    <w:semiHidden/>
    <w:unhideWhenUsed/>
    <w:rsid w:val="002962FA"/>
    <w:rPr>
      <w:color w:val="605E5C"/>
      <w:shd w:val="clear" w:color="auto" w:fill="E1DFDD"/>
    </w:rPr>
  </w:style>
  <w:style w:type="character" w:styleId="a7">
    <w:name w:val="FollowedHyperlink"/>
    <w:rsid w:val="00E60499"/>
    <w:rPr>
      <w:color w:val="954F72"/>
      <w:u w:val="single"/>
    </w:rPr>
  </w:style>
  <w:style w:type="character" w:styleId="a8">
    <w:name w:val="Emphasis"/>
    <w:uiPriority w:val="20"/>
    <w:qFormat/>
    <w:rsid w:val="00DF168D"/>
    <w:rPr>
      <w:i/>
      <w:iCs/>
    </w:rPr>
  </w:style>
  <w:style w:type="paragraph" w:styleId="a9">
    <w:name w:val="Body Text"/>
    <w:basedOn w:val="a"/>
    <w:link w:val="aa"/>
    <w:unhideWhenUsed/>
    <w:rsid w:val="005A13F8"/>
    <w:pPr>
      <w:spacing w:before="240" w:line="360" w:lineRule="auto"/>
    </w:pPr>
    <w:rPr>
      <w:rFonts w:ascii="Times New Roman" w:hAnsi="Times New Roman" w:cs="Times New Roman"/>
      <w:sz w:val="28"/>
      <w:szCs w:val="24"/>
      <w:lang w:eastAsia="ru-RU"/>
    </w:rPr>
  </w:style>
  <w:style w:type="character" w:customStyle="1" w:styleId="aa">
    <w:name w:val="Основной текст Знак"/>
    <w:link w:val="a9"/>
    <w:rsid w:val="005A13F8"/>
    <w:rPr>
      <w:sz w:val="28"/>
      <w:szCs w:val="24"/>
      <w:lang w:val="uk-UA"/>
    </w:rPr>
  </w:style>
  <w:style w:type="character" w:customStyle="1" w:styleId="50">
    <w:name w:val="Заголовок 5 Знак"/>
    <w:link w:val="5"/>
    <w:rsid w:val="0071029E"/>
    <w:rPr>
      <w:rFonts w:ascii="Calibri" w:eastAsia="Times New Roman" w:hAnsi="Calibri" w:cs="Times New Roman"/>
      <w:b/>
      <w:bCs/>
      <w:i/>
      <w:iCs/>
      <w:sz w:val="26"/>
      <w:szCs w:val="26"/>
      <w:lang w:val="uk-UA" w:eastAsia="en-US"/>
    </w:rPr>
  </w:style>
  <w:style w:type="paragraph" w:styleId="ab">
    <w:name w:val="Body Text Indent"/>
    <w:basedOn w:val="a"/>
    <w:link w:val="ac"/>
    <w:rsid w:val="00B852D0"/>
    <w:pPr>
      <w:suppressAutoHyphens/>
      <w:spacing w:after="120"/>
      <w:ind w:left="283"/>
    </w:pPr>
    <w:rPr>
      <w:rFonts w:ascii="Times New Roman" w:hAnsi="Times New Roman" w:cs="Times New Roman"/>
      <w:sz w:val="28"/>
      <w:szCs w:val="24"/>
      <w:lang w:val="ru-RU" w:eastAsia="ar-SA"/>
    </w:rPr>
  </w:style>
  <w:style w:type="character" w:customStyle="1" w:styleId="ac">
    <w:name w:val="Основной текст с отступом Знак"/>
    <w:basedOn w:val="a0"/>
    <w:link w:val="ab"/>
    <w:rsid w:val="00B852D0"/>
    <w:rPr>
      <w:sz w:val="28"/>
      <w:szCs w:val="24"/>
      <w:lang w:eastAsia="ar-SA"/>
    </w:rPr>
  </w:style>
  <w:style w:type="paragraph" w:customStyle="1" w:styleId="12">
    <w:name w:val="Обычный1"/>
    <w:rsid w:val="00A364DE"/>
    <w:pPr>
      <w:widowControl w:val="0"/>
      <w:suppressAutoHyphens/>
      <w:spacing w:line="360" w:lineRule="auto"/>
      <w:ind w:firstLine="460"/>
      <w:jc w:val="both"/>
    </w:pPr>
    <w:rPr>
      <w:rFonts w:eastAsia="Arial"/>
      <w:sz w:val="24"/>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iPriority="2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05164"/>
    <w:rPr>
      <w:rFonts w:ascii="Calibri" w:hAnsi="Calibri" w:cs="Calibri"/>
      <w:lang w:val="uk-UA" w:eastAsia="en-US"/>
    </w:rPr>
  </w:style>
  <w:style w:type="paragraph" w:styleId="1">
    <w:name w:val="heading 1"/>
    <w:basedOn w:val="a"/>
    <w:qFormat/>
    <w:rsid w:val="0086646B"/>
    <w:pPr>
      <w:spacing w:before="100" w:beforeAutospacing="1" w:after="100" w:afterAutospacing="1"/>
      <w:outlineLvl w:val="0"/>
    </w:pPr>
    <w:rPr>
      <w:rFonts w:ascii="Times New Roman" w:hAnsi="Times New Roman" w:cs="Times New Roman"/>
      <w:b/>
      <w:bCs/>
      <w:kern w:val="36"/>
      <w:sz w:val="48"/>
      <w:szCs w:val="48"/>
      <w:lang w:val="ru-RU" w:eastAsia="ru-RU"/>
    </w:rPr>
  </w:style>
  <w:style w:type="paragraph" w:styleId="3">
    <w:name w:val="heading 3"/>
    <w:basedOn w:val="a"/>
    <w:next w:val="a"/>
    <w:qFormat/>
    <w:rsid w:val="00065D84"/>
    <w:pPr>
      <w:keepNext/>
      <w:spacing w:before="240" w:after="60"/>
      <w:outlineLvl w:val="2"/>
    </w:pPr>
    <w:rPr>
      <w:rFonts w:ascii="Arial" w:hAnsi="Arial" w:cs="Arial"/>
      <w:b/>
      <w:bCs/>
      <w:sz w:val="26"/>
      <w:szCs w:val="26"/>
    </w:rPr>
  </w:style>
  <w:style w:type="paragraph" w:styleId="5">
    <w:name w:val="heading 5"/>
    <w:basedOn w:val="a"/>
    <w:next w:val="a"/>
    <w:link w:val="50"/>
    <w:unhideWhenUsed/>
    <w:qFormat/>
    <w:rsid w:val="0071029E"/>
    <w:pPr>
      <w:spacing w:before="240" w:after="60"/>
      <w:outlineLvl w:val="4"/>
    </w:pPr>
    <w:rPr>
      <w:rFonts w:cs="Times New Roman"/>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Обычный1"/>
    <w:rsid w:val="00531215"/>
    <w:pPr>
      <w:spacing w:line="276" w:lineRule="auto"/>
    </w:pPr>
    <w:rPr>
      <w:rFonts w:ascii="Arial" w:hAnsi="Arial" w:cs="Arial"/>
      <w:sz w:val="22"/>
      <w:szCs w:val="22"/>
    </w:rPr>
  </w:style>
  <w:style w:type="paragraph" w:customStyle="1" w:styleId="Body1">
    <w:name w:val="Body 1"/>
    <w:rsid w:val="00F71416"/>
    <w:pPr>
      <w:outlineLvl w:val="0"/>
    </w:pPr>
    <w:rPr>
      <w:color w:val="000000"/>
      <w:sz w:val="24"/>
      <w:u w:color="000000"/>
      <w:lang w:val="cs-CZ" w:eastAsia="en-US"/>
    </w:rPr>
  </w:style>
  <w:style w:type="paragraph" w:styleId="a3">
    <w:name w:val="Normal (Web)"/>
    <w:aliases w:val="Обычный (Интернет)"/>
    <w:basedOn w:val="a"/>
    <w:rsid w:val="00EE0286"/>
    <w:pPr>
      <w:spacing w:before="100" w:beforeAutospacing="1" w:after="100" w:afterAutospacing="1"/>
    </w:pPr>
    <w:rPr>
      <w:rFonts w:ascii="Times New Roman" w:hAnsi="Times New Roman" w:cs="Times New Roman"/>
      <w:sz w:val="24"/>
      <w:szCs w:val="24"/>
      <w:lang w:val="ru-RU" w:eastAsia="ru-RU"/>
    </w:rPr>
  </w:style>
  <w:style w:type="character" w:customStyle="1" w:styleId="FontStyle192">
    <w:name w:val="Font Style192"/>
    <w:rsid w:val="00E2256D"/>
    <w:rPr>
      <w:rFonts w:ascii="Times New Roman" w:hAnsi="Times New Roman" w:cs="Times New Roman" w:hint="default"/>
      <w:sz w:val="18"/>
      <w:szCs w:val="18"/>
    </w:rPr>
  </w:style>
  <w:style w:type="character" w:customStyle="1" w:styleId="FontStyle190">
    <w:name w:val="Font Style190"/>
    <w:rsid w:val="00E2256D"/>
    <w:rPr>
      <w:rFonts w:ascii="Times New Roman" w:hAnsi="Times New Roman" w:cs="Times New Roman" w:hint="default"/>
      <w:b/>
      <w:bCs/>
      <w:i/>
      <w:iCs/>
      <w:sz w:val="18"/>
      <w:szCs w:val="18"/>
    </w:rPr>
  </w:style>
  <w:style w:type="table" w:styleId="a4">
    <w:name w:val="Table Grid"/>
    <w:basedOn w:val="a1"/>
    <w:rsid w:val="000040D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5">
    <w:name w:val="Hyperlink"/>
    <w:rsid w:val="000040D4"/>
    <w:rPr>
      <w:color w:val="0000FF"/>
      <w:u w:val="single"/>
    </w:rPr>
  </w:style>
  <w:style w:type="character" w:styleId="HTML">
    <w:name w:val="HTML Cite"/>
    <w:rsid w:val="00065D84"/>
    <w:rPr>
      <w:i/>
      <w:iCs/>
    </w:rPr>
  </w:style>
  <w:style w:type="paragraph" w:customStyle="1" w:styleId="11">
    <w:name w:val="Абзац списка1"/>
    <w:basedOn w:val="a"/>
    <w:rsid w:val="00264084"/>
    <w:pPr>
      <w:spacing w:after="200" w:line="276" w:lineRule="auto"/>
      <w:ind w:left="720"/>
      <w:contextualSpacing/>
    </w:pPr>
    <w:rPr>
      <w:rFonts w:cs="Times New Roman"/>
      <w:sz w:val="22"/>
      <w:szCs w:val="22"/>
      <w:lang w:val="ru-RU"/>
    </w:rPr>
  </w:style>
  <w:style w:type="character" w:customStyle="1" w:styleId="a6">
    <w:name w:val="Неразрешенное упоминание"/>
    <w:uiPriority w:val="99"/>
    <w:semiHidden/>
    <w:unhideWhenUsed/>
    <w:rsid w:val="002962FA"/>
    <w:rPr>
      <w:color w:val="605E5C"/>
      <w:shd w:val="clear" w:color="auto" w:fill="E1DFDD"/>
    </w:rPr>
  </w:style>
  <w:style w:type="character" w:styleId="a7">
    <w:name w:val="FollowedHyperlink"/>
    <w:rsid w:val="00E60499"/>
    <w:rPr>
      <w:color w:val="954F72"/>
      <w:u w:val="single"/>
    </w:rPr>
  </w:style>
  <w:style w:type="character" w:styleId="a8">
    <w:name w:val="Emphasis"/>
    <w:uiPriority w:val="20"/>
    <w:qFormat/>
    <w:rsid w:val="00DF168D"/>
    <w:rPr>
      <w:i/>
      <w:iCs/>
    </w:rPr>
  </w:style>
  <w:style w:type="paragraph" w:styleId="a9">
    <w:name w:val="Body Text"/>
    <w:basedOn w:val="a"/>
    <w:link w:val="aa"/>
    <w:unhideWhenUsed/>
    <w:rsid w:val="005A13F8"/>
    <w:pPr>
      <w:spacing w:before="240" w:line="360" w:lineRule="auto"/>
    </w:pPr>
    <w:rPr>
      <w:rFonts w:ascii="Times New Roman" w:hAnsi="Times New Roman" w:cs="Times New Roman"/>
      <w:sz w:val="28"/>
      <w:szCs w:val="24"/>
      <w:lang w:eastAsia="ru-RU"/>
    </w:rPr>
  </w:style>
  <w:style w:type="character" w:customStyle="1" w:styleId="aa">
    <w:name w:val="Основной текст Знак"/>
    <w:link w:val="a9"/>
    <w:rsid w:val="005A13F8"/>
    <w:rPr>
      <w:sz w:val="28"/>
      <w:szCs w:val="24"/>
      <w:lang w:val="uk-UA"/>
    </w:rPr>
  </w:style>
  <w:style w:type="character" w:customStyle="1" w:styleId="50">
    <w:name w:val="Заголовок 5 Знак"/>
    <w:link w:val="5"/>
    <w:rsid w:val="0071029E"/>
    <w:rPr>
      <w:rFonts w:ascii="Calibri" w:eastAsia="Times New Roman" w:hAnsi="Calibri" w:cs="Times New Roman"/>
      <w:b/>
      <w:bCs/>
      <w:i/>
      <w:iCs/>
      <w:sz w:val="26"/>
      <w:szCs w:val="26"/>
      <w:lang w:val="uk-UA" w:eastAsia="en-US"/>
    </w:rPr>
  </w:style>
  <w:style w:type="paragraph" w:styleId="ab">
    <w:name w:val="Body Text Indent"/>
    <w:basedOn w:val="a"/>
    <w:link w:val="ac"/>
    <w:rsid w:val="00B852D0"/>
    <w:pPr>
      <w:suppressAutoHyphens/>
      <w:spacing w:after="120"/>
      <w:ind w:left="283"/>
    </w:pPr>
    <w:rPr>
      <w:rFonts w:ascii="Times New Roman" w:hAnsi="Times New Roman" w:cs="Times New Roman"/>
      <w:sz w:val="28"/>
      <w:szCs w:val="24"/>
      <w:lang w:val="ru-RU" w:eastAsia="ar-SA"/>
    </w:rPr>
  </w:style>
  <w:style w:type="character" w:customStyle="1" w:styleId="ac">
    <w:name w:val="Основной текст с отступом Знак"/>
    <w:basedOn w:val="a0"/>
    <w:link w:val="ab"/>
    <w:rsid w:val="00B852D0"/>
    <w:rPr>
      <w:sz w:val="28"/>
      <w:szCs w:val="24"/>
      <w:lang w:eastAsia="ar-SA"/>
    </w:rPr>
  </w:style>
  <w:style w:type="paragraph" w:customStyle="1" w:styleId="12">
    <w:name w:val="Обычный1"/>
    <w:rsid w:val="00A364DE"/>
    <w:pPr>
      <w:widowControl w:val="0"/>
      <w:suppressAutoHyphens/>
      <w:spacing w:line="360" w:lineRule="auto"/>
      <w:ind w:firstLine="460"/>
      <w:jc w:val="both"/>
    </w:pPr>
    <w:rPr>
      <w:rFonts w:eastAsia="Arial"/>
      <w:sz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208731">
      <w:bodyDiv w:val="1"/>
      <w:marLeft w:val="0"/>
      <w:marRight w:val="0"/>
      <w:marTop w:val="0"/>
      <w:marBottom w:val="0"/>
      <w:divBdr>
        <w:top w:val="none" w:sz="0" w:space="0" w:color="auto"/>
        <w:left w:val="none" w:sz="0" w:space="0" w:color="auto"/>
        <w:bottom w:val="none" w:sz="0" w:space="0" w:color="auto"/>
        <w:right w:val="none" w:sz="0" w:space="0" w:color="auto"/>
      </w:divBdr>
    </w:div>
    <w:div w:id="5445809">
      <w:bodyDiv w:val="1"/>
      <w:marLeft w:val="0"/>
      <w:marRight w:val="0"/>
      <w:marTop w:val="0"/>
      <w:marBottom w:val="0"/>
      <w:divBdr>
        <w:top w:val="none" w:sz="0" w:space="0" w:color="auto"/>
        <w:left w:val="none" w:sz="0" w:space="0" w:color="auto"/>
        <w:bottom w:val="none" w:sz="0" w:space="0" w:color="auto"/>
        <w:right w:val="none" w:sz="0" w:space="0" w:color="auto"/>
      </w:divBdr>
    </w:div>
    <w:div w:id="33846149">
      <w:bodyDiv w:val="1"/>
      <w:marLeft w:val="0"/>
      <w:marRight w:val="0"/>
      <w:marTop w:val="0"/>
      <w:marBottom w:val="0"/>
      <w:divBdr>
        <w:top w:val="none" w:sz="0" w:space="0" w:color="auto"/>
        <w:left w:val="none" w:sz="0" w:space="0" w:color="auto"/>
        <w:bottom w:val="none" w:sz="0" w:space="0" w:color="auto"/>
        <w:right w:val="none" w:sz="0" w:space="0" w:color="auto"/>
      </w:divBdr>
    </w:div>
    <w:div w:id="34165360">
      <w:bodyDiv w:val="1"/>
      <w:marLeft w:val="0"/>
      <w:marRight w:val="0"/>
      <w:marTop w:val="0"/>
      <w:marBottom w:val="0"/>
      <w:divBdr>
        <w:top w:val="none" w:sz="0" w:space="0" w:color="auto"/>
        <w:left w:val="none" w:sz="0" w:space="0" w:color="auto"/>
        <w:bottom w:val="none" w:sz="0" w:space="0" w:color="auto"/>
        <w:right w:val="none" w:sz="0" w:space="0" w:color="auto"/>
      </w:divBdr>
    </w:div>
    <w:div w:id="34813563">
      <w:bodyDiv w:val="1"/>
      <w:marLeft w:val="0"/>
      <w:marRight w:val="0"/>
      <w:marTop w:val="0"/>
      <w:marBottom w:val="0"/>
      <w:divBdr>
        <w:top w:val="none" w:sz="0" w:space="0" w:color="auto"/>
        <w:left w:val="none" w:sz="0" w:space="0" w:color="auto"/>
        <w:bottom w:val="none" w:sz="0" w:space="0" w:color="auto"/>
        <w:right w:val="none" w:sz="0" w:space="0" w:color="auto"/>
      </w:divBdr>
    </w:div>
    <w:div w:id="38362139">
      <w:bodyDiv w:val="1"/>
      <w:marLeft w:val="0"/>
      <w:marRight w:val="0"/>
      <w:marTop w:val="0"/>
      <w:marBottom w:val="0"/>
      <w:divBdr>
        <w:top w:val="none" w:sz="0" w:space="0" w:color="auto"/>
        <w:left w:val="none" w:sz="0" w:space="0" w:color="auto"/>
        <w:bottom w:val="none" w:sz="0" w:space="0" w:color="auto"/>
        <w:right w:val="none" w:sz="0" w:space="0" w:color="auto"/>
      </w:divBdr>
    </w:div>
    <w:div w:id="38405758">
      <w:bodyDiv w:val="1"/>
      <w:marLeft w:val="0"/>
      <w:marRight w:val="0"/>
      <w:marTop w:val="0"/>
      <w:marBottom w:val="0"/>
      <w:divBdr>
        <w:top w:val="none" w:sz="0" w:space="0" w:color="auto"/>
        <w:left w:val="none" w:sz="0" w:space="0" w:color="auto"/>
        <w:bottom w:val="none" w:sz="0" w:space="0" w:color="auto"/>
        <w:right w:val="none" w:sz="0" w:space="0" w:color="auto"/>
      </w:divBdr>
    </w:div>
    <w:div w:id="39981507">
      <w:bodyDiv w:val="1"/>
      <w:marLeft w:val="0"/>
      <w:marRight w:val="0"/>
      <w:marTop w:val="0"/>
      <w:marBottom w:val="0"/>
      <w:divBdr>
        <w:top w:val="none" w:sz="0" w:space="0" w:color="auto"/>
        <w:left w:val="none" w:sz="0" w:space="0" w:color="auto"/>
        <w:bottom w:val="none" w:sz="0" w:space="0" w:color="auto"/>
        <w:right w:val="none" w:sz="0" w:space="0" w:color="auto"/>
      </w:divBdr>
    </w:div>
    <w:div w:id="43986881">
      <w:bodyDiv w:val="1"/>
      <w:marLeft w:val="0"/>
      <w:marRight w:val="0"/>
      <w:marTop w:val="0"/>
      <w:marBottom w:val="0"/>
      <w:divBdr>
        <w:top w:val="none" w:sz="0" w:space="0" w:color="auto"/>
        <w:left w:val="none" w:sz="0" w:space="0" w:color="auto"/>
        <w:bottom w:val="none" w:sz="0" w:space="0" w:color="auto"/>
        <w:right w:val="none" w:sz="0" w:space="0" w:color="auto"/>
      </w:divBdr>
    </w:div>
    <w:div w:id="48115698">
      <w:bodyDiv w:val="1"/>
      <w:marLeft w:val="0"/>
      <w:marRight w:val="0"/>
      <w:marTop w:val="0"/>
      <w:marBottom w:val="0"/>
      <w:divBdr>
        <w:top w:val="none" w:sz="0" w:space="0" w:color="auto"/>
        <w:left w:val="none" w:sz="0" w:space="0" w:color="auto"/>
        <w:bottom w:val="none" w:sz="0" w:space="0" w:color="auto"/>
        <w:right w:val="none" w:sz="0" w:space="0" w:color="auto"/>
      </w:divBdr>
    </w:div>
    <w:div w:id="48498550">
      <w:bodyDiv w:val="1"/>
      <w:marLeft w:val="0"/>
      <w:marRight w:val="0"/>
      <w:marTop w:val="0"/>
      <w:marBottom w:val="0"/>
      <w:divBdr>
        <w:top w:val="none" w:sz="0" w:space="0" w:color="auto"/>
        <w:left w:val="none" w:sz="0" w:space="0" w:color="auto"/>
        <w:bottom w:val="none" w:sz="0" w:space="0" w:color="auto"/>
        <w:right w:val="none" w:sz="0" w:space="0" w:color="auto"/>
      </w:divBdr>
    </w:div>
    <w:div w:id="50155096">
      <w:bodyDiv w:val="1"/>
      <w:marLeft w:val="0"/>
      <w:marRight w:val="0"/>
      <w:marTop w:val="0"/>
      <w:marBottom w:val="0"/>
      <w:divBdr>
        <w:top w:val="none" w:sz="0" w:space="0" w:color="auto"/>
        <w:left w:val="none" w:sz="0" w:space="0" w:color="auto"/>
        <w:bottom w:val="none" w:sz="0" w:space="0" w:color="auto"/>
        <w:right w:val="none" w:sz="0" w:space="0" w:color="auto"/>
      </w:divBdr>
    </w:div>
    <w:div w:id="53742189">
      <w:bodyDiv w:val="1"/>
      <w:marLeft w:val="0"/>
      <w:marRight w:val="0"/>
      <w:marTop w:val="0"/>
      <w:marBottom w:val="0"/>
      <w:divBdr>
        <w:top w:val="none" w:sz="0" w:space="0" w:color="auto"/>
        <w:left w:val="none" w:sz="0" w:space="0" w:color="auto"/>
        <w:bottom w:val="none" w:sz="0" w:space="0" w:color="auto"/>
        <w:right w:val="none" w:sz="0" w:space="0" w:color="auto"/>
      </w:divBdr>
    </w:div>
    <w:div w:id="56905312">
      <w:bodyDiv w:val="1"/>
      <w:marLeft w:val="0"/>
      <w:marRight w:val="0"/>
      <w:marTop w:val="0"/>
      <w:marBottom w:val="0"/>
      <w:divBdr>
        <w:top w:val="none" w:sz="0" w:space="0" w:color="auto"/>
        <w:left w:val="none" w:sz="0" w:space="0" w:color="auto"/>
        <w:bottom w:val="none" w:sz="0" w:space="0" w:color="auto"/>
        <w:right w:val="none" w:sz="0" w:space="0" w:color="auto"/>
      </w:divBdr>
    </w:div>
    <w:div w:id="60298288">
      <w:bodyDiv w:val="1"/>
      <w:marLeft w:val="0"/>
      <w:marRight w:val="0"/>
      <w:marTop w:val="0"/>
      <w:marBottom w:val="0"/>
      <w:divBdr>
        <w:top w:val="none" w:sz="0" w:space="0" w:color="auto"/>
        <w:left w:val="none" w:sz="0" w:space="0" w:color="auto"/>
        <w:bottom w:val="none" w:sz="0" w:space="0" w:color="auto"/>
        <w:right w:val="none" w:sz="0" w:space="0" w:color="auto"/>
      </w:divBdr>
    </w:div>
    <w:div w:id="69424098">
      <w:bodyDiv w:val="1"/>
      <w:marLeft w:val="0"/>
      <w:marRight w:val="0"/>
      <w:marTop w:val="0"/>
      <w:marBottom w:val="0"/>
      <w:divBdr>
        <w:top w:val="none" w:sz="0" w:space="0" w:color="auto"/>
        <w:left w:val="none" w:sz="0" w:space="0" w:color="auto"/>
        <w:bottom w:val="none" w:sz="0" w:space="0" w:color="auto"/>
        <w:right w:val="none" w:sz="0" w:space="0" w:color="auto"/>
      </w:divBdr>
    </w:div>
    <w:div w:id="84425063">
      <w:bodyDiv w:val="1"/>
      <w:marLeft w:val="0"/>
      <w:marRight w:val="0"/>
      <w:marTop w:val="0"/>
      <w:marBottom w:val="0"/>
      <w:divBdr>
        <w:top w:val="none" w:sz="0" w:space="0" w:color="auto"/>
        <w:left w:val="none" w:sz="0" w:space="0" w:color="auto"/>
        <w:bottom w:val="none" w:sz="0" w:space="0" w:color="auto"/>
        <w:right w:val="none" w:sz="0" w:space="0" w:color="auto"/>
      </w:divBdr>
    </w:div>
    <w:div w:id="89618397">
      <w:bodyDiv w:val="1"/>
      <w:marLeft w:val="0"/>
      <w:marRight w:val="0"/>
      <w:marTop w:val="0"/>
      <w:marBottom w:val="0"/>
      <w:divBdr>
        <w:top w:val="none" w:sz="0" w:space="0" w:color="auto"/>
        <w:left w:val="none" w:sz="0" w:space="0" w:color="auto"/>
        <w:bottom w:val="none" w:sz="0" w:space="0" w:color="auto"/>
        <w:right w:val="none" w:sz="0" w:space="0" w:color="auto"/>
      </w:divBdr>
    </w:div>
    <w:div w:id="99373204">
      <w:bodyDiv w:val="1"/>
      <w:marLeft w:val="0"/>
      <w:marRight w:val="0"/>
      <w:marTop w:val="0"/>
      <w:marBottom w:val="0"/>
      <w:divBdr>
        <w:top w:val="none" w:sz="0" w:space="0" w:color="auto"/>
        <w:left w:val="none" w:sz="0" w:space="0" w:color="auto"/>
        <w:bottom w:val="none" w:sz="0" w:space="0" w:color="auto"/>
        <w:right w:val="none" w:sz="0" w:space="0" w:color="auto"/>
      </w:divBdr>
    </w:div>
    <w:div w:id="111441387">
      <w:bodyDiv w:val="1"/>
      <w:marLeft w:val="0"/>
      <w:marRight w:val="0"/>
      <w:marTop w:val="0"/>
      <w:marBottom w:val="0"/>
      <w:divBdr>
        <w:top w:val="none" w:sz="0" w:space="0" w:color="auto"/>
        <w:left w:val="none" w:sz="0" w:space="0" w:color="auto"/>
        <w:bottom w:val="none" w:sz="0" w:space="0" w:color="auto"/>
        <w:right w:val="none" w:sz="0" w:space="0" w:color="auto"/>
      </w:divBdr>
    </w:div>
    <w:div w:id="117376684">
      <w:bodyDiv w:val="1"/>
      <w:marLeft w:val="0"/>
      <w:marRight w:val="0"/>
      <w:marTop w:val="0"/>
      <w:marBottom w:val="0"/>
      <w:divBdr>
        <w:top w:val="none" w:sz="0" w:space="0" w:color="auto"/>
        <w:left w:val="none" w:sz="0" w:space="0" w:color="auto"/>
        <w:bottom w:val="none" w:sz="0" w:space="0" w:color="auto"/>
        <w:right w:val="none" w:sz="0" w:space="0" w:color="auto"/>
      </w:divBdr>
    </w:div>
    <w:div w:id="121388825">
      <w:bodyDiv w:val="1"/>
      <w:marLeft w:val="0"/>
      <w:marRight w:val="0"/>
      <w:marTop w:val="0"/>
      <w:marBottom w:val="0"/>
      <w:divBdr>
        <w:top w:val="none" w:sz="0" w:space="0" w:color="auto"/>
        <w:left w:val="none" w:sz="0" w:space="0" w:color="auto"/>
        <w:bottom w:val="none" w:sz="0" w:space="0" w:color="auto"/>
        <w:right w:val="none" w:sz="0" w:space="0" w:color="auto"/>
      </w:divBdr>
    </w:div>
    <w:div w:id="129250461">
      <w:bodyDiv w:val="1"/>
      <w:marLeft w:val="0"/>
      <w:marRight w:val="0"/>
      <w:marTop w:val="0"/>
      <w:marBottom w:val="0"/>
      <w:divBdr>
        <w:top w:val="none" w:sz="0" w:space="0" w:color="auto"/>
        <w:left w:val="none" w:sz="0" w:space="0" w:color="auto"/>
        <w:bottom w:val="none" w:sz="0" w:space="0" w:color="auto"/>
        <w:right w:val="none" w:sz="0" w:space="0" w:color="auto"/>
      </w:divBdr>
    </w:div>
    <w:div w:id="132528918">
      <w:bodyDiv w:val="1"/>
      <w:marLeft w:val="0"/>
      <w:marRight w:val="0"/>
      <w:marTop w:val="0"/>
      <w:marBottom w:val="0"/>
      <w:divBdr>
        <w:top w:val="none" w:sz="0" w:space="0" w:color="auto"/>
        <w:left w:val="none" w:sz="0" w:space="0" w:color="auto"/>
        <w:bottom w:val="none" w:sz="0" w:space="0" w:color="auto"/>
        <w:right w:val="none" w:sz="0" w:space="0" w:color="auto"/>
      </w:divBdr>
    </w:div>
    <w:div w:id="141318547">
      <w:bodyDiv w:val="1"/>
      <w:marLeft w:val="0"/>
      <w:marRight w:val="0"/>
      <w:marTop w:val="0"/>
      <w:marBottom w:val="0"/>
      <w:divBdr>
        <w:top w:val="none" w:sz="0" w:space="0" w:color="auto"/>
        <w:left w:val="none" w:sz="0" w:space="0" w:color="auto"/>
        <w:bottom w:val="none" w:sz="0" w:space="0" w:color="auto"/>
        <w:right w:val="none" w:sz="0" w:space="0" w:color="auto"/>
      </w:divBdr>
    </w:div>
    <w:div w:id="143667148">
      <w:bodyDiv w:val="1"/>
      <w:marLeft w:val="0"/>
      <w:marRight w:val="0"/>
      <w:marTop w:val="0"/>
      <w:marBottom w:val="0"/>
      <w:divBdr>
        <w:top w:val="none" w:sz="0" w:space="0" w:color="auto"/>
        <w:left w:val="none" w:sz="0" w:space="0" w:color="auto"/>
        <w:bottom w:val="none" w:sz="0" w:space="0" w:color="auto"/>
        <w:right w:val="none" w:sz="0" w:space="0" w:color="auto"/>
      </w:divBdr>
    </w:div>
    <w:div w:id="149563597">
      <w:bodyDiv w:val="1"/>
      <w:marLeft w:val="0"/>
      <w:marRight w:val="0"/>
      <w:marTop w:val="0"/>
      <w:marBottom w:val="0"/>
      <w:divBdr>
        <w:top w:val="none" w:sz="0" w:space="0" w:color="auto"/>
        <w:left w:val="none" w:sz="0" w:space="0" w:color="auto"/>
        <w:bottom w:val="none" w:sz="0" w:space="0" w:color="auto"/>
        <w:right w:val="none" w:sz="0" w:space="0" w:color="auto"/>
      </w:divBdr>
    </w:div>
    <w:div w:id="152338088">
      <w:bodyDiv w:val="1"/>
      <w:marLeft w:val="0"/>
      <w:marRight w:val="0"/>
      <w:marTop w:val="0"/>
      <w:marBottom w:val="0"/>
      <w:divBdr>
        <w:top w:val="none" w:sz="0" w:space="0" w:color="auto"/>
        <w:left w:val="none" w:sz="0" w:space="0" w:color="auto"/>
        <w:bottom w:val="none" w:sz="0" w:space="0" w:color="auto"/>
        <w:right w:val="none" w:sz="0" w:space="0" w:color="auto"/>
      </w:divBdr>
    </w:div>
    <w:div w:id="153381827">
      <w:bodyDiv w:val="1"/>
      <w:marLeft w:val="0"/>
      <w:marRight w:val="0"/>
      <w:marTop w:val="0"/>
      <w:marBottom w:val="0"/>
      <w:divBdr>
        <w:top w:val="none" w:sz="0" w:space="0" w:color="auto"/>
        <w:left w:val="none" w:sz="0" w:space="0" w:color="auto"/>
        <w:bottom w:val="none" w:sz="0" w:space="0" w:color="auto"/>
        <w:right w:val="none" w:sz="0" w:space="0" w:color="auto"/>
      </w:divBdr>
    </w:div>
    <w:div w:id="154149688">
      <w:bodyDiv w:val="1"/>
      <w:marLeft w:val="0"/>
      <w:marRight w:val="0"/>
      <w:marTop w:val="0"/>
      <w:marBottom w:val="0"/>
      <w:divBdr>
        <w:top w:val="none" w:sz="0" w:space="0" w:color="auto"/>
        <w:left w:val="none" w:sz="0" w:space="0" w:color="auto"/>
        <w:bottom w:val="none" w:sz="0" w:space="0" w:color="auto"/>
        <w:right w:val="none" w:sz="0" w:space="0" w:color="auto"/>
      </w:divBdr>
    </w:div>
    <w:div w:id="156042042">
      <w:bodyDiv w:val="1"/>
      <w:marLeft w:val="0"/>
      <w:marRight w:val="0"/>
      <w:marTop w:val="0"/>
      <w:marBottom w:val="0"/>
      <w:divBdr>
        <w:top w:val="none" w:sz="0" w:space="0" w:color="auto"/>
        <w:left w:val="none" w:sz="0" w:space="0" w:color="auto"/>
        <w:bottom w:val="none" w:sz="0" w:space="0" w:color="auto"/>
        <w:right w:val="none" w:sz="0" w:space="0" w:color="auto"/>
      </w:divBdr>
    </w:div>
    <w:div w:id="173342996">
      <w:bodyDiv w:val="1"/>
      <w:marLeft w:val="0"/>
      <w:marRight w:val="0"/>
      <w:marTop w:val="0"/>
      <w:marBottom w:val="0"/>
      <w:divBdr>
        <w:top w:val="none" w:sz="0" w:space="0" w:color="auto"/>
        <w:left w:val="none" w:sz="0" w:space="0" w:color="auto"/>
        <w:bottom w:val="none" w:sz="0" w:space="0" w:color="auto"/>
        <w:right w:val="none" w:sz="0" w:space="0" w:color="auto"/>
      </w:divBdr>
    </w:div>
    <w:div w:id="178934435">
      <w:bodyDiv w:val="1"/>
      <w:marLeft w:val="0"/>
      <w:marRight w:val="0"/>
      <w:marTop w:val="0"/>
      <w:marBottom w:val="0"/>
      <w:divBdr>
        <w:top w:val="none" w:sz="0" w:space="0" w:color="auto"/>
        <w:left w:val="none" w:sz="0" w:space="0" w:color="auto"/>
        <w:bottom w:val="none" w:sz="0" w:space="0" w:color="auto"/>
        <w:right w:val="none" w:sz="0" w:space="0" w:color="auto"/>
      </w:divBdr>
    </w:div>
    <w:div w:id="184445075">
      <w:bodyDiv w:val="1"/>
      <w:marLeft w:val="0"/>
      <w:marRight w:val="0"/>
      <w:marTop w:val="0"/>
      <w:marBottom w:val="0"/>
      <w:divBdr>
        <w:top w:val="none" w:sz="0" w:space="0" w:color="auto"/>
        <w:left w:val="none" w:sz="0" w:space="0" w:color="auto"/>
        <w:bottom w:val="none" w:sz="0" w:space="0" w:color="auto"/>
        <w:right w:val="none" w:sz="0" w:space="0" w:color="auto"/>
      </w:divBdr>
    </w:div>
    <w:div w:id="184905435">
      <w:bodyDiv w:val="1"/>
      <w:marLeft w:val="0"/>
      <w:marRight w:val="0"/>
      <w:marTop w:val="0"/>
      <w:marBottom w:val="0"/>
      <w:divBdr>
        <w:top w:val="none" w:sz="0" w:space="0" w:color="auto"/>
        <w:left w:val="none" w:sz="0" w:space="0" w:color="auto"/>
        <w:bottom w:val="none" w:sz="0" w:space="0" w:color="auto"/>
        <w:right w:val="none" w:sz="0" w:space="0" w:color="auto"/>
      </w:divBdr>
    </w:div>
    <w:div w:id="188568982">
      <w:bodyDiv w:val="1"/>
      <w:marLeft w:val="0"/>
      <w:marRight w:val="0"/>
      <w:marTop w:val="0"/>
      <w:marBottom w:val="0"/>
      <w:divBdr>
        <w:top w:val="none" w:sz="0" w:space="0" w:color="auto"/>
        <w:left w:val="none" w:sz="0" w:space="0" w:color="auto"/>
        <w:bottom w:val="none" w:sz="0" w:space="0" w:color="auto"/>
        <w:right w:val="none" w:sz="0" w:space="0" w:color="auto"/>
      </w:divBdr>
    </w:div>
    <w:div w:id="198713285">
      <w:bodyDiv w:val="1"/>
      <w:marLeft w:val="0"/>
      <w:marRight w:val="0"/>
      <w:marTop w:val="0"/>
      <w:marBottom w:val="0"/>
      <w:divBdr>
        <w:top w:val="none" w:sz="0" w:space="0" w:color="auto"/>
        <w:left w:val="none" w:sz="0" w:space="0" w:color="auto"/>
        <w:bottom w:val="none" w:sz="0" w:space="0" w:color="auto"/>
        <w:right w:val="none" w:sz="0" w:space="0" w:color="auto"/>
      </w:divBdr>
    </w:div>
    <w:div w:id="203294784">
      <w:bodyDiv w:val="1"/>
      <w:marLeft w:val="0"/>
      <w:marRight w:val="0"/>
      <w:marTop w:val="0"/>
      <w:marBottom w:val="0"/>
      <w:divBdr>
        <w:top w:val="none" w:sz="0" w:space="0" w:color="auto"/>
        <w:left w:val="none" w:sz="0" w:space="0" w:color="auto"/>
        <w:bottom w:val="none" w:sz="0" w:space="0" w:color="auto"/>
        <w:right w:val="none" w:sz="0" w:space="0" w:color="auto"/>
      </w:divBdr>
    </w:div>
    <w:div w:id="209344921">
      <w:bodyDiv w:val="1"/>
      <w:marLeft w:val="0"/>
      <w:marRight w:val="0"/>
      <w:marTop w:val="0"/>
      <w:marBottom w:val="0"/>
      <w:divBdr>
        <w:top w:val="none" w:sz="0" w:space="0" w:color="auto"/>
        <w:left w:val="none" w:sz="0" w:space="0" w:color="auto"/>
        <w:bottom w:val="none" w:sz="0" w:space="0" w:color="auto"/>
        <w:right w:val="none" w:sz="0" w:space="0" w:color="auto"/>
      </w:divBdr>
    </w:div>
    <w:div w:id="215436747">
      <w:bodyDiv w:val="1"/>
      <w:marLeft w:val="0"/>
      <w:marRight w:val="0"/>
      <w:marTop w:val="0"/>
      <w:marBottom w:val="0"/>
      <w:divBdr>
        <w:top w:val="none" w:sz="0" w:space="0" w:color="auto"/>
        <w:left w:val="none" w:sz="0" w:space="0" w:color="auto"/>
        <w:bottom w:val="none" w:sz="0" w:space="0" w:color="auto"/>
        <w:right w:val="none" w:sz="0" w:space="0" w:color="auto"/>
      </w:divBdr>
    </w:div>
    <w:div w:id="219099684">
      <w:bodyDiv w:val="1"/>
      <w:marLeft w:val="0"/>
      <w:marRight w:val="0"/>
      <w:marTop w:val="0"/>
      <w:marBottom w:val="0"/>
      <w:divBdr>
        <w:top w:val="none" w:sz="0" w:space="0" w:color="auto"/>
        <w:left w:val="none" w:sz="0" w:space="0" w:color="auto"/>
        <w:bottom w:val="none" w:sz="0" w:space="0" w:color="auto"/>
        <w:right w:val="none" w:sz="0" w:space="0" w:color="auto"/>
      </w:divBdr>
    </w:div>
    <w:div w:id="221140752">
      <w:bodyDiv w:val="1"/>
      <w:marLeft w:val="0"/>
      <w:marRight w:val="0"/>
      <w:marTop w:val="0"/>
      <w:marBottom w:val="0"/>
      <w:divBdr>
        <w:top w:val="none" w:sz="0" w:space="0" w:color="auto"/>
        <w:left w:val="none" w:sz="0" w:space="0" w:color="auto"/>
        <w:bottom w:val="none" w:sz="0" w:space="0" w:color="auto"/>
        <w:right w:val="none" w:sz="0" w:space="0" w:color="auto"/>
      </w:divBdr>
    </w:div>
    <w:div w:id="223757740">
      <w:bodyDiv w:val="1"/>
      <w:marLeft w:val="0"/>
      <w:marRight w:val="0"/>
      <w:marTop w:val="0"/>
      <w:marBottom w:val="0"/>
      <w:divBdr>
        <w:top w:val="none" w:sz="0" w:space="0" w:color="auto"/>
        <w:left w:val="none" w:sz="0" w:space="0" w:color="auto"/>
        <w:bottom w:val="none" w:sz="0" w:space="0" w:color="auto"/>
        <w:right w:val="none" w:sz="0" w:space="0" w:color="auto"/>
      </w:divBdr>
    </w:div>
    <w:div w:id="224342766">
      <w:bodyDiv w:val="1"/>
      <w:marLeft w:val="0"/>
      <w:marRight w:val="0"/>
      <w:marTop w:val="0"/>
      <w:marBottom w:val="0"/>
      <w:divBdr>
        <w:top w:val="none" w:sz="0" w:space="0" w:color="auto"/>
        <w:left w:val="none" w:sz="0" w:space="0" w:color="auto"/>
        <w:bottom w:val="none" w:sz="0" w:space="0" w:color="auto"/>
        <w:right w:val="none" w:sz="0" w:space="0" w:color="auto"/>
      </w:divBdr>
    </w:div>
    <w:div w:id="230047081">
      <w:bodyDiv w:val="1"/>
      <w:marLeft w:val="0"/>
      <w:marRight w:val="0"/>
      <w:marTop w:val="0"/>
      <w:marBottom w:val="0"/>
      <w:divBdr>
        <w:top w:val="none" w:sz="0" w:space="0" w:color="auto"/>
        <w:left w:val="none" w:sz="0" w:space="0" w:color="auto"/>
        <w:bottom w:val="none" w:sz="0" w:space="0" w:color="auto"/>
        <w:right w:val="none" w:sz="0" w:space="0" w:color="auto"/>
      </w:divBdr>
    </w:div>
    <w:div w:id="231501930">
      <w:bodyDiv w:val="1"/>
      <w:marLeft w:val="0"/>
      <w:marRight w:val="0"/>
      <w:marTop w:val="0"/>
      <w:marBottom w:val="0"/>
      <w:divBdr>
        <w:top w:val="none" w:sz="0" w:space="0" w:color="auto"/>
        <w:left w:val="none" w:sz="0" w:space="0" w:color="auto"/>
        <w:bottom w:val="none" w:sz="0" w:space="0" w:color="auto"/>
        <w:right w:val="none" w:sz="0" w:space="0" w:color="auto"/>
      </w:divBdr>
    </w:div>
    <w:div w:id="233006889">
      <w:bodyDiv w:val="1"/>
      <w:marLeft w:val="0"/>
      <w:marRight w:val="0"/>
      <w:marTop w:val="0"/>
      <w:marBottom w:val="0"/>
      <w:divBdr>
        <w:top w:val="none" w:sz="0" w:space="0" w:color="auto"/>
        <w:left w:val="none" w:sz="0" w:space="0" w:color="auto"/>
        <w:bottom w:val="none" w:sz="0" w:space="0" w:color="auto"/>
        <w:right w:val="none" w:sz="0" w:space="0" w:color="auto"/>
      </w:divBdr>
    </w:div>
    <w:div w:id="240071045">
      <w:bodyDiv w:val="1"/>
      <w:marLeft w:val="0"/>
      <w:marRight w:val="0"/>
      <w:marTop w:val="0"/>
      <w:marBottom w:val="0"/>
      <w:divBdr>
        <w:top w:val="none" w:sz="0" w:space="0" w:color="auto"/>
        <w:left w:val="none" w:sz="0" w:space="0" w:color="auto"/>
        <w:bottom w:val="none" w:sz="0" w:space="0" w:color="auto"/>
        <w:right w:val="none" w:sz="0" w:space="0" w:color="auto"/>
      </w:divBdr>
    </w:div>
    <w:div w:id="241716520">
      <w:bodyDiv w:val="1"/>
      <w:marLeft w:val="0"/>
      <w:marRight w:val="0"/>
      <w:marTop w:val="0"/>
      <w:marBottom w:val="0"/>
      <w:divBdr>
        <w:top w:val="none" w:sz="0" w:space="0" w:color="auto"/>
        <w:left w:val="none" w:sz="0" w:space="0" w:color="auto"/>
        <w:bottom w:val="none" w:sz="0" w:space="0" w:color="auto"/>
        <w:right w:val="none" w:sz="0" w:space="0" w:color="auto"/>
      </w:divBdr>
    </w:div>
    <w:div w:id="242303982">
      <w:bodyDiv w:val="1"/>
      <w:marLeft w:val="0"/>
      <w:marRight w:val="0"/>
      <w:marTop w:val="0"/>
      <w:marBottom w:val="0"/>
      <w:divBdr>
        <w:top w:val="none" w:sz="0" w:space="0" w:color="auto"/>
        <w:left w:val="none" w:sz="0" w:space="0" w:color="auto"/>
        <w:bottom w:val="none" w:sz="0" w:space="0" w:color="auto"/>
        <w:right w:val="none" w:sz="0" w:space="0" w:color="auto"/>
      </w:divBdr>
    </w:div>
    <w:div w:id="242880330">
      <w:bodyDiv w:val="1"/>
      <w:marLeft w:val="0"/>
      <w:marRight w:val="0"/>
      <w:marTop w:val="0"/>
      <w:marBottom w:val="0"/>
      <w:divBdr>
        <w:top w:val="none" w:sz="0" w:space="0" w:color="auto"/>
        <w:left w:val="none" w:sz="0" w:space="0" w:color="auto"/>
        <w:bottom w:val="none" w:sz="0" w:space="0" w:color="auto"/>
        <w:right w:val="none" w:sz="0" w:space="0" w:color="auto"/>
      </w:divBdr>
    </w:div>
    <w:div w:id="242884710">
      <w:bodyDiv w:val="1"/>
      <w:marLeft w:val="0"/>
      <w:marRight w:val="0"/>
      <w:marTop w:val="0"/>
      <w:marBottom w:val="0"/>
      <w:divBdr>
        <w:top w:val="none" w:sz="0" w:space="0" w:color="auto"/>
        <w:left w:val="none" w:sz="0" w:space="0" w:color="auto"/>
        <w:bottom w:val="none" w:sz="0" w:space="0" w:color="auto"/>
        <w:right w:val="none" w:sz="0" w:space="0" w:color="auto"/>
      </w:divBdr>
    </w:div>
    <w:div w:id="244195257">
      <w:bodyDiv w:val="1"/>
      <w:marLeft w:val="0"/>
      <w:marRight w:val="0"/>
      <w:marTop w:val="0"/>
      <w:marBottom w:val="0"/>
      <w:divBdr>
        <w:top w:val="none" w:sz="0" w:space="0" w:color="auto"/>
        <w:left w:val="none" w:sz="0" w:space="0" w:color="auto"/>
        <w:bottom w:val="none" w:sz="0" w:space="0" w:color="auto"/>
        <w:right w:val="none" w:sz="0" w:space="0" w:color="auto"/>
      </w:divBdr>
    </w:div>
    <w:div w:id="248580255">
      <w:bodyDiv w:val="1"/>
      <w:marLeft w:val="0"/>
      <w:marRight w:val="0"/>
      <w:marTop w:val="0"/>
      <w:marBottom w:val="0"/>
      <w:divBdr>
        <w:top w:val="none" w:sz="0" w:space="0" w:color="auto"/>
        <w:left w:val="none" w:sz="0" w:space="0" w:color="auto"/>
        <w:bottom w:val="none" w:sz="0" w:space="0" w:color="auto"/>
        <w:right w:val="none" w:sz="0" w:space="0" w:color="auto"/>
      </w:divBdr>
    </w:div>
    <w:div w:id="251821809">
      <w:bodyDiv w:val="1"/>
      <w:marLeft w:val="0"/>
      <w:marRight w:val="0"/>
      <w:marTop w:val="0"/>
      <w:marBottom w:val="0"/>
      <w:divBdr>
        <w:top w:val="none" w:sz="0" w:space="0" w:color="auto"/>
        <w:left w:val="none" w:sz="0" w:space="0" w:color="auto"/>
        <w:bottom w:val="none" w:sz="0" w:space="0" w:color="auto"/>
        <w:right w:val="none" w:sz="0" w:space="0" w:color="auto"/>
      </w:divBdr>
    </w:div>
    <w:div w:id="266893402">
      <w:bodyDiv w:val="1"/>
      <w:marLeft w:val="0"/>
      <w:marRight w:val="0"/>
      <w:marTop w:val="0"/>
      <w:marBottom w:val="0"/>
      <w:divBdr>
        <w:top w:val="none" w:sz="0" w:space="0" w:color="auto"/>
        <w:left w:val="none" w:sz="0" w:space="0" w:color="auto"/>
        <w:bottom w:val="none" w:sz="0" w:space="0" w:color="auto"/>
        <w:right w:val="none" w:sz="0" w:space="0" w:color="auto"/>
      </w:divBdr>
    </w:div>
    <w:div w:id="269776652">
      <w:bodyDiv w:val="1"/>
      <w:marLeft w:val="0"/>
      <w:marRight w:val="0"/>
      <w:marTop w:val="0"/>
      <w:marBottom w:val="0"/>
      <w:divBdr>
        <w:top w:val="none" w:sz="0" w:space="0" w:color="auto"/>
        <w:left w:val="none" w:sz="0" w:space="0" w:color="auto"/>
        <w:bottom w:val="none" w:sz="0" w:space="0" w:color="auto"/>
        <w:right w:val="none" w:sz="0" w:space="0" w:color="auto"/>
      </w:divBdr>
    </w:div>
    <w:div w:id="274481916">
      <w:bodyDiv w:val="1"/>
      <w:marLeft w:val="0"/>
      <w:marRight w:val="0"/>
      <w:marTop w:val="0"/>
      <w:marBottom w:val="0"/>
      <w:divBdr>
        <w:top w:val="none" w:sz="0" w:space="0" w:color="auto"/>
        <w:left w:val="none" w:sz="0" w:space="0" w:color="auto"/>
        <w:bottom w:val="none" w:sz="0" w:space="0" w:color="auto"/>
        <w:right w:val="none" w:sz="0" w:space="0" w:color="auto"/>
      </w:divBdr>
    </w:div>
    <w:div w:id="275214612">
      <w:bodyDiv w:val="1"/>
      <w:marLeft w:val="0"/>
      <w:marRight w:val="0"/>
      <w:marTop w:val="0"/>
      <w:marBottom w:val="0"/>
      <w:divBdr>
        <w:top w:val="none" w:sz="0" w:space="0" w:color="auto"/>
        <w:left w:val="none" w:sz="0" w:space="0" w:color="auto"/>
        <w:bottom w:val="none" w:sz="0" w:space="0" w:color="auto"/>
        <w:right w:val="none" w:sz="0" w:space="0" w:color="auto"/>
      </w:divBdr>
    </w:div>
    <w:div w:id="281956524">
      <w:bodyDiv w:val="1"/>
      <w:marLeft w:val="0"/>
      <w:marRight w:val="0"/>
      <w:marTop w:val="0"/>
      <w:marBottom w:val="0"/>
      <w:divBdr>
        <w:top w:val="none" w:sz="0" w:space="0" w:color="auto"/>
        <w:left w:val="none" w:sz="0" w:space="0" w:color="auto"/>
        <w:bottom w:val="none" w:sz="0" w:space="0" w:color="auto"/>
        <w:right w:val="none" w:sz="0" w:space="0" w:color="auto"/>
      </w:divBdr>
    </w:div>
    <w:div w:id="283508748">
      <w:bodyDiv w:val="1"/>
      <w:marLeft w:val="0"/>
      <w:marRight w:val="0"/>
      <w:marTop w:val="0"/>
      <w:marBottom w:val="0"/>
      <w:divBdr>
        <w:top w:val="none" w:sz="0" w:space="0" w:color="auto"/>
        <w:left w:val="none" w:sz="0" w:space="0" w:color="auto"/>
        <w:bottom w:val="none" w:sz="0" w:space="0" w:color="auto"/>
        <w:right w:val="none" w:sz="0" w:space="0" w:color="auto"/>
      </w:divBdr>
    </w:div>
    <w:div w:id="283705503">
      <w:bodyDiv w:val="1"/>
      <w:marLeft w:val="0"/>
      <w:marRight w:val="0"/>
      <w:marTop w:val="0"/>
      <w:marBottom w:val="0"/>
      <w:divBdr>
        <w:top w:val="none" w:sz="0" w:space="0" w:color="auto"/>
        <w:left w:val="none" w:sz="0" w:space="0" w:color="auto"/>
        <w:bottom w:val="none" w:sz="0" w:space="0" w:color="auto"/>
        <w:right w:val="none" w:sz="0" w:space="0" w:color="auto"/>
      </w:divBdr>
    </w:div>
    <w:div w:id="286276897">
      <w:bodyDiv w:val="1"/>
      <w:marLeft w:val="0"/>
      <w:marRight w:val="0"/>
      <w:marTop w:val="0"/>
      <w:marBottom w:val="0"/>
      <w:divBdr>
        <w:top w:val="none" w:sz="0" w:space="0" w:color="auto"/>
        <w:left w:val="none" w:sz="0" w:space="0" w:color="auto"/>
        <w:bottom w:val="none" w:sz="0" w:space="0" w:color="auto"/>
        <w:right w:val="none" w:sz="0" w:space="0" w:color="auto"/>
      </w:divBdr>
    </w:div>
    <w:div w:id="286936569">
      <w:bodyDiv w:val="1"/>
      <w:marLeft w:val="0"/>
      <w:marRight w:val="0"/>
      <w:marTop w:val="0"/>
      <w:marBottom w:val="0"/>
      <w:divBdr>
        <w:top w:val="none" w:sz="0" w:space="0" w:color="auto"/>
        <w:left w:val="none" w:sz="0" w:space="0" w:color="auto"/>
        <w:bottom w:val="none" w:sz="0" w:space="0" w:color="auto"/>
        <w:right w:val="none" w:sz="0" w:space="0" w:color="auto"/>
      </w:divBdr>
    </w:div>
    <w:div w:id="289165187">
      <w:bodyDiv w:val="1"/>
      <w:marLeft w:val="0"/>
      <w:marRight w:val="0"/>
      <w:marTop w:val="0"/>
      <w:marBottom w:val="0"/>
      <w:divBdr>
        <w:top w:val="none" w:sz="0" w:space="0" w:color="auto"/>
        <w:left w:val="none" w:sz="0" w:space="0" w:color="auto"/>
        <w:bottom w:val="none" w:sz="0" w:space="0" w:color="auto"/>
        <w:right w:val="none" w:sz="0" w:space="0" w:color="auto"/>
      </w:divBdr>
    </w:div>
    <w:div w:id="292295910">
      <w:bodyDiv w:val="1"/>
      <w:marLeft w:val="0"/>
      <w:marRight w:val="0"/>
      <w:marTop w:val="0"/>
      <w:marBottom w:val="0"/>
      <w:divBdr>
        <w:top w:val="none" w:sz="0" w:space="0" w:color="auto"/>
        <w:left w:val="none" w:sz="0" w:space="0" w:color="auto"/>
        <w:bottom w:val="none" w:sz="0" w:space="0" w:color="auto"/>
        <w:right w:val="none" w:sz="0" w:space="0" w:color="auto"/>
      </w:divBdr>
    </w:div>
    <w:div w:id="294993679">
      <w:bodyDiv w:val="1"/>
      <w:marLeft w:val="0"/>
      <w:marRight w:val="0"/>
      <w:marTop w:val="0"/>
      <w:marBottom w:val="0"/>
      <w:divBdr>
        <w:top w:val="none" w:sz="0" w:space="0" w:color="auto"/>
        <w:left w:val="none" w:sz="0" w:space="0" w:color="auto"/>
        <w:bottom w:val="none" w:sz="0" w:space="0" w:color="auto"/>
        <w:right w:val="none" w:sz="0" w:space="0" w:color="auto"/>
      </w:divBdr>
    </w:div>
    <w:div w:id="301690257">
      <w:bodyDiv w:val="1"/>
      <w:marLeft w:val="0"/>
      <w:marRight w:val="0"/>
      <w:marTop w:val="0"/>
      <w:marBottom w:val="0"/>
      <w:divBdr>
        <w:top w:val="none" w:sz="0" w:space="0" w:color="auto"/>
        <w:left w:val="none" w:sz="0" w:space="0" w:color="auto"/>
        <w:bottom w:val="none" w:sz="0" w:space="0" w:color="auto"/>
        <w:right w:val="none" w:sz="0" w:space="0" w:color="auto"/>
      </w:divBdr>
    </w:div>
    <w:div w:id="324286136">
      <w:bodyDiv w:val="1"/>
      <w:marLeft w:val="0"/>
      <w:marRight w:val="0"/>
      <w:marTop w:val="0"/>
      <w:marBottom w:val="0"/>
      <w:divBdr>
        <w:top w:val="none" w:sz="0" w:space="0" w:color="auto"/>
        <w:left w:val="none" w:sz="0" w:space="0" w:color="auto"/>
        <w:bottom w:val="none" w:sz="0" w:space="0" w:color="auto"/>
        <w:right w:val="none" w:sz="0" w:space="0" w:color="auto"/>
      </w:divBdr>
    </w:div>
    <w:div w:id="326590924">
      <w:bodyDiv w:val="1"/>
      <w:marLeft w:val="0"/>
      <w:marRight w:val="0"/>
      <w:marTop w:val="0"/>
      <w:marBottom w:val="0"/>
      <w:divBdr>
        <w:top w:val="none" w:sz="0" w:space="0" w:color="auto"/>
        <w:left w:val="none" w:sz="0" w:space="0" w:color="auto"/>
        <w:bottom w:val="none" w:sz="0" w:space="0" w:color="auto"/>
        <w:right w:val="none" w:sz="0" w:space="0" w:color="auto"/>
      </w:divBdr>
    </w:div>
    <w:div w:id="326983969">
      <w:bodyDiv w:val="1"/>
      <w:marLeft w:val="0"/>
      <w:marRight w:val="0"/>
      <w:marTop w:val="0"/>
      <w:marBottom w:val="0"/>
      <w:divBdr>
        <w:top w:val="none" w:sz="0" w:space="0" w:color="auto"/>
        <w:left w:val="none" w:sz="0" w:space="0" w:color="auto"/>
        <w:bottom w:val="none" w:sz="0" w:space="0" w:color="auto"/>
        <w:right w:val="none" w:sz="0" w:space="0" w:color="auto"/>
      </w:divBdr>
    </w:div>
    <w:div w:id="331875277">
      <w:bodyDiv w:val="1"/>
      <w:marLeft w:val="0"/>
      <w:marRight w:val="0"/>
      <w:marTop w:val="0"/>
      <w:marBottom w:val="0"/>
      <w:divBdr>
        <w:top w:val="none" w:sz="0" w:space="0" w:color="auto"/>
        <w:left w:val="none" w:sz="0" w:space="0" w:color="auto"/>
        <w:bottom w:val="none" w:sz="0" w:space="0" w:color="auto"/>
        <w:right w:val="none" w:sz="0" w:space="0" w:color="auto"/>
      </w:divBdr>
    </w:div>
    <w:div w:id="338387163">
      <w:bodyDiv w:val="1"/>
      <w:marLeft w:val="0"/>
      <w:marRight w:val="0"/>
      <w:marTop w:val="0"/>
      <w:marBottom w:val="0"/>
      <w:divBdr>
        <w:top w:val="none" w:sz="0" w:space="0" w:color="auto"/>
        <w:left w:val="none" w:sz="0" w:space="0" w:color="auto"/>
        <w:bottom w:val="none" w:sz="0" w:space="0" w:color="auto"/>
        <w:right w:val="none" w:sz="0" w:space="0" w:color="auto"/>
      </w:divBdr>
    </w:div>
    <w:div w:id="344282212">
      <w:bodyDiv w:val="1"/>
      <w:marLeft w:val="0"/>
      <w:marRight w:val="0"/>
      <w:marTop w:val="0"/>
      <w:marBottom w:val="0"/>
      <w:divBdr>
        <w:top w:val="none" w:sz="0" w:space="0" w:color="auto"/>
        <w:left w:val="none" w:sz="0" w:space="0" w:color="auto"/>
        <w:bottom w:val="none" w:sz="0" w:space="0" w:color="auto"/>
        <w:right w:val="none" w:sz="0" w:space="0" w:color="auto"/>
      </w:divBdr>
    </w:div>
    <w:div w:id="363360861">
      <w:bodyDiv w:val="1"/>
      <w:marLeft w:val="0"/>
      <w:marRight w:val="0"/>
      <w:marTop w:val="0"/>
      <w:marBottom w:val="0"/>
      <w:divBdr>
        <w:top w:val="none" w:sz="0" w:space="0" w:color="auto"/>
        <w:left w:val="none" w:sz="0" w:space="0" w:color="auto"/>
        <w:bottom w:val="none" w:sz="0" w:space="0" w:color="auto"/>
        <w:right w:val="none" w:sz="0" w:space="0" w:color="auto"/>
      </w:divBdr>
    </w:div>
    <w:div w:id="372577601">
      <w:bodyDiv w:val="1"/>
      <w:marLeft w:val="0"/>
      <w:marRight w:val="0"/>
      <w:marTop w:val="0"/>
      <w:marBottom w:val="0"/>
      <w:divBdr>
        <w:top w:val="none" w:sz="0" w:space="0" w:color="auto"/>
        <w:left w:val="none" w:sz="0" w:space="0" w:color="auto"/>
        <w:bottom w:val="none" w:sz="0" w:space="0" w:color="auto"/>
        <w:right w:val="none" w:sz="0" w:space="0" w:color="auto"/>
      </w:divBdr>
    </w:div>
    <w:div w:id="384137869">
      <w:bodyDiv w:val="1"/>
      <w:marLeft w:val="0"/>
      <w:marRight w:val="0"/>
      <w:marTop w:val="0"/>
      <w:marBottom w:val="0"/>
      <w:divBdr>
        <w:top w:val="none" w:sz="0" w:space="0" w:color="auto"/>
        <w:left w:val="none" w:sz="0" w:space="0" w:color="auto"/>
        <w:bottom w:val="none" w:sz="0" w:space="0" w:color="auto"/>
        <w:right w:val="none" w:sz="0" w:space="0" w:color="auto"/>
      </w:divBdr>
    </w:div>
    <w:div w:id="386536762">
      <w:bodyDiv w:val="1"/>
      <w:marLeft w:val="0"/>
      <w:marRight w:val="0"/>
      <w:marTop w:val="0"/>
      <w:marBottom w:val="0"/>
      <w:divBdr>
        <w:top w:val="none" w:sz="0" w:space="0" w:color="auto"/>
        <w:left w:val="none" w:sz="0" w:space="0" w:color="auto"/>
        <w:bottom w:val="none" w:sz="0" w:space="0" w:color="auto"/>
        <w:right w:val="none" w:sz="0" w:space="0" w:color="auto"/>
      </w:divBdr>
    </w:div>
    <w:div w:id="389307314">
      <w:bodyDiv w:val="1"/>
      <w:marLeft w:val="0"/>
      <w:marRight w:val="0"/>
      <w:marTop w:val="0"/>
      <w:marBottom w:val="0"/>
      <w:divBdr>
        <w:top w:val="none" w:sz="0" w:space="0" w:color="auto"/>
        <w:left w:val="none" w:sz="0" w:space="0" w:color="auto"/>
        <w:bottom w:val="none" w:sz="0" w:space="0" w:color="auto"/>
        <w:right w:val="none" w:sz="0" w:space="0" w:color="auto"/>
      </w:divBdr>
    </w:div>
    <w:div w:id="389574305">
      <w:bodyDiv w:val="1"/>
      <w:marLeft w:val="0"/>
      <w:marRight w:val="0"/>
      <w:marTop w:val="0"/>
      <w:marBottom w:val="0"/>
      <w:divBdr>
        <w:top w:val="none" w:sz="0" w:space="0" w:color="auto"/>
        <w:left w:val="none" w:sz="0" w:space="0" w:color="auto"/>
        <w:bottom w:val="none" w:sz="0" w:space="0" w:color="auto"/>
        <w:right w:val="none" w:sz="0" w:space="0" w:color="auto"/>
      </w:divBdr>
    </w:div>
    <w:div w:id="398525963">
      <w:bodyDiv w:val="1"/>
      <w:marLeft w:val="0"/>
      <w:marRight w:val="0"/>
      <w:marTop w:val="0"/>
      <w:marBottom w:val="0"/>
      <w:divBdr>
        <w:top w:val="none" w:sz="0" w:space="0" w:color="auto"/>
        <w:left w:val="none" w:sz="0" w:space="0" w:color="auto"/>
        <w:bottom w:val="none" w:sz="0" w:space="0" w:color="auto"/>
        <w:right w:val="none" w:sz="0" w:space="0" w:color="auto"/>
      </w:divBdr>
    </w:div>
    <w:div w:id="403062910">
      <w:bodyDiv w:val="1"/>
      <w:marLeft w:val="0"/>
      <w:marRight w:val="0"/>
      <w:marTop w:val="0"/>
      <w:marBottom w:val="0"/>
      <w:divBdr>
        <w:top w:val="none" w:sz="0" w:space="0" w:color="auto"/>
        <w:left w:val="none" w:sz="0" w:space="0" w:color="auto"/>
        <w:bottom w:val="none" w:sz="0" w:space="0" w:color="auto"/>
        <w:right w:val="none" w:sz="0" w:space="0" w:color="auto"/>
      </w:divBdr>
    </w:div>
    <w:div w:id="403994575">
      <w:bodyDiv w:val="1"/>
      <w:marLeft w:val="0"/>
      <w:marRight w:val="0"/>
      <w:marTop w:val="0"/>
      <w:marBottom w:val="0"/>
      <w:divBdr>
        <w:top w:val="none" w:sz="0" w:space="0" w:color="auto"/>
        <w:left w:val="none" w:sz="0" w:space="0" w:color="auto"/>
        <w:bottom w:val="none" w:sz="0" w:space="0" w:color="auto"/>
        <w:right w:val="none" w:sz="0" w:space="0" w:color="auto"/>
      </w:divBdr>
    </w:div>
    <w:div w:id="411120735">
      <w:bodyDiv w:val="1"/>
      <w:marLeft w:val="0"/>
      <w:marRight w:val="0"/>
      <w:marTop w:val="0"/>
      <w:marBottom w:val="0"/>
      <w:divBdr>
        <w:top w:val="none" w:sz="0" w:space="0" w:color="auto"/>
        <w:left w:val="none" w:sz="0" w:space="0" w:color="auto"/>
        <w:bottom w:val="none" w:sz="0" w:space="0" w:color="auto"/>
        <w:right w:val="none" w:sz="0" w:space="0" w:color="auto"/>
      </w:divBdr>
    </w:div>
    <w:div w:id="414715762">
      <w:bodyDiv w:val="1"/>
      <w:marLeft w:val="0"/>
      <w:marRight w:val="0"/>
      <w:marTop w:val="0"/>
      <w:marBottom w:val="0"/>
      <w:divBdr>
        <w:top w:val="none" w:sz="0" w:space="0" w:color="auto"/>
        <w:left w:val="none" w:sz="0" w:space="0" w:color="auto"/>
        <w:bottom w:val="none" w:sz="0" w:space="0" w:color="auto"/>
        <w:right w:val="none" w:sz="0" w:space="0" w:color="auto"/>
      </w:divBdr>
    </w:div>
    <w:div w:id="416681769">
      <w:bodyDiv w:val="1"/>
      <w:marLeft w:val="0"/>
      <w:marRight w:val="0"/>
      <w:marTop w:val="0"/>
      <w:marBottom w:val="0"/>
      <w:divBdr>
        <w:top w:val="none" w:sz="0" w:space="0" w:color="auto"/>
        <w:left w:val="none" w:sz="0" w:space="0" w:color="auto"/>
        <w:bottom w:val="none" w:sz="0" w:space="0" w:color="auto"/>
        <w:right w:val="none" w:sz="0" w:space="0" w:color="auto"/>
      </w:divBdr>
    </w:div>
    <w:div w:id="423722643">
      <w:bodyDiv w:val="1"/>
      <w:marLeft w:val="0"/>
      <w:marRight w:val="0"/>
      <w:marTop w:val="0"/>
      <w:marBottom w:val="0"/>
      <w:divBdr>
        <w:top w:val="none" w:sz="0" w:space="0" w:color="auto"/>
        <w:left w:val="none" w:sz="0" w:space="0" w:color="auto"/>
        <w:bottom w:val="none" w:sz="0" w:space="0" w:color="auto"/>
        <w:right w:val="none" w:sz="0" w:space="0" w:color="auto"/>
      </w:divBdr>
    </w:div>
    <w:div w:id="433287214">
      <w:bodyDiv w:val="1"/>
      <w:marLeft w:val="0"/>
      <w:marRight w:val="0"/>
      <w:marTop w:val="0"/>
      <w:marBottom w:val="0"/>
      <w:divBdr>
        <w:top w:val="none" w:sz="0" w:space="0" w:color="auto"/>
        <w:left w:val="none" w:sz="0" w:space="0" w:color="auto"/>
        <w:bottom w:val="none" w:sz="0" w:space="0" w:color="auto"/>
        <w:right w:val="none" w:sz="0" w:space="0" w:color="auto"/>
      </w:divBdr>
    </w:div>
    <w:div w:id="439953124">
      <w:bodyDiv w:val="1"/>
      <w:marLeft w:val="0"/>
      <w:marRight w:val="0"/>
      <w:marTop w:val="0"/>
      <w:marBottom w:val="0"/>
      <w:divBdr>
        <w:top w:val="none" w:sz="0" w:space="0" w:color="auto"/>
        <w:left w:val="none" w:sz="0" w:space="0" w:color="auto"/>
        <w:bottom w:val="none" w:sz="0" w:space="0" w:color="auto"/>
        <w:right w:val="none" w:sz="0" w:space="0" w:color="auto"/>
      </w:divBdr>
    </w:div>
    <w:div w:id="440417310">
      <w:bodyDiv w:val="1"/>
      <w:marLeft w:val="0"/>
      <w:marRight w:val="0"/>
      <w:marTop w:val="0"/>
      <w:marBottom w:val="0"/>
      <w:divBdr>
        <w:top w:val="none" w:sz="0" w:space="0" w:color="auto"/>
        <w:left w:val="none" w:sz="0" w:space="0" w:color="auto"/>
        <w:bottom w:val="none" w:sz="0" w:space="0" w:color="auto"/>
        <w:right w:val="none" w:sz="0" w:space="0" w:color="auto"/>
      </w:divBdr>
    </w:div>
    <w:div w:id="442304757">
      <w:bodyDiv w:val="1"/>
      <w:marLeft w:val="0"/>
      <w:marRight w:val="0"/>
      <w:marTop w:val="0"/>
      <w:marBottom w:val="0"/>
      <w:divBdr>
        <w:top w:val="none" w:sz="0" w:space="0" w:color="auto"/>
        <w:left w:val="none" w:sz="0" w:space="0" w:color="auto"/>
        <w:bottom w:val="none" w:sz="0" w:space="0" w:color="auto"/>
        <w:right w:val="none" w:sz="0" w:space="0" w:color="auto"/>
      </w:divBdr>
    </w:div>
    <w:div w:id="451482051">
      <w:bodyDiv w:val="1"/>
      <w:marLeft w:val="0"/>
      <w:marRight w:val="0"/>
      <w:marTop w:val="0"/>
      <w:marBottom w:val="0"/>
      <w:divBdr>
        <w:top w:val="none" w:sz="0" w:space="0" w:color="auto"/>
        <w:left w:val="none" w:sz="0" w:space="0" w:color="auto"/>
        <w:bottom w:val="none" w:sz="0" w:space="0" w:color="auto"/>
        <w:right w:val="none" w:sz="0" w:space="0" w:color="auto"/>
      </w:divBdr>
    </w:div>
    <w:div w:id="464467338">
      <w:bodyDiv w:val="1"/>
      <w:marLeft w:val="0"/>
      <w:marRight w:val="0"/>
      <w:marTop w:val="0"/>
      <w:marBottom w:val="0"/>
      <w:divBdr>
        <w:top w:val="none" w:sz="0" w:space="0" w:color="auto"/>
        <w:left w:val="none" w:sz="0" w:space="0" w:color="auto"/>
        <w:bottom w:val="none" w:sz="0" w:space="0" w:color="auto"/>
        <w:right w:val="none" w:sz="0" w:space="0" w:color="auto"/>
      </w:divBdr>
    </w:div>
    <w:div w:id="474835430">
      <w:bodyDiv w:val="1"/>
      <w:marLeft w:val="0"/>
      <w:marRight w:val="0"/>
      <w:marTop w:val="0"/>
      <w:marBottom w:val="0"/>
      <w:divBdr>
        <w:top w:val="none" w:sz="0" w:space="0" w:color="auto"/>
        <w:left w:val="none" w:sz="0" w:space="0" w:color="auto"/>
        <w:bottom w:val="none" w:sz="0" w:space="0" w:color="auto"/>
        <w:right w:val="none" w:sz="0" w:space="0" w:color="auto"/>
      </w:divBdr>
    </w:div>
    <w:div w:id="476147084">
      <w:bodyDiv w:val="1"/>
      <w:marLeft w:val="0"/>
      <w:marRight w:val="0"/>
      <w:marTop w:val="0"/>
      <w:marBottom w:val="0"/>
      <w:divBdr>
        <w:top w:val="none" w:sz="0" w:space="0" w:color="auto"/>
        <w:left w:val="none" w:sz="0" w:space="0" w:color="auto"/>
        <w:bottom w:val="none" w:sz="0" w:space="0" w:color="auto"/>
        <w:right w:val="none" w:sz="0" w:space="0" w:color="auto"/>
      </w:divBdr>
    </w:div>
    <w:div w:id="481893773">
      <w:bodyDiv w:val="1"/>
      <w:marLeft w:val="0"/>
      <w:marRight w:val="0"/>
      <w:marTop w:val="0"/>
      <w:marBottom w:val="0"/>
      <w:divBdr>
        <w:top w:val="none" w:sz="0" w:space="0" w:color="auto"/>
        <w:left w:val="none" w:sz="0" w:space="0" w:color="auto"/>
        <w:bottom w:val="none" w:sz="0" w:space="0" w:color="auto"/>
        <w:right w:val="none" w:sz="0" w:space="0" w:color="auto"/>
      </w:divBdr>
    </w:div>
    <w:div w:id="485441433">
      <w:bodyDiv w:val="1"/>
      <w:marLeft w:val="0"/>
      <w:marRight w:val="0"/>
      <w:marTop w:val="0"/>
      <w:marBottom w:val="0"/>
      <w:divBdr>
        <w:top w:val="none" w:sz="0" w:space="0" w:color="auto"/>
        <w:left w:val="none" w:sz="0" w:space="0" w:color="auto"/>
        <w:bottom w:val="none" w:sz="0" w:space="0" w:color="auto"/>
        <w:right w:val="none" w:sz="0" w:space="0" w:color="auto"/>
      </w:divBdr>
    </w:div>
    <w:div w:id="486753810">
      <w:bodyDiv w:val="1"/>
      <w:marLeft w:val="0"/>
      <w:marRight w:val="0"/>
      <w:marTop w:val="0"/>
      <w:marBottom w:val="0"/>
      <w:divBdr>
        <w:top w:val="none" w:sz="0" w:space="0" w:color="auto"/>
        <w:left w:val="none" w:sz="0" w:space="0" w:color="auto"/>
        <w:bottom w:val="none" w:sz="0" w:space="0" w:color="auto"/>
        <w:right w:val="none" w:sz="0" w:space="0" w:color="auto"/>
      </w:divBdr>
    </w:div>
    <w:div w:id="492961849">
      <w:bodyDiv w:val="1"/>
      <w:marLeft w:val="0"/>
      <w:marRight w:val="0"/>
      <w:marTop w:val="0"/>
      <w:marBottom w:val="0"/>
      <w:divBdr>
        <w:top w:val="none" w:sz="0" w:space="0" w:color="auto"/>
        <w:left w:val="none" w:sz="0" w:space="0" w:color="auto"/>
        <w:bottom w:val="none" w:sz="0" w:space="0" w:color="auto"/>
        <w:right w:val="none" w:sz="0" w:space="0" w:color="auto"/>
      </w:divBdr>
    </w:div>
    <w:div w:id="499196647">
      <w:bodyDiv w:val="1"/>
      <w:marLeft w:val="0"/>
      <w:marRight w:val="0"/>
      <w:marTop w:val="0"/>
      <w:marBottom w:val="0"/>
      <w:divBdr>
        <w:top w:val="none" w:sz="0" w:space="0" w:color="auto"/>
        <w:left w:val="none" w:sz="0" w:space="0" w:color="auto"/>
        <w:bottom w:val="none" w:sz="0" w:space="0" w:color="auto"/>
        <w:right w:val="none" w:sz="0" w:space="0" w:color="auto"/>
      </w:divBdr>
    </w:div>
    <w:div w:id="505753687">
      <w:bodyDiv w:val="1"/>
      <w:marLeft w:val="0"/>
      <w:marRight w:val="0"/>
      <w:marTop w:val="0"/>
      <w:marBottom w:val="0"/>
      <w:divBdr>
        <w:top w:val="none" w:sz="0" w:space="0" w:color="auto"/>
        <w:left w:val="none" w:sz="0" w:space="0" w:color="auto"/>
        <w:bottom w:val="none" w:sz="0" w:space="0" w:color="auto"/>
        <w:right w:val="none" w:sz="0" w:space="0" w:color="auto"/>
      </w:divBdr>
    </w:div>
    <w:div w:id="510491958">
      <w:bodyDiv w:val="1"/>
      <w:marLeft w:val="0"/>
      <w:marRight w:val="0"/>
      <w:marTop w:val="0"/>
      <w:marBottom w:val="0"/>
      <w:divBdr>
        <w:top w:val="none" w:sz="0" w:space="0" w:color="auto"/>
        <w:left w:val="none" w:sz="0" w:space="0" w:color="auto"/>
        <w:bottom w:val="none" w:sz="0" w:space="0" w:color="auto"/>
        <w:right w:val="none" w:sz="0" w:space="0" w:color="auto"/>
      </w:divBdr>
    </w:div>
    <w:div w:id="515924235">
      <w:bodyDiv w:val="1"/>
      <w:marLeft w:val="0"/>
      <w:marRight w:val="0"/>
      <w:marTop w:val="0"/>
      <w:marBottom w:val="0"/>
      <w:divBdr>
        <w:top w:val="none" w:sz="0" w:space="0" w:color="auto"/>
        <w:left w:val="none" w:sz="0" w:space="0" w:color="auto"/>
        <w:bottom w:val="none" w:sz="0" w:space="0" w:color="auto"/>
        <w:right w:val="none" w:sz="0" w:space="0" w:color="auto"/>
      </w:divBdr>
    </w:div>
    <w:div w:id="521357135">
      <w:bodyDiv w:val="1"/>
      <w:marLeft w:val="0"/>
      <w:marRight w:val="0"/>
      <w:marTop w:val="0"/>
      <w:marBottom w:val="0"/>
      <w:divBdr>
        <w:top w:val="none" w:sz="0" w:space="0" w:color="auto"/>
        <w:left w:val="none" w:sz="0" w:space="0" w:color="auto"/>
        <w:bottom w:val="none" w:sz="0" w:space="0" w:color="auto"/>
        <w:right w:val="none" w:sz="0" w:space="0" w:color="auto"/>
      </w:divBdr>
    </w:div>
    <w:div w:id="529148472">
      <w:bodyDiv w:val="1"/>
      <w:marLeft w:val="0"/>
      <w:marRight w:val="0"/>
      <w:marTop w:val="0"/>
      <w:marBottom w:val="0"/>
      <w:divBdr>
        <w:top w:val="none" w:sz="0" w:space="0" w:color="auto"/>
        <w:left w:val="none" w:sz="0" w:space="0" w:color="auto"/>
        <w:bottom w:val="none" w:sz="0" w:space="0" w:color="auto"/>
        <w:right w:val="none" w:sz="0" w:space="0" w:color="auto"/>
      </w:divBdr>
    </w:div>
    <w:div w:id="540824186">
      <w:bodyDiv w:val="1"/>
      <w:marLeft w:val="0"/>
      <w:marRight w:val="0"/>
      <w:marTop w:val="0"/>
      <w:marBottom w:val="0"/>
      <w:divBdr>
        <w:top w:val="none" w:sz="0" w:space="0" w:color="auto"/>
        <w:left w:val="none" w:sz="0" w:space="0" w:color="auto"/>
        <w:bottom w:val="none" w:sz="0" w:space="0" w:color="auto"/>
        <w:right w:val="none" w:sz="0" w:space="0" w:color="auto"/>
      </w:divBdr>
    </w:div>
    <w:div w:id="543252797">
      <w:bodyDiv w:val="1"/>
      <w:marLeft w:val="0"/>
      <w:marRight w:val="0"/>
      <w:marTop w:val="0"/>
      <w:marBottom w:val="0"/>
      <w:divBdr>
        <w:top w:val="none" w:sz="0" w:space="0" w:color="auto"/>
        <w:left w:val="none" w:sz="0" w:space="0" w:color="auto"/>
        <w:bottom w:val="none" w:sz="0" w:space="0" w:color="auto"/>
        <w:right w:val="none" w:sz="0" w:space="0" w:color="auto"/>
      </w:divBdr>
    </w:div>
    <w:div w:id="546339180">
      <w:bodyDiv w:val="1"/>
      <w:marLeft w:val="0"/>
      <w:marRight w:val="0"/>
      <w:marTop w:val="0"/>
      <w:marBottom w:val="0"/>
      <w:divBdr>
        <w:top w:val="none" w:sz="0" w:space="0" w:color="auto"/>
        <w:left w:val="none" w:sz="0" w:space="0" w:color="auto"/>
        <w:bottom w:val="none" w:sz="0" w:space="0" w:color="auto"/>
        <w:right w:val="none" w:sz="0" w:space="0" w:color="auto"/>
      </w:divBdr>
    </w:div>
    <w:div w:id="554514952">
      <w:bodyDiv w:val="1"/>
      <w:marLeft w:val="0"/>
      <w:marRight w:val="0"/>
      <w:marTop w:val="0"/>
      <w:marBottom w:val="0"/>
      <w:divBdr>
        <w:top w:val="none" w:sz="0" w:space="0" w:color="auto"/>
        <w:left w:val="none" w:sz="0" w:space="0" w:color="auto"/>
        <w:bottom w:val="none" w:sz="0" w:space="0" w:color="auto"/>
        <w:right w:val="none" w:sz="0" w:space="0" w:color="auto"/>
      </w:divBdr>
    </w:div>
    <w:div w:id="564880838">
      <w:bodyDiv w:val="1"/>
      <w:marLeft w:val="0"/>
      <w:marRight w:val="0"/>
      <w:marTop w:val="0"/>
      <w:marBottom w:val="0"/>
      <w:divBdr>
        <w:top w:val="none" w:sz="0" w:space="0" w:color="auto"/>
        <w:left w:val="none" w:sz="0" w:space="0" w:color="auto"/>
        <w:bottom w:val="none" w:sz="0" w:space="0" w:color="auto"/>
        <w:right w:val="none" w:sz="0" w:space="0" w:color="auto"/>
      </w:divBdr>
    </w:div>
    <w:div w:id="570769629">
      <w:bodyDiv w:val="1"/>
      <w:marLeft w:val="0"/>
      <w:marRight w:val="0"/>
      <w:marTop w:val="0"/>
      <w:marBottom w:val="0"/>
      <w:divBdr>
        <w:top w:val="none" w:sz="0" w:space="0" w:color="auto"/>
        <w:left w:val="none" w:sz="0" w:space="0" w:color="auto"/>
        <w:bottom w:val="none" w:sz="0" w:space="0" w:color="auto"/>
        <w:right w:val="none" w:sz="0" w:space="0" w:color="auto"/>
      </w:divBdr>
    </w:div>
    <w:div w:id="574052479">
      <w:bodyDiv w:val="1"/>
      <w:marLeft w:val="0"/>
      <w:marRight w:val="0"/>
      <w:marTop w:val="0"/>
      <w:marBottom w:val="0"/>
      <w:divBdr>
        <w:top w:val="none" w:sz="0" w:space="0" w:color="auto"/>
        <w:left w:val="none" w:sz="0" w:space="0" w:color="auto"/>
        <w:bottom w:val="none" w:sz="0" w:space="0" w:color="auto"/>
        <w:right w:val="none" w:sz="0" w:space="0" w:color="auto"/>
      </w:divBdr>
    </w:div>
    <w:div w:id="574054733">
      <w:bodyDiv w:val="1"/>
      <w:marLeft w:val="0"/>
      <w:marRight w:val="0"/>
      <w:marTop w:val="0"/>
      <w:marBottom w:val="0"/>
      <w:divBdr>
        <w:top w:val="none" w:sz="0" w:space="0" w:color="auto"/>
        <w:left w:val="none" w:sz="0" w:space="0" w:color="auto"/>
        <w:bottom w:val="none" w:sz="0" w:space="0" w:color="auto"/>
        <w:right w:val="none" w:sz="0" w:space="0" w:color="auto"/>
      </w:divBdr>
    </w:div>
    <w:div w:id="586308022">
      <w:bodyDiv w:val="1"/>
      <w:marLeft w:val="0"/>
      <w:marRight w:val="0"/>
      <w:marTop w:val="0"/>
      <w:marBottom w:val="0"/>
      <w:divBdr>
        <w:top w:val="none" w:sz="0" w:space="0" w:color="auto"/>
        <w:left w:val="none" w:sz="0" w:space="0" w:color="auto"/>
        <w:bottom w:val="none" w:sz="0" w:space="0" w:color="auto"/>
        <w:right w:val="none" w:sz="0" w:space="0" w:color="auto"/>
      </w:divBdr>
    </w:div>
    <w:div w:id="586882500">
      <w:bodyDiv w:val="1"/>
      <w:marLeft w:val="0"/>
      <w:marRight w:val="0"/>
      <w:marTop w:val="0"/>
      <w:marBottom w:val="0"/>
      <w:divBdr>
        <w:top w:val="none" w:sz="0" w:space="0" w:color="auto"/>
        <w:left w:val="none" w:sz="0" w:space="0" w:color="auto"/>
        <w:bottom w:val="none" w:sz="0" w:space="0" w:color="auto"/>
        <w:right w:val="none" w:sz="0" w:space="0" w:color="auto"/>
      </w:divBdr>
    </w:div>
    <w:div w:id="589899529">
      <w:bodyDiv w:val="1"/>
      <w:marLeft w:val="0"/>
      <w:marRight w:val="0"/>
      <w:marTop w:val="0"/>
      <w:marBottom w:val="0"/>
      <w:divBdr>
        <w:top w:val="none" w:sz="0" w:space="0" w:color="auto"/>
        <w:left w:val="none" w:sz="0" w:space="0" w:color="auto"/>
        <w:bottom w:val="none" w:sz="0" w:space="0" w:color="auto"/>
        <w:right w:val="none" w:sz="0" w:space="0" w:color="auto"/>
      </w:divBdr>
    </w:div>
    <w:div w:id="600068298">
      <w:bodyDiv w:val="1"/>
      <w:marLeft w:val="0"/>
      <w:marRight w:val="0"/>
      <w:marTop w:val="0"/>
      <w:marBottom w:val="0"/>
      <w:divBdr>
        <w:top w:val="none" w:sz="0" w:space="0" w:color="auto"/>
        <w:left w:val="none" w:sz="0" w:space="0" w:color="auto"/>
        <w:bottom w:val="none" w:sz="0" w:space="0" w:color="auto"/>
        <w:right w:val="none" w:sz="0" w:space="0" w:color="auto"/>
      </w:divBdr>
    </w:div>
    <w:div w:id="604462992">
      <w:bodyDiv w:val="1"/>
      <w:marLeft w:val="0"/>
      <w:marRight w:val="0"/>
      <w:marTop w:val="0"/>
      <w:marBottom w:val="0"/>
      <w:divBdr>
        <w:top w:val="none" w:sz="0" w:space="0" w:color="auto"/>
        <w:left w:val="none" w:sz="0" w:space="0" w:color="auto"/>
        <w:bottom w:val="none" w:sz="0" w:space="0" w:color="auto"/>
        <w:right w:val="none" w:sz="0" w:space="0" w:color="auto"/>
      </w:divBdr>
    </w:div>
    <w:div w:id="613249662">
      <w:bodyDiv w:val="1"/>
      <w:marLeft w:val="0"/>
      <w:marRight w:val="0"/>
      <w:marTop w:val="0"/>
      <w:marBottom w:val="0"/>
      <w:divBdr>
        <w:top w:val="none" w:sz="0" w:space="0" w:color="auto"/>
        <w:left w:val="none" w:sz="0" w:space="0" w:color="auto"/>
        <w:bottom w:val="none" w:sz="0" w:space="0" w:color="auto"/>
        <w:right w:val="none" w:sz="0" w:space="0" w:color="auto"/>
      </w:divBdr>
    </w:div>
    <w:div w:id="616759815">
      <w:bodyDiv w:val="1"/>
      <w:marLeft w:val="0"/>
      <w:marRight w:val="0"/>
      <w:marTop w:val="0"/>
      <w:marBottom w:val="0"/>
      <w:divBdr>
        <w:top w:val="none" w:sz="0" w:space="0" w:color="auto"/>
        <w:left w:val="none" w:sz="0" w:space="0" w:color="auto"/>
        <w:bottom w:val="none" w:sz="0" w:space="0" w:color="auto"/>
        <w:right w:val="none" w:sz="0" w:space="0" w:color="auto"/>
      </w:divBdr>
    </w:div>
    <w:div w:id="619650134">
      <w:bodyDiv w:val="1"/>
      <w:marLeft w:val="0"/>
      <w:marRight w:val="0"/>
      <w:marTop w:val="0"/>
      <w:marBottom w:val="0"/>
      <w:divBdr>
        <w:top w:val="none" w:sz="0" w:space="0" w:color="auto"/>
        <w:left w:val="none" w:sz="0" w:space="0" w:color="auto"/>
        <w:bottom w:val="none" w:sz="0" w:space="0" w:color="auto"/>
        <w:right w:val="none" w:sz="0" w:space="0" w:color="auto"/>
      </w:divBdr>
    </w:div>
    <w:div w:id="620965281">
      <w:bodyDiv w:val="1"/>
      <w:marLeft w:val="0"/>
      <w:marRight w:val="0"/>
      <w:marTop w:val="0"/>
      <w:marBottom w:val="0"/>
      <w:divBdr>
        <w:top w:val="none" w:sz="0" w:space="0" w:color="auto"/>
        <w:left w:val="none" w:sz="0" w:space="0" w:color="auto"/>
        <w:bottom w:val="none" w:sz="0" w:space="0" w:color="auto"/>
        <w:right w:val="none" w:sz="0" w:space="0" w:color="auto"/>
      </w:divBdr>
    </w:div>
    <w:div w:id="622469381">
      <w:bodyDiv w:val="1"/>
      <w:marLeft w:val="0"/>
      <w:marRight w:val="0"/>
      <w:marTop w:val="0"/>
      <w:marBottom w:val="0"/>
      <w:divBdr>
        <w:top w:val="none" w:sz="0" w:space="0" w:color="auto"/>
        <w:left w:val="none" w:sz="0" w:space="0" w:color="auto"/>
        <w:bottom w:val="none" w:sz="0" w:space="0" w:color="auto"/>
        <w:right w:val="none" w:sz="0" w:space="0" w:color="auto"/>
      </w:divBdr>
    </w:div>
    <w:div w:id="633559371">
      <w:bodyDiv w:val="1"/>
      <w:marLeft w:val="0"/>
      <w:marRight w:val="0"/>
      <w:marTop w:val="0"/>
      <w:marBottom w:val="0"/>
      <w:divBdr>
        <w:top w:val="none" w:sz="0" w:space="0" w:color="auto"/>
        <w:left w:val="none" w:sz="0" w:space="0" w:color="auto"/>
        <w:bottom w:val="none" w:sz="0" w:space="0" w:color="auto"/>
        <w:right w:val="none" w:sz="0" w:space="0" w:color="auto"/>
      </w:divBdr>
    </w:div>
    <w:div w:id="640699310">
      <w:bodyDiv w:val="1"/>
      <w:marLeft w:val="0"/>
      <w:marRight w:val="0"/>
      <w:marTop w:val="0"/>
      <w:marBottom w:val="0"/>
      <w:divBdr>
        <w:top w:val="none" w:sz="0" w:space="0" w:color="auto"/>
        <w:left w:val="none" w:sz="0" w:space="0" w:color="auto"/>
        <w:bottom w:val="none" w:sz="0" w:space="0" w:color="auto"/>
        <w:right w:val="none" w:sz="0" w:space="0" w:color="auto"/>
      </w:divBdr>
    </w:div>
    <w:div w:id="642004847">
      <w:bodyDiv w:val="1"/>
      <w:marLeft w:val="0"/>
      <w:marRight w:val="0"/>
      <w:marTop w:val="0"/>
      <w:marBottom w:val="0"/>
      <w:divBdr>
        <w:top w:val="none" w:sz="0" w:space="0" w:color="auto"/>
        <w:left w:val="none" w:sz="0" w:space="0" w:color="auto"/>
        <w:bottom w:val="none" w:sz="0" w:space="0" w:color="auto"/>
        <w:right w:val="none" w:sz="0" w:space="0" w:color="auto"/>
      </w:divBdr>
    </w:div>
    <w:div w:id="650870416">
      <w:bodyDiv w:val="1"/>
      <w:marLeft w:val="0"/>
      <w:marRight w:val="0"/>
      <w:marTop w:val="0"/>
      <w:marBottom w:val="0"/>
      <w:divBdr>
        <w:top w:val="none" w:sz="0" w:space="0" w:color="auto"/>
        <w:left w:val="none" w:sz="0" w:space="0" w:color="auto"/>
        <w:bottom w:val="none" w:sz="0" w:space="0" w:color="auto"/>
        <w:right w:val="none" w:sz="0" w:space="0" w:color="auto"/>
      </w:divBdr>
    </w:div>
    <w:div w:id="654725105">
      <w:bodyDiv w:val="1"/>
      <w:marLeft w:val="0"/>
      <w:marRight w:val="0"/>
      <w:marTop w:val="0"/>
      <w:marBottom w:val="0"/>
      <w:divBdr>
        <w:top w:val="none" w:sz="0" w:space="0" w:color="auto"/>
        <w:left w:val="none" w:sz="0" w:space="0" w:color="auto"/>
        <w:bottom w:val="none" w:sz="0" w:space="0" w:color="auto"/>
        <w:right w:val="none" w:sz="0" w:space="0" w:color="auto"/>
      </w:divBdr>
    </w:div>
    <w:div w:id="655032715">
      <w:bodyDiv w:val="1"/>
      <w:marLeft w:val="0"/>
      <w:marRight w:val="0"/>
      <w:marTop w:val="0"/>
      <w:marBottom w:val="0"/>
      <w:divBdr>
        <w:top w:val="none" w:sz="0" w:space="0" w:color="auto"/>
        <w:left w:val="none" w:sz="0" w:space="0" w:color="auto"/>
        <w:bottom w:val="none" w:sz="0" w:space="0" w:color="auto"/>
        <w:right w:val="none" w:sz="0" w:space="0" w:color="auto"/>
      </w:divBdr>
    </w:div>
    <w:div w:id="659189680">
      <w:bodyDiv w:val="1"/>
      <w:marLeft w:val="0"/>
      <w:marRight w:val="0"/>
      <w:marTop w:val="0"/>
      <w:marBottom w:val="0"/>
      <w:divBdr>
        <w:top w:val="none" w:sz="0" w:space="0" w:color="auto"/>
        <w:left w:val="none" w:sz="0" w:space="0" w:color="auto"/>
        <w:bottom w:val="none" w:sz="0" w:space="0" w:color="auto"/>
        <w:right w:val="none" w:sz="0" w:space="0" w:color="auto"/>
      </w:divBdr>
    </w:div>
    <w:div w:id="659651880">
      <w:bodyDiv w:val="1"/>
      <w:marLeft w:val="0"/>
      <w:marRight w:val="0"/>
      <w:marTop w:val="0"/>
      <w:marBottom w:val="0"/>
      <w:divBdr>
        <w:top w:val="none" w:sz="0" w:space="0" w:color="auto"/>
        <w:left w:val="none" w:sz="0" w:space="0" w:color="auto"/>
        <w:bottom w:val="none" w:sz="0" w:space="0" w:color="auto"/>
        <w:right w:val="none" w:sz="0" w:space="0" w:color="auto"/>
      </w:divBdr>
    </w:div>
    <w:div w:id="662900766">
      <w:bodyDiv w:val="1"/>
      <w:marLeft w:val="0"/>
      <w:marRight w:val="0"/>
      <w:marTop w:val="0"/>
      <w:marBottom w:val="0"/>
      <w:divBdr>
        <w:top w:val="none" w:sz="0" w:space="0" w:color="auto"/>
        <w:left w:val="none" w:sz="0" w:space="0" w:color="auto"/>
        <w:bottom w:val="none" w:sz="0" w:space="0" w:color="auto"/>
        <w:right w:val="none" w:sz="0" w:space="0" w:color="auto"/>
      </w:divBdr>
    </w:div>
    <w:div w:id="664745368">
      <w:bodyDiv w:val="1"/>
      <w:marLeft w:val="0"/>
      <w:marRight w:val="0"/>
      <w:marTop w:val="0"/>
      <w:marBottom w:val="0"/>
      <w:divBdr>
        <w:top w:val="none" w:sz="0" w:space="0" w:color="auto"/>
        <w:left w:val="none" w:sz="0" w:space="0" w:color="auto"/>
        <w:bottom w:val="none" w:sz="0" w:space="0" w:color="auto"/>
        <w:right w:val="none" w:sz="0" w:space="0" w:color="auto"/>
      </w:divBdr>
    </w:div>
    <w:div w:id="665790394">
      <w:bodyDiv w:val="1"/>
      <w:marLeft w:val="0"/>
      <w:marRight w:val="0"/>
      <w:marTop w:val="0"/>
      <w:marBottom w:val="0"/>
      <w:divBdr>
        <w:top w:val="none" w:sz="0" w:space="0" w:color="auto"/>
        <w:left w:val="none" w:sz="0" w:space="0" w:color="auto"/>
        <w:bottom w:val="none" w:sz="0" w:space="0" w:color="auto"/>
        <w:right w:val="none" w:sz="0" w:space="0" w:color="auto"/>
      </w:divBdr>
    </w:div>
    <w:div w:id="670255561">
      <w:bodyDiv w:val="1"/>
      <w:marLeft w:val="0"/>
      <w:marRight w:val="0"/>
      <w:marTop w:val="0"/>
      <w:marBottom w:val="0"/>
      <w:divBdr>
        <w:top w:val="none" w:sz="0" w:space="0" w:color="auto"/>
        <w:left w:val="none" w:sz="0" w:space="0" w:color="auto"/>
        <w:bottom w:val="none" w:sz="0" w:space="0" w:color="auto"/>
        <w:right w:val="none" w:sz="0" w:space="0" w:color="auto"/>
      </w:divBdr>
    </w:div>
    <w:div w:id="671447599">
      <w:bodyDiv w:val="1"/>
      <w:marLeft w:val="0"/>
      <w:marRight w:val="0"/>
      <w:marTop w:val="0"/>
      <w:marBottom w:val="0"/>
      <w:divBdr>
        <w:top w:val="none" w:sz="0" w:space="0" w:color="auto"/>
        <w:left w:val="none" w:sz="0" w:space="0" w:color="auto"/>
        <w:bottom w:val="none" w:sz="0" w:space="0" w:color="auto"/>
        <w:right w:val="none" w:sz="0" w:space="0" w:color="auto"/>
      </w:divBdr>
    </w:div>
    <w:div w:id="673806681">
      <w:bodyDiv w:val="1"/>
      <w:marLeft w:val="0"/>
      <w:marRight w:val="0"/>
      <w:marTop w:val="0"/>
      <w:marBottom w:val="0"/>
      <w:divBdr>
        <w:top w:val="none" w:sz="0" w:space="0" w:color="auto"/>
        <w:left w:val="none" w:sz="0" w:space="0" w:color="auto"/>
        <w:bottom w:val="none" w:sz="0" w:space="0" w:color="auto"/>
        <w:right w:val="none" w:sz="0" w:space="0" w:color="auto"/>
      </w:divBdr>
    </w:div>
    <w:div w:id="677463051">
      <w:bodyDiv w:val="1"/>
      <w:marLeft w:val="0"/>
      <w:marRight w:val="0"/>
      <w:marTop w:val="0"/>
      <w:marBottom w:val="0"/>
      <w:divBdr>
        <w:top w:val="none" w:sz="0" w:space="0" w:color="auto"/>
        <w:left w:val="none" w:sz="0" w:space="0" w:color="auto"/>
        <w:bottom w:val="none" w:sz="0" w:space="0" w:color="auto"/>
        <w:right w:val="none" w:sz="0" w:space="0" w:color="auto"/>
      </w:divBdr>
    </w:div>
    <w:div w:id="679622609">
      <w:bodyDiv w:val="1"/>
      <w:marLeft w:val="0"/>
      <w:marRight w:val="0"/>
      <w:marTop w:val="0"/>
      <w:marBottom w:val="0"/>
      <w:divBdr>
        <w:top w:val="none" w:sz="0" w:space="0" w:color="auto"/>
        <w:left w:val="none" w:sz="0" w:space="0" w:color="auto"/>
        <w:bottom w:val="none" w:sz="0" w:space="0" w:color="auto"/>
        <w:right w:val="none" w:sz="0" w:space="0" w:color="auto"/>
      </w:divBdr>
    </w:div>
    <w:div w:id="687607575">
      <w:bodyDiv w:val="1"/>
      <w:marLeft w:val="0"/>
      <w:marRight w:val="0"/>
      <w:marTop w:val="0"/>
      <w:marBottom w:val="0"/>
      <w:divBdr>
        <w:top w:val="none" w:sz="0" w:space="0" w:color="auto"/>
        <w:left w:val="none" w:sz="0" w:space="0" w:color="auto"/>
        <w:bottom w:val="none" w:sz="0" w:space="0" w:color="auto"/>
        <w:right w:val="none" w:sz="0" w:space="0" w:color="auto"/>
      </w:divBdr>
    </w:div>
    <w:div w:id="688071814">
      <w:bodyDiv w:val="1"/>
      <w:marLeft w:val="0"/>
      <w:marRight w:val="0"/>
      <w:marTop w:val="0"/>
      <w:marBottom w:val="0"/>
      <w:divBdr>
        <w:top w:val="none" w:sz="0" w:space="0" w:color="auto"/>
        <w:left w:val="none" w:sz="0" w:space="0" w:color="auto"/>
        <w:bottom w:val="none" w:sz="0" w:space="0" w:color="auto"/>
        <w:right w:val="none" w:sz="0" w:space="0" w:color="auto"/>
      </w:divBdr>
    </w:div>
    <w:div w:id="692609921">
      <w:bodyDiv w:val="1"/>
      <w:marLeft w:val="0"/>
      <w:marRight w:val="0"/>
      <w:marTop w:val="0"/>
      <w:marBottom w:val="0"/>
      <w:divBdr>
        <w:top w:val="none" w:sz="0" w:space="0" w:color="auto"/>
        <w:left w:val="none" w:sz="0" w:space="0" w:color="auto"/>
        <w:bottom w:val="none" w:sz="0" w:space="0" w:color="auto"/>
        <w:right w:val="none" w:sz="0" w:space="0" w:color="auto"/>
      </w:divBdr>
    </w:div>
    <w:div w:id="706099301">
      <w:bodyDiv w:val="1"/>
      <w:marLeft w:val="0"/>
      <w:marRight w:val="0"/>
      <w:marTop w:val="0"/>
      <w:marBottom w:val="0"/>
      <w:divBdr>
        <w:top w:val="none" w:sz="0" w:space="0" w:color="auto"/>
        <w:left w:val="none" w:sz="0" w:space="0" w:color="auto"/>
        <w:bottom w:val="none" w:sz="0" w:space="0" w:color="auto"/>
        <w:right w:val="none" w:sz="0" w:space="0" w:color="auto"/>
      </w:divBdr>
    </w:div>
    <w:div w:id="712391724">
      <w:bodyDiv w:val="1"/>
      <w:marLeft w:val="0"/>
      <w:marRight w:val="0"/>
      <w:marTop w:val="0"/>
      <w:marBottom w:val="0"/>
      <w:divBdr>
        <w:top w:val="none" w:sz="0" w:space="0" w:color="auto"/>
        <w:left w:val="none" w:sz="0" w:space="0" w:color="auto"/>
        <w:bottom w:val="none" w:sz="0" w:space="0" w:color="auto"/>
        <w:right w:val="none" w:sz="0" w:space="0" w:color="auto"/>
      </w:divBdr>
    </w:div>
    <w:div w:id="718164936">
      <w:bodyDiv w:val="1"/>
      <w:marLeft w:val="0"/>
      <w:marRight w:val="0"/>
      <w:marTop w:val="0"/>
      <w:marBottom w:val="0"/>
      <w:divBdr>
        <w:top w:val="none" w:sz="0" w:space="0" w:color="auto"/>
        <w:left w:val="none" w:sz="0" w:space="0" w:color="auto"/>
        <w:bottom w:val="none" w:sz="0" w:space="0" w:color="auto"/>
        <w:right w:val="none" w:sz="0" w:space="0" w:color="auto"/>
      </w:divBdr>
    </w:div>
    <w:div w:id="718743923">
      <w:bodyDiv w:val="1"/>
      <w:marLeft w:val="0"/>
      <w:marRight w:val="0"/>
      <w:marTop w:val="0"/>
      <w:marBottom w:val="0"/>
      <w:divBdr>
        <w:top w:val="none" w:sz="0" w:space="0" w:color="auto"/>
        <w:left w:val="none" w:sz="0" w:space="0" w:color="auto"/>
        <w:bottom w:val="none" w:sz="0" w:space="0" w:color="auto"/>
        <w:right w:val="none" w:sz="0" w:space="0" w:color="auto"/>
      </w:divBdr>
    </w:div>
    <w:div w:id="722368834">
      <w:bodyDiv w:val="1"/>
      <w:marLeft w:val="0"/>
      <w:marRight w:val="0"/>
      <w:marTop w:val="0"/>
      <w:marBottom w:val="0"/>
      <w:divBdr>
        <w:top w:val="none" w:sz="0" w:space="0" w:color="auto"/>
        <w:left w:val="none" w:sz="0" w:space="0" w:color="auto"/>
        <w:bottom w:val="none" w:sz="0" w:space="0" w:color="auto"/>
        <w:right w:val="none" w:sz="0" w:space="0" w:color="auto"/>
      </w:divBdr>
    </w:div>
    <w:div w:id="723257364">
      <w:bodyDiv w:val="1"/>
      <w:marLeft w:val="0"/>
      <w:marRight w:val="0"/>
      <w:marTop w:val="0"/>
      <w:marBottom w:val="0"/>
      <w:divBdr>
        <w:top w:val="none" w:sz="0" w:space="0" w:color="auto"/>
        <w:left w:val="none" w:sz="0" w:space="0" w:color="auto"/>
        <w:bottom w:val="none" w:sz="0" w:space="0" w:color="auto"/>
        <w:right w:val="none" w:sz="0" w:space="0" w:color="auto"/>
      </w:divBdr>
    </w:div>
    <w:div w:id="732780534">
      <w:bodyDiv w:val="1"/>
      <w:marLeft w:val="0"/>
      <w:marRight w:val="0"/>
      <w:marTop w:val="0"/>
      <w:marBottom w:val="0"/>
      <w:divBdr>
        <w:top w:val="none" w:sz="0" w:space="0" w:color="auto"/>
        <w:left w:val="none" w:sz="0" w:space="0" w:color="auto"/>
        <w:bottom w:val="none" w:sz="0" w:space="0" w:color="auto"/>
        <w:right w:val="none" w:sz="0" w:space="0" w:color="auto"/>
      </w:divBdr>
    </w:div>
    <w:div w:id="737632812">
      <w:bodyDiv w:val="1"/>
      <w:marLeft w:val="0"/>
      <w:marRight w:val="0"/>
      <w:marTop w:val="0"/>
      <w:marBottom w:val="0"/>
      <w:divBdr>
        <w:top w:val="none" w:sz="0" w:space="0" w:color="auto"/>
        <w:left w:val="none" w:sz="0" w:space="0" w:color="auto"/>
        <w:bottom w:val="none" w:sz="0" w:space="0" w:color="auto"/>
        <w:right w:val="none" w:sz="0" w:space="0" w:color="auto"/>
      </w:divBdr>
    </w:div>
    <w:div w:id="780808085">
      <w:bodyDiv w:val="1"/>
      <w:marLeft w:val="0"/>
      <w:marRight w:val="0"/>
      <w:marTop w:val="0"/>
      <w:marBottom w:val="0"/>
      <w:divBdr>
        <w:top w:val="none" w:sz="0" w:space="0" w:color="auto"/>
        <w:left w:val="none" w:sz="0" w:space="0" w:color="auto"/>
        <w:bottom w:val="none" w:sz="0" w:space="0" w:color="auto"/>
        <w:right w:val="none" w:sz="0" w:space="0" w:color="auto"/>
      </w:divBdr>
    </w:div>
    <w:div w:id="784270872">
      <w:bodyDiv w:val="1"/>
      <w:marLeft w:val="0"/>
      <w:marRight w:val="0"/>
      <w:marTop w:val="0"/>
      <w:marBottom w:val="0"/>
      <w:divBdr>
        <w:top w:val="none" w:sz="0" w:space="0" w:color="auto"/>
        <w:left w:val="none" w:sz="0" w:space="0" w:color="auto"/>
        <w:bottom w:val="none" w:sz="0" w:space="0" w:color="auto"/>
        <w:right w:val="none" w:sz="0" w:space="0" w:color="auto"/>
      </w:divBdr>
    </w:div>
    <w:div w:id="790711486">
      <w:bodyDiv w:val="1"/>
      <w:marLeft w:val="0"/>
      <w:marRight w:val="0"/>
      <w:marTop w:val="0"/>
      <w:marBottom w:val="0"/>
      <w:divBdr>
        <w:top w:val="none" w:sz="0" w:space="0" w:color="auto"/>
        <w:left w:val="none" w:sz="0" w:space="0" w:color="auto"/>
        <w:bottom w:val="none" w:sz="0" w:space="0" w:color="auto"/>
        <w:right w:val="none" w:sz="0" w:space="0" w:color="auto"/>
      </w:divBdr>
    </w:div>
    <w:div w:id="796678475">
      <w:bodyDiv w:val="1"/>
      <w:marLeft w:val="0"/>
      <w:marRight w:val="0"/>
      <w:marTop w:val="0"/>
      <w:marBottom w:val="0"/>
      <w:divBdr>
        <w:top w:val="none" w:sz="0" w:space="0" w:color="auto"/>
        <w:left w:val="none" w:sz="0" w:space="0" w:color="auto"/>
        <w:bottom w:val="none" w:sz="0" w:space="0" w:color="auto"/>
        <w:right w:val="none" w:sz="0" w:space="0" w:color="auto"/>
      </w:divBdr>
    </w:div>
    <w:div w:id="796994209">
      <w:bodyDiv w:val="1"/>
      <w:marLeft w:val="0"/>
      <w:marRight w:val="0"/>
      <w:marTop w:val="0"/>
      <w:marBottom w:val="0"/>
      <w:divBdr>
        <w:top w:val="none" w:sz="0" w:space="0" w:color="auto"/>
        <w:left w:val="none" w:sz="0" w:space="0" w:color="auto"/>
        <w:bottom w:val="none" w:sz="0" w:space="0" w:color="auto"/>
        <w:right w:val="none" w:sz="0" w:space="0" w:color="auto"/>
      </w:divBdr>
    </w:div>
    <w:div w:id="805897722">
      <w:bodyDiv w:val="1"/>
      <w:marLeft w:val="0"/>
      <w:marRight w:val="0"/>
      <w:marTop w:val="0"/>
      <w:marBottom w:val="0"/>
      <w:divBdr>
        <w:top w:val="none" w:sz="0" w:space="0" w:color="auto"/>
        <w:left w:val="none" w:sz="0" w:space="0" w:color="auto"/>
        <w:bottom w:val="none" w:sz="0" w:space="0" w:color="auto"/>
        <w:right w:val="none" w:sz="0" w:space="0" w:color="auto"/>
      </w:divBdr>
    </w:div>
    <w:div w:id="812869743">
      <w:bodyDiv w:val="1"/>
      <w:marLeft w:val="0"/>
      <w:marRight w:val="0"/>
      <w:marTop w:val="0"/>
      <w:marBottom w:val="0"/>
      <w:divBdr>
        <w:top w:val="none" w:sz="0" w:space="0" w:color="auto"/>
        <w:left w:val="none" w:sz="0" w:space="0" w:color="auto"/>
        <w:bottom w:val="none" w:sz="0" w:space="0" w:color="auto"/>
        <w:right w:val="none" w:sz="0" w:space="0" w:color="auto"/>
      </w:divBdr>
    </w:div>
    <w:div w:id="833909975">
      <w:bodyDiv w:val="1"/>
      <w:marLeft w:val="0"/>
      <w:marRight w:val="0"/>
      <w:marTop w:val="0"/>
      <w:marBottom w:val="0"/>
      <w:divBdr>
        <w:top w:val="none" w:sz="0" w:space="0" w:color="auto"/>
        <w:left w:val="none" w:sz="0" w:space="0" w:color="auto"/>
        <w:bottom w:val="none" w:sz="0" w:space="0" w:color="auto"/>
        <w:right w:val="none" w:sz="0" w:space="0" w:color="auto"/>
      </w:divBdr>
    </w:div>
    <w:div w:id="838159096">
      <w:bodyDiv w:val="1"/>
      <w:marLeft w:val="0"/>
      <w:marRight w:val="0"/>
      <w:marTop w:val="0"/>
      <w:marBottom w:val="0"/>
      <w:divBdr>
        <w:top w:val="none" w:sz="0" w:space="0" w:color="auto"/>
        <w:left w:val="none" w:sz="0" w:space="0" w:color="auto"/>
        <w:bottom w:val="none" w:sz="0" w:space="0" w:color="auto"/>
        <w:right w:val="none" w:sz="0" w:space="0" w:color="auto"/>
      </w:divBdr>
    </w:div>
    <w:div w:id="838932842">
      <w:bodyDiv w:val="1"/>
      <w:marLeft w:val="0"/>
      <w:marRight w:val="0"/>
      <w:marTop w:val="0"/>
      <w:marBottom w:val="0"/>
      <w:divBdr>
        <w:top w:val="none" w:sz="0" w:space="0" w:color="auto"/>
        <w:left w:val="none" w:sz="0" w:space="0" w:color="auto"/>
        <w:bottom w:val="none" w:sz="0" w:space="0" w:color="auto"/>
        <w:right w:val="none" w:sz="0" w:space="0" w:color="auto"/>
      </w:divBdr>
    </w:div>
    <w:div w:id="851383904">
      <w:bodyDiv w:val="1"/>
      <w:marLeft w:val="0"/>
      <w:marRight w:val="0"/>
      <w:marTop w:val="0"/>
      <w:marBottom w:val="0"/>
      <w:divBdr>
        <w:top w:val="none" w:sz="0" w:space="0" w:color="auto"/>
        <w:left w:val="none" w:sz="0" w:space="0" w:color="auto"/>
        <w:bottom w:val="none" w:sz="0" w:space="0" w:color="auto"/>
        <w:right w:val="none" w:sz="0" w:space="0" w:color="auto"/>
      </w:divBdr>
    </w:div>
    <w:div w:id="856846668">
      <w:bodyDiv w:val="1"/>
      <w:marLeft w:val="0"/>
      <w:marRight w:val="0"/>
      <w:marTop w:val="0"/>
      <w:marBottom w:val="0"/>
      <w:divBdr>
        <w:top w:val="none" w:sz="0" w:space="0" w:color="auto"/>
        <w:left w:val="none" w:sz="0" w:space="0" w:color="auto"/>
        <w:bottom w:val="none" w:sz="0" w:space="0" w:color="auto"/>
        <w:right w:val="none" w:sz="0" w:space="0" w:color="auto"/>
      </w:divBdr>
    </w:div>
    <w:div w:id="866022103">
      <w:bodyDiv w:val="1"/>
      <w:marLeft w:val="0"/>
      <w:marRight w:val="0"/>
      <w:marTop w:val="0"/>
      <w:marBottom w:val="0"/>
      <w:divBdr>
        <w:top w:val="none" w:sz="0" w:space="0" w:color="auto"/>
        <w:left w:val="none" w:sz="0" w:space="0" w:color="auto"/>
        <w:bottom w:val="none" w:sz="0" w:space="0" w:color="auto"/>
        <w:right w:val="none" w:sz="0" w:space="0" w:color="auto"/>
      </w:divBdr>
    </w:div>
    <w:div w:id="877816768">
      <w:bodyDiv w:val="1"/>
      <w:marLeft w:val="0"/>
      <w:marRight w:val="0"/>
      <w:marTop w:val="0"/>
      <w:marBottom w:val="0"/>
      <w:divBdr>
        <w:top w:val="none" w:sz="0" w:space="0" w:color="auto"/>
        <w:left w:val="none" w:sz="0" w:space="0" w:color="auto"/>
        <w:bottom w:val="none" w:sz="0" w:space="0" w:color="auto"/>
        <w:right w:val="none" w:sz="0" w:space="0" w:color="auto"/>
      </w:divBdr>
    </w:div>
    <w:div w:id="881214040">
      <w:bodyDiv w:val="1"/>
      <w:marLeft w:val="0"/>
      <w:marRight w:val="0"/>
      <w:marTop w:val="0"/>
      <w:marBottom w:val="0"/>
      <w:divBdr>
        <w:top w:val="none" w:sz="0" w:space="0" w:color="auto"/>
        <w:left w:val="none" w:sz="0" w:space="0" w:color="auto"/>
        <w:bottom w:val="none" w:sz="0" w:space="0" w:color="auto"/>
        <w:right w:val="none" w:sz="0" w:space="0" w:color="auto"/>
      </w:divBdr>
    </w:div>
    <w:div w:id="894124154">
      <w:bodyDiv w:val="1"/>
      <w:marLeft w:val="0"/>
      <w:marRight w:val="0"/>
      <w:marTop w:val="0"/>
      <w:marBottom w:val="0"/>
      <w:divBdr>
        <w:top w:val="none" w:sz="0" w:space="0" w:color="auto"/>
        <w:left w:val="none" w:sz="0" w:space="0" w:color="auto"/>
        <w:bottom w:val="none" w:sz="0" w:space="0" w:color="auto"/>
        <w:right w:val="none" w:sz="0" w:space="0" w:color="auto"/>
      </w:divBdr>
    </w:div>
    <w:div w:id="914242901">
      <w:bodyDiv w:val="1"/>
      <w:marLeft w:val="0"/>
      <w:marRight w:val="0"/>
      <w:marTop w:val="0"/>
      <w:marBottom w:val="0"/>
      <w:divBdr>
        <w:top w:val="none" w:sz="0" w:space="0" w:color="auto"/>
        <w:left w:val="none" w:sz="0" w:space="0" w:color="auto"/>
        <w:bottom w:val="none" w:sz="0" w:space="0" w:color="auto"/>
        <w:right w:val="none" w:sz="0" w:space="0" w:color="auto"/>
      </w:divBdr>
    </w:div>
    <w:div w:id="917203640">
      <w:bodyDiv w:val="1"/>
      <w:marLeft w:val="0"/>
      <w:marRight w:val="0"/>
      <w:marTop w:val="0"/>
      <w:marBottom w:val="0"/>
      <w:divBdr>
        <w:top w:val="none" w:sz="0" w:space="0" w:color="auto"/>
        <w:left w:val="none" w:sz="0" w:space="0" w:color="auto"/>
        <w:bottom w:val="none" w:sz="0" w:space="0" w:color="auto"/>
        <w:right w:val="none" w:sz="0" w:space="0" w:color="auto"/>
      </w:divBdr>
    </w:div>
    <w:div w:id="924459480">
      <w:bodyDiv w:val="1"/>
      <w:marLeft w:val="0"/>
      <w:marRight w:val="0"/>
      <w:marTop w:val="0"/>
      <w:marBottom w:val="0"/>
      <w:divBdr>
        <w:top w:val="none" w:sz="0" w:space="0" w:color="auto"/>
        <w:left w:val="none" w:sz="0" w:space="0" w:color="auto"/>
        <w:bottom w:val="none" w:sz="0" w:space="0" w:color="auto"/>
        <w:right w:val="none" w:sz="0" w:space="0" w:color="auto"/>
      </w:divBdr>
    </w:div>
    <w:div w:id="925188260">
      <w:bodyDiv w:val="1"/>
      <w:marLeft w:val="0"/>
      <w:marRight w:val="0"/>
      <w:marTop w:val="0"/>
      <w:marBottom w:val="0"/>
      <w:divBdr>
        <w:top w:val="none" w:sz="0" w:space="0" w:color="auto"/>
        <w:left w:val="none" w:sz="0" w:space="0" w:color="auto"/>
        <w:bottom w:val="none" w:sz="0" w:space="0" w:color="auto"/>
        <w:right w:val="none" w:sz="0" w:space="0" w:color="auto"/>
      </w:divBdr>
    </w:div>
    <w:div w:id="930042535">
      <w:bodyDiv w:val="1"/>
      <w:marLeft w:val="0"/>
      <w:marRight w:val="0"/>
      <w:marTop w:val="0"/>
      <w:marBottom w:val="0"/>
      <w:divBdr>
        <w:top w:val="none" w:sz="0" w:space="0" w:color="auto"/>
        <w:left w:val="none" w:sz="0" w:space="0" w:color="auto"/>
        <w:bottom w:val="none" w:sz="0" w:space="0" w:color="auto"/>
        <w:right w:val="none" w:sz="0" w:space="0" w:color="auto"/>
      </w:divBdr>
    </w:div>
    <w:div w:id="932589603">
      <w:bodyDiv w:val="1"/>
      <w:marLeft w:val="0"/>
      <w:marRight w:val="0"/>
      <w:marTop w:val="0"/>
      <w:marBottom w:val="0"/>
      <w:divBdr>
        <w:top w:val="none" w:sz="0" w:space="0" w:color="auto"/>
        <w:left w:val="none" w:sz="0" w:space="0" w:color="auto"/>
        <w:bottom w:val="none" w:sz="0" w:space="0" w:color="auto"/>
        <w:right w:val="none" w:sz="0" w:space="0" w:color="auto"/>
      </w:divBdr>
    </w:div>
    <w:div w:id="940725010">
      <w:bodyDiv w:val="1"/>
      <w:marLeft w:val="0"/>
      <w:marRight w:val="0"/>
      <w:marTop w:val="0"/>
      <w:marBottom w:val="0"/>
      <w:divBdr>
        <w:top w:val="none" w:sz="0" w:space="0" w:color="auto"/>
        <w:left w:val="none" w:sz="0" w:space="0" w:color="auto"/>
        <w:bottom w:val="none" w:sz="0" w:space="0" w:color="auto"/>
        <w:right w:val="none" w:sz="0" w:space="0" w:color="auto"/>
      </w:divBdr>
    </w:div>
    <w:div w:id="947930625">
      <w:bodyDiv w:val="1"/>
      <w:marLeft w:val="0"/>
      <w:marRight w:val="0"/>
      <w:marTop w:val="0"/>
      <w:marBottom w:val="0"/>
      <w:divBdr>
        <w:top w:val="none" w:sz="0" w:space="0" w:color="auto"/>
        <w:left w:val="none" w:sz="0" w:space="0" w:color="auto"/>
        <w:bottom w:val="none" w:sz="0" w:space="0" w:color="auto"/>
        <w:right w:val="none" w:sz="0" w:space="0" w:color="auto"/>
      </w:divBdr>
    </w:div>
    <w:div w:id="948049213">
      <w:bodyDiv w:val="1"/>
      <w:marLeft w:val="0"/>
      <w:marRight w:val="0"/>
      <w:marTop w:val="0"/>
      <w:marBottom w:val="0"/>
      <w:divBdr>
        <w:top w:val="none" w:sz="0" w:space="0" w:color="auto"/>
        <w:left w:val="none" w:sz="0" w:space="0" w:color="auto"/>
        <w:bottom w:val="none" w:sz="0" w:space="0" w:color="auto"/>
        <w:right w:val="none" w:sz="0" w:space="0" w:color="auto"/>
      </w:divBdr>
    </w:div>
    <w:div w:id="953750742">
      <w:bodyDiv w:val="1"/>
      <w:marLeft w:val="0"/>
      <w:marRight w:val="0"/>
      <w:marTop w:val="0"/>
      <w:marBottom w:val="0"/>
      <w:divBdr>
        <w:top w:val="none" w:sz="0" w:space="0" w:color="auto"/>
        <w:left w:val="none" w:sz="0" w:space="0" w:color="auto"/>
        <w:bottom w:val="none" w:sz="0" w:space="0" w:color="auto"/>
        <w:right w:val="none" w:sz="0" w:space="0" w:color="auto"/>
      </w:divBdr>
    </w:div>
    <w:div w:id="955406884">
      <w:bodyDiv w:val="1"/>
      <w:marLeft w:val="0"/>
      <w:marRight w:val="0"/>
      <w:marTop w:val="0"/>
      <w:marBottom w:val="0"/>
      <w:divBdr>
        <w:top w:val="none" w:sz="0" w:space="0" w:color="auto"/>
        <w:left w:val="none" w:sz="0" w:space="0" w:color="auto"/>
        <w:bottom w:val="none" w:sz="0" w:space="0" w:color="auto"/>
        <w:right w:val="none" w:sz="0" w:space="0" w:color="auto"/>
      </w:divBdr>
    </w:div>
    <w:div w:id="965309447">
      <w:bodyDiv w:val="1"/>
      <w:marLeft w:val="0"/>
      <w:marRight w:val="0"/>
      <w:marTop w:val="0"/>
      <w:marBottom w:val="0"/>
      <w:divBdr>
        <w:top w:val="none" w:sz="0" w:space="0" w:color="auto"/>
        <w:left w:val="none" w:sz="0" w:space="0" w:color="auto"/>
        <w:bottom w:val="none" w:sz="0" w:space="0" w:color="auto"/>
        <w:right w:val="none" w:sz="0" w:space="0" w:color="auto"/>
      </w:divBdr>
    </w:div>
    <w:div w:id="974605267">
      <w:bodyDiv w:val="1"/>
      <w:marLeft w:val="0"/>
      <w:marRight w:val="0"/>
      <w:marTop w:val="0"/>
      <w:marBottom w:val="0"/>
      <w:divBdr>
        <w:top w:val="none" w:sz="0" w:space="0" w:color="auto"/>
        <w:left w:val="none" w:sz="0" w:space="0" w:color="auto"/>
        <w:bottom w:val="none" w:sz="0" w:space="0" w:color="auto"/>
        <w:right w:val="none" w:sz="0" w:space="0" w:color="auto"/>
      </w:divBdr>
    </w:div>
    <w:div w:id="976229896">
      <w:bodyDiv w:val="1"/>
      <w:marLeft w:val="0"/>
      <w:marRight w:val="0"/>
      <w:marTop w:val="0"/>
      <w:marBottom w:val="0"/>
      <w:divBdr>
        <w:top w:val="none" w:sz="0" w:space="0" w:color="auto"/>
        <w:left w:val="none" w:sz="0" w:space="0" w:color="auto"/>
        <w:bottom w:val="none" w:sz="0" w:space="0" w:color="auto"/>
        <w:right w:val="none" w:sz="0" w:space="0" w:color="auto"/>
      </w:divBdr>
    </w:div>
    <w:div w:id="992829318">
      <w:bodyDiv w:val="1"/>
      <w:marLeft w:val="0"/>
      <w:marRight w:val="0"/>
      <w:marTop w:val="0"/>
      <w:marBottom w:val="0"/>
      <w:divBdr>
        <w:top w:val="none" w:sz="0" w:space="0" w:color="auto"/>
        <w:left w:val="none" w:sz="0" w:space="0" w:color="auto"/>
        <w:bottom w:val="none" w:sz="0" w:space="0" w:color="auto"/>
        <w:right w:val="none" w:sz="0" w:space="0" w:color="auto"/>
      </w:divBdr>
    </w:div>
    <w:div w:id="995064440">
      <w:bodyDiv w:val="1"/>
      <w:marLeft w:val="0"/>
      <w:marRight w:val="0"/>
      <w:marTop w:val="0"/>
      <w:marBottom w:val="0"/>
      <w:divBdr>
        <w:top w:val="none" w:sz="0" w:space="0" w:color="auto"/>
        <w:left w:val="none" w:sz="0" w:space="0" w:color="auto"/>
        <w:bottom w:val="none" w:sz="0" w:space="0" w:color="auto"/>
        <w:right w:val="none" w:sz="0" w:space="0" w:color="auto"/>
      </w:divBdr>
    </w:div>
    <w:div w:id="1001852859">
      <w:bodyDiv w:val="1"/>
      <w:marLeft w:val="0"/>
      <w:marRight w:val="0"/>
      <w:marTop w:val="0"/>
      <w:marBottom w:val="0"/>
      <w:divBdr>
        <w:top w:val="none" w:sz="0" w:space="0" w:color="auto"/>
        <w:left w:val="none" w:sz="0" w:space="0" w:color="auto"/>
        <w:bottom w:val="none" w:sz="0" w:space="0" w:color="auto"/>
        <w:right w:val="none" w:sz="0" w:space="0" w:color="auto"/>
      </w:divBdr>
    </w:div>
    <w:div w:id="1003357237">
      <w:bodyDiv w:val="1"/>
      <w:marLeft w:val="0"/>
      <w:marRight w:val="0"/>
      <w:marTop w:val="0"/>
      <w:marBottom w:val="0"/>
      <w:divBdr>
        <w:top w:val="none" w:sz="0" w:space="0" w:color="auto"/>
        <w:left w:val="none" w:sz="0" w:space="0" w:color="auto"/>
        <w:bottom w:val="none" w:sz="0" w:space="0" w:color="auto"/>
        <w:right w:val="none" w:sz="0" w:space="0" w:color="auto"/>
      </w:divBdr>
    </w:div>
    <w:div w:id="1004630755">
      <w:bodyDiv w:val="1"/>
      <w:marLeft w:val="0"/>
      <w:marRight w:val="0"/>
      <w:marTop w:val="0"/>
      <w:marBottom w:val="0"/>
      <w:divBdr>
        <w:top w:val="none" w:sz="0" w:space="0" w:color="auto"/>
        <w:left w:val="none" w:sz="0" w:space="0" w:color="auto"/>
        <w:bottom w:val="none" w:sz="0" w:space="0" w:color="auto"/>
        <w:right w:val="none" w:sz="0" w:space="0" w:color="auto"/>
      </w:divBdr>
    </w:div>
    <w:div w:id="1015108396">
      <w:bodyDiv w:val="1"/>
      <w:marLeft w:val="0"/>
      <w:marRight w:val="0"/>
      <w:marTop w:val="0"/>
      <w:marBottom w:val="0"/>
      <w:divBdr>
        <w:top w:val="none" w:sz="0" w:space="0" w:color="auto"/>
        <w:left w:val="none" w:sz="0" w:space="0" w:color="auto"/>
        <w:bottom w:val="none" w:sz="0" w:space="0" w:color="auto"/>
        <w:right w:val="none" w:sz="0" w:space="0" w:color="auto"/>
      </w:divBdr>
    </w:div>
    <w:div w:id="1025055267">
      <w:bodyDiv w:val="1"/>
      <w:marLeft w:val="0"/>
      <w:marRight w:val="0"/>
      <w:marTop w:val="0"/>
      <w:marBottom w:val="0"/>
      <w:divBdr>
        <w:top w:val="none" w:sz="0" w:space="0" w:color="auto"/>
        <w:left w:val="none" w:sz="0" w:space="0" w:color="auto"/>
        <w:bottom w:val="none" w:sz="0" w:space="0" w:color="auto"/>
        <w:right w:val="none" w:sz="0" w:space="0" w:color="auto"/>
      </w:divBdr>
    </w:div>
    <w:div w:id="1029840922">
      <w:bodyDiv w:val="1"/>
      <w:marLeft w:val="0"/>
      <w:marRight w:val="0"/>
      <w:marTop w:val="0"/>
      <w:marBottom w:val="0"/>
      <w:divBdr>
        <w:top w:val="none" w:sz="0" w:space="0" w:color="auto"/>
        <w:left w:val="none" w:sz="0" w:space="0" w:color="auto"/>
        <w:bottom w:val="none" w:sz="0" w:space="0" w:color="auto"/>
        <w:right w:val="none" w:sz="0" w:space="0" w:color="auto"/>
      </w:divBdr>
    </w:div>
    <w:div w:id="1037390185">
      <w:bodyDiv w:val="1"/>
      <w:marLeft w:val="0"/>
      <w:marRight w:val="0"/>
      <w:marTop w:val="0"/>
      <w:marBottom w:val="0"/>
      <w:divBdr>
        <w:top w:val="none" w:sz="0" w:space="0" w:color="auto"/>
        <w:left w:val="none" w:sz="0" w:space="0" w:color="auto"/>
        <w:bottom w:val="none" w:sz="0" w:space="0" w:color="auto"/>
        <w:right w:val="none" w:sz="0" w:space="0" w:color="auto"/>
      </w:divBdr>
    </w:div>
    <w:div w:id="1037896439">
      <w:bodyDiv w:val="1"/>
      <w:marLeft w:val="0"/>
      <w:marRight w:val="0"/>
      <w:marTop w:val="0"/>
      <w:marBottom w:val="0"/>
      <w:divBdr>
        <w:top w:val="none" w:sz="0" w:space="0" w:color="auto"/>
        <w:left w:val="none" w:sz="0" w:space="0" w:color="auto"/>
        <w:bottom w:val="none" w:sz="0" w:space="0" w:color="auto"/>
        <w:right w:val="none" w:sz="0" w:space="0" w:color="auto"/>
      </w:divBdr>
    </w:div>
    <w:div w:id="1040789532">
      <w:bodyDiv w:val="1"/>
      <w:marLeft w:val="0"/>
      <w:marRight w:val="0"/>
      <w:marTop w:val="0"/>
      <w:marBottom w:val="0"/>
      <w:divBdr>
        <w:top w:val="none" w:sz="0" w:space="0" w:color="auto"/>
        <w:left w:val="none" w:sz="0" w:space="0" w:color="auto"/>
        <w:bottom w:val="none" w:sz="0" w:space="0" w:color="auto"/>
        <w:right w:val="none" w:sz="0" w:space="0" w:color="auto"/>
      </w:divBdr>
    </w:div>
    <w:div w:id="1055158330">
      <w:bodyDiv w:val="1"/>
      <w:marLeft w:val="0"/>
      <w:marRight w:val="0"/>
      <w:marTop w:val="0"/>
      <w:marBottom w:val="0"/>
      <w:divBdr>
        <w:top w:val="none" w:sz="0" w:space="0" w:color="auto"/>
        <w:left w:val="none" w:sz="0" w:space="0" w:color="auto"/>
        <w:bottom w:val="none" w:sz="0" w:space="0" w:color="auto"/>
        <w:right w:val="none" w:sz="0" w:space="0" w:color="auto"/>
      </w:divBdr>
    </w:div>
    <w:div w:id="1056587288">
      <w:bodyDiv w:val="1"/>
      <w:marLeft w:val="0"/>
      <w:marRight w:val="0"/>
      <w:marTop w:val="0"/>
      <w:marBottom w:val="0"/>
      <w:divBdr>
        <w:top w:val="none" w:sz="0" w:space="0" w:color="auto"/>
        <w:left w:val="none" w:sz="0" w:space="0" w:color="auto"/>
        <w:bottom w:val="none" w:sz="0" w:space="0" w:color="auto"/>
        <w:right w:val="none" w:sz="0" w:space="0" w:color="auto"/>
      </w:divBdr>
    </w:div>
    <w:div w:id="1057052541">
      <w:bodyDiv w:val="1"/>
      <w:marLeft w:val="0"/>
      <w:marRight w:val="0"/>
      <w:marTop w:val="0"/>
      <w:marBottom w:val="0"/>
      <w:divBdr>
        <w:top w:val="none" w:sz="0" w:space="0" w:color="auto"/>
        <w:left w:val="none" w:sz="0" w:space="0" w:color="auto"/>
        <w:bottom w:val="none" w:sz="0" w:space="0" w:color="auto"/>
        <w:right w:val="none" w:sz="0" w:space="0" w:color="auto"/>
      </w:divBdr>
    </w:div>
    <w:div w:id="1058359380">
      <w:bodyDiv w:val="1"/>
      <w:marLeft w:val="0"/>
      <w:marRight w:val="0"/>
      <w:marTop w:val="0"/>
      <w:marBottom w:val="0"/>
      <w:divBdr>
        <w:top w:val="none" w:sz="0" w:space="0" w:color="auto"/>
        <w:left w:val="none" w:sz="0" w:space="0" w:color="auto"/>
        <w:bottom w:val="none" w:sz="0" w:space="0" w:color="auto"/>
        <w:right w:val="none" w:sz="0" w:space="0" w:color="auto"/>
      </w:divBdr>
    </w:div>
    <w:div w:id="1062949612">
      <w:bodyDiv w:val="1"/>
      <w:marLeft w:val="0"/>
      <w:marRight w:val="0"/>
      <w:marTop w:val="0"/>
      <w:marBottom w:val="0"/>
      <w:divBdr>
        <w:top w:val="none" w:sz="0" w:space="0" w:color="auto"/>
        <w:left w:val="none" w:sz="0" w:space="0" w:color="auto"/>
        <w:bottom w:val="none" w:sz="0" w:space="0" w:color="auto"/>
        <w:right w:val="none" w:sz="0" w:space="0" w:color="auto"/>
      </w:divBdr>
    </w:div>
    <w:div w:id="1065642706">
      <w:bodyDiv w:val="1"/>
      <w:marLeft w:val="0"/>
      <w:marRight w:val="0"/>
      <w:marTop w:val="0"/>
      <w:marBottom w:val="0"/>
      <w:divBdr>
        <w:top w:val="none" w:sz="0" w:space="0" w:color="auto"/>
        <w:left w:val="none" w:sz="0" w:space="0" w:color="auto"/>
        <w:bottom w:val="none" w:sz="0" w:space="0" w:color="auto"/>
        <w:right w:val="none" w:sz="0" w:space="0" w:color="auto"/>
      </w:divBdr>
    </w:div>
    <w:div w:id="1074625782">
      <w:bodyDiv w:val="1"/>
      <w:marLeft w:val="0"/>
      <w:marRight w:val="0"/>
      <w:marTop w:val="0"/>
      <w:marBottom w:val="0"/>
      <w:divBdr>
        <w:top w:val="none" w:sz="0" w:space="0" w:color="auto"/>
        <w:left w:val="none" w:sz="0" w:space="0" w:color="auto"/>
        <w:bottom w:val="none" w:sz="0" w:space="0" w:color="auto"/>
        <w:right w:val="none" w:sz="0" w:space="0" w:color="auto"/>
      </w:divBdr>
    </w:div>
    <w:div w:id="1077168896">
      <w:bodyDiv w:val="1"/>
      <w:marLeft w:val="0"/>
      <w:marRight w:val="0"/>
      <w:marTop w:val="0"/>
      <w:marBottom w:val="0"/>
      <w:divBdr>
        <w:top w:val="none" w:sz="0" w:space="0" w:color="auto"/>
        <w:left w:val="none" w:sz="0" w:space="0" w:color="auto"/>
        <w:bottom w:val="none" w:sz="0" w:space="0" w:color="auto"/>
        <w:right w:val="none" w:sz="0" w:space="0" w:color="auto"/>
      </w:divBdr>
    </w:div>
    <w:div w:id="1078788635">
      <w:bodyDiv w:val="1"/>
      <w:marLeft w:val="0"/>
      <w:marRight w:val="0"/>
      <w:marTop w:val="0"/>
      <w:marBottom w:val="0"/>
      <w:divBdr>
        <w:top w:val="none" w:sz="0" w:space="0" w:color="auto"/>
        <w:left w:val="none" w:sz="0" w:space="0" w:color="auto"/>
        <w:bottom w:val="none" w:sz="0" w:space="0" w:color="auto"/>
        <w:right w:val="none" w:sz="0" w:space="0" w:color="auto"/>
      </w:divBdr>
    </w:div>
    <w:div w:id="1081678448">
      <w:bodyDiv w:val="1"/>
      <w:marLeft w:val="0"/>
      <w:marRight w:val="0"/>
      <w:marTop w:val="0"/>
      <w:marBottom w:val="0"/>
      <w:divBdr>
        <w:top w:val="none" w:sz="0" w:space="0" w:color="auto"/>
        <w:left w:val="none" w:sz="0" w:space="0" w:color="auto"/>
        <w:bottom w:val="none" w:sz="0" w:space="0" w:color="auto"/>
        <w:right w:val="none" w:sz="0" w:space="0" w:color="auto"/>
      </w:divBdr>
    </w:div>
    <w:div w:id="1083843051">
      <w:bodyDiv w:val="1"/>
      <w:marLeft w:val="0"/>
      <w:marRight w:val="0"/>
      <w:marTop w:val="0"/>
      <w:marBottom w:val="0"/>
      <w:divBdr>
        <w:top w:val="none" w:sz="0" w:space="0" w:color="auto"/>
        <w:left w:val="none" w:sz="0" w:space="0" w:color="auto"/>
        <w:bottom w:val="none" w:sz="0" w:space="0" w:color="auto"/>
        <w:right w:val="none" w:sz="0" w:space="0" w:color="auto"/>
      </w:divBdr>
    </w:div>
    <w:div w:id="1087116665">
      <w:bodyDiv w:val="1"/>
      <w:marLeft w:val="0"/>
      <w:marRight w:val="0"/>
      <w:marTop w:val="0"/>
      <w:marBottom w:val="0"/>
      <w:divBdr>
        <w:top w:val="none" w:sz="0" w:space="0" w:color="auto"/>
        <w:left w:val="none" w:sz="0" w:space="0" w:color="auto"/>
        <w:bottom w:val="none" w:sz="0" w:space="0" w:color="auto"/>
        <w:right w:val="none" w:sz="0" w:space="0" w:color="auto"/>
      </w:divBdr>
    </w:div>
    <w:div w:id="1099255905">
      <w:bodyDiv w:val="1"/>
      <w:marLeft w:val="0"/>
      <w:marRight w:val="0"/>
      <w:marTop w:val="0"/>
      <w:marBottom w:val="0"/>
      <w:divBdr>
        <w:top w:val="none" w:sz="0" w:space="0" w:color="auto"/>
        <w:left w:val="none" w:sz="0" w:space="0" w:color="auto"/>
        <w:bottom w:val="none" w:sz="0" w:space="0" w:color="auto"/>
        <w:right w:val="none" w:sz="0" w:space="0" w:color="auto"/>
      </w:divBdr>
    </w:div>
    <w:div w:id="1106002148">
      <w:bodyDiv w:val="1"/>
      <w:marLeft w:val="0"/>
      <w:marRight w:val="0"/>
      <w:marTop w:val="0"/>
      <w:marBottom w:val="0"/>
      <w:divBdr>
        <w:top w:val="none" w:sz="0" w:space="0" w:color="auto"/>
        <w:left w:val="none" w:sz="0" w:space="0" w:color="auto"/>
        <w:bottom w:val="none" w:sz="0" w:space="0" w:color="auto"/>
        <w:right w:val="none" w:sz="0" w:space="0" w:color="auto"/>
      </w:divBdr>
    </w:div>
    <w:div w:id="1106654384">
      <w:bodyDiv w:val="1"/>
      <w:marLeft w:val="0"/>
      <w:marRight w:val="0"/>
      <w:marTop w:val="0"/>
      <w:marBottom w:val="0"/>
      <w:divBdr>
        <w:top w:val="none" w:sz="0" w:space="0" w:color="auto"/>
        <w:left w:val="none" w:sz="0" w:space="0" w:color="auto"/>
        <w:bottom w:val="none" w:sz="0" w:space="0" w:color="auto"/>
        <w:right w:val="none" w:sz="0" w:space="0" w:color="auto"/>
      </w:divBdr>
    </w:div>
    <w:div w:id="1118840621">
      <w:bodyDiv w:val="1"/>
      <w:marLeft w:val="0"/>
      <w:marRight w:val="0"/>
      <w:marTop w:val="0"/>
      <w:marBottom w:val="0"/>
      <w:divBdr>
        <w:top w:val="none" w:sz="0" w:space="0" w:color="auto"/>
        <w:left w:val="none" w:sz="0" w:space="0" w:color="auto"/>
        <w:bottom w:val="none" w:sz="0" w:space="0" w:color="auto"/>
        <w:right w:val="none" w:sz="0" w:space="0" w:color="auto"/>
      </w:divBdr>
    </w:div>
    <w:div w:id="1120757133">
      <w:bodyDiv w:val="1"/>
      <w:marLeft w:val="0"/>
      <w:marRight w:val="0"/>
      <w:marTop w:val="0"/>
      <w:marBottom w:val="0"/>
      <w:divBdr>
        <w:top w:val="none" w:sz="0" w:space="0" w:color="auto"/>
        <w:left w:val="none" w:sz="0" w:space="0" w:color="auto"/>
        <w:bottom w:val="none" w:sz="0" w:space="0" w:color="auto"/>
        <w:right w:val="none" w:sz="0" w:space="0" w:color="auto"/>
      </w:divBdr>
    </w:div>
    <w:div w:id="1124150987">
      <w:bodyDiv w:val="1"/>
      <w:marLeft w:val="0"/>
      <w:marRight w:val="0"/>
      <w:marTop w:val="0"/>
      <w:marBottom w:val="0"/>
      <w:divBdr>
        <w:top w:val="none" w:sz="0" w:space="0" w:color="auto"/>
        <w:left w:val="none" w:sz="0" w:space="0" w:color="auto"/>
        <w:bottom w:val="none" w:sz="0" w:space="0" w:color="auto"/>
        <w:right w:val="none" w:sz="0" w:space="0" w:color="auto"/>
      </w:divBdr>
    </w:div>
    <w:div w:id="1136334013">
      <w:bodyDiv w:val="1"/>
      <w:marLeft w:val="0"/>
      <w:marRight w:val="0"/>
      <w:marTop w:val="0"/>
      <w:marBottom w:val="0"/>
      <w:divBdr>
        <w:top w:val="none" w:sz="0" w:space="0" w:color="auto"/>
        <w:left w:val="none" w:sz="0" w:space="0" w:color="auto"/>
        <w:bottom w:val="none" w:sz="0" w:space="0" w:color="auto"/>
        <w:right w:val="none" w:sz="0" w:space="0" w:color="auto"/>
      </w:divBdr>
    </w:div>
    <w:div w:id="1138836126">
      <w:bodyDiv w:val="1"/>
      <w:marLeft w:val="0"/>
      <w:marRight w:val="0"/>
      <w:marTop w:val="0"/>
      <w:marBottom w:val="0"/>
      <w:divBdr>
        <w:top w:val="none" w:sz="0" w:space="0" w:color="auto"/>
        <w:left w:val="none" w:sz="0" w:space="0" w:color="auto"/>
        <w:bottom w:val="none" w:sz="0" w:space="0" w:color="auto"/>
        <w:right w:val="none" w:sz="0" w:space="0" w:color="auto"/>
      </w:divBdr>
    </w:div>
    <w:div w:id="1139765216">
      <w:bodyDiv w:val="1"/>
      <w:marLeft w:val="0"/>
      <w:marRight w:val="0"/>
      <w:marTop w:val="0"/>
      <w:marBottom w:val="0"/>
      <w:divBdr>
        <w:top w:val="none" w:sz="0" w:space="0" w:color="auto"/>
        <w:left w:val="none" w:sz="0" w:space="0" w:color="auto"/>
        <w:bottom w:val="none" w:sz="0" w:space="0" w:color="auto"/>
        <w:right w:val="none" w:sz="0" w:space="0" w:color="auto"/>
      </w:divBdr>
    </w:div>
    <w:div w:id="1150098091">
      <w:bodyDiv w:val="1"/>
      <w:marLeft w:val="0"/>
      <w:marRight w:val="0"/>
      <w:marTop w:val="0"/>
      <w:marBottom w:val="0"/>
      <w:divBdr>
        <w:top w:val="none" w:sz="0" w:space="0" w:color="auto"/>
        <w:left w:val="none" w:sz="0" w:space="0" w:color="auto"/>
        <w:bottom w:val="none" w:sz="0" w:space="0" w:color="auto"/>
        <w:right w:val="none" w:sz="0" w:space="0" w:color="auto"/>
      </w:divBdr>
    </w:div>
    <w:div w:id="1155148137">
      <w:bodyDiv w:val="1"/>
      <w:marLeft w:val="0"/>
      <w:marRight w:val="0"/>
      <w:marTop w:val="0"/>
      <w:marBottom w:val="0"/>
      <w:divBdr>
        <w:top w:val="none" w:sz="0" w:space="0" w:color="auto"/>
        <w:left w:val="none" w:sz="0" w:space="0" w:color="auto"/>
        <w:bottom w:val="none" w:sz="0" w:space="0" w:color="auto"/>
        <w:right w:val="none" w:sz="0" w:space="0" w:color="auto"/>
      </w:divBdr>
    </w:div>
    <w:div w:id="1162620593">
      <w:bodyDiv w:val="1"/>
      <w:marLeft w:val="0"/>
      <w:marRight w:val="0"/>
      <w:marTop w:val="0"/>
      <w:marBottom w:val="0"/>
      <w:divBdr>
        <w:top w:val="none" w:sz="0" w:space="0" w:color="auto"/>
        <w:left w:val="none" w:sz="0" w:space="0" w:color="auto"/>
        <w:bottom w:val="none" w:sz="0" w:space="0" w:color="auto"/>
        <w:right w:val="none" w:sz="0" w:space="0" w:color="auto"/>
      </w:divBdr>
    </w:div>
    <w:div w:id="1165129147">
      <w:bodyDiv w:val="1"/>
      <w:marLeft w:val="0"/>
      <w:marRight w:val="0"/>
      <w:marTop w:val="0"/>
      <w:marBottom w:val="0"/>
      <w:divBdr>
        <w:top w:val="none" w:sz="0" w:space="0" w:color="auto"/>
        <w:left w:val="none" w:sz="0" w:space="0" w:color="auto"/>
        <w:bottom w:val="none" w:sz="0" w:space="0" w:color="auto"/>
        <w:right w:val="none" w:sz="0" w:space="0" w:color="auto"/>
      </w:divBdr>
    </w:div>
    <w:div w:id="1170827901">
      <w:bodyDiv w:val="1"/>
      <w:marLeft w:val="0"/>
      <w:marRight w:val="0"/>
      <w:marTop w:val="0"/>
      <w:marBottom w:val="0"/>
      <w:divBdr>
        <w:top w:val="none" w:sz="0" w:space="0" w:color="auto"/>
        <w:left w:val="none" w:sz="0" w:space="0" w:color="auto"/>
        <w:bottom w:val="none" w:sz="0" w:space="0" w:color="auto"/>
        <w:right w:val="none" w:sz="0" w:space="0" w:color="auto"/>
      </w:divBdr>
    </w:div>
    <w:div w:id="1170872414">
      <w:bodyDiv w:val="1"/>
      <w:marLeft w:val="0"/>
      <w:marRight w:val="0"/>
      <w:marTop w:val="0"/>
      <w:marBottom w:val="0"/>
      <w:divBdr>
        <w:top w:val="none" w:sz="0" w:space="0" w:color="auto"/>
        <w:left w:val="none" w:sz="0" w:space="0" w:color="auto"/>
        <w:bottom w:val="none" w:sz="0" w:space="0" w:color="auto"/>
        <w:right w:val="none" w:sz="0" w:space="0" w:color="auto"/>
      </w:divBdr>
    </w:div>
    <w:div w:id="1180317959">
      <w:bodyDiv w:val="1"/>
      <w:marLeft w:val="0"/>
      <w:marRight w:val="0"/>
      <w:marTop w:val="0"/>
      <w:marBottom w:val="0"/>
      <w:divBdr>
        <w:top w:val="none" w:sz="0" w:space="0" w:color="auto"/>
        <w:left w:val="none" w:sz="0" w:space="0" w:color="auto"/>
        <w:bottom w:val="none" w:sz="0" w:space="0" w:color="auto"/>
        <w:right w:val="none" w:sz="0" w:space="0" w:color="auto"/>
      </w:divBdr>
    </w:div>
    <w:div w:id="1182008633">
      <w:bodyDiv w:val="1"/>
      <w:marLeft w:val="0"/>
      <w:marRight w:val="0"/>
      <w:marTop w:val="0"/>
      <w:marBottom w:val="0"/>
      <w:divBdr>
        <w:top w:val="none" w:sz="0" w:space="0" w:color="auto"/>
        <w:left w:val="none" w:sz="0" w:space="0" w:color="auto"/>
        <w:bottom w:val="none" w:sz="0" w:space="0" w:color="auto"/>
        <w:right w:val="none" w:sz="0" w:space="0" w:color="auto"/>
      </w:divBdr>
    </w:div>
    <w:div w:id="1183856170">
      <w:bodyDiv w:val="1"/>
      <w:marLeft w:val="0"/>
      <w:marRight w:val="0"/>
      <w:marTop w:val="0"/>
      <w:marBottom w:val="0"/>
      <w:divBdr>
        <w:top w:val="none" w:sz="0" w:space="0" w:color="auto"/>
        <w:left w:val="none" w:sz="0" w:space="0" w:color="auto"/>
        <w:bottom w:val="none" w:sz="0" w:space="0" w:color="auto"/>
        <w:right w:val="none" w:sz="0" w:space="0" w:color="auto"/>
      </w:divBdr>
    </w:div>
    <w:div w:id="1185903943">
      <w:bodyDiv w:val="1"/>
      <w:marLeft w:val="0"/>
      <w:marRight w:val="0"/>
      <w:marTop w:val="0"/>
      <w:marBottom w:val="0"/>
      <w:divBdr>
        <w:top w:val="none" w:sz="0" w:space="0" w:color="auto"/>
        <w:left w:val="none" w:sz="0" w:space="0" w:color="auto"/>
        <w:bottom w:val="none" w:sz="0" w:space="0" w:color="auto"/>
        <w:right w:val="none" w:sz="0" w:space="0" w:color="auto"/>
      </w:divBdr>
    </w:div>
    <w:div w:id="1187409726">
      <w:bodyDiv w:val="1"/>
      <w:marLeft w:val="0"/>
      <w:marRight w:val="0"/>
      <w:marTop w:val="0"/>
      <w:marBottom w:val="0"/>
      <w:divBdr>
        <w:top w:val="none" w:sz="0" w:space="0" w:color="auto"/>
        <w:left w:val="none" w:sz="0" w:space="0" w:color="auto"/>
        <w:bottom w:val="none" w:sz="0" w:space="0" w:color="auto"/>
        <w:right w:val="none" w:sz="0" w:space="0" w:color="auto"/>
      </w:divBdr>
    </w:div>
    <w:div w:id="1196036797">
      <w:bodyDiv w:val="1"/>
      <w:marLeft w:val="0"/>
      <w:marRight w:val="0"/>
      <w:marTop w:val="0"/>
      <w:marBottom w:val="0"/>
      <w:divBdr>
        <w:top w:val="none" w:sz="0" w:space="0" w:color="auto"/>
        <w:left w:val="none" w:sz="0" w:space="0" w:color="auto"/>
        <w:bottom w:val="none" w:sz="0" w:space="0" w:color="auto"/>
        <w:right w:val="none" w:sz="0" w:space="0" w:color="auto"/>
      </w:divBdr>
    </w:div>
    <w:div w:id="1205172265">
      <w:bodyDiv w:val="1"/>
      <w:marLeft w:val="0"/>
      <w:marRight w:val="0"/>
      <w:marTop w:val="0"/>
      <w:marBottom w:val="0"/>
      <w:divBdr>
        <w:top w:val="none" w:sz="0" w:space="0" w:color="auto"/>
        <w:left w:val="none" w:sz="0" w:space="0" w:color="auto"/>
        <w:bottom w:val="none" w:sz="0" w:space="0" w:color="auto"/>
        <w:right w:val="none" w:sz="0" w:space="0" w:color="auto"/>
      </w:divBdr>
    </w:div>
    <w:div w:id="1211381706">
      <w:bodyDiv w:val="1"/>
      <w:marLeft w:val="0"/>
      <w:marRight w:val="0"/>
      <w:marTop w:val="0"/>
      <w:marBottom w:val="0"/>
      <w:divBdr>
        <w:top w:val="none" w:sz="0" w:space="0" w:color="auto"/>
        <w:left w:val="none" w:sz="0" w:space="0" w:color="auto"/>
        <w:bottom w:val="none" w:sz="0" w:space="0" w:color="auto"/>
        <w:right w:val="none" w:sz="0" w:space="0" w:color="auto"/>
      </w:divBdr>
    </w:div>
    <w:div w:id="1211455586">
      <w:bodyDiv w:val="1"/>
      <w:marLeft w:val="0"/>
      <w:marRight w:val="0"/>
      <w:marTop w:val="0"/>
      <w:marBottom w:val="0"/>
      <w:divBdr>
        <w:top w:val="none" w:sz="0" w:space="0" w:color="auto"/>
        <w:left w:val="none" w:sz="0" w:space="0" w:color="auto"/>
        <w:bottom w:val="none" w:sz="0" w:space="0" w:color="auto"/>
        <w:right w:val="none" w:sz="0" w:space="0" w:color="auto"/>
      </w:divBdr>
    </w:div>
    <w:div w:id="1217163188">
      <w:bodyDiv w:val="1"/>
      <w:marLeft w:val="0"/>
      <w:marRight w:val="0"/>
      <w:marTop w:val="0"/>
      <w:marBottom w:val="0"/>
      <w:divBdr>
        <w:top w:val="none" w:sz="0" w:space="0" w:color="auto"/>
        <w:left w:val="none" w:sz="0" w:space="0" w:color="auto"/>
        <w:bottom w:val="none" w:sz="0" w:space="0" w:color="auto"/>
        <w:right w:val="none" w:sz="0" w:space="0" w:color="auto"/>
      </w:divBdr>
    </w:div>
    <w:div w:id="1219364757">
      <w:bodyDiv w:val="1"/>
      <w:marLeft w:val="0"/>
      <w:marRight w:val="0"/>
      <w:marTop w:val="0"/>
      <w:marBottom w:val="0"/>
      <w:divBdr>
        <w:top w:val="none" w:sz="0" w:space="0" w:color="auto"/>
        <w:left w:val="none" w:sz="0" w:space="0" w:color="auto"/>
        <w:bottom w:val="none" w:sz="0" w:space="0" w:color="auto"/>
        <w:right w:val="none" w:sz="0" w:space="0" w:color="auto"/>
      </w:divBdr>
    </w:div>
    <w:div w:id="1220898570">
      <w:bodyDiv w:val="1"/>
      <w:marLeft w:val="0"/>
      <w:marRight w:val="0"/>
      <w:marTop w:val="0"/>
      <w:marBottom w:val="0"/>
      <w:divBdr>
        <w:top w:val="none" w:sz="0" w:space="0" w:color="auto"/>
        <w:left w:val="none" w:sz="0" w:space="0" w:color="auto"/>
        <w:bottom w:val="none" w:sz="0" w:space="0" w:color="auto"/>
        <w:right w:val="none" w:sz="0" w:space="0" w:color="auto"/>
      </w:divBdr>
    </w:div>
    <w:div w:id="1227914650">
      <w:bodyDiv w:val="1"/>
      <w:marLeft w:val="0"/>
      <w:marRight w:val="0"/>
      <w:marTop w:val="0"/>
      <w:marBottom w:val="0"/>
      <w:divBdr>
        <w:top w:val="none" w:sz="0" w:space="0" w:color="auto"/>
        <w:left w:val="none" w:sz="0" w:space="0" w:color="auto"/>
        <w:bottom w:val="none" w:sz="0" w:space="0" w:color="auto"/>
        <w:right w:val="none" w:sz="0" w:space="0" w:color="auto"/>
      </w:divBdr>
    </w:div>
    <w:div w:id="1229727375">
      <w:bodyDiv w:val="1"/>
      <w:marLeft w:val="0"/>
      <w:marRight w:val="0"/>
      <w:marTop w:val="0"/>
      <w:marBottom w:val="0"/>
      <w:divBdr>
        <w:top w:val="none" w:sz="0" w:space="0" w:color="auto"/>
        <w:left w:val="none" w:sz="0" w:space="0" w:color="auto"/>
        <w:bottom w:val="none" w:sz="0" w:space="0" w:color="auto"/>
        <w:right w:val="none" w:sz="0" w:space="0" w:color="auto"/>
      </w:divBdr>
    </w:div>
    <w:div w:id="1230964665">
      <w:bodyDiv w:val="1"/>
      <w:marLeft w:val="0"/>
      <w:marRight w:val="0"/>
      <w:marTop w:val="0"/>
      <w:marBottom w:val="0"/>
      <w:divBdr>
        <w:top w:val="none" w:sz="0" w:space="0" w:color="auto"/>
        <w:left w:val="none" w:sz="0" w:space="0" w:color="auto"/>
        <w:bottom w:val="none" w:sz="0" w:space="0" w:color="auto"/>
        <w:right w:val="none" w:sz="0" w:space="0" w:color="auto"/>
      </w:divBdr>
    </w:div>
    <w:div w:id="1239364978">
      <w:bodyDiv w:val="1"/>
      <w:marLeft w:val="0"/>
      <w:marRight w:val="0"/>
      <w:marTop w:val="0"/>
      <w:marBottom w:val="0"/>
      <w:divBdr>
        <w:top w:val="none" w:sz="0" w:space="0" w:color="auto"/>
        <w:left w:val="none" w:sz="0" w:space="0" w:color="auto"/>
        <w:bottom w:val="none" w:sz="0" w:space="0" w:color="auto"/>
        <w:right w:val="none" w:sz="0" w:space="0" w:color="auto"/>
      </w:divBdr>
    </w:div>
    <w:div w:id="1243182502">
      <w:bodyDiv w:val="1"/>
      <w:marLeft w:val="0"/>
      <w:marRight w:val="0"/>
      <w:marTop w:val="0"/>
      <w:marBottom w:val="0"/>
      <w:divBdr>
        <w:top w:val="none" w:sz="0" w:space="0" w:color="auto"/>
        <w:left w:val="none" w:sz="0" w:space="0" w:color="auto"/>
        <w:bottom w:val="none" w:sz="0" w:space="0" w:color="auto"/>
        <w:right w:val="none" w:sz="0" w:space="0" w:color="auto"/>
      </w:divBdr>
    </w:div>
    <w:div w:id="1251233127">
      <w:bodyDiv w:val="1"/>
      <w:marLeft w:val="0"/>
      <w:marRight w:val="0"/>
      <w:marTop w:val="0"/>
      <w:marBottom w:val="0"/>
      <w:divBdr>
        <w:top w:val="none" w:sz="0" w:space="0" w:color="auto"/>
        <w:left w:val="none" w:sz="0" w:space="0" w:color="auto"/>
        <w:bottom w:val="none" w:sz="0" w:space="0" w:color="auto"/>
        <w:right w:val="none" w:sz="0" w:space="0" w:color="auto"/>
      </w:divBdr>
    </w:div>
    <w:div w:id="1267152446">
      <w:bodyDiv w:val="1"/>
      <w:marLeft w:val="0"/>
      <w:marRight w:val="0"/>
      <w:marTop w:val="0"/>
      <w:marBottom w:val="0"/>
      <w:divBdr>
        <w:top w:val="none" w:sz="0" w:space="0" w:color="auto"/>
        <w:left w:val="none" w:sz="0" w:space="0" w:color="auto"/>
        <w:bottom w:val="none" w:sz="0" w:space="0" w:color="auto"/>
        <w:right w:val="none" w:sz="0" w:space="0" w:color="auto"/>
      </w:divBdr>
    </w:div>
    <w:div w:id="1267813097">
      <w:bodyDiv w:val="1"/>
      <w:marLeft w:val="0"/>
      <w:marRight w:val="0"/>
      <w:marTop w:val="0"/>
      <w:marBottom w:val="0"/>
      <w:divBdr>
        <w:top w:val="none" w:sz="0" w:space="0" w:color="auto"/>
        <w:left w:val="none" w:sz="0" w:space="0" w:color="auto"/>
        <w:bottom w:val="none" w:sz="0" w:space="0" w:color="auto"/>
        <w:right w:val="none" w:sz="0" w:space="0" w:color="auto"/>
      </w:divBdr>
    </w:div>
    <w:div w:id="1269461947">
      <w:bodyDiv w:val="1"/>
      <w:marLeft w:val="0"/>
      <w:marRight w:val="0"/>
      <w:marTop w:val="0"/>
      <w:marBottom w:val="0"/>
      <w:divBdr>
        <w:top w:val="none" w:sz="0" w:space="0" w:color="auto"/>
        <w:left w:val="none" w:sz="0" w:space="0" w:color="auto"/>
        <w:bottom w:val="none" w:sz="0" w:space="0" w:color="auto"/>
        <w:right w:val="none" w:sz="0" w:space="0" w:color="auto"/>
      </w:divBdr>
    </w:div>
    <w:div w:id="1270241844">
      <w:bodyDiv w:val="1"/>
      <w:marLeft w:val="0"/>
      <w:marRight w:val="0"/>
      <w:marTop w:val="0"/>
      <w:marBottom w:val="0"/>
      <w:divBdr>
        <w:top w:val="none" w:sz="0" w:space="0" w:color="auto"/>
        <w:left w:val="none" w:sz="0" w:space="0" w:color="auto"/>
        <w:bottom w:val="none" w:sz="0" w:space="0" w:color="auto"/>
        <w:right w:val="none" w:sz="0" w:space="0" w:color="auto"/>
      </w:divBdr>
    </w:div>
    <w:div w:id="1277054208">
      <w:bodyDiv w:val="1"/>
      <w:marLeft w:val="0"/>
      <w:marRight w:val="0"/>
      <w:marTop w:val="0"/>
      <w:marBottom w:val="0"/>
      <w:divBdr>
        <w:top w:val="none" w:sz="0" w:space="0" w:color="auto"/>
        <w:left w:val="none" w:sz="0" w:space="0" w:color="auto"/>
        <w:bottom w:val="none" w:sz="0" w:space="0" w:color="auto"/>
        <w:right w:val="none" w:sz="0" w:space="0" w:color="auto"/>
      </w:divBdr>
    </w:div>
    <w:div w:id="1290822190">
      <w:bodyDiv w:val="1"/>
      <w:marLeft w:val="0"/>
      <w:marRight w:val="0"/>
      <w:marTop w:val="0"/>
      <w:marBottom w:val="0"/>
      <w:divBdr>
        <w:top w:val="none" w:sz="0" w:space="0" w:color="auto"/>
        <w:left w:val="none" w:sz="0" w:space="0" w:color="auto"/>
        <w:bottom w:val="none" w:sz="0" w:space="0" w:color="auto"/>
        <w:right w:val="none" w:sz="0" w:space="0" w:color="auto"/>
      </w:divBdr>
    </w:div>
    <w:div w:id="1293369326">
      <w:bodyDiv w:val="1"/>
      <w:marLeft w:val="0"/>
      <w:marRight w:val="0"/>
      <w:marTop w:val="0"/>
      <w:marBottom w:val="0"/>
      <w:divBdr>
        <w:top w:val="none" w:sz="0" w:space="0" w:color="auto"/>
        <w:left w:val="none" w:sz="0" w:space="0" w:color="auto"/>
        <w:bottom w:val="none" w:sz="0" w:space="0" w:color="auto"/>
        <w:right w:val="none" w:sz="0" w:space="0" w:color="auto"/>
      </w:divBdr>
    </w:div>
    <w:div w:id="1295721121">
      <w:bodyDiv w:val="1"/>
      <w:marLeft w:val="0"/>
      <w:marRight w:val="0"/>
      <w:marTop w:val="0"/>
      <w:marBottom w:val="0"/>
      <w:divBdr>
        <w:top w:val="none" w:sz="0" w:space="0" w:color="auto"/>
        <w:left w:val="none" w:sz="0" w:space="0" w:color="auto"/>
        <w:bottom w:val="none" w:sz="0" w:space="0" w:color="auto"/>
        <w:right w:val="none" w:sz="0" w:space="0" w:color="auto"/>
      </w:divBdr>
    </w:div>
    <w:div w:id="1311403591">
      <w:bodyDiv w:val="1"/>
      <w:marLeft w:val="0"/>
      <w:marRight w:val="0"/>
      <w:marTop w:val="0"/>
      <w:marBottom w:val="0"/>
      <w:divBdr>
        <w:top w:val="none" w:sz="0" w:space="0" w:color="auto"/>
        <w:left w:val="none" w:sz="0" w:space="0" w:color="auto"/>
        <w:bottom w:val="none" w:sz="0" w:space="0" w:color="auto"/>
        <w:right w:val="none" w:sz="0" w:space="0" w:color="auto"/>
      </w:divBdr>
    </w:div>
    <w:div w:id="1321151808">
      <w:bodyDiv w:val="1"/>
      <w:marLeft w:val="0"/>
      <w:marRight w:val="0"/>
      <w:marTop w:val="0"/>
      <w:marBottom w:val="0"/>
      <w:divBdr>
        <w:top w:val="none" w:sz="0" w:space="0" w:color="auto"/>
        <w:left w:val="none" w:sz="0" w:space="0" w:color="auto"/>
        <w:bottom w:val="none" w:sz="0" w:space="0" w:color="auto"/>
        <w:right w:val="none" w:sz="0" w:space="0" w:color="auto"/>
      </w:divBdr>
    </w:div>
    <w:div w:id="1337808019">
      <w:bodyDiv w:val="1"/>
      <w:marLeft w:val="0"/>
      <w:marRight w:val="0"/>
      <w:marTop w:val="0"/>
      <w:marBottom w:val="0"/>
      <w:divBdr>
        <w:top w:val="none" w:sz="0" w:space="0" w:color="auto"/>
        <w:left w:val="none" w:sz="0" w:space="0" w:color="auto"/>
        <w:bottom w:val="none" w:sz="0" w:space="0" w:color="auto"/>
        <w:right w:val="none" w:sz="0" w:space="0" w:color="auto"/>
      </w:divBdr>
    </w:div>
    <w:div w:id="1351567173">
      <w:bodyDiv w:val="1"/>
      <w:marLeft w:val="0"/>
      <w:marRight w:val="0"/>
      <w:marTop w:val="0"/>
      <w:marBottom w:val="0"/>
      <w:divBdr>
        <w:top w:val="none" w:sz="0" w:space="0" w:color="auto"/>
        <w:left w:val="none" w:sz="0" w:space="0" w:color="auto"/>
        <w:bottom w:val="none" w:sz="0" w:space="0" w:color="auto"/>
        <w:right w:val="none" w:sz="0" w:space="0" w:color="auto"/>
      </w:divBdr>
    </w:div>
    <w:div w:id="1364014861">
      <w:bodyDiv w:val="1"/>
      <w:marLeft w:val="0"/>
      <w:marRight w:val="0"/>
      <w:marTop w:val="0"/>
      <w:marBottom w:val="0"/>
      <w:divBdr>
        <w:top w:val="none" w:sz="0" w:space="0" w:color="auto"/>
        <w:left w:val="none" w:sz="0" w:space="0" w:color="auto"/>
        <w:bottom w:val="none" w:sz="0" w:space="0" w:color="auto"/>
        <w:right w:val="none" w:sz="0" w:space="0" w:color="auto"/>
      </w:divBdr>
    </w:div>
    <w:div w:id="1364942562">
      <w:bodyDiv w:val="1"/>
      <w:marLeft w:val="0"/>
      <w:marRight w:val="0"/>
      <w:marTop w:val="0"/>
      <w:marBottom w:val="0"/>
      <w:divBdr>
        <w:top w:val="none" w:sz="0" w:space="0" w:color="auto"/>
        <w:left w:val="none" w:sz="0" w:space="0" w:color="auto"/>
        <w:bottom w:val="none" w:sz="0" w:space="0" w:color="auto"/>
        <w:right w:val="none" w:sz="0" w:space="0" w:color="auto"/>
      </w:divBdr>
    </w:div>
    <w:div w:id="1365710272">
      <w:bodyDiv w:val="1"/>
      <w:marLeft w:val="0"/>
      <w:marRight w:val="0"/>
      <w:marTop w:val="0"/>
      <w:marBottom w:val="0"/>
      <w:divBdr>
        <w:top w:val="none" w:sz="0" w:space="0" w:color="auto"/>
        <w:left w:val="none" w:sz="0" w:space="0" w:color="auto"/>
        <w:bottom w:val="none" w:sz="0" w:space="0" w:color="auto"/>
        <w:right w:val="none" w:sz="0" w:space="0" w:color="auto"/>
      </w:divBdr>
    </w:div>
    <w:div w:id="1368604354">
      <w:bodyDiv w:val="1"/>
      <w:marLeft w:val="0"/>
      <w:marRight w:val="0"/>
      <w:marTop w:val="0"/>
      <w:marBottom w:val="0"/>
      <w:divBdr>
        <w:top w:val="none" w:sz="0" w:space="0" w:color="auto"/>
        <w:left w:val="none" w:sz="0" w:space="0" w:color="auto"/>
        <w:bottom w:val="none" w:sz="0" w:space="0" w:color="auto"/>
        <w:right w:val="none" w:sz="0" w:space="0" w:color="auto"/>
      </w:divBdr>
    </w:div>
    <w:div w:id="1369406278">
      <w:bodyDiv w:val="1"/>
      <w:marLeft w:val="0"/>
      <w:marRight w:val="0"/>
      <w:marTop w:val="0"/>
      <w:marBottom w:val="0"/>
      <w:divBdr>
        <w:top w:val="none" w:sz="0" w:space="0" w:color="auto"/>
        <w:left w:val="none" w:sz="0" w:space="0" w:color="auto"/>
        <w:bottom w:val="none" w:sz="0" w:space="0" w:color="auto"/>
        <w:right w:val="none" w:sz="0" w:space="0" w:color="auto"/>
      </w:divBdr>
    </w:div>
    <w:div w:id="1372265973">
      <w:bodyDiv w:val="1"/>
      <w:marLeft w:val="0"/>
      <w:marRight w:val="0"/>
      <w:marTop w:val="0"/>
      <w:marBottom w:val="0"/>
      <w:divBdr>
        <w:top w:val="none" w:sz="0" w:space="0" w:color="auto"/>
        <w:left w:val="none" w:sz="0" w:space="0" w:color="auto"/>
        <w:bottom w:val="none" w:sz="0" w:space="0" w:color="auto"/>
        <w:right w:val="none" w:sz="0" w:space="0" w:color="auto"/>
      </w:divBdr>
    </w:div>
    <w:div w:id="1377730559">
      <w:bodyDiv w:val="1"/>
      <w:marLeft w:val="0"/>
      <w:marRight w:val="0"/>
      <w:marTop w:val="0"/>
      <w:marBottom w:val="0"/>
      <w:divBdr>
        <w:top w:val="none" w:sz="0" w:space="0" w:color="auto"/>
        <w:left w:val="none" w:sz="0" w:space="0" w:color="auto"/>
        <w:bottom w:val="none" w:sz="0" w:space="0" w:color="auto"/>
        <w:right w:val="none" w:sz="0" w:space="0" w:color="auto"/>
      </w:divBdr>
    </w:div>
    <w:div w:id="1377781014">
      <w:bodyDiv w:val="1"/>
      <w:marLeft w:val="0"/>
      <w:marRight w:val="0"/>
      <w:marTop w:val="0"/>
      <w:marBottom w:val="0"/>
      <w:divBdr>
        <w:top w:val="none" w:sz="0" w:space="0" w:color="auto"/>
        <w:left w:val="none" w:sz="0" w:space="0" w:color="auto"/>
        <w:bottom w:val="none" w:sz="0" w:space="0" w:color="auto"/>
        <w:right w:val="none" w:sz="0" w:space="0" w:color="auto"/>
      </w:divBdr>
    </w:div>
    <w:div w:id="1382946651">
      <w:bodyDiv w:val="1"/>
      <w:marLeft w:val="0"/>
      <w:marRight w:val="0"/>
      <w:marTop w:val="0"/>
      <w:marBottom w:val="0"/>
      <w:divBdr>
        <w:top w:val="none" w:sz="0" w:space="0" w:color="auto"/>
        <w:left w:val="none" w:sz="0" w:space="0" w:color="auto"/>
        <w:bottom w:val="none" w:sz="0" w:space="0" w:color="auto"/>
        <w:right w:val="none" w:sz="0" w:space="0" w:color="auto"/>
      </w:divBdr>
    </w:div>
    <w:div w:id="1393655438">
      <w:bodyDiv w:val="1"/>
      <w:marLeft w:val="0"/>
      <w:marRight w:val="0"/>
      <w:marTop w:val="0"/>
      <w:marBottom w:val="0"/>
      <w:divBdr>
        <w:top w:val="none" w:sz="0" w:space="0" w:color="auto"/>
        <w:left w:val="none" w:sz="0" w:space="0" w:color="auto"/>
        <w:bottom w:val="none" w:sz="0" w:space="0" w:color="auto"/>
        <w:right w:val="none" w:sz="0" w:space="0" w:color="auto"/>
      </w:divBdr>
    </w:div>
    <w:div w:id="1394163046">
      <w:bodyDiv w:val="1"/>
      <w:marLeft w:val="0"/>
      <w:marRight w:val="0"/>
      <w:marTop w:val="0"/>
      <w:marBottom w:val="0"/>
      <w:divBdr>
        <w:top w:val="none" w:sz="0" w:space="0" w:color="auto"/>
        <w:left w:val="none" w:sz="0" w:space="0" w:color="auto"/>
        <w:bottom w:val="none" w:sz="0" w:space="0" w:color="auto"/>
        <w:right w:val="none" w:sz="0" w:space="0" w:color="auto"/>
      </w:divBdr>
    </w:div>
    <w:div w:id="1396590542">
      <w:bodyDiv w:val="1"/>
      <w:marLeft w:val="0"/>
      <w:marRight w:val="0"/>
      <w:marTop w:val="0"/>
      <w:marBottom w:val="0"/>
      <w:divBdr>
        <w:top w:val="none" w:sz="0" w:space="0" w:color="auto"/>
        <w:left w:val="none" w:sz="0" w:space="0" w:color="auto"/>
        <w:bottom w:val="none" w:sz="0" w:space="0" w:color="auto"/>
        <w:right w:val="none" w:sz="0" w:space="0" w:color="auto"/>
      </w:divBdr>
    </w:div>
    <w:div w:id="1397388903">
      <w:bodyDiv w:val="1"/>
      <w:marLeft w:val="0"/>
      <w:marRight w:val="0"/>
      <w:marTop w:val="0"/>
      <w:marBottom w:val="0"/>
      <w:divBdr>
        <w:top w:val="none" w:sz="0" w:space="0" w:color="auto"/>
        <w:left w:val="none" w:sz="0" w:space="0" w:color="auto"/>
        <w:bottom w:val="none" w:sz="0" w:space="0" w:color="auto"/>
        <w:right w:val="none" w:sz="0" w:space="0" w:color="auto"/>
      </w:divBdr>
    </w:div>
    <w:div w:id="1399285053">
      <w:bodyDiv w:val="1"/>
      <w:marLeft w:val="0"/>
      <w:marRight w:val="0"/>
      <w:marTop w:val="0"/>
      <w:marBottom w:val="0"/>
      <w:divBdr>
        <w:top w:val="none" w:sz="0" w:space="0" w:color="auto"/>
        <w:left w:val="none" w:sz="0" w:space="0" w:color="auto"/>
        <w:bottom w:val="none" w:sz="0" w:space="0" w:color="auto"/>
        <w:right w:val="none" w:sz="0" w:space="0" w:color="auto"/>
      </w:divBdr>
    </w:div>
    <w:div w:id="1411852166">
      <w:bodyDiv w:val="1"/>
      <w:marLeft w:val="0"/>
      <w:marRight w:val="0"/>
      <w:marTop w:val="0"/>
      <w:marBottom w:val="0"/>
      <w:divBdr>
        <w:top w:val="none" w:sz="0" w:space="0" w:color="auto"/>
        <w:left w:val="none" w:sz="0" w:space="0" w:color="auto"/>
        <w:bottom w:val="none" w:sz="0" w:space="0" w:color="auto"/>
        <w:right w:val="none" w:sz="0" w:space="0" w:color="auto"/>
      </w:divBdr>
    </w:div>
    <w:div w:id="1419787924">
      <w:bodyDiv w:val="1"/>
      <w:marLeft w:val="0"/>
      <w:marRight w:val="0"/>
      <w:marTop w:val="0"/>
      <w:marBottom w:val="0"/>
      <w:divBdr>
        <w:top w:val="none" w:sz="0" w:space="0" w:color="auto"/>
        <w:left w:val="none" w:sz="0" w:space="0" w:color="auto"/>
        <w:bottom w:val="none" w:sz="0" w:space="0" w:color="auto"/>
        <w:right w:val="none" w:sz="0" w:space="0" w:color="auto"/>
      </w:divBdr>
    </w:div>
    <w:div w:id="1430543887">
      <w:bodyDiv w:val="1"/>
      <w:marLeft w:val="0"/>
      <w:marRight w:val="0"/>
      <w:marTop w:val="0"/>
      <w:marBottom w:val="0"/>
      <w:divBdr>
        <w:top w:val="none" w:sz="0" w:space="0" w:color="auto"/>
        <w:left w:val="none" w:sz="0" w:space="0" w:color="auto"/>
        <w:bottom w:val="none" w:sz="0" w:space="0" w:color="auto"/>
        <w:right w:val="none" w:sz="0" w:space="0" w:color="auto"/>
      </w:divBdr>
    </w:div>
    <w:div w:id="1431778713">
      <w:bodyDiv w:val="1"/>
      <w:marLeft w:val="0"/>
      <w:marRight w:val="0"/>
      <w:marTop w:val="0"/>
      <w:marBottom w:val="0"/>
      <w:divBdr>
        <w:top w:val="none" w:sz="0" w:space="0" w:color="auto"/>
        <w:left w:val="none" w:sz="0" w:space="0" w:color="auto"/>
        <w:bottom w:val="none" w:sz="0" w:space="0" w:color="auto"/>
        <w:right w:val="none" w:sz="0" w:space="0" w:color="auto"/>
      </w:divBdr>
    </w:div>
    <w:div w:id="1434325582">
      <w:bodyDiv w:val="1"/>
      <w:marLeft w:val="0"/>
      <w:marRight w:val="0"/>
      <w:marTop w:val="0"/>
      <w:marBottom w:val="0"/>
      <w:divBdr>
        <w:top w:val="none" w:sz="0" w:space="0" w:color="auto"/>
        <w:left w:val="none" w:sz="0" w:space="0" w:color="auto"/>
        <w:bottom w:val="none" w:sz="0" w:space="0" w:color="auto"/>
        <w:right w:val="none" w:sz="0" w:space="0" w:color="auto"/>
      </w:divBdr>
    </w:div>
    <w:div w:id="1444494950">
      <w:bodyDiv w:val="1"/>
      <w:marLeft w:val="0"/>
      <w:marRight w:val="0"/>
      <w:marTop w:val="0"/>
      <w:marBottom w:val="0"/>
      <w:divBdr>
        <w:top w:val="none" w:sz="0" w:space="0" w:color="auto"/>
        <w:left w:val="none" w:sz="0" w:space="0" w:color="auto"/>
        <w:bottom w:val="none" w:sz="0" w:space="0" w:color="auto"/>
        <w:right w:val="none" w:sz="0" w:space="0" w:color="auto"/>
      </w:divBdr>
    </w:div>
    <w:div w:id="1448306383">
      <w:bodyDiv w:val="1"/>
      <w:marLeft w:val="0"/>
      <w:marRight w:val="0"/>
      <w:marTop w:val="0"/>
      <w:marBottom w:val="0"/>
      <w:divBdr>
        <w:top w:val="none" w:sz="0" w:space="0" w:color="auto"/>
        <w:left w:val="none" w:sz="0" w:space="0" w:color="auto"/>
        <w:bottom w:val="none" w:sz="0" w:space="0" w:color="auto"/>
        <w:right w:val="none" w:sz="0" w:space="0" w:color="auto"/>
      </w:divBdr>
    </w:div>
    <w:div w:id="1455365837">
      <w:bodyDiv w:val="1"/>
      <w:marLeft w:val="0"/>
      <w:marRight w:val="0"/>
      <w:marTop w:val="0"/>
      <w:marBottom w:val="0"/>
      <w:divBdr>
        <w:top w:val="none" w:sz="0" w:space="0" w:color="auto"/>
        <w:left w:val="none" w:sz="0" w:space="0" w:color="auto"/>
        <w:bottom w:val="none" w:sz="0" w:space="0" w:color="auto"/>
        <w:right w:val="none" w:sz="0" w:space="0" w:color="auto"/>
      </w:divBdr>
    </w:div>
    <w:div w:id="1457873890">
      <w:bodyDiv w:val="1"/>
      <w:marLeft w:val="0"/>
      <w:marRight w:val="0"/>
      <w:marTop w:val="0"/>
      <w:marBottom w:val="0"/>
      <w:divBdr>
        <w:top w:val="none" w:sz="0" w:space="0" w:color="auto"/>
        <w:left w:val="none" w:sz="0" w:space="0" w:color="auto"/>
        <w:bottom w:val="none" w:sz="0" w:space="0" w:color="auto"/>
        <w:right w:val="none" w:sz="0" w:space="0" w:color="auto"/>
      </w:divBdr>
    </w:div>
    <w:div w:id="1476951941">
      <w:bodyDiv w:val="1"/>
      <w:marLeft w:val="0"/>
      <w:marRight w:val="0"/>
      <w:marTop w:val="0"/>
      <w:marBottom w:val="0"/>
      <w:divBdr>
        <w:top w:val="none" w:sz="0" w:space="0" w:color="auto"/>
        <w:left w:val="none" w:sz="0" w:space="0" w:color="auto"/>
        <w:bottom w:val="none" w:sz="0" w:space="0" w:color="auto"/>
        <w:right w:val="none" w:sz="0" w:space="0" w:color="auto"/>
      </w:divBdr>
    </w:div>
    <w:div w:id="1483155930">
      <w:bodyDiv w:val="1"/>
      <w:marLeft w:val="0"/>
      <w:marRight w:val="0"/>
      <w:marTop w:val="0"/>
      <w:marBottom w:val="0"/>
      <w:divBdr>
        <w:top w:val="none" w:sz="0" w:space="0" w:color="auto"/>
        <w:left w:val="none" w:sz="0" w:space="0" w:color="auto"/>
        <w:bottom w:val="none" w:sz="0" w:space="0" w:color="auto"/>
        <w:right w:val="none" w:sz="0" w:space="0" w:color="auto"/>
      </w:divBdr>
    </w:div>
    <w:div w:id="1487550877">
      <w:bodyDiv w:val="1"/>
      <w:marLeft w:val="0"/>
      <w:marRight w:val="0"/>
      <w:marTop w:val="0"/>
      <w:marBottom w:val="0"/>
      <w:divBdr>
        <w:top w:val="none" w:sz="0" w:space="0" w:color="auto"/>
        <w:left w:val="none" w:sz="0" w:space="0" w:color="auto"/>
        <w:bottom w:val="none" w:sz="0" w:space="0" w:color="auto"/>
        <w:right w:val="none" w:sz="0" w:space="0" w:color="auto"/>
      </w:divBdr>
    </w:div>
    <w:div w:id="1491945002">
      <w:bodyDiv w:val="1"/>
      <w:marLeft w:val="0"/>
      <w:marRight w:val="0"/>
      <w:marTop w:val="0"/>
      <w:marBottom w:val="0"/>
      <w:divBdr>
        <w:top w:val="none" w:sz="0" w:space="0" w:color="auto"/>
        <w:left w:val="none" w:sz="0" w:space="0" w:color="auto"/>
        <w:bottom w:val="none" w:sz="0" w:space="0" w:color="auto"/>
        <w:right w:val="none" w:sz="0" w:space="0" w:color="auto"/>
      </w:divBdr>
    </w:div>
    <w:div w:id="1497107631">
      <w:bodyDiv w:val="1"/>
      <w:marLeft w:val="0"/>
      <w:marRight w:val="0"/>
      <w:marTop w:val="0"/>
      <w:marBottom w:val="0"/>
      <w:divBdr>
        <w:top w:val="none" w:sz="0" w:space="0" w:color="auto"/>
        <w:left w:val="none" w:sz="0" w:space="0" w:color="auto"/>
        <w:bottom w:val="none" w:sz="0" w:space="0" w:color="auto"/>
        <w:right w:val="none" w:sz="0" w:space="0" w:color="auto"/>
      </w:divBdr>
    </w:div>
    <w:div w:id="1500385501">
      <w:bodyDiv w:val="1"/>
      <w:marLeft w:val="0"/>
      <w:marRight w:val="0"/>
      <w:marTop w:val="0"/>
      <w:marBottom w:val="0"/>
      <w:divBdr>
        <w:top w:val="none" w:sz="0" w:space="0" w:color="auto"/>
        <w:left w:val="none" w:sz="0" w:space="0" w:color="auto"/>
        <w:bottom w:val="none" w:sz="0" w:space="0" w:color="auto"/>
        <w:right w:val="none" w:sz="0" w:space="0" w:color="auto"/>
      </w:divBdr>
    </w:div>
    <w:div w:id="1503162959">
      <w:bodyDiv w:val="1"/>
      <w:marLeft w:val="0"/>
      <w:marRight w:val="0"/>
      <w:marTop w:val="0"/>
      <w:marBottom w:val="0"/>
      <w:divBdr>
        <w:top w:val="none" w:sz="0" w:space="0" w:color="auto"/>
        <w:left w:val="none" w:sz="0" w:space="0" w:color="auto"/>
        <w:bottom w:val="none" w:sz="0" w:space="0" w:color="auto"/>
        <w:right w:val="none" w:sz="0" w:space="0" w:color="auto"/>
      </w:divBdr>
    </w:div>
    <w:div w:id="1506048332">
      <w:bodyDiv w:val="1"/>
      <w:marLeft w:val="0"/>
      <w:marRight w:val="0"/>
      <w:marTop w:val="0"/>
      <w:marBottom w:val="0"/>
      <w:divBdr>
        <w:top w:val="none" w:sz="0" w:space="0" w:color="auto"/>
        <w:left w:val="none" w:sz="0" w:space="0" w:color="auto"/>
        <w:bottom w:val="none" w:sz="0" w:space="0" w:color="auto"/>
        <w:right w:val="none" w:sz="0" w:space="0" w:color="auto"/>
      </w:divBdr>
    </w:div>
    <w:div w:id="1518499064">
      <w:bodyDiv w:val="1"/>
      <w:marLeft w:val="0"/>
      <w:marRight w:val="0"/>
      <w:marTop w:val="0"/>
      <w:marBottom w:val="0"/>
      <w:divBdr>
        <w:top w:val="none" w:sz="0" w:space="0" w:color="auto"/>
        <w:left w:val="none" w:sz="0" w:space="0" w:color="auto"/>
        <w:bottom w:val="none" w:sz="0" w:space="0" w:color="auto"/>
        <w:right w:val="none" w:sz="0" w:space="0" w:color="auto"/>
      </w:divBdr>
    </w:div>
    <w:div w:id="1519536685">
      <w:bodyDiv w:val="1"/>
      <w:marLeft w:val="0"/>
      <w:marRight w:val="0"/>
      <w:marTop w:val="0"/>
      <w:marBottom w:val="0"/>
      <w:divBdr>
        <w:top w:val="none" w:sz="0" w:space="0" w:color="auto"/>
        <w:left w:val="none" w:sz="0" w:space="0" w:color="auto"/>
        <w:bottom w:val="none" w:sz="0" w:space="0" w:color="auto"/>
        <w:right w:val="none" w:sz="0" w:space="0" w:color="auto"/>
      </w:divBdr>
    </w:div>
    <w:div w:id="1521892663">
      <w:bodyDiv w:val="1"/>
      <w:marLeft w:val="0"/>
      <w:marRight w:val="0"/>
      <w:marTop w:val="0"/>
      <w:marBottom w:val="0"/>
      <w:divBdr>
        <w:top w:val="none" w:sz="0" w:space="0" w:color="auto"/>
        <w:left w:val="none" w:sz="0" w:space="0" w:color="auto"/>
        <w:bottom w:val="none" w:sz="0" w:space="0" w:color="auto"/>
        <w:right w:val="none" w:sz="0" w:space="0" w:color="auto"/>
      </w:divBdr>
      <w:divsChild>
        <w:div w:id="1164516063">
          <w:marLeft w:val="0"/>
          <w:marRight w:val="0"/>
          <w:marTop w:val="0"/>
          <w:marBottom w:val="0"/>
          <w:divBdr>
            <w:top w:val="none" w:sz="0" w:space="0" w:color="auto"/>
            <w:left w:val="none" w:sz="0" w:space="0" w:color="auto"/>
            <w:bottom w:val="none" w:sz="0" w:space="0" w:color="auto"/>
            <w:right w:val="none" w:sz="0" w:space="0" w:color="auto"/>
          </w:divBdr>
        </w:div>
      </w:divsChild>
    </w:div>
    <w:div w:id="1528593740">
      <w:bodyDiv w:val="1"/>
      <w:marLeft w:val="0"/>
      <w:marRight w:val="0"/>
      <w:marTop w:val="0"/>
      <w:marBottom w:val="0"/>
      <w:divBdr>
        <w:top w:val="none" w:sz="0" w:space="0" w:color="auto"/>
        <w:left w:val="none" w:sz="0" w:space="0" w:color="auto"/>
        <w:bottom w:val="none" w:sz="0" w:space="0" w:color="auto"/>
        <w:right w:val="none" w:sz="0" w:space="0" w:color="auto"/>
      </w:divBdr>
    </w:div>
    <w:div w:id="1541238937">
      <w:bodyDiv w:val="1"/>
      <w:marLeft w:val="0"/>
      <w:marRight w:val="0"/>
      <w:marTop w:val="0"/>
      <w:marBottom w:val="0"/>
      <w:divBdr>
        <w:top w:val="none" w:sz="0" w:space="0" w:color="auto"/>
        <w:left w:val="none" w:sz="0" w:space="0" w:color="auto"/>
        <w:bottom w:val="none" w:sz="0" w:space="0" w:color="auto"/>
        <w:right w:val="none" w:sz="0" w:space="0" w:color="auto"/>
      </w:divBdr>
    </w:div>
    <w:div w:id="1544125578">
      <w:bodyDiv w:val="1"/>
      <w:marLeft w:val="0"/>
      <w:marRight w:val="0"/>
      <w:marTop w:val="0"/>
      <w:marBottom w:val="0"/>
      <w:divBdr>
        <w:top w:val="none" w:sz="0" w:space="0" w:color="auto"/>
        <w:left w:val="none" w:sz="0" w:space="0" w:color="auto"/>
        <w:bottom w:val="none" w:sz="0" w:space="0" w:color="auto"/>
        <w:right w:val="none" w:sz="0" w:space="0" w:color="auto"/>
      </w:divBdr>
    </w:div>
    <w:div w:id="1545361803">
      <w:bodyDiv w:val="1"/>
      <w:marLeft w:val="0"/>
      <w:marRight w:val="0"/>
      <w:marTop w:val="0"/>
      <w:marBottom w:val="0"/>
      <w:divBdr>
        <w:top w:val="none" w:sz="0" w:space="0" w:color="auto"/>
        <w:left w:val="none" w:sz="0" w:space="0" w:color="auto"/>
        <w:bottom w:val="none" w:sz="0" w:space="0" w:color="auto"/>
        <w:right w:val="none" w:sz="0" w:space="0" w:color="auto"/>
      </w:divBdr>
    </w:div>
    <w:div w:id="1547526189">
      <w:bodyDiv w:val="1"/>
      <w:marLeft w:val="0"/>
      <w:marRight w:val="0"/>
      <w:marTop w:val="0"/>
      <w:marBottom w:val="0"/>
      <w:divBdr>
        <w:top w:val="none" w:sz="0" w:space="0" w:color="auto"/>
        <w:left w:val="none" w:sz="0" w:space="0" w:color="auto"/>
        <w:bottom w:val="none" w:sz="0" w:space="0" w:color="auto"/>
        <w:right w:val="none" w:sz="0" w:space="0" w:color="auto"/>
      </w:divBdr>
    </w:div>
    <w:div w:id="1548836627">
      <w:bodyDiv w:val="1"/>
      <w:marLeft w:val="0"/>
      <w:marRight w:val="0"/>
      <w:marTop w:val="0"/>
      <w:marBottom w:val="0"/>
      <w:divBdr>
        <w:top w:val="none" w:sz="0" w:space="0" w:color="auto"/>
        <w:left w:val="none" w:sz="0" w:space="0" w:color="auto"/>
        <w:bottom w:val="none" w:sz="0" w:space="0" w:color="auto"/>
        <w:right w:val="none" w:sz="0" w:space="0" w:color="auto"/>
      </w:divBdr>
    </w:div>
    <w:div w:id="1558735400">
      <w:bodyDiv w:val="1"/>
      <w:marLeft w:val="0"/>
      <w:marRight w:val="0"/>
      <w:marTop w:val="0"/>
      <w:marBottom w:val="0"/>
      <w:divBdr>
        <w:top w:val="none" w:sz="0" w:space="0" w:color="auto"/>
        <w:left w:val="none" w:sz="0" w:space="0" w:color="auto"/>
        <w:bottom w:val="none" w:sz="0" w:space="0" w:color="auto"/>
        <w:right w:val="none" w:sz="0" w:space="0" w:color="auto"/>
      </w:divBdr>
    </w:div>
    <w:div w:id="1564944011">
      <w:bodyDiv w:val="1"/>
      <w:marLeft w:val="0"/>
      <w:marRight w:val="0"/>
      <w:marTop w:val="0"/>
      <w:marBottom w:val="0"/>
      <w:divBdr>
        <w:top w:val="none" w:sz="0" w:space="0" w:color="auto"/>
        <w:left w:val="none" w:sz="0" w:space="0" w:color="auto"/>
        <w:bottom w:val="none" w:sz="0" w:space="0" w:color="auto"/>
        <w:right w:val="none" w:sz="0" w:space="0" w:color="auto"/>
      </w:divBdr>
    </w:div>
    <w:div w:id="1582595932">
      <w:bodyDiv w:val="1"/>
      <w:marLeft w:val="0"/>
      <w:marRight w:val="0"/>
      <w:marTop w:val="0"/>
      <w:marBottom w:val="0"/>
      <w:divBdr>
        <w:top w:val="none" w:sz="0" w:space="0" w:color="auto"/>
        <w:left w:val="none" w:sz="0" w:space="0" w:color="auto"/>
        <w:bottom w:val="none" w:sz="0" w:space="0" w:color="auto"/>
        <w:right w:val="none" w:sz="0" w:space="0" w:color="auto"/>
      </w:divBdr>
    </w:div>
    <w:div w:id="1583447932">
      <w:bodyDiv w:val="1"/>
      <w:marLeft w:val="0"/>
      <w:marRight w:val="0"/>
      <w:marTop w:val="0"/>
      <w:marBottom w:val="0"/>
      <w:divBdr>
        <w:top w:val="none" w:sz="0" w:space="0" w:color="auto"/>
        <w:left w:val="none" w:sz="0" w:space="0" w:color="auto"/>
        <w:bottom w:val="none" w:sz="0" w:space="0" w:color="auto"/>
        <w:right w:val="none" w:sz="0" w:space="0" w:color="auto"/>
      </w:divBdr>
    </w:div>
    <w:div w:id="1585064892">
      <w:bodyDiv w:val="1"/>
      <w:marLeft w:val="0"/>
      <w:marRight w:val="0"/>
      <w:marTop w:val="0"/>
      <w:marBottom w:val="0"/>
      <w:divBdr>
        <w:top w:val="none" w:sz="0" w:space="0" w:color="auto"/>
        <w:left w:val="none" w:sz="0" w:space="0" w:color="auto"/>
        <w:bottom w:val="none" w:sz="0" w:space="0" w:color="auto"/>
        <w:right w:val="none" w:sz="0" w:space="0" w:color="auto"/>
      </w:divBdr>
    </w:div>
    <w:div w:id="1592426379">
      <w:bodyDiv w:val="1"/>
      <w:marLeft w:val="0"/>
      <w:marRight w:val="0"/>
      <w:marTop w:val="0"/>
      <w:marBottom w:val="0"/>
      <w:divBdr>
        <w:top w:val="none" w:sz="0" w:space="0" w:color="auto"/>
        <w:left w:val="none" w:sz="0" w:space="0" w:color="auto"/>
        <w:bottom w:val="none" w:sz="0" w:space="0" w:color="auto"/>
        <w:right w:val="none" w:sz="0" w:space="0" w:color="auto"/>
      </w:divBdr>
    </w:div>
    <w:div w:id="1602028534">
      <w:bodyDiv w:val="1"/>
      <w:marLeft w:val="0"/>
      <w:marRight w:val="0"/>
      <w:marTop w:val="0"/>
      <w:marBottom w:val="0"/>
      <w:divBdr>
        <w:top w:val="none" w:sz="0" w:space="0" w:color="auto"/>
        <w:left w:val="none" w:sz="0" w:space="0" w:color="auto"/>
        <w:bottom w:val="none" w:sz="0" w:space="0" w:color="auto"/>
        <w:right w:val="none" w:sz="0" w:space="0" w:color="auto"/>
      </w:divBdr>
    </w:div>
    <w:div w:id="1603612820">
      <w:bodyDiv w:val="1"/>
      <w:marLeft w:val="0"/>
      <w:marRight w:val="0"/>
      <w:marTop w:val="0"/>
      <w:marBottom w:val="0"/>
      <w:divBdr>
        <w:top w:val="none" w:sz="0" w:space="0" w:color="auto"/>
        <w:left w:val="none" w:sz="0" w:space="0" w:color="auto"/>
        <w:bottom w:val="none" w:sz="0" w:space="0" w:color="auto"/>
        <w:right w:val="none" w:sz="0" w:space="0" w:color="auto"/>
      </w:divBdr>
    </w:div>
    <w:div w:id="1607036644">
      <w:bodyDiv w:val="1"/>
      <w:marLeft w:val="0"/>
      <w:marRight w:val="0"/>
      <w:marTop w:val="0"/>
      <w:marBottom w:val="0"/>
      <w:divBdr>
        <w:top w:val="none" w:sz="0" w:space="0" w:color="auto"/>
        <w:left w:val="none" w:sz="0" w:space="0" w:color="auto"/>
        <w:bottom w:val="none" w:sz="0" w:space="0" w:color="auto"/>
        <w:right w:val="none" w:sz="0" w:space="0" w:color="auto"/>
      </w:divBdr>
    </w:div>
    <w:div w:id="1616059495">
      <w:bodyDiv w:val="1"/>
      <w:marLeft w:val="0"/>
      <w:marRight w:val="0"/>
      <w:marTop w:val="0"/>
      <w:marBottom w:val="0"/>
      <w:divBdr>
        <w:top w:val="none" w:sz="0" w:space="0" w:color="auto"/>
        <w:left w:val="none" w:sz="0" w:space="0" w:color="auto"/>
        <w:bottom w:val="none" w:sz="0" w:space="0" w:color="auto"/>
        <w:right w:val="none" w:sz="0" w:space="0" w:color="auto"/>
      </w:divBdr>
    </w:div>
    <w:div w:id="1616445821">
      <w:bodyDiv w:val="1"/>
      <w:marLeft w:val="0"/>
      <w:marRight w:val="0"/>
      <w:marTop w:val="0"/>
      <w:marBottom w:val="0"/>
      <w:divBdr>
        <w:top w:val="none" w:sz="0" w:space="0" w:color="auto"/>
        <w:left w:val="none" w:sz="0" w:space="0" w:color="auto"/>
        <w:bottom w:val="none" w:sz="0" w:space="0" w:color="auto"/>
        <w:right w:val="none" w:sz="0" w:space="0" w:color="auto"/>
      </w:divBdr>
    </w:div>
    <w:div w:id="1619603276">
      <w:bodyDiv w:val="1"/>
      <w:marLeft w:val="0"/>
      <w:marRight w:val="0"/>
      <w:marTop w:val="0"/>
      <w:marBottom w:val="0"/>
      <w:divBdr>
        <w:top w:val="none" w:sz="0" w:space="0" w:color="auto"/>
        <w:left w:val="none" w:sz="0" w:space="0" w:color="auto"/>
        <w:bottom w:val="none" w:sz="0" w:space="0" w:color="auto"/>
        <w:right w:val="none" w:sz="0" w:space="0" w:color="auto"/>
      </w:divBdr>
    </w:div>
    <w:div w:id="1640573684">
      <w:bodyDiv w:val="1"/>
      <w:marLeft w:val="0"/>
      <w:marRight w:val="0"/>
      <w:marTop w:val="0"/>
      <w:marBottom w:val="0"/>
      <w:divBdr>
        <w:top w:val="none" w:sz="0" w:space="0" w:color="auto"/>
        <w:left w:val="none" w:sz="0" w:space="0" w:color="auto"/>
        <w:bottom w:val="none" w:sz="0" w:space="0" w:color="auto"/>
        <w:right w:val="none" w:sz="0" w:space="0" w:color="auto"/>
      </w:divBdr>
    </w:div>
    <w:div w:id="1644777223">
      <w:bodyDiv w:val="1"/>
      <w:marLeft w:val="0"/>
      <w:marRight w:val="0"/>
      <w:marTop w:val="0"/>
      <w:marBottom w:val="0"/>
      <w:divBdr>
        <w:top w:val="none" w:sz="0" w:space="0" w:color="auto"/>
        <w:left w:val="none" w:sz="0" w:space="0" w:color="auto"/>
        <w:bottom w:val="none" w:sz="0" w:space="0" w:color="auto"/>
        <w:right w:val="none" w:sz="0" w:space="0" w:color="auto"/>
      </w:divBdr>
    </w:div>
    <w:div w:id="1653681522">
      <w:bodyDiv w:val="1"/>
      <w:marLeft w:val="0"/>
      <w:marRight w:val="0"/>
      <w:marTop w:val="0"/>
      <w:marBottom w:val="0"/>
      <w:divBdr>
        <w:top w:val="none" w:sz="0" w:space="0" w:color="auto"/>
        <w:left w:val="none" w:sz="0" w:space="0" w:color="auto"/>
        <w:bottom w:val="none" w:sz="0" w:space="0" w:color="auto"/>
        <w:right w:val="none" w:sz="0" w:space="0" w:color="auto"/>
      </w:divBdr>
    </w:div>
    <w:div w:id="1657537472">
      <w:bodyDiv w:val="1"/>
      <w:marLeft w:val="0"/>
      <w:marRight w:val="0"/>
      <w:marTop w:val="0"/>
      <w:marBottom w:val="0"/>
      <w:divBdr>
        <w:top w:val="none" w:sz="0" w:space="0" w:color="auto"/>
        <w:left w:val="none" w:sz="0" w:space="0" w:color="auto"/>
        <w:bottom w:val="none" w:sz="0" w:space="0" w:color="auto"/>
        <w:right w:val="none" w:sz="0" w:space="0" w:color="auto"/>
      </w:divBdr>
    </w:div>
    <w:div w:id="1670938104">
      <w:bodyDiv w:val="1"/>
      <w:marLeft w:val="0"/>
      <w:marRight w:val="0"/>
      <w:marTop w:val="0"/>
      <w:marBottom w:val="0"/>
      <w:divBdr>
        <w:top w:val="none" w:sz="0" w:space="0" w:color="auto"/>
        <w:left w:val="none" w:sz="0" w:space="0" w:color="auto"/>
        <w:bottom w:val="none" w:sz="0" w:space="0" w:color="auto"/>
        <w:right w:val="none" w:sz="0" w:space="0" w:color="auto"/>
      </w:divBdr>
    </w:div>
    <w:div w:id="1674799380">
      <w:bodyDiv w:val="1"/>
      <w:marLeft w:val="0"/>
      <w:marRight w:val="0"/>
      <w:marTop w:val="0"/>
      <w:marBottom w:val="0"/>
      <w:divBdr>
        <w:top w:val="none" w:sz="0" w:space="0" w:color="auto"/>
        <w:left w:val="none" w:sz="0" w:space="0" w:color="auto"/>
        <w:bottom w:val="none" w:sz="0" w:space="0" w:color="auto"/>
        <w:right w:val="none" w:sz="0" w:space="0" w:color="auto"/>
      </w:divBdr>
    </w:div>
    <w:div w:id="1675650491">
      <w:bodyDiv w:val="1"/>
      <w:marLeft w:val="0"/>
      <w:marRight w:val="0"/>
      <w:marTop w:val="0"/>
      <w:marBottom w:val="0"/>
      <w:divBdr>
        <w:top w:val="none" w:sz="0" w:space="0" w:color="auto"/>
        <w:left w:val="none" w:sz="0" w:space="0" w:color="auto"/>
        <w:bottom w:val="none" w:sz="0" w:space="0" w:color="auto"/>
        <w:right w:val="none" w:sz="0" w:space="0" w:color="auto"/>
      </w:divBdr>
    </w:div>
    <w:div w:id="1686521180">
      <w:bodyDiv w:val="1"/>
      <w:marLeft w:val="0"/>
      <w:marRight w:val="0"/>
      <w:marTop w:val="0"/>
      <w:marBottom w:val="0"/>
      <w:divBdr>
        <w:top w:val="none" w:sz="0" w:space="0" w:color="auto"/>
        <w:left w:val="none" w:sz="0" w:space="0" w:color="auto"/>
        <w:bottom w:val="none" w:sz="0" w:space="0" w:color="auto"/>
        <w:right w:val="none" w:sz="0" w:space="0" w:color="auto"/>
      </w:divBdr>
    </w:div>
    <w:div w:id="1690064748">
      <w:bodyDiv w:val="1"/>
      <w:marLeft w:val="0"/>
      <w:marRight w:val="0"/>
      <w:marTop w:val="0"/>
      <w:marBottom w:val="0"/>
      <w:divBdr>
        <w:top w:val="none" w:sz="0" w:space="0" w:color="auto"/>
        <w:left w:val="none" w:sz="0" w:space="0" w:color="auto"/>
        <w:bottom w:val="none" w:sz="0" w:space="0" w:color="auto"/>
        <w:right w:val="none" w:sz="0" w:space="0" w:color="auto"/>
      </w:divBdr>
    </w:div>
    <w:div w:id="1690329590">
      <w:bodyDiv w:val="1"/>
      <w:marLeft w:val="0"/>
      <w:marRight w:val="0"/>
      <w:marTop w:val="0"/>
      <w:marBottom w:val="0"/>
      <w:divBdr>
        <w:top w:val="none" w:sz="0" w:space="0" w:color="auto"/>
        <w:left w:val="none" w:sz="0" w:space="0" w:color="auto"/>
        <w:bottom w:val="none" w:sz="0" w:space="0" w:color="auto"/>
        <w:right w:val="none" w:sz="0" w:space="0" w:color="auto"/>
      </w:divBdr>
    </w:div>
    <w:div w:id="1693921689">
      <w:bodyDiv w:val="1"/>
      <w:marLeft w:val="0"/>
      <w:marRight w:val="0"/>
      <w:marTop w:val="0"/>
      <w:marBottom w:val="0"/>
      <w:divBdr>
        <w:top w:val="none" w:sz="0" w:space="0" w:color="auto"/>
        <w:left w:val="none" w:sz="0" w:space="0" w:color="auto"/>
        <w:bottom w:val="none" w:sz="0" w:space="0" w:color="auto"/>
        <w:right w:val="none" w:sz="0" w:space="0" w:color="auto"/>
      </w:divBdr>
    </w:div>
    <w:div w:id="1695694152">
      <w:bodyDiv w:val="1"/>
      <w:marLeft w:val="0"/>
      <w:marRight w:val="0"/>
      <w:marTop w:val="0"/>
      <w:marBottom w:val="0"/>
      <w:divBdr>
        <w:top w:val="none" w:sz="0" w:space="0" w:color="auto"/>
        <w:left w:val="none" w:sz="0" w:space="0" w:color="auto"/>
        <w:bottom w:val="none" w:sz="0" w:space="0" w:color="auto"/>
        <w:right w:val="none" w:sz="0" w:space="0" w:color="auto"/>
      </w:divBdr>
    </w:div>
    <w:div w:id="1696887466">
      <w:bodyDiv w:val="1"/>
      <w:marLeft w:val="0"/>
      <w:marRight w:val="0"/>
      <w:marTop w:val="0"/>
      <w:marBottom w:val="0"/>
      <w:divBdr>
        <w:top w:val="none" w:sz="0" w:space="0" w:color="auto"/>
        <w:left w:val="none" w:sz="0" w:space="0" w:color="auto"/>
        <w:bottom w:val="none" w:sz="0" w:space="0" w:color="auto"/>
        <w:right w:val="none" w:sz="0" w:space="0" w:color="auto"/>
      </w:divBdr>
    </w:div>
    <w:div w:id="1700468404">
      <w:bodyDiv w:val="1"/>
      <w:marLeft w:val="0"/>
      <w:marRight w:val="0"/>
      <w:marTop w:val="0"/>
      <w:marBottom w:val="0"/>
      <w:divBdr>
        <w:top w:val="none" w:sz="0" w:space="0" w:color="auto"/>
        <w:left w:val="none" w:sz="0" w:space="0" w:color="auto"/>
        <w:bottom w:val="none" w:sz="0" w:space="0" w:color="auto"/>
        <w:right w:val="none" w:sz="0" w:space="0" w:color="auto"/>
      </w:divBdr>
    </w:div>
    <w:div w:id="1706058726">
      <w:bodyDiv w:val="1"/>
      <w:marLeft w:val="0"/>
      <w:marRight w:val="0"/>
      <w:marTop w:val="0"/>
      <w:marBottom w:val="0"/>
      <w:divBdr>
        <w:top w:val="none" w:sz="0" w:space="0" w:color="auto"/>
        <w:left w:val="none" w:sz="0" w:space="0" w:color="auto"/>
        <w:bottom w:val="none" w:sz="0" w:space="0" w:color="auto"/>
        <w:right w:val="none" w:sz="0" w:space="0" w:color="auto"/>
      </w:divBdr>
    </w:div>
    <w:div w:id="1707945589">
      <w:bodyDiv w:val="1"/>
      <w:marLeft w:val="0"/>
      <w:marRight w:val="0"/>
      <w:marTop w:val="0"/>
      <w:marBottom w:val="0"/>
      <w:divBdr>
        <w:top w:val="none" w:sz="0" w:space="0" w:color="auto"/>
        <w:left w:val="none" w:sz="0" w:space="0" w:color="auto"/>
        <w:bottom w:val="none" w:sz="0" w:space="0" w:color="auto"/>
        <w:right w:val="none" w:sz="0" w:space="0" w:color="auto"/>
      </w:divBdr>
    </w:div>
    <w:div w:id="1710106433">
      <w:bodyDiv w:val="1"/>
      <w:marLeft w:val="0"/>
      <w:marRight w:val="0"/>
      <w:marTop w:val="0"/>
      <w:marBottom w:val="0"/>
      <w:divBdr>
        <w:top w:val="none" w:sz="0" w:space="0" w:color="auto"/>
        <w:left w:val="none" w:sz="0" w:space="0" w:color="auto"/>
        <w:bottom w:val="none" w:sz="0" w:space="0" w:color="auto"/>
        <w:right w:val="none" w:sz="0" w:space="0" w:color="auto"/>
      </w:divBdr>
    </w:div>
    <w:div w:id="1718435721">
      <w:bodyDiv w:val="1"/>
      <w:marLeft w:val="0"/>
      <w:marRight w:val="0"/>
      <w:marTop w:val="0"/>
      <w:marBottom w:val="0"/>
      <w:divBdr>
        <w:top w:val="none" w:sz="0" w:space="0" w:color="auto"/>
        <w:left w:val="none" w:sz="0" w:space="0" w:color="auto"/>
        <w:bottom w:val="none" w:sz="0" w:space="0" w:color="auto"/>
        <w:right w:val="none" w:sz="0" w:space="0" w:color="auto"/>
      </w:divBdr>
    </w:div>
    <w:div w:id="1722557876">
      <w:bodyDiv w:val="1"/>
      <w:marLeft w:val="0"/>
      <w:marRight w:val="0"/>
      <w:marTop w:val="0"/>
      <w:marBottom w:val="0"/>
      <w:divBdr>
        <w:top w:val="none" w:sz="0" w:space="0" w:color="auto"/>
        <w:left w:val="none" w:sz="0" w:space="0" w:color="auto"/>
        <w:bottom w:val="none" w:sz="0" w:space="0" w:color="auto"/>
        <w:right w:val="none" w:sz="0" w:space="0" w:color="auto"/>
      </w:divBdr>
    </w:div>
    <w:div w:id="1724866038">
      <w:bodyDiv w:val="1"/>
      <w:marLeft w:val="0"/>
      <w:marRight w:val="0"/>
      <w:marTop w:val="0"/>
      <w:marBottom w:val="0"/>
      <w:divBdr>
        <w:top w:val="none" w:sz="0" w:space="0" w:color="auto"/>
        <w:left w:val="none" w:sz="0" w:space="0" w:color="auto"/>
        <w:bottom w:val="none" w:sz="0" w:space="0" w:color="auto"/>
        <w:right w:val="none" w:sz="0" w:space="0" w:color="auto"/>
      </w:divBdr>
    </w:div>
    <w:div w:id="1739279202">
      <w:bodyDiv w:val="1"/>
      <w:marLeft w:val="0"/>
      <w:marRight w:val="0"/>
      <w:marTop w:val="0"/>
      <w:marBottom w:val="0"/>
      <w:divBdr>
        <w:top w:val="none" w:sz="0" w:space="0" w:color="auto"/>
        <w:left w:val="none" w:sz="0" w:space="0" w:color="auto"/>
        <w:bottom w:val="none" w:sz="0" w:space="0" w:color="auto"/>
        <w:right w:val="none" w:sz="0" w:space="0" w:color="auto"/>
      </w:divBdr>
    </w:div>
    <w:div w:id="1742484106">
      <w:bodyDiv w:val="1"/>
      <w:marLeft w:val="0"/>
      <w:marRight w:val="0"/>
      <w:marTop w:val="0"/>
      <w:marBottom w:val="0"/>
      <w:divBdr>
        <w:top w:val="none" w:sz="0" w:space="0" w:color="auto"/>
        <w:left w:val="none" w:sz="0" w:space="0" w:color="auto"/>
        <w:bottom w:val="none" w:sz="0" w:space="0" w:color="auto"/>
        <w:right w:val="none" w:sz="0" w:space="0" w:color="auto"/>
      </w:divBdr>
    </w:div>
    <w:div w:id="1750999210">
      <w:bodyDiv w:val="1"/>
      <w:marLeft w:val="0"/>
      <w:marRight w:val="0"/>
      <w:marTop w:val="0"/>
      <w:marBottom w:val="0"/>
      <w:divBdr>
        <w:top w:val="none" w:sz="0" w:space="0" w:color="auto"/>
        <w:left w:val="none" w:sz="0" w:space="0" w:color="auto"/>
        <w:bottom w:val="none" w:sz="0" w:space="0" w:color="auto"/>
        <w:right w:val="none" w:sz="0" w:space="0" w:color="auto"/>
      </w:divBdr>
    </w:div>
    <w:div w:id="1752771112">
      <w:bodyDiv w:val="1"/>
      <w:marLeft w:val="0"/>
      <w:marRight w:val="0"/>
      <w:marTop w:val="0"/>
      <w:marBottom w:val="0"/>
      <w:divBdr>
        <w:top w:val="none" w:sz="0" w:space="0" w:color="auto"/>
        <w:left w:val="none" w:sz="0" w:space="0" w:color="auto"/>
        <w:bottom w:val="none" w:sz="0" w:space="0" w:color="auto"/>
        <w:right w:val="none" w:sz="0" w:space="0" w:color="auto"/>
      </w:divBdr>
    </w:div>
    <w:div w:id="1759521011">
      <w:bodyDiv w:val="1"/>
      <w:marLeft w:val="0"/>
      <w:marRight w:val="0"/>
      <w:marTop w:val="0"/>
      <w:marBottom w:val="0"/>
      <w:divBdr>
        <w:top w:val="none" w:sz="0" w:space="0" w:color="auto"/>
        <w:left w:val="none" w:sz="0" w:space="0" w:color="auto"/>
        <w:bottom w:val="none" w:sz="0" w:space="0" w:color="auto"/>
        <w:right w:val="none" w:sz="0" w:space="0" w:color="auto"/>
      </w:divBdr>
    </w:div>
    <w:div w:id="1765833588">
      <w:bodyDiv w:val="1"/>
      <w:marLeft w:val="0"/>
      <w:marRight w:val="0"/>
      <w:marTop w:val="0"/>
      <w:marBottom w:val="0"/>
      <w:divBdr>
        <w:top w:val="none" w:sz="0" w:space="0" w:color="auto"/>
        <w:left w:val="none" w:sz="0" w:space="0" w:color="auto"/>
        <w:bottom w:val="none" w:sz="0" w:space="0" w:color="auto"/>
        <w:right w:val="none" w:sz="0" w:space="0" w:color="auto"/>
      </w:divBdr>
    </w:div>
    <w:div w:id="1766805901">
      <w:bodyDiv w:val="1"/>
      <w:marLeft w:val="0"/>
      <w:marRight w:val="0"/>
      <w:marTop w:val="0"/>
      <w:marBottom w:val="0"/>
      <w:divBdr>
        <w:top w:val="none" w:sz="0" w:space="0" w:color="auto"/>
        <w:left w:val="none" w:sz="0" w:space="0" w:color="auto"/>
        <w:bottom w:val="none" w:sz="0" w:space="0" w:color="auto"/>
        <w:right w:val="none" w:sz="0" w:space="0" w:color="auto"/>
      </w:divBdr>
    </w:div>
    <w:div w:id="1775246913">
      <w:bodyDiv w:val="1"/>
      <w:marLeft w:val="0"/>
      <w:marRight w:val="0"/>
      <w:marTop w:val="0"/>
      <w:marBottom w:val="0"/>
      <w:divBdr>
        <w:top w:val="none" w:sz="0" w:space="0" w:color="auto"/>
        <w:left w:val="none" w:sz="0" w:space="0" w:color="auto"/>
        <w:bottom w:val="none" w:sz="0" w:space="0" w:color="auto"/>
        <w:right w:val="none" w:sz="0" w:space="0" w:color="auto"/>
      </w:divBdr>
    </w:div>
    <w:div w:id="1780449167">
      <w:bodyDiv w:val="1"/>
      <w:marLeft w:val="0"/>
      <w:marRight w:val="0"/>
      <w:marTop w:val="0"/>
      <w:marBottom w:val="0"/>
      <w:divBdr>
        <w:top w:val="none" w:sz="0" w:space="0" w:color="auto"/>
        <w:left w:val="none" w:sz="0" w:space="0" w:color="auto"/>
        <w:bottom w:val="none" w:sz="0" w:space="0" w:color="auto"/>
        <w:right w:val="none" w:sz="0" w:space="0" w:color="auto"/>
      </w:divBdr>
    </w:div>
    <w:div w:id="1780686622">
      <w:bodyDiv w:val="1"/>
      <w:marLeft w:val="0"/>
      <w:marRight w:val="0"/>
      <w:marTop w:val="0"/>
      <w:marBottom w:val="0"/>
      <w:divBdr>
        <w:top w:val="none" w:sz="0" w:space="0" w:color="auto"/>
        <w:left w:val="none" w:sz="0" w:space="0" w:color="auto"/>
        <w:bottom w:val="none" w:sz="0" w:space="0" w:color="auto"/>
        <w:right w:val="none" w:sz="0" w:space="0" w:color="auto"/>
      </w:divBdr>
    </w:div>
    <w:div w:id="1782410902">
      <w:bodyDiv w:val="1"/>
      <w:marLeft w:val="0"/>
      <w:marRight w:val="0"/>
      <w:marTop w:val="0"/>
      <w:marBottom w:val="0"/>
      <w:divBdr>
        <w:top w:val="none" w:sz="0" w:space="0" w:color="auto"/>
        <w:left w:val="none" w:sz="0" w:space="0" w:color="auto"/>
        <w:bottom w:val="none" w:sz="0" w:space="0" w:color="auto"/>
        <w:right w:val="none" w:sz="0" w:space="0" w:color="auto"/>
      </w:divBdr>
    </w:div>
    <w:div w:id="1788549659">
      <w:bodyDiv w:val="1"/>
      <w:marLeft w:val="0"/>
      <w:marRight w:val="0"/>
      <w:marTop w:val="0"/>
      <w:marBottom w:val="0"/>
      <w:divBdr>
        <w:top w:val="none" w:sz="0" w:space="0" w:color="auto"/>
        <w:left w:val="none" w:sz="0" w:space="0" w:color="auto"/>
        <w:bottom w:val="none" w:sz="0" w:space="0" w:color="auto"/>
        <w:right w:val="none" w:sz="0" w:space="0" w:color="auto"/>
      </w:divBdr>
    </w:div>
    <w:div w:id="1795056122">
      <w:bodyDiv w:val="1"/>
      <w:marLeft w:val="0"/>
      <w:marRight w:val="0"/>
      <w:marTop w:val="0"/>
      <w:marBottom w:val="0"/>
      <w:divBdr>
        <w:top w:val="none" w:sz="0" w:space="0" w:color="auto"/>
        <w:left w:val="none" w:sz="0" w:space="0" w:color="auto"/>
        <w:bottom w:val="none" w:sz="0" w:space="0" w:color="auto"/>
        <w:right w:val="none" w:sz="0" w:space="0" w:color="auto"/>
      </w:divBdr>
    </w:div>
    <w:div w:id="1796168494">
      <w:bodyDiv w:val="1"/>
      <w:marLeft w:val="0"/>
      <w:marRight w:val="0"/>
      <w:marTop w:val="0"/>
      <w:marBottom w:val="0"/>
      <w:divBdr>
        <w:top w:val="none" w:sz="0" w:space="0" w:color="auto"/>
        <w:left w:val="none" w:sz="0" w:space="0" w:color="auto"/>
        <w:bottom w:val="none" w:sz="0" w:space="0" w:color="auto"/>
        <w:right w:val="none" w:sz="0" w:space="0" w:color="auto"/>
      </w:divBdr>
    </w:div>
    <w:div w:id="1797487316">
      <w:bodyDiv w:val="1"/>
      <w:marLeft w:val="0"/>
      <w:marRight w:val="0"/>
      <w:marTop w:val="0"/>
      <w:marBottom w:val="0"/>
      <w:divBdr>
        <w:top w:val="none" w:sz="0" w:space="0" w:color="auto"/>
        <w:left w:val="none" w:sz="0" w:space="0" w:color="auto"/>
        <w:bottom w:val="none" w:sz="0" w:space="0" w:color="auto"/>
        <w:right w:val="none" w:sz="0" w:space="0" w:color="auto"/>
      </w:divBdr>
    </w:div>
    <w:div w:id="1806502243">
      <w:bodyDiv w:val="1"/>
      <w:marLeft w:val="0"/>
      <w:marRight w:val="0"/>
      <w:marTop w:val="0"/>
      <w:marBottom w:val="0"/>
      <w:divBdr>
        <w:top w:val="none" w:sz="0" w:space="0" w:color="auto"/>
        <w:left w:val="none" w:sz="0" w:space="0" w:color="auto"/>
        <w:bottom w:val="none" w:sz="0" w:space="0" w:color="auto"/>
        <w:right w:val="none" w:sz="0" w:space="0" w:color="auto"/>
      </w:divBdr>
    </w:div>
    <w:div w:id="1814177722">
      <w:bodyDiv w:val="1"/>
      <w:marLeft w:val="0"/>
      <w:marRight w:val="0"/>
      <w:marTop w:val="0"/>
      <w:marBottom w:val="0"/>
      <w:divBdr>
        <w:top w:val="none" w:sz="0" w:space="0" w:color="auto"/>
        <w:left w:val="none" w:sz="0" w:space="0" w:color="auto"/>
        <w:bottom w:val="none" w:sz="0" w:space="0" w:color="auto"/>
        <w:right w:val="none" w:sz="0" w:space="0" w:color="auto"/>
      </w:divBdr>
    </w:div>
    <w:div w:id="1827281256">
      <w:bodyDiv w:val="1"/>
      <w:marLeft w:val="0"/>
      <w:marRight w:val="0"/>
      <w:marTop w:val="0"/>
      <w:marBottom w:val="0"/>
      <w:divBdr>
        <w:top w:val="none" w:sz="0" w:space="0" w:color="auto"/>
        <w:left w:val="none" w:sz="0" w:space="0" w:color="auto"/>
        <w:bottom w:val="none" w:sz="0" w:space="0" w:color="auto"/>
        <w:right w:val="none" w:sz="0" w:space="0" w:color="auto"/>
      </w:divBdr>
    </w:div>
    <w:div w:id="1835148567">
      <w:bodyDiv w:val="1"/>
      <w:marLeft w:val="0"/>
      <w:marRight w:val="0"/>
      <w:marTop w:val="0"/>
      <w:marBottom w:val="0"/>
      <w:divBdr>
        <w:top w:val="none" w:sz="0" w:space="0" w:color="auto"/>
        <w:left w:val="none" w:sz="0" w:space="0" w:color="auto"/>
        <w:bottom w:val="none" w:sz="0" w:space="0" w:color="auto"/>
        <w:right w:val="none" w:sz="0" w:space="0" w:color="auto"/>
      </w:divBdr>
    </w:div>
    <w:div w:id="1839230717">
      <w:bodyDiv w:val="1"/>
      <w:marLeft w:val="0"/>
      <w:marRight w:val="0"/>
      <w:marTop w:val="0"/>
      <w:marBottom w:val="0"/>
      <w:divBdr>
        <w:top w:val="none" w:sz="0" w:space="0" w:color="auto"/>
        <w:left w:val="none" w:sz="0" w:space="0" w:color="auto"/>
        <w:bottom w:val="none" w:sz="0" w:space="0" w:color="auto"/>
        <w:right w:val="none" w:sz="0" w:space="0" w:color="auto"/>
      </w:divBdr>
    </w:div>
    <w:div w:id="1839729919">
      <w:bodyDiv w:val="1"/>
      <w:marLeft w:val="0"/>
      <w:marRight w:val="0"/>
      <w:marTop w:val="0"/>
      <w:marBottom w:val="0"/>
      <w:divBdr>
        <w:top w:val="none" w:sz="0" w:space="0" w:color="auto"/>
        <w:left w:val="none" w:sz="0" w:space="0" w:color="auto"/>
        <w:bottom w:val="none" w:sz="0" w:space="0" w:color="auto"/>
        <w:right w:val="none" w:sz="0" w:space="0" w:color="auto"/>
      </w:divBdr>
    </w:div>
    <w:div w:id="1841192254">
      <w:bodyDiv w:val="1"/>
      <w:marLeft w:val="0"/>
      <w:marRight w:val="0"/>
      <w:marTop w:val="0"/>
      <w:marBottom w:val="0"/>
      <w:divBdr>
        <w:top w:val="none" w:sz="0" w:space="0" w:color="auto"/>
        <w:left w:val="none" w:sz="0" w:space="0" w:color="auto"/>
        <w:bottom w:val="none" w:sz="0" w:space="0" w:color="auto"/>
        <w:right w:val="none" w:sz="0" w:space="0" w:color="auto"/>
      </w:divBdr>
    </w:div>
    <w:div w:id="1848598823">
      <w:bodyDiv w:val="1"/>
      <w:marLeft w:val="0"/>
      <w:marRight w:val="0"/>
      <w:marTop w:val="0"/>
      <w:marBottom w:val="0"/>
      <w:divBdr>
        <w:top w:val="none" w:sz="0" w:space="0" w:color="auto"/>
        <w:left w:val="none" w:sz="0" w:space="0" w:color="auto"/>
        <w:bottom w:val="none" w:sz="0" w:space="0" w:color="auto"/>
        <w:right w:val="none" w:sz="0" w:space="0" w:color="auto"/>
      </w:divBdr>
    </w:div>
    <w:div w:id="1848790886">
      <w:bodyDiv w:val="1"/>
      <w:marLeft w:val="0"/>
      <w:marRight w:val="0"/>
      <w:marTop w:val="0"/>
      <w:marBottom w:val="0"/>
      <w:divBdr>
        <w:top w:val="none" w:sz="0" w:space="0" w:color="auto"/>
        <w:left w:val="none" w:sz="0" w:space="0" w:color="auto"/>
        <w:bottom w:val="none" w:sz="0" w:space="0" w:color="auto"/>
        <w:right w:val="none" w:sz="0" w:space="0" w:color="auto"/>
      </w:divBdr>
    </w:div>
    <w:div w:id="1852063634">
      <w:bodyDiv w:val="1"/>
      <w:marLeft w:val="0"/>
      <w:marRight w:val="0"/>
      <w:marTop w:val="0"/>
      <w:marBottom w:val="0"/>
      <w:divBdr>
        <w:top w:val="none" w:sz="0" w:space="0" w:color="auto"/>
        <w:left w:val="none" w:sz="0" w:space="0" w:color="auto"/>
        <w:bottom w:val="none" w:sz="0" w:space="0" w:color="auto"/>
        <w:right w:val="none" w:sz="0" w:space="0" w:color="auto"/>
      </w:divBdr>
    </w:div>
    <w:div w:id="1888033157">
      <w:bodyDiv w:val="1"/>
      <w:marLeft w:val="0"/>
      <w:marRight w:val="0"/>
      <w:marTop w:val="0"/>
      <w:marBottom w:val="0"/>
      <w:divBdr>
        <w:top w:val="none" w:sz="0" w:space="0" w:color="auto"/>
        <w:left w:val="none" w:sz="0" w:space="0" w:color="auto"/>
        <w:bottom w:val="none" w:sz="0" w:space="0" w:color="auto"/>
        <w:right w:val="none" w:sz="0" w:space="0" w:color="auto"/>
      </w:divBdr>
    </w:div>
    <w:div w:id="1897667430">
      <w:bodyDiv w:val="1"/>
      <w:marLeft w:val="0"/>
      <w:marRight w:val="0"/>
      <w:marTop w:val="0"/>
      <w:marBottom w:val="0"/>
      <w:divBdr>
        <w:top w:val="none" w:sz="0" w:space="0" w:color="auto"/>
        <w:left w:val="none" w:sz="0" w:space="0" w:color="auto"/>
        <w:bottom w:val="none" w:sz="0" w:space="0" w:color="auto"/>
        <w:right w:val="none" w:sz="0" w:space="0" w:color="auto"/>
      </w:divBdr>
    </w:div>
    <w:div w:id="1907297900">
      <w:bodyDiv w:val="1"/>
      <w:marLeft w:val="0"/>
      <w:marRight w:val="0"/>
      <w:marTop w:val="0"/>
      <w:marBottom w:val="0"/>
      <w:divBdr>
        <w:top w:val="none" w:sz="0" w:space="0" w:color="auto"/>
        <w:left w:val="none" w:sz="0" w:space="0" w:color="auto"/>
        <w:bottom w:val="none" w:sz="0" w:space="0" w:color="auto"/>
        <w:right w:val="none" w:sz="0" w:space="0" w:color="auto"/>
      </w:divBdr>
    </w:div>
    <w:div w:id="1911891279">
      <w:bodyDiv w:val="1"/>
      <w:marLeft w:val="0"/>
      <w:marRight w:val="0"/>
      <w:marTop w:val="0"/>
      <w:marBottom w:val="0"/>
      <w:divBdr>
        <w:top w:val="none" w:sz="0" w:space="0" w:color="auto"/>
        <w:left w:val="none" w:sz="0" w:space="0" w:color="auto"/>
        <w:bottom w:val="none" w:sz="0" w:space="0" w:color="auto"/>
        <w:right w:val="none" w:sz="0" w:space="0" w:color="auto"/>
      </w:divBdr>
    </w:div>
    <w:div w:id="1915235544">
      <w:bodyDiv w:val="1"/>
      <w:marLeft w:val="0"/>
      <w:marRight w:val="0"/>
      <w:marTop w:val="0"/>
      <w:marBottom w:val="0"/>
      <w:divBdr>
        <w:top w:val="none" w:sz="0" w:space="0" w:color="auto"/>
        <w:left w:val="none" w:sz="0" w:space="0" w:color="auto"/>
        <w:bottom w:val="none" w:sz="0" w:space="0" w:color="auto"/>
        <w:right w:val="none" w:sz="0" w:space="0" w:color="auto"/>
      </w:divBdr>
    </w:div>
    <w:div w:id="1917396565">
      <w:bodyDiv w:val="1"/>
      <w:marLeft w:val="0"/>
      <w:marRight w:val="0"/>
      <w:marTop w:val="0"/>
      <w:marBottom w:val="0"/>
      <w:divBdr>
        <w:top w:val="none" w:sz="0" w:space="0" w:color="auto"/>
        <w:left w:val="none" w:sz="0" w:space="0" w:color="auto"/>
        <w:bottom w:val="none" w:sz="0" w:space="0" w:color="auto"/>
        <w:right w:val="none" w:sz="0" w:space="0" w:color="auto"/>
      </w:divBdr>
    </w:div>
    <w:div w:id="1918787325">
      <w:bodyDiv w:val="1"/>
      <w:marLeft w:val="0"/>
      <w:marRight w:val="0"/>
      <w:marTop w:val="0"/>
      <w:marBottom w:val="0"/>
      <w:divBdr>
        <w:top w:val="none" w:sz="0" w:space="0" w:color="auto"/>
        <w:left w:val="none" w:sz="0" w:space="0" w:color="auto"/>
        <w:bottom w:val="none" w:sz="0" w:space="0" w:color="auto"/>
        <w:right w:val="none" w:sz="0" w:space="0" w:color="auto"/>
      </w:divBdr>
    </w:div>
    <w:div w:id="1919291552">
      <w:bodyDiv w:val="1"/>
      <w:marLeft w:val="0"/>
      <w:marRight w:val="0"/>
      <w:marTop w:val="0"/>
      <w:marBottom w:val="0"/>
      <w:divBdr>
        <w:top w:val="none" w:sz="0" w:space="0" w:color="auto"/>
        <w:left w:val="none" w:sz="0" w:space="0" w:color="auto"/>
        <w:bottom w:val="none" w:sz="0" w:space="0" w:color="auto"/>
        <w:right w:val="none" w:sz="0" w:space="0" w:color="auto"/>
      </w:divBdr>
    </w:div>
    <w:div w:id="1920282807">
      <w:bodyDiv w:val="1"/>
      <w:marLeft w:val="0"/>
      <w:marRight w:val="0"/>
      <w:marTop w:val="0"/>
      <w:marBottom w:val="0"/>
      <w:divBdr>
        <w:top w:val="none" w:sz="0" w:space="0" w:color="auto"/>
        <w:left w:val="none" w:sz="0" w:space="0" w:color="auto"/>
        <w:bottom w:val="none" w:sz="0" w:space="0" w:color="auto"/>
        <w:right w:val="none" w:sz="0" w:space="0" w:color="auto"/>
      </w:divBdr>
    </w:div>
    <w:div w:id="1924945913">
      <w:bodyDiv w:val="1"/>
      <w:marLeft w:val="0"/>
      <w:marRight w:val="0"/>
      <w:marTop w:val="0"/>
      <w:marBottom w:val="0"/>
      <w:divBdr>
        <w:top w:val="none" w:sz="0" w:space="0" w:color="auto"/>
        <w:left w:val="none" w:sz="0" w:space="0" w:color="auto"/>
        <w:bottom w:val="none" w:sz="0" w:space="0" w:color="auto"/>
        <w:right w:val="none" w:sz="0" w:space="0" w:color="auto"/>
      </w:divBdr>
    </w:div>
    <w:div w:id="1927299953">
      <w:bodyDiv w:val="1"/>
      <w:marLeft w:val="0"/>
      <w:marRight w:val="0"/>
      <w:marTop w:val="0"/>
      <w:marBottom w:val="0"/>
      <w:divBdr>
        <w:top w:val="none" w:sz="0" w:space="0" w:color="auto"/>
        <w:left w:val="none" w:sz="0" w:space="0" w:color="auto"/>
        <w:bottom w:val="none" w:sz="0" w:space="0" w:color="auto"/>
        <w:right w:val="none" w:sz="0" w:space="0" w:color="auto"/>
      </w:divBdr>
    </w:div>
    <w:div w:id="1930388081">
      <w:bodyDiv w:val="1"/>
      <w:marLeft w:val="0"/>
      <w:marRight w:val="0"/>
      <w:marTop w:val="0"/>
      <w:marBottom w:val="0"/>
      <w:divBdr>
        <w:top w:val="none" w:sz="0" w:space="0" w:color="auto"/>
        <w:left w:val="none" w:sz="0" w:space="0" w:color="auto"/>
        <w:bottom w:val="none" w:sz="0" w:space="0" w:color="auto"/>
        <w:right w:val="none" w:sz="0" w:space="0" w:color="auto"/>
      </w:divBdr>
    </w:div>
    <w:div w:id="1938246791">
      <w:bodyDiv w:val="1"/>
      <w:marLeft w:val="0"/>
      <w:marRight w:val="0"/>
      <w:marTop w:val="0"/>
      <w:marBottom w:val="0"/>
      <w:divBdr>
        <w:top w:val="none" w:sz="0" w:space="0" w:color="auto"/>
        <w:left w:val="none" w:sz="0" w:space="0" w:color="auto"/>
        <w:bottom w:val="none" w:sz="0" w:space="0" w:color="auto"/>
        <w:right w:val="none" w:sz="0" w:space="0" w:color="auto"/>
      </w:divBdr>
    </w:div>
    <w:div w:id="1940066060">
      <w:bodyDiv w:val="1"/>
      <w:marLeft w:val="0"/>
      <w:marRight w:val="0"/>
      <w:marTop w:val="0"/>
      <w:marBottom w:val="0"/>
      <w:divBdr>
        <w:top w:val="none" w:sz="0" w:space="0" w:color="auto"/>
        <w:left w:val="none" w:sz="0" w:space="0" w:color="auto"/>
        <w:bottom w:val="none" w:sz="0" w:space="0" w:color="auto"/>
        <w:right w:val="none" w:sz="0" w:space="0" w:color="auto"/>
      </w:divBdr>
    </w:div>
    <w:div w:id="1941989085">
      <w:bodyDiv w:val="1"/>
      <w:marLeft w:val="0"/>
      <w:marRight w:val="0"/>
      <w:marTop w:val="0"/>
      <w:marBottom w:val="0"/>
      <w:divBdr>
        <w:top w:val="none" w:sz="0" w:space="0" w:color="auto"/>
        <w:left w:val="none" w:sz="0" w:space="0" w:color="auto"/>
        <w:bottom w:val="none" w:sz="0" w:space="0" w:color="auto"/>
        <w:right w:val="none" w:sz="0" w:space="0" w:color="auto"/>
      </w:divBdr>
    </w:div>
    <w:div w:id="1942369828">
      <w:bodyDiv w:val="1"/>
      <w:marLeft w:val="0"/>
      <w:marRight w:val="0"/>
      <w:marTop w:val="0"/>
      <w:marBottom w:val="0"/>
      <w:divBdr>
        <w:top w:val="none" w:sz="0" w:space="0" w:color="auto"/>
        <w:left w:val="none" w:sz="0" w:space="0" w:color="auto"/>
        <w:bottom w:val="none" w:sz="0" w:space="0" w:color="auto"/>
        <w:right w:val="none" w:sz="0" w:space="0" w:color="auto"/>
      </w:divBdr>
    </w:div>
    <w:div w:id="1947031887">
      <w:bodyDiv w:val="1"/>
      <w:marLeft w:val="0"/>
      <w:marRight w:val="0"/>
      <w:marTop w:val="0"/>
      <w:marBottom w:val="0"/>
      <w:divBdr>
        <w:top w:val="none" w:sz="0" w:space="0" w:color="auto"/>
        <w:left w:val="none" w:sz="0" w:space="0" w:color="auto"/>
        <w:bottom w:val="none" w:sz="0" w:space="0" w:color="auto"/>
        <w:right w:val="none" w:sz="0" w:space="0" w:color="auto"/>
      </w:divBdr>
    </w:div>
    <w:div w:id="1951007608">
      <w:bodyDiv w:val="1"/>
      <w:marLeft w:val="0"/>
      <w:marRight w:val="0"/>
      <w:marTop w:val="0"/>
      <w:marBottom w:val="0"/>
      <w:divBdr>
        <w:top w:val="none" w:sz="0" w:space="0" w:color="auto"/>
        <w:left w:val="none" w:sz="0" w:space="0" w:color="auto"/>
        <w:bottom w:val="none" w:sz="0" w:space="0" w:color="auto"/>
        <w:right w:val="none" w:sz="0" w:space="0" w:color="auto"/>
      </w:divBdr>
    </w:div>
    <w:div w:id="1958102428">
      <w:bodyDiv w:val="1"/>
      <w:marLeft w:val="0"/>
      <w:marRight w:val="0"/>
      <w:marTop w:val="0"/>
      <w:marBottom w:val="0"/>
      <w:divBdr>
        <w:top w:val="none" w:sz="0" w:space="0" w:color="auto"/>
        <w:left w:val="none" w:sz="0" w:space="0" w:color="auto"/>
        <w:bottom w:val="none" w:sz="0" w:space="0" w:color="auto"/>
        <w:right w:val="none" w:sz="0" w:space="0" w:color="auto"/>
      </w:divBdr>
    </w:div>
    <w:div w:id="1961455294">
      <w:bodyDiv w:val="1"/>
      <w:marLeft w:val="0"/>
      <w:marRight w:val="0"/>
      <w:marTop w:val="0"/>
      <w:marBottom w:val="0"/>
      <w:divBdr>
        <w:top w:val="none" w:sz="0" w:space="0" w:color="auto"/>
        <w:left w:val="none" w:sz="0" w:space="0" w:color="auto"/>
        <w:bottom w:val="none" w:sz="0" w:space="0" w:color="auto"/>
        <w:right w:val="none" w:sz="0" w:space="0" w:color="auto"/>
      </w:divBdr>
    </w:div>
    <w:div w:id="1962104327">
      <w:bodyDiv w:val="1"/>
      <w:marLeft w:val="0"/>
      <w:marRight w:val="0"/>
      <w:marTop w:val="0"/>
      <w:marBottom w:val="0"/>
      <w:divBdr>
        <w:top w:val="none" w:sz="0" w:space="0" w:color="auto"/>
        <w:left w:val="none" w:sz="0" w:space="0" w:color="auto"/>
        <w:bottom w:val="none" w:sz="0" w:space="0" w:color="auto"/>
        <w:right w:val="none" w:sz="0" w:space="0" w:color="auto"/>
      </w:divBdr>
    </w:div>
    <w:div w:id="1966153882">
      <w:bodyDiv w:val="1"/>
      <w:marLeft w:val="0"/>
      <w:marRight w:val="0"/>
      <w:marTop w:val="0"/>
      <w:marBottom w:val="0"/>
      <w:divBdr>
        <w:top w:val="none" w:sz="0" w:space="0" w:color="auto"/>
        <w:left w:val="none" w:sz="0" w:space="0" w:color="auto"/>
        <w:bottom w:val="none" w:sz="0" w:space="0" w:color="auto"/>
        <w:right w:val="none" w:sz="0" w:space="0" w:color="auto"/>
      </w:divBdr>
    </w:div>
    <w:div w:id="1966306994">
      <w:bodyDiv w:val="1"/>
      <w:marLeft w:val="0"/>
      <w:marRight w:val="0"/>
      <w:marTop w:val="0"/>
      <w:marBottom w:val="0"/>
      <w:divBdr>
        <w:top w:val="none" w:sz="0" w:space="0" w:color="auto"/>
        <w:left w:val="none" w:sz="0" w:space="0" w:color="auto"/>
        <w:bottom w:val="none" w:sz="0" w:space="0" w:color="auto"/>
        <w:right w:val="none" w:sz="0" w:space="0" w:color="auto"/>
      </w:divBdr>
    </w:div>
    <w:div w:id="1976913423">
      <w:bodyDiv w:val="1"/>
      <w:marLeft w:val="0"/>
      <w:marRight w:val="0"/>
      <w:marTop w:val="0"/>
      <w:marBottom w:val="0"/>
      <w:divBdr>
        <w:top w:val="none" w:sz="0" w:space="0" w:color="auto"/>
        <w:left w:val="none" w:sz="0" w:space="0" w:color="auto"/>
        <w:bottom w:val="none" w:sz="0" w:space="0" w:color="auto"/>
        <w:right w:val="none" w:sz="0" w:space="0" w:color="auto"/>
      </w:divBdr>
    </w:div>
    <w:div w:id="1978024266">
      <w:bodyDiv w:val="1"/>
      <w:marLeft w:val="0"/>
      <w:marRight w:val="0"/>
      <w:marTop w:val="0"/>
      <w:marBottom w:val="0"/>
      <w:divBdr>
        <w:top w:val="none" w:sz="0" w:space="0" w:color="auto"/>
        <w:left w:val="none" w:sz="0" w:space="0" w:color="auto"/>
        <w:bottom w:val="none" w:sz="0" w:space="0" w:color="auto"/>
        <w:right w:val="none" w:sz="0" w:space="0" w:color="auto"/>
      </w:divBdr>
    </w:div>
    <w:div w:id="1982494060">
      <w:bodyDiv w:val="1"/>
      <w:marLeft w:val="0"/>
      <w:marRight w:val="0"/>
      <w:marTop w:val="0"/>
      <w:marBottom w:val="0"/>
      <w:divBdr>
        <w:top w:val="none" w:sz="0" w:space="0" w:color="auto"/>
        <w:left w:val="none" w:sz="0" w:space="0" w:color="auto"/>
        <w:bottom w:val="none" w:sz="0" w:space="0" w:color="auto"/>
        <w:right w:val="none" w:sz="0" w:space="0" w:color="auto"/>
      </w:divBdr>
    </w:div>
    <w:div w:id="1985691672">
      <w:bodyDiv w:val="1"/>
      <w:marLeft w:val="0"/>
      <w:marRight w:val="0"/>
      <w:marTop w:val="0"/>
      <w:marBottom w:val="0"/>
      <w:divBdr>
        <w:top w:val="none" w:sz="0" w:space="0" w:color="auto"/>
        <w:left w:val="none" w:sz="0" w:space="0" w:color="auto"/>
        <w:bottom w:val="none" w:sz="0" w:space="0" w:color="auto"/>
        <w:right w:val="none" w:sz="0" w:space="0" w:color="auto"/>
      </w:divBdr>
    </w:div>
    <w:div w:id="1989093836">
      <w:bodyDiv w:val="1"/>
      <w:marLeft w:val="0"/>
      <w:marRight w:val="0"/>
      <w:marTop w:val="0"/>
      <w:marBottom w:val="0"/>
      <w:divBdr>
        <w:top w:val="none" w:sz="0" w:space="0" w:color="auto"/>
        <w:left w:val="none" w:sz="0" w:space="0" w:color="auto"/>
        <w:bottom w:val="none" w:sz="0" w:space="0" w:color="auto"/>
        <w:right w:val="none" w:sz="0" w:space="0" w:color="auto"/>
      </w:divBdr>
    </w:div>
    <w:div w:id="1990590773">
      <w:bodyDiv w:val="1"/>
      <w:marLeft w:val="0"/>
      <w:marRight w:val="0"/>
      <w:marTop w:val="0"/>
      <w:marBottom w:val="0"/>
      <w:divBdr>
        <w:top w:val="none" w:sz="0" w:space="0" w:color="auto"/>
        <w:left w:val="none" w:sz="0" w:space="0" w:color="auto"/>
        <w:bottom w:val="none" w:sz="0" w:space="0" w:color="auto"/>
        <w:right w:val="none" w:sz="0" w:space="0" w:color="auto"/>
      </w:divBdr>
    </w:div>
    <w:div w:id="1994290629">
      <w:bodyDiv w:val="1"/>
      <w:marLeft w:val="0"/>
      <w:marRight w:val="0"/>
      <w:marTop w:val="0"/>
      <w:marBottom w:val="0"/>
      <w:divBdr>
        <w:top w:val="none" w:sz="0" w:space="0" w:color="auto"/>
        <w:left w:val="none" w:sz="0" w:space="0" w:color="auto"/>
        <w:bottom w:val="none" w:sz="0" w:space="0" w:color="auto"/>
        <w:right w:val="none" w:sz="0" w:space="0" w:color="auto"/>
      </w:divBdr>
    </w:div>
    <w:div w:id="1997107970">
      <w:bodyDiv w:val="1"/>
      <w:marLeft w:val="0"/>
      <w:marRight w:val="0"/>
      <w:marTop w:val="0"/>
      <w:marBottom w:val="0"/>
      <w:divBdr>
        <w:top w:val="none" w:sz="0" w:space="0" w:color="auto"/>
        <w:left w:val="none" w:sz="0" w:space="0" w:color="auto"/>
        <w:bottom w:val="none" w:sz="0" w:space="0" w:color="auto"/>
        <w:right w:val="none" w:sz="0" w:space="0" w:color="auto"/>
      </w:divBdr>
    </w:div>
    <w:div w:id="2002731611">
      <w:bodyDiv w:val="1"/>
      <w:marLeft w:val="0"/>
      <w:marRight w:val="0"/>
      <w:marTop w:val="0"/>
      <w:marBottom w:val="0"/>
      <w:divBdr>
        <w:top w:val="none" w:sz="0" w:space="0" w:color="auto"/>
        <w:left w:val="none" w:sz="0" w:space="0" w:color="auto"/>
        <w:bottom w:val="none" w:sz="0" w:space="0" w:color="auto"/>
        <w:right w:val="none" w:sz="0" w:space="0" w:color="auto"/>
      </w:divBdr>
    </w:div>
    <w:div w:id="2003578520">
      <w:bodyDiv w:val="1"/>
      <w:marLeft w:val="0"/>
      <w:marRight w:val="0"/>
      <w:marTop w:val="0"/>
      <w:marBottom w:val="0"/>
      <w:divBdr>
        <w:top w:val="none" w:sz="0" w:space="0" w:color="auto"/>
        <w:left w:val="none" w:sz="0" w:space="0" w:color="auto"/>
        <w:bottom w:val="none" w:sz="0" w:space="0" w:color="auto"/>
        <w:right w:val="none" w:sz="0" w:space="0" w:color="auto"/>
      </w:divBdr>
    </w:div>
    <w:div w:id="2005935535">
      <w:bodyDiv w:val="1"/>
      <w:marLeft w:val="0"/>
      <w:marRight w:val="0"/>
      <w:marTop w:val="0"/>
      <w:marBottom w:val="0"/>
      <w:divBdr>
        <w:top w:val="none" w:sz="0" w:space="0" w:color="auto"/>
        <w:left w:val="none" w:sz="0" w:space="0" w:color="auto"/>
        <w:bottom w:val="none" w:sz="0" w:space="0" w:color="auto"/>
        <w:right w:val="none" w:sz="0" w:space="0" w:color="auto"/>
      </w:divBdr>
    </w:div>
    <w:div w:id="2006204653">
      <w:bodyDiv w:val="1"/>
      <w:marLeft w:val="0"/>
      <w:marRight w:val="0"/>
      <w:marTop w:val="0"/>
      <w:marBottom w:val="0"/>
      <w:divBdr>
        <w:top w:val="none" w:sz="0" w:space="0" w:color="auto"/>
        <w:left w:val="none" w:sz="0" w:space="0" w:color="auto"/>
        <w:bottom w:val="none" w:sz="0" w:space="0" w:color="auto"/>
        <w:right w:val="none" w:sz="0" w:space="0" w:color="auto"/>
      </w:divBdr>
    </w:div>
    <w:div w:id="2011908346">
      <w:bodyDiv w:val="1"/>
      <w:marLeft w:val="0"/>
      <w:marRight w:val="0"/>
      <w:marTop w:val="0"/>
      <w:marBottom w:val="0"/>
      <w:divBdr>
        <w:top w:val="none" w:sz="0" w:space="0" w:color="auto"/>
        <w:left w:val="none" w:sz="0" w:space="0" w:color="auto"/>
        <w:bottom w:val="none" w:sz="0" w:space="0" w:color="auto"/>
        <w:right w:val="none" w:sz="0" w:space="0" w:color="auto"/>
      </w:divBdr>
    </w:div>
    <w:div w:id="2012415011">
      <w:bodyDiv w:val="1"/>
      <w:marLeft w:val="0"/>
      <w:marRight w:val="0"/>
      <w:marTop w:val="0"/>
      <w:marBottom w:val="0"/>
      <w:divBdr>
        <w:top w:val="none" w:sz="0" w:space="0" w:color="auto"/>
        <w:left w:val="none" w:sz="0" w:space="0" w:color="auto"/>
        <w:bottom w:val="none" w:sz="0" w:space="0" w:color="auto"/>
        <w:right w:val="none" w:sz="0" w:space="0" w:color="auto"/>
      </w:divBdr>
    </w:div>
    <w:div w:id="2015912612">
      <w:bodyDiv w:val="1"/>
      <w:marLeft w:val="0"/>
      <w:marRight w:val="0"/>
      <w:marTop w:val="0"/>
      <w:marBottom w:val="0"/>
      <w:divBdr>
        <w:top w:val="none" w:sz="0" w:space="0" w:color="auto"/>
        <w:left w:val="none" w:sz="0" w:space="0" w:color="auto"/>
        <w:bottom w:val="none" w:sz="0" w:space="0" w:color="auto"/>
        <w:right w:val="none" w:sz="0" w:space="0" w:color="auto"/>
      </w:divBdr>
    </w:div>
    <w:div w:id="2018070220">
      <w:bodyDiv w:val="1"/>
      <w:marLeft w:val="0"/>
      <w:marRight w:val="0"/>
      <w:marTop w:val="0"/>
      <w:marBottom w:val="0"/>
      <w:divBdr>
        <w:top w:val="none" w:sz="0" w:space="0" w:color="auto"/>
        <w:left w:val="none" w:sz="0" w:space="0" w:color="auto"/>
        <w:bottom w:val="none" w:sz="0" w:space="0" w:color="auto"/>
        <w:right w:val="none" w:sz="0" w:space="0" w:color="auto"/>
      </w:divBdr>
    </w:div>
    <w:div w:id="2024741170">
      <w:bodyDiv w:val="1"/>
      <w:marLeft w:val="0"/>
      <w:marRight w:val="0"/>
      <w:marTop w:val="0"/>
      <w:marBottom w:val="0"/>
      <w:divBdr>
        <w:top w:val="none" w:sz="0" w:space="0" w:color="auto"/>
        <w:left w:val="none" w:sz="0" w:space="0" w:color="auto"/>
        <w:bottom w:val="none" w:sz="0" w:space="0" w:color="auto"/>
        <w:right w:val="none" w:sz="0" w:space="0" w:color="auto"/>
      </w:divBdr>
    </w:div>
    <w:div w:id="2028869470">
      <w:bodyDiv w:val="1"/>
      <w:marLeft w:val="0"/>
      <w:marRight w:val="0"/>
      <w:marTop w:val="0"/>
      <w:marBottom w:val="0"/>
      <w:divBdr>
        <w:top w:val="none" w:sz="0" w:space="0" w:color="auto"/>
        <w:left w:val="none" w:sz="0" w:space="0" w:color="auto"/>
        <w:bottom w:val="none" w:sz="0" w:space="0" w:color="auto"/>
        <w:right w:val="none" w:sz="0" w:space="0" w:color="auto"/>
      </w:divBdr>
    </w:div>
    <w:div w:id="2029522114">
      <w:bodyDiv w:val="1"/>
      <w:marLeft w:val="0"/>
      <w:marRight w:val="0"/>
      <w:marTop w:val="0"/>
      <w:marBottom w:val="0"/>
      <w:divBdr>
        <w:top w:val="none" w:sz="0" w:space="0" w:color="auto"/>
        <w:left w:val="none" w:sz="0" w:space="0" w:color="auto"/>
        <w:bottom w:val="none" w:sz="0" w:space="0" w:color="auto"/>
        <w:right w:val="none" w:sz="0" w:space="0" w:color="auto"/>
      </w:divBdr>
    </w:div>
    <w:div w:id="2034451454">
      <w:bodyDiv w:val="1"/>
      <w:marLeft w:val="0"/>
      <w:marRight w:val="0"/>
      <w:marTop w:val="0"/>
      <w:marBottom w:val="0"/>
      <w:divBdr>
        <w:top w:val="none" w:sz="0" w:space="0" w:color="auto"/>
        <w:left w:val="none" w:sz="0" w:space="0" w:color="auto"/>
        <w:bottom w:val="none" w:sz="0" w:space="0" w:color="auto"/>
        <w:right w:val="none" w:sz="0" w:space="0" w:color="auto"/>
      </w:divBdr>
    </w:div>
    <w:div w:id="2036301239">
      <w:bodyDiv w:val="1"/>
      <w:marLeft w:val="0"/>
      <w:marRight w:val="0"/>
      <w:marTop w:val="0"/>
      <w:marBottom w:val="0"/>
      <w:divBdr>
        <w:top w:val="none" w:sz="0" w:space="0" w:color="auto"/>
        <w:left w:val="none" w:sz="0" w:space="0" w:color="auto"/>
        <w:bottom w:val="none" w:sz="0" w:space="0" w:color="auto"/>
        <w:right w:val="none" w:sz="0" w:space="0" w:color="auto"/>
      </w:divBdr>
    </w:div>
    <w:div w:id="2037778554">
      <w:bodyDiv w:val="1"/>
      <w:marLeft w:val="0"/>
      <w:marRight w:val="0"/>
      <w:marTop w:val="0"/>
      <w:marBottom w:val="0"/>
      <w:divBdr>
        <w:top w:val="none" w:sz="0" w:space="0" w:color="auto"/>
        <w:left w:val="none" w:sz="0" w:space="0" w:color="auto"/>
        <w:bottom w:val="none" w:sz="0" w:space="0" w:color="auto"/>
        <w:right w:val="none" w:sz="0" w:space="0" w:color="auto"/>
      </w:divBdr>
    </w:div>
    <w:div w:id="2047824447">
      <w:bodyDiv w:val="1"/>
      <w:marLeft w:val="0"/>
      <w:marRight w:val="0"/>
      <w:marTop w:val="0"/>
      <w:marBottom w:val="0"/>
      <w:divBdr>
        <w:top w:val="none" w:sz="0" w:space="0" w:color="auto"/>
        <w:left w:val="none" w:sz="0" w:space="0" w:color="auto"/>
        <w:bottom w:val="none" w:sz="0" w:space="0" w:color="auto"/>
        <w:right w:val="none" w:sz="0" w:space="0" w:color="auto"/>
      </w:divBdr>
    </w:div>
    <w:div w:id="2051997855">
      <w:bodyDiv w:val="1"/>
      <w:marLeft w:val="0"/>
      <w:marRight w:val="0"/>
      <w:marTop w:val="0"/>
      <w:marBottom w:val="0"/>
      <w:divBdr>
        <w:top w:val="none" w:sz="0" w:space="0" w:color="auto"/>
        <w:left w:val="none" w:sz="0" w:space="0" w:color="auto"/>
        <w:bottom w:val="none" w:sz="0" w:space="0" w:color="auto"/>
        <w:right w:val="none" w:sz="0" w:space="0" w:color="auto"/>
      </w:divBdr>
    </w:div>
    <w:div w:id="2060858342">
      <w:bodyDiv w:val="1"/>
      <w:marLeft w:val="0"/>
      <w:marRight w:val="0"/>
      <w:marTop w:val="0"/>
      <w:marBottom w:val="0"/>
      <w:divBdr>
        <w:top w:val="none" w:sz="0" w:space="0" w:color="auto"/>
        <w:left w:val="none" w:sz="0" w:space="0" w:color="auto"/>
        <w:bottom w:val="none" w:sz="0" w:space="0" w:color="auto"/>
        <w:right w:val="none" w:sz="0" w:space="0" w:color="auto"/>
      </w:divBdr>
    </w:div>
    <w:div w:id="2064792250">
      <w:bodyDiv w:val="1"/>
      <w:marLeft w:val="0"/>
      <w:marRight w:val="0"/>
      <w:marTop w:val="0"/>
      <w:marBottom w:val="0"/>
      <w:divBdr>
        <w:top w:val="none" w:sz="0" w:space="0" w:color="auto"/>
        <w:left w:val="none" w:sz="0" w:space="0" w:color="auto"/>
        <w:bottom w:val="none" w:sz="0" w:space="0" w:color="auto"/>
        <w:right w:val="none" w:sz="0" w:space="0" w:color="auto"/>
      </w:divBdr>
    </w:div>
    <w:div w:id="2065368871">
      <w:bodyDiv w:val="1"/>
      <w:marLeft w:val="0"/>
      <w:marRight w:val="0"/>
      <w:marTop w:val="0"/>
      <w:marBottom w:val="0"/>
      <w:divBdr>
        <w:top w:val="none" w:sz="0" w:space="0" w:color="auto"/>
        <w:left w:val="none" w:sz="0" w:space="0" w:color="auto"/>
        <w:bottom w:val="none" w:sz="0" w:space="0" w:color="auto"/>
        <w:right w:val="none" w:sz="0" w:space="0" w:color="auto"/>
      </w:divBdr>
    </w:div>
    <w:div w:id="2071075319">
      <w:bodyDiv w:val="1"/>
      <w:marLeft w:val="0"/>
      <w:marRight w:val="0"/>
      <w:marTop w:val="0"/>
      <w:marBottom w:val="0"/>
      <w:divBdr>
        <w:top w:val="none" w:sz="0" w:space="0" w:color="auto"/>
        <w:left w:val="none" w:sz="0" w:space="0" w:color="auto"/>
        <w:bottom w:val="none" w:sz="0" w:space="0" w:color="auto"/>
        <w:right w:val="none" w:sz="0" w:space="0" w:color="auto"/>
      </w:divBdr>
    </w:div>
    <w:div w:id="2071800963">
      <w:bodyDiv w:val="1"/>
      <w:marLeft w:val="0"/>
      <w:marRight w:val="0"/>
      <w:marTop w:val="0"/>
      <w:marBottom w:val="0"/>
      <w:divBdr>
        <w:top w:val="none" w:sz="0" w:space="0" w:color="auto"/>
        <w:left w:val="none" w:sz="0" w:space="0" w:color="auto"/>
        <w:bottom w:val="none" w:sz="0" w:space="0" w:color="auto"/>
        <w:right w:val="none" w:sz="0" w:space="0" w:color="auto"/>
      </w:divBdr>
    </w:div>
    <w:div w:id="2072073484">
      <w:bodyDiv w:val="1"/>
      <w:marLeft w:val="0"/>
      <w:marRight w:val="0"/>
      <w:marTop w:val="0"/>
      <w:marBottom w:val="0"/>
      <w:divBdr>
        <w:top w:val="none" w:sz="0" w:space="0" w:color="auto"/>
        <w:left w:val="none" w:sz="0" w:space="0" w:color="auto"/>
        <w:bottom w:val="none" w:sz="0" w:space="0" w:color="auto"/>
        <w:right w:val="none" w:sz="0" w:space="0" w:color="auto"/>
      </w:divBdr>
    </w:div>
    <w:div w:id="2074966369">
      <w:bodyDiv w:val="1"/>
      <w:marLeft w:val="0"/>
      <w:marRight w:val="0"/>
      <w:marTop w:val="0"/>
      <w:marBottom w:val="0"/>
      <w:divBdr>
        <w:top w:val="none" w:sz="0" w:space="0" w:color="auto"/>
        <w:left w:val="none" w:sz="0" w:space="0" w:color="auto"/>
        <w:bottom w:val="none" w:sz="0" w:space="0" w:color="auto"/>
        <w:right w:val="none" w:sz="0" w:space="0" w:color="auto"/>
      </w:divBdr>
    </w:div>
    <w:div w:id="2092845176">
      <w:bodyDiv w:val="1"/>
      <w:marLeft w:val="0"/>
      <w:marRight w:val="0"/>
      <w:marTop w:val="0"/>
      <w:marBottom w:val="0"/>
      <w:divBdr>
        <w:top w:val="none" w:sz="0" w:space="0" w:color="auto"/>
        <w:left w:val="none" w:sz="0" w:space="0" w:color="auto"/>
        <w:bottom w:val="none" w:sz="0" w:space="0" w:color="auto"/>
        <w:right w:val="none" w:sz="0" w:space="0" w:color="auto"/>
      </w:divBdr>
    </w:div>
    <w:div w:id="2095587995">
      <w:bodyDiv w:val="1"/>
      <w:marLeft w:val="0"/>
      <w:marRight w:val="0"/>
      <w:marTop w:val="0"/>
      <w:marBottom w:val="0"/>
      <w:divBdr>
        <w:top w:val="none" w:sz="0" w:space="0" w:color="auto"/>
        <w:left w:val="none" w:sz="0" w:space="0" w:color="auto"/>
        <w:bottom w:val="none" w:sz="0" w:space="0" w:color="auto"/>
        <w:right w:val="none" w:sz="0" w:space="0" w:color="auto"/>
      </w:divBdr>
    </w:div>
    <w:div w:id="2108622243">
      <w:bodyDiv w:val="1"/>
      <w:marLeft w:val="0"/>
      <w:marRight w:val="0"/>
      <w:marTop w:val="0"/>
      <w:marBottom w:val="0"/>
      <w:divBdr>
        <w:top w:val="none" w:sz="0" w:space="0" w:color="auto"/>
        <w:left w:val="none" w:sz="0" w:space="0" w:color="auto"/>
        <w:bottom w:val="none" w:sz="0" w:space="0" w:color="auto"/>
        <w:right w:val="none" w:sz="0" w:space="0" w:color="auto"/>
      </w:divBdr>
    </w:div>
    <w:div w:id="2120760923">
      <w:bodyDiv w:val="1"/>
      <w:marLeft w:val="0"/>
      <w:marRight w:val="0"/>
      <w:marTop w:val="0"/>
      <w:marBottom w:val="0"/>
      <w:divBdr>
        <w:top w:val="none" w:sz="0" w:space="0" w:color="auto"/>
        <w:left w:val="none" w:sz="0" w:space="0" w:color="auto"/>
        <w:bottom w:val="none" w:sz="0" w:space="0" w:color="auto"/>
        <w:right w:val="none" w:sz="0" w:space="0" w:color="auto"/>
      </w:divBdr>
    </w:div>
    <w:div w:id="2122189588">
      <w:bodyDiv w:val="1"/>
      <w:marLeft w:val="0"/>
      <w:marRight w:val="0"/>
      <w:marTop w:val="0"/>
      <w:marBottom w:val="0"/>
      <w:divBdr>
        <w:top w:val="none" w:sz="0" w:space="0" w:color="auto"/>
        <w:left w:val="none" w:sz="0" w:space="0" w:color="auto"/>
        <w:bottom w:val="none" w:sz="0" w:space="0" w:color="auto"/>
        <w:right w:val="none" w:sz="0" w:space="0" w:color="auto"/>
      </w:divBdr>
    </w:div>
    <w:div w:id="2138255680">
      <w:bodyDiv w:val="1"/>
      <w:marLeft w:val="0"/>
      <w:marRight w:val="0"/>
      <w:marTop w:val="0"/>
      <w:marBottom w:val="0"/>
      <w:divBdr>
        <w:top w:val="none" w:sz="0" w:space="0" w:color="auto"/>
        <w:left w:val="none" w:sz="0" w:space="0" w:color="auto"/>
        <w:bottom w:val="none" w:sz="0" w:space="0" w:color="auto"/>
        <w:right w:val="none" w:sz="0" w:space="0" w:color="auto"/>
      </w:divBdr>
    </w:div>
    <w:div w:id="21420737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novamova.com.ua" TargetMode="External"/><Relationship Id="rId13" Type="http://schemas.openxmlformats.org/officeDocument/2006/relationships/hyperlink" Target="http://www.ussr.to/ALL/tishkovets/movva" TargetMode="External"/><Relationship Id="rId3" Type="http://schemas.openxmlformats.org/officeDocument/2006/relationships/styles" Target="styles.xml"/><Relationship Id="rId7" Type="http://schemas.openxmlformats.org/officeDocument/2006/relationships/hyperlink" Target="http://www.dfn.mdpu.org.ua/course/view.php?id=1323" TargetMode="External"/><Relationship Id="rId12" Type="http://schemas.openxmlformats.org/officeDocument/2006/relationships/hyperlink" Target="http://www.geocities.com/hommahchorny/hl.html"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proling.com"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http://www.nbuv.gov.ua/eb" TargetMode="External"/><Relationship Id="rId4" Type="http://schemas.microsoft.com/office/2007/relationships/stylesWithEffects" Target="stylesWithEffects.xml"/><Relationship Id="rId9" Type="http://schemas.openxmlformats.org/officeDocument/2006/relationships/hyperlink" Target="http://linguist.univ.kiev.ua"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7F6C778-A243-4E21-B43E-5B737FE6F7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400</TotalTime>
  <Pages>17</Pages>
  <Words>4198</Words>
  <Characters>30286</Characters>
  <Application>Microsoft Office Word</Application>
  <DocSecurity>0</DocSecurity>
  <Lines>252</Lines>
  <Paragraphs>68</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34416</CharactersWithSpaces>
  <SharedDoc>false</SharedDoc>
  <HLinks>
    <vt:vector size="108" baseType="variant">
      <vt:variant>
        <vt:i4>2097182</vt:i4>
      </vt:variant>
      <vt:variant>
        <vt:i4>51</vt:i4>
      </vt:variant>
      <vt:variant>
        <vt:i4>0</vt:i4>
      </vt:variant>
      <vt:variant>
        <vt:i4>5</vt:i4>
      </vt:variant>
      <vt:variant>
        <vt:lpwstr>https://www.youtube.com/watch?v=_7S51vTM8Fw</vt:lpwstr>
      </vt:variant>
      <vt:variant>
        <vt:lpwstr/>
      </vt:variant>
      <vt:variant>
        <vt:i4>8323189</vt:i4>
      </vt:variant>
      <vt:variant>
        <vt:i4>48</vt:i4>
      </vt:variant>
      <vt:variant>
        <vt:i4>0</vt:i4>
      </vt:variant>
      <vt:variant>
        <vt:i4>5</vt:i4>
      </vt:variant>
      <vt:variant>
        <vt:lpwstr>https://www.youtube.com/watch?v=ifOmnwDh64w</vt:lpwstr>
      </vt:variant>
      <vt:variant>
        <vt:lpwstr/>
      </vt:variant>
      <vt:variant>
        <vt:i4>4063337</vt:i4>
      </vt:variant>
      <vt:variant>
        <vt:i4>45</vt:i4>
      </vt:variant>
      <vt:variant>
        <vt:i4>0</vt:i4>
      </vt:variant>
      <vt:variant>
        <vt:i4>5</vt:i4>
      </vt:variant>
      <vt:variant>
        <vt:lpwstr>https://www.youtube.com/watch?v=8jovIfVOnTk</vt:lpwstr>
      </vt:variant>
      <vt:variant>
        <vt:lpwstr/>
      </vt:variant>
      <vt:variant>
        <vt:i4>2752551</vt:i4>
      </vt:variant>
      <vt:variant>
        <vt:i4>42</vt:i4>
      </vt:variant>
      <vt:variant>
        <vt:i4>0</vt:i4>
      </vt:variant>
      <vt:variant>
        <vt:i4>5</vt:i4>
      </vt:variant>
      <vt:variant>
        <vt:lpwstr>https://www.youtube.com/watch?v=obPiScWOSrE</vt:lpwstr>
      </vt:variant>
      <vt:variant>
        <vt:lpwstr/>
      </vt:variant>
      <vt:variant>
        <vt:i4>5701684</vt:i4>
      </vt:variant>
      <vt:variant>
        <vt:i4>39</vt:i4>
      </vt:variant>
      <vt:variant>
        <vt:i4>0</vt:i4>
      </vt:variant>
      <vt:variant>
        <vt:i4>5</vt:i4>
      </vt:variant>
      <vt:variant>
        <vt:lpwstr>https://www.youtube.com/watch?v=VbzDW0z_zAE</vt:lpwstr>
      </vt:variant>
      <vt:variant>
        <vt:lpwstr/>
      </vt:variant>
      <vt:variant>
        <vt:i4>2883635</vt:i4>
      </vt:variant>
      <vt:variant>
        <vt:i4>36</vt:i4>
      </vt:variant>
      <vt:variant>
        <vt:i4>0</vt:i4>
      </vt:variant>
      <vt:variant>
        <vt:i4>5</vt:i4>
      </vt:variant>
      <vt:variant>
        <vt:lpwstr>https://www.youtube.com/watch?v=k9VdOCO5Ax0</vt:lpwstr>
      </vt:variant>
      <vt:variant>
        <vt:lpwstr/>
      </vt:variant>
      <vt:variant>
        <vt:i4>2883635</vt:i4>
      </vt:variant>
      <vt:variant>
        <vt:i4>33</vt:i4>
      </vt:variant>
      <vt:variant>
        <vt:i4>0</vt:i4>
      </vt:variant>
      <vt:variant>
        <vt:i4>5</vt:i4>
      </vt:variant>
      <vt:variant>
        <vt:lpwstr>https://www.youtube.com/watch?v=k9VdOCO5Ax0</vt:lpwstr>
      </vt:variant>
      <vt:variant>
        <vt:lpwstr/>
      </vt:variant>
      <vt:variant>
        <vt:i4>5701684</vt:i4>
      </vt:variant>
      <vt:variant>
        <vt:i4>30</vt:i4>
      </vt:variant>
      <vt:variant>
        <vt:i4>0</vt:i4>
      </vt:variant>
      <vt:variant>
        <vt:i4>5</vt:i4>
      </vt:variant>
      <vt:variant>
        <vt:lpwstr>https://www.youtube.com/watch?v=VbzDW0z_zAE</vt:lpwstr>
      </vt:variant>
      <vt:variant>
        <vt:lpwstr/>
      </vt:variant>
      <vt:variant>
        <vt:i4>6488184</vt:i4>
      </vt:variant>
      <vt:variant>
        <vt:i4>27</vt:i4>
      </vt:variant>
      <vt:variant>
        <vt:i4>0</vt:i4>
      </vt:variant>
      <vt:variant>
        <vt:i4>5</vt:i4>
      </vt:variant>
      <vt:variant>
        <vt:lpwstr>https://www.youtube.com/watch?v=TqawF2VN2Fc</vt:lpwstr>
      </vt:variant>
      <vt:variant>
        <vt:lpwstr/>
      </vt:variant>
      <vt:variant>
        <vt:i4>6881332</vt:i4>
      </vt:variant>
      <vt:variant>
        <vt:i4>24</vt:i4>
      </vt:variant>
      <vt:variant>
        <vt:i4>0</vt:i4>
      </vt:variant>
      <vt:variant>
        <vt:i4>5</vt:i4>
      </vt:variant>
      <vt:variant>
        <vt:lpwstr>https://www.youtube.com/watch?v=hELCv4FmOi8</vt:lpwstr>
      </vt:variant>
      <vt:variant>
        <vt:lpwstr/>
      </vt:variant>
      <vt:variant>
        <vt:i4>7209071</vt:i4>
      </vt:variant>
      <vt:variant>
        <vt:i4>21</vt:i4>
      </vt:variant>
      <vt:variant>
        <vt:i4>0</vt:i4>
      </vt:variant>
      <vt:variant>
        <vt:i4>5</vt:i4>
      </vt:variant>
      <vt:variant>
        <vt:lpwstr>https://www.youtube.com/watch?v=SY1mcWG8fjU</vt:lpwstr>
      </vt:variant>
      <vt:variant>
        <vt:lpwstr/>
      </vt:variant>
      <vt:variant>
        <vt:i4>6815802</vt:i4>
      </vt:variant>
      <vt:variant>
        <vt:i4>18</vt:i4>
      </vt:variant>
      <vt:variant>
        <vt:i4>0</vt:i4>
      </vt:variant>
      <vt:variant>
        <vt:i4>5</vt:i4>
      </vt:variant>
      <vt:variant>
        <vt:lpwstr>https://www.youtube.com/watch?v=jQJvu2PAPCw</vt:lpwstr>
      </vt:variant>
      <vt:variant>
        <vt:lpwstr/>
      </vt:variant>
      <vt:variant>
        <vt:i4>3539061</vt:i4>
      </vt:variant>
      <vt:variant>
        <vt:i4>15</vt:i4>
      </vt:variant>
      <vt:variant>
        <vt:i4>0</vt:i4>
      </vt:variant>
      <vt:variant>
        <vt:i4>5</vt:i4>
      </vt:variant>
      <vt:variant>
        <vt:lpwstr>https://www.youtube.com/watch?v=-VMCmtedrLc</vt:lpwstr>
      </vt:variant>
      <vt:variant>
        <vt:lpwstr/>
      </vt:variant>
      <vt:variant>
        <vt:i4>7667756</vt:i4>
      </vt:variant>
      <vt:variant>
        <vt:i4>12</vt:i4>
      </vt:variant>
      <vt:variant>
        <vt:i4>0</vt:i4>
      </vt:variant>
      <vt:variant>
        <vt:i4>5</vt:i4>
      </vt:variant>
      <vt:variant>
        <vt:lpwstr>https://www.youtube.com/watch?v=E-xCWCgINNo</vt:lpwstr>
      </vt:variant>
      <vt:variant>
        <vt:lpwstr/>
      </vt:variant>
      <vt:variant>
        <vt:i4>2818099</vt:i4>
      </vt:variant>
      <vt:variant>
        <vt:i4>9</vt:i4>
      </vt:variant>
      <vt:variant>
        <vt:i4>0</vt:i4>
      </vt:variant>
      <vt:variant>
        <vt:i4>5</vt:i4>
      </vt:variant>
      <vt:variant>
        <vt:lpwstr>https://www.youtube.com/watch?v=bLUrJbLMMeQ</vt:lpwstr>
      </vt:variant>
      <vt:variant>
        <vt:lpwstr/>
      </vt:variant>
      <vt:variant>
        <vt:i4>7733346</vt:i4>
      </vt:variant>
      <vt:variant>
        <vt:i4>6</vt:i4>
      </vt:variant>
      <vt:variant>
        <vt:i4>0</vt:i4>
      </vt:variant>
      <vt:variant>
        <vt:i4>5</vt:i4>
      </vt:variant>
      <vt:variant>
        <vt:lpwstr>https://www.youtube.com/watch?v=Vm4nh6OQHME</vt:lpwstr>
      </vt:variant>
      <vt:variant>
        <vt:lpwstr/>
      </vt:variant>
      <vt:variant>
        <vt:i4>7864443</vt:i4>
      </vt:variant>
      <vt:variant>
        <vt:i4>3</vt:i4>
      </vt:variant>
      <vt:variant>
        <vt:i4>0</vt:i4>
      </vt:variant>
      <vt:variant>
        <vt:i4>5</vt:i4>
      </vt:variant>
      <vt:variant>
        <vt:lpwstr>https://www.youtube.com/watch?v=iovlja51tTE</vt:lpwstr>
      </vt:variant>
      <vt:variant>
        <vt:lpwstr/>
      </vt:variant>
      <vt:variant>
        <vt:i4>108</vt:i4>
      </vt:variant>
      <vt:variant>
        <vt:i4>0</vt:i4>
      </vt:variant>
      <vt:variant>
        <vt:i4>0</vt:i4>
      </vt:variant>
      <vt:variant>
        <vt:i4>5</vt:i4>
      </vt:variant>
      <vt:variant>
        <vt:lpwstr>mailto:min.warwara@gmail.com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Yaroslav</dc:creator>
  <cp:lastModifiedBy>Admin</cp:lastModifiedBy>
  <cp:revision>152</cp:revision>
  <cp:lastPrinted>2019-09-08T11:00:00Z</cp:lastPrinted>
  <dcterms:created xsi:type="dcterms:W3CDTF">2020-09-09T07:13:00Z</dcterms:created>
  <dcterms:modified xsi:type="dcterms:W3CDTF">2020-11-30T06:23:00Z</dcterms:modified>
</cp:coreProperties>
</file>